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5AAC" w:rsidRDefault="007B5AAC" w:rsidP="007B5AAC">
      <w:pPr>
        <w:pStyle w:val="aff6"/>
        <w:rPr>
          <w:rFonts w:ascii="Times New Roman" w:hAnsi="Times New Roman" w:cs="Times New Roman"/>
          <w:sz w:val="28"/>
          <w:szCs w:val="28"/>
        </w:rPr>
      </w:pPr>
      <w:r>
        <w:rPr>
          <w:rFonts w:ascii="Times New Roman" w:hAnsi="Times New Roman" w:cs="Times New Roman"/>
          <w:color w:val="000000"/>
          <w:spacing w:val="-6"/>
          <w:sz w:val="28"/>
          <w:szCs w:val="28"/>
        </w:rPr>
        <w:t xml:space="preserve">                       </w:t>
      </w:r>
      <w:r>
        <w:rPr>
          <w:rFonts w:ascii="Times New Roman" w:hAnsi="Times New Roman" w:cs="Times New Roman"/>
          <w:color w:val="000000"/>
          <w:spacing w:val="-6"/>
          <w:sz w:val="28"/>
          <w:szCs w:val="28"/>
        </w:rPr>
        <w:t>Муниципальное бюджетное общеобразовательное учреждение</w:t>
      </w:r>
    </w:p>
    <w:p w:rsidR="007B5AAC" w:rsidRDefault="007B5AAC" w:rsidP="007B5AAC">
      <w:pPr>
        <w:pStyle w:val="Standard"/>
        <w:jc w:val="center"/>
        <w:rPr>
          <w:rFonts w:cs="Times New Roman"/>
          <w:b/>
          <w:color w:val="000000"/>
          <w:spacing w:val="-6"/>
          <w:sz w:val="28"/>
          <w:szCs w:val="28"/>
        </w:rPr>
      </w:pPr>
      <w:r>
        <w:rPr>
          <w:rFonts w:cs="Times New Roman"/>
          <w:b/>
          <w:color w:val="000000"/>
          <w:spacing w:val="-6"/>
          <w:sz w:val="28"/>
          <w:szCs w:val="28"/>
        </w:rPr>
        <w:t>Забитуйская средняя общеобразовательная школа</w:t>
      </w:r>
    </w:p>
    <w:p w:rsidR="007B5AAC" w:rsidRDefault="007B5AAC" w:rsidP="007B5AAC">
      <w:pPr>
        <w:pStyle w:val="Standard"/>
        <w:jc w:val="center"/>
        <w:rPr>
          <w:rFonts w:cs="Times New Roman"/>
          <w:color w:val="000000"/>
          <w:spacing w:val="-6"/>
          <w:sz w:val="28"/>
          <w:szCs w:val="28"/>
        </w:rPr>
      </w:pPr>
    </w:p>
    <w:tbl>
      <w:tblPr>
        <w:tblW w:w="9915" w:type="dxa"/>
        <w:tblInd w:w="-706" w:type="dxa"/>
        <w:tblLayout w:type="fixed"/>
        <w:tblCellMar>
          <w:left w:w="10" w:type="dxa"/>
          <w:right w:w="10" w:type="dxa"/>
        </w:tblCellMar>
        <w:tblLook w:val="00A0" w:firstRow="1" w:lastRow="0" w:firstColumn="1" w:lastColumn="0" w:noHBand="0" w:noVBand="0"/>
      </w:tblPr>
      <w:tblGrid>
        <w:gridCol w:w="3239"/>
        <w:gridCol w:w="3338"/>
        <w:gridCol w:w="3338"/>
      </w:tblGrid>
      <w:tr w:rsidR="007B5AAC" w:rsidTr="00C237C5">
        <w:tc>
          <w:tcPr>
            <w:tcW w:w="32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7B5AAC" w:rsidRDefault="007B5AAC" w:rsidP="00C237C5">
            <w:pPr>
              <w:pStyle w:val="Standard"/>
              <w:rPr>
                <w:rFonts w:cs="Times New Roman"/>
                <w:color w:val="000000"/>
                <w:spacing w:val="-8"/>
                <w:sz w:val="28"/>
                <w:szCs w:val="28"/>
                <w:lang w:eastAsia="ru-RU"/>
              </w:rPr>
            </w:pPr>
            <w:r>
              <w:rPr>
                <w:rFonts w:cs="Times New Roman"/>
                <w:color w:val="000000"/>
                <w:spacing w:val="-8"/>
                <w:sz w:val="28"/>
                <w:szCs w:val="28"/>
                <w:lang w:eastAsia="ru-RU"/>
              </w:rPr>
              <w:t>Утверждаю</w:t>
            </w:r>
          </w:p>
          <w:p w:rsidR="007B5AAC" w:rsidRDefault="007B5AAC" w:rsidP="00C237C5">
            <w:pPr>
              <w:pStyle w:val="Standard"/>
              <w:rPr>
                <w:rFonts w:cs="Times New Roman"/>
                <w:sz w:val="28"/>
                <w:szCs w:val="28"/>
                <w:lang w:eastAsia="ru-RU"/>
              </w:rPr>
            </w:pPr>
            <w:r>
              <w:rPr>
                <w:rFonts w:cs="Times New Roman"/>
                <w:color w:val="000000"/>
                <w:spacing w:val="-5"/>
                <w:sz w:val="28"/>
                <w:szCs w:val="28"/>
                <w:lang w:eastAsia="ru-RU"/>
              </w:rPr>
              <w:t xml:space="preserve">Директор МБОУ </w:t>
            </w:r>
            <w:r>
              <w:rPr>
                <w:rFonts w:cs="Times New Roman"/>
                <w:color w:val="000000"/>
                <w:sz w:val="28"/>
                <w:szCs w:val="28"/>
                <w:lang w:eastAsia="ru-RU"/>
              </w:rPr>
              <w:t>Забитуйская СОШ</w:t>
            </w:r>
          </w:p>
          <w:p w:rsidR="007B5AAC" w:rsidRDefault="007B5AAC" w:rsidP="00C237C5">
            <w:pPr>
              <w:pStyle w:val="Standard"/>
              <w:rPr>
                <w:rFonts w:cs="Times New Roman"/>
                <w:color w:val="000000"/>
                <w:sz w:val="28"/>
                <w:szCs w:val="28"/>
                <w:lang w:eastAsia="ru-RU"/>
              </w:rPr>
            </w:pPr>
            <w:r>
              <w:rPr>
                <w:rFonts w:cs="Times New Roman"/>
                <w:color w:val="000000"/>
                <w:sz w:val="28"/>
                <w:szCs w:val="28"/>
                <w:lang w:eastAsia="ru-RU"/>
              </w:rPr>
              <w:t>__________В. А. Арзаев</w:t>
            </w:r>
          </w:p>
          <w:p w:rsidR="007B5AAC" w:rsidRDefault="007B5AAC" w:rsidP="00C237C5">
            <w:pPr>
              <w:pStyle w:val="Standard"/>
              <w:rPr>
                <w:rFonts w:cs="Times New Roman"/>
                <w:color w:val="000000"/>
                <w:sz w:val="28"/>
                <w:szCs w:val="28"/>
                <w:lang w:eastAsia="ru-RU"/>
              </w:rPr>
            </w:pPr>
            <w:r>
              <w:rPr>
                <w:rFonts w:cs="Times New Roman"/>
                <w:color w:val="000000"/>
                <w:sz w:val="28"/>
                <w:szCs w:val="28"/>
                <w:lang w:eastAsia="ru-RU"/>
              </w:rPr>
              <w:t>от «30» августа 2019 г.</w:t>
            </w:r>
          </w:p>
          <w:p w:rsidR="007B5AAC" w:rsidRDefault="007B5AAC" w:rsidP="00C237C5">
            <w:pPr>
              <w:pStyle w:val="Standard"/>
              <w:rPr>
                <w:rFonts w:cs="Times New Roman"/>
                <w:color w:val="000000"/>
                <w:sz w:val="28"/>
                <w:szCs w:val="28"/>
                <w:lang w:eastAsia="ru-RU"/>
              </w:rPr>
            </w:pPr>
            <w:r>
              <w:rPr>
                <w:rFonts w:cs="Times New Roman"/>
                <w:color w:val="000000"/>
                <w:sz w:val="28"/>
                <w:szCs w:val="28"/>
                <w:lang w:eastAsia="ru-RU"/>
              </w:rPr>
              <w:t>Приказ №___</w:t>
            </w:r>
          </w:p>
          <w:p w:rsidR="007B5AAC" w:rsidRDefault="007B5AAC" w:rsidP="00C237C5">
            <w:pPr>
              <w:pStyle w:val="Standard"/>
              <w:rPr>
                <w:rFonts w:cs="Times New Roman"/>
                <w:color w:val="000000"/>
                <w:sz w:val="28"/>
                <w:szCs w:val="28"/>
                <w:lang w:eastAsia="ru-RU"/>
              </w:rPr>
            </w:pPr>
          </w:p>
        </w:tc>
        <w:tc>
          <w:tcPr>
            <w:tcW w:w="333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hideMark/>
          </w:tcPr>
          <w:p w:rsidR="007B5AAC" w:rsidRDefault="007B5AAC" w:rsidP="00C237C5">
            <w:pPr>
              <w:pStyle w:val="Standard"/>
              <w:rPr>
                <w:rFonts w:cs="Times New Roman"/>
                <w:color w:val="000000"/>
                <w:spacing w:val="-8"/>
                <w:sz w:val="28"/>
                <w:szCs w:val="28"/>
                <w:lang w:eastAsia="ru-RU"/>
              </w:rPr>
            </w:pPr>
            <w:r>
              <w:rPr>
                <w:rFonts w:cs="Times New Roman"/>
                <w:color w:val="000000"/>
                <w:spacing w:val="-8"/>
                <w:sz w:val="28"/>
                <w:szCs w:val="28"/>
                <w:lang w:eastAsia="ru-RU"/>
              </w:rPr>
              <w:t>Согласовано</w:t>
            </w:r>
          </w:p>
          <w:p w:rsidR="007B5AAC" w:rsidRDefault="007B5AAC" w:rsidP="00C237C5">
            <w:pPr>
              <w:pStyle w:val="Standard"/>
              <w:rPr>
                <w:rFonts w:cs="Times New Roman"/>
                <w:sz w:val="28"/>
                <w:szCs w:val="28"/>
                <w:lang w:eastAsia="ru-RU"/>
              </w:rPr>
            </w:pPr>
            <w:r>
              <w:rPr>
                <w:rFonts w:cs="Times New Roman"/>
                <w:color w:val="000000"/>
                <w:spacing w:val="-5"/>
                <w:sz w:val="28"/>
                <w:szCs w:val="28"/>
                <w:lang w:eastAsia="ru-RU"/>
              </w:rPr>
              <w:t xml:space="preserve">Зам. директора по УВР </w:t>
            </w:r>
            <w:r>
              <w:rPr>
                <w:rFonts w:cs="Times New Roman"/>
                <w:color w:val="000000"/>
                <w:sz w:val="28"/>
                <w:szCs w:val="28"/>
                <w:lang w:eastAsia="ru-RU"/>
              </w:rPr>
              <w:t>________ Е.В.Ящук</w:t>
            </w:r>
          </w:p>
          <w:p w:rsidR="007B5AAC" w:rsidRDefault="007B5AAC" w:rsidP="00C237C5">
            <w:pPr>
              <w:pStyle w:val="Standard"/>
              <w:rPr>
                <w:rFonts w:cs="Times New Roman"/>
                <w:color w:val="000000"/>
                <w:spacing w:val="-1"/>
                <w:sz w:val="28"/>
                <w:szCs w:val="28"/>
                <w:lang w:eastAsia="ru-RU"/>
              </w:rPr>
            </w:pPr>
            <w:r>
              <w:rPr>
                <w:rFonts w:cs="Times New Roman"/>
                <w:color w:val="000000"/>
                <w:spacing w:val="-1"/>
                <w:sz w:val="28"/>
                <w:szCs w:val="28"/>
                <w:lang w:eastAsia="ru-RU"/>
              </w:rPr>
              <w:t>от «30» августа 2019 г.</w:t>
            </w:r>
          </w:p>
        </w:tc>
        <w:tc>
          <w:tcPr>
            <w:tcW w:w="333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hideMark/>
          </w:tcPr>
          <w:p w:rsidR="007B5AAC" w:rsidRDefault="007B5AAC" w:rsidP="00C237C5">
            <w:pPr>
              <w:pStyle w:val="Standard"/>
              <w:rPr>
                <w:rFonts w:cs="Times New Roman"/>
                <w:color w:val="000000"/>
                <w:spacing w:val="-5"/>
                <w:sz w:val="28"/>
                <w:szCs w:val="28"/>
                <w:lang w:eastAsia="ru-RU"/>
              </w:rPr>
            </w:pPr>
            <w:r>
              <w:rPr>
                <w:rFonts w:cs="Times New Roman"/>
                <w:color w:val="000000"/>
                <w:spacing w:val="-8"/>
                <w:sz w:val="28"/>
                <w:szCs w:val="28"/>
                <w:lang w:eastAsia="ru-RU"/>
              </w:rPr>
              <w:t>Рассмотрено</w:t>
            </w:r>
            <w:r>
              <w:rPr>
                <w:rFonts w:cs="Times New Roman"/>
                <w:color w:val="000000"/>
                <w:spacing w:val="-5"/>
                <w:sz w:val="28"/>
                <w:szCs w:val="28"/>
                <w:lang w:eastAsia="ru-RU"/>
              </w:rPr>
              <w:t xml:space="preserve"> на МО </w:t>
            </w:r>
            <w:proofErr w:type="gramStart"/>
            <w:r>
              <w:rPr>
                <w:rFonts w:cs="Times New Roman"/>
                <w:color w:val="000000"/>
                <w:spacing w:val="-5"/>
                <w:sz w:val="28"/>
                <w:szCs w:val="28"/>
                <w:lang w:eastAsia="ru-RU"/>
              </w:rPr>
              <w:t xml:space="preserve">учителей  </w:t>
            </w:r>
            <w:r w:rsidRPr="00A310FD">
              <w:rPr>
                <w:rFonts w:cs="Times New Roman"/>
                <w:i/>
                <w:color w:val="000000"/>
                <w:spacing w:val="-5"/>
                <w:sz w:val="28"/>
                <w:szCs w:val="28"/>
                <w:u w:val="single"/>
                <w:lang w:eastAsia="ru-RU"/>
              </w:rPr>
              <w:t>нач.</w:t>
            </w:r>
            <w:proofErr w:type="gramEnd"/>
            <w:r w:rsidRPr="00A310FD">
              <w:rPr>
                <w:rFonts w:cs="Times New Roman"/>
                <w:i/>
                <w:color w:val="000000"/>
                <w:spacing w:val="-5"/>
                <w:sz w:val="28"/>
                <w:szCs w:val="28"/>
                <w:u w:val="single"/>
                <w:lang w:eastAsia="ru-RU"/>
              </w:rPr>
              <w:t xml:space="preserve"> кл</w:t>
            </w:r>
            <w:r w:rsidRPr="00EA3DBB">
              <w:rPr>
                <w:rFonts w:cs="Times New Roman"/>
                <w:color w:val="000000"/>
                <w:spacing w:val="-5"/>
                <w:sz w:val="28"/>
                <w:szCs w:val="28"/>
                <w:u w:val="single"/>
                <w:lang w:eastAsia="ru-RU"/>
              </w:rPr>
              <w:t>.</w:t>
            </w:r>
          </w:p>
          <w:p w:rsidR="007B5AAC" w:rsidRDefault="007B5AAC" w:rsidP="00C237C5">
            <w:pPr>
              <w:pStyle w:val="Standard"/>
              <w:rPr>
                <w:rFonts w:cs="Times New Roman"/>
                <w:color w:val="000000"/>
                <w:spacing w:val="-1"/>
                <w:sz w:val="28"/>
                <w:szCs w:val="28"/>
                <w:lang w:eastAsia="ru-RU"/>
              </w:rPr>
            </w:pPr>
            <w:r>
              <w:rPr>
                <w:rFonts w:cs="Times New Roman"/>
                <w:color w:val="000000"/>
                <w:sz w:val="28"/>
                <w:szCs w:val="28"/>
                <w:lang w:eastAsia="ru-RU"/>
              </w:rPr>
              <w:t xml:space="preserve">Протокол № </w:t>
            </w:r>
            <w:r w:rsidRPr="00A310FD">
              <w:rPr>
                <w:rFonts w:cs="Times New Roman"/>
                <w:color w:val="000000"/>
                <w:sz w:val="28"/>
                <w:szCs w:val="28"/>
                <w:u w:val="single"/>
                <w:lang w:eastAsia="ru-RU"/>
              </w:rPr>
              <w:t>1</w:t>
            </w:r>
          </w:p>
          <w:p w:rsidR="007B5AAC" w:rsidRDefault="007B5AAC" w:rsidP="00C237C5">
            <w:pPr>
              <w:pStyle w:val="Standard"/>
              <w:rPr>
                <w:rFonts w:cs="Times New Roman"/>
                <w:color w:val="000000"/>
                <w:spacing w:val="-1"/>
                <w:sz w:val="28"/>
                <w:szCs w:val="28"/>
                <w:lang w:eastAsia="ru-RU"/>
              </w:rPr>
            </w:pPr>
            <w:r>
              <w:rPr>
                <w:rFonts w:cs="Times New Roman"/>
                <w:color w:val="000000"/>
                <w:spacing w:val="-1"/>
                <w:sz w:val="28"/>
                <w:szCs w:val="28"/>
                <w:lang w:eastAsia="ru-RU"/>
              </w:rPr>
              <w:t>от «</w:t>
            </w:r>
            <w:r w:rsidRPr="00A310FD">
              <w:rPr>
                <w:rFonts w:cs="Times New Roman"/>
                <w:color w:val="000000"/>
                <w:spacing w:val="-1"/>
                <w:sz w:val="28"/>
                <w:szCs w:val="28"/>
                <w:u w:val="single"/>
                <w:lang w:eastAsia="ru-RU"/>
              </w:rPr>
              <w:t>28</w:t>
            </w:r>
            <w:proofErr w:type="gramStart"/>
            <w:r>
              <w:rPr>
                <w:rFonts w:cs="Times New Roman"/>
                <w:color w:val="000000"/>
                <w:spacing w:val="-1"/>
                <w:sz w:val="28"/>
                <w:szCs w:val="28"/>
                <w:lang w:eastAsia="ru-RU"/>
              </w:rPr>
              <w:t xml:space="preserve">»  </w:t>
            </w:r>
            <w:r w:rsidRPr="00A310FD">
              <w:rPr>
                <w:rFonts w:cs="Times New Roman"/>
                <w:color w:val="000000"/>
                <w:spacing w:val="-1"/>
                <w:sz w:val="28"/>
                <w:szCs w:val="28"/>
                <w:u w:val="single"/>
                <w:lang w:eastAsia="ru-RU"/>
              </w:rPr>
              <w:t>августа</w:t>
            </w:r>
            <w:proofErr w:type="gramEnd"/>
            <w:r>
              <w:rPr>
                <w:rFonts w:cs="Times New Roman"/>
                <w:color w:val="000000"/>
                <w:spacing w:val="-1"/>
                <w:sz w:val="28"/>
                <w:szCs w:val="28"/>
                <w:lang w:eastAsia="ru-RU"/>
              </w:rPr>
              <w:t xml:space="preserve">  2019 г. Руководитель МО  </w:t>
            </w:r>
          </w:p>
          <w:p w:rsidR="007B5AAC" w:rsidRDefault="007B5AAC" w:rsidP="00C237C5">
            <w:pPr>
              <w:pStyle w:val="Standard"/>
              <w:rPr>
                <w:rFonts w:cs="Times New Roman"/>
                <w:color w:val="000000"/>
                <w:spacing w:val="-12"/>
                <w:sz w:val="28"/>
                <w:szCs w:val="28"/>
                <w:lang w:eastAsia="ru-RU"/>
              </w:rPr>
            </w:pPr>
            <w:r>
              <w:rPr>
                <w:rFonts w:cs="Times New Roman"/>
                <w:color w:val="000000"/>
                <w:spacing w:val="-1"/>
                <w:sz w:val="28"/>
                <w:szCs w:val="28"/>
                <w:lang w:eastAsia="ru-RU"/>
              </w:rPr>
              <w:t>__________</w:t>
            </w:r>
            <w:r>
              <w:rPr>
                <w:rFonts w:cs="Times New Roman"/>
                <w:color w:val="000000"/>
                <w:spacing w:val="-12"/>
                <w:sz w:val="28"/>
                <w:szCs w:val="28"/>
                <w:lang w:eastAsia="ru-RU"/>
              </w:rPr>
              <w:t>А. Н.Лежанина</w:t>
            </w:r>
          </w:p>
        </w:tc>
      </w:tr>
    </w:tbl>
    <w:p w:rsidR="007B5AAC" w:rsidRDefault="007B5AAC" w:rsidP="007B5AAC">
      <w:pPr>
        <w:pStyle w:val="Standard"/>
        <w:jc w:val="center"/>
        <w:rPr>
          <w:rFonts w:cs="Times New Roman"/>
          <w:b/>
          <w:color w:val="000000"/>
          <w:spacing w:val="-12"/>
          <w:sz w:val="28"/>
          <w:szCs w:val="28"/>
        </w:rPr>
      </w:pPr>
    </w:p>
    <w:p w:rsidR="007B5AAC" w:rsidRDefault="007B5AAC" w:rsidP="007B5AAC">
      <w:pPr>
        <w:pStyle w:val="Standard"/>
        <w:jc w:val="center"/>
        <w:rPr>
          <w:rFonts w:cs="Times New Roman"/>
          <w:b/>
          <w:color w:val="000000"/>
          <w:spacing w:val="-12"/>
          <w:sz w:val="28"/>
          <w:szCs w:val="28"/>
        </w:rPr>
      </w:pPr>
    </w:p>
    <w:p w:rsidR="007B5AAC" w:rsidRDefault="007B5AAC" w:rsidP="007B5AAC">
      <w:pPr>
        <w:pStyle w:val="Standard"/>
        <w:jc w:val="center"/>
        <w:rPr>
          <w:rFonts w:cs="Times New Roman"/>
          <w:b/>
          <w:color w:val="000000"/>
          <w:spacing w:val="-12"/>
          <w:sz w:val="28"/>
          <w:szCs w:val="28"/>
        </w:rPr>
      </w:pPr>
    </w:p>
    <w:p w:rsidR="007B5AAC" w:rsidRDefault="007B5AAC" w:rsidP="007B5AAC">
      <w:pPr>
        <w:pStyle w:val="Standard"/>
        <w:jc w:val="center"/>
        <w:rPr>
          <w:rFonts w:cs="Times New Roman"/>
          <w:b/>
          <w:color w:val="000000"/>
          <w:spacing w:val="-12"/>
          <w:sz w:val="28"/>
          <w:szCs w:val="28"/>
        </w:rPr>
      </w:pPr>
    </w:p>
    <w:p w:rsidR="007B5AAC" w:rsidRDefault="007B5AAC" w:rsidP="007B5AAC">
      <w:pPr>
        <w:pStyle w:val="Standard"/>
        <w:rPr>
          <w:rFonts w:cs="Times New Roman"/>
          <w:b/>
          <w:color w:val="000000"/>
          <w:spacing w:val="-12"/>
          <w:sz w:val="28"/>
          <w:szCs w:val="28"/>
        </w:rPr>
      </w:pPr>
      <w:r>
        <w:rPr>
          <w:rFonts w:cs="Times New Roman"/>
          <w:b/>
          <w:color w:val="000000"/>
          <w:spacing w:val="-12"/>
          <w:sz w:val="28"/>
          <w:szCs w:val="28"/>
          <w:lang w:val="en-US"/>
        </w:rPr>
        <w:t xml:space="preserve">                                                    </w:t>
      </w:r>
      <w:r>
        <w:rPr>
          <w:rFonts w:cs="Times New Roman"/>
          <w:b/>
          <w:color w:val="000000"/>
          <w:spacing w:val="-12"/>
          <w:sz w:val="28"/>
          <w:szCs w:val="28"/>
        </w:rPr>
        <w:t xml:space="preserve"> Рабочие учебные программы </w:t>
      </w:r>
    </w:p>
    <w:p w:rsidR="007B5AAC" w:rsidRDefault="007B5AAC" w:rsidP="007B5AAC">
      <w:pPr>
        <w:pStyle w:val="Standard"/>
        <w:jc w:val="center"/>
        <w:rPr>
          <w:rFonts w:cs="Times New Roman"/>
          <w:color w:val="000000"/>
          <w:spacing w:val="-12"/>
          <w:sz w:val="28"/>
          <w:szCs w:val="28"/>
        </w:rPr>
      </w:pPr>
      <w:r>
        <w:rPr>
          <w:rFonts w:cs="Times New Roman"/>
          <w:color w:val="000000"/>
          <w:spacing w:val="-12"/>
          <w:sz w:val="28"/>
          <w:szCs w:val="28"/>
        </w:rPr>
        <w:t>д</w:t>
      </w:r>
      <w:r w:rsidRPr="00EA3DBB">
        <w:rPr>
          <w:rFonts w:cs="Times New Roman"/>
          <w:color w:val="000000"/>
          <w:spacing w:val="-12"/>
          <w:sz w:val="28"/>
          <w:szCs w:val="28"/>
        </w:rPr>
        <w:t xml:space="preserve">ля детей с </w:t>
      </w:r>
      <w:r>
        <w:rPr>
          <w:rFonts w:cs="Times New Roman"/>
          <w:color w:val="000000"/>
          <w:spacing w:val="-12"/>
          <w:sz w:val="28"/>
          <w:szCs w:val="28"/>
        </w:rPr>
        <w:t>тяжёлой</w:t>
      </w:r>
      <w:r w:rsidRPr="00EA3DBB">
        <w:rPr>
          <w:rFonts w:cs="Times New Roman"/>
          <w:color w:val="000000"/>
          <w:spacing w:val="-12"/>
          <w:sz w:val="28"/>
          <w:szCs w:val="28"/>
        </w:rPr>
        <w:t xml:space="preserve"> умственной отсталостью (интеллектуальными нарушениями)</w:t>
      </w:r>
      <w:r>
        <w:rPr>
          <w:rFonts w:cs="Times New Roman"/>
          <w:color w:val="000000"/>
          <w:spacing w:val="-12"/>
          <w:sz w:val="28"/>
          <w:szCs w:val="28"/>
        </w:rPr>
        <w:t>, обучающихся на дому</w:t>
      </w:r>
    </w:p>
    <w:p w:rsidR="007B5AAC" w:rsidRDefault="007B5AAC" w:rsidP="007B5AAC">
      <w:pPr>
        <w:pStyle w:val="Standard"/>
        <w:jc w:val="center"/>
        <w:rPr>
          <w:rFonts w:cs="Times New Roman"/>
          <w:i/>
          <w:iCs/>
          <w:color w:val="000000"/>
          <w:spacing w:val="-13"/>
          <w:sz w:val="28"/>
          <w:szCs w:val="28"/>
        </w:rPr>
      </w:pPr>
      <w:r>
        <w:rPr>
          <w:rFonts w:cs="Times New Roman"/>
          <w:i/>
          <w:iCs/>
          <w:color w:val="000000"/>
          <w:spacing w:val="-13"/>
          <w:sz w:val="28"/>
          <w:szCs w:val="28"/>
        </w:rPr>
        <w:t>(наименование учебного предмета / курса)</w:t>
      </w:r>
    </w:p>
    <w:p w:rsidR="007B5AAC" w:rsidRDefault="007B5AAC" w:rsidP="007B5AAC">
      <w:pPr>
        <w:pStyle w:val="Standard"/>
        <w:spacing w:before="170"/>
        <w:jc w:val="center"/>
        <w:rPr>
          <w:rFonts w:cs="Times New Roman"/>
          <w:color w:val="000000"/>
          <w:spacing w:val="-12"/>
          <w:sz w:val="28"/>
          <w:szCs w:val="28"/>
        </w:rPr>
      </w:pPr>
    </w:p>
    <w:p w:rsidR="007B5AAC" w:rsidRDefault="007B5AAC" w:rsidP="007B5AAC">
      <w:pPr>
        <w:pStyle w:val="Standard"/>
        <w:spacing w:before="170"/>
        <w:jc w:val="center"/>
        <w:rPr>
          <w:rFonts w:cs="Times New Roman"/>
          <w:color w:val="000000"/>
          <w:spacing w:val="-12"/>
          <w:sz w:val="28"/>
          <w:szCs w:val="28"/>
        </w:rPr>
      </w:pPr>
      <w:r>
        <w:rPr>
          <w:rFonts w:cs="Times New Roman"/>
          <w:color w:val="000000"/>
          <w:spacing w:val="-12"/>
          <w:sz w:val="28"/>
          <w:szCs w:val="28"/>
        </w:rPr>
        <w:t xml:space="preserve">начальное общее образование / 2 класса </w:t>
      </w:r>
    </w:p>
    <w:p w:rsidR="007B5AAC" w:rsidRDefault="007B5AAC" w:rsidP="007B5AAC">
      <w:pPr>
        <w:pStyle w:val="Standard"/>
        <w:jc w:val="center"/>
        <w:rPr>
          <w:rFonts w:cs="Times New Roman"/>
          <w:i/>
          <w:iCs/>
          <w:color w:val="000000"/>
          <w:spacing w:val="-12"/>
          <w:sz w:val="28"/>
          <w:szCs w:val="28"/>
        </w:rPr>
      </w:pPr>
      <w:r>
        <w:rPr>
          <w:rFonts w:cs="Times New Roman"/>
          <w:i/>
          <w:iCs/>
          <w:color w:val="000000"/>
          <w:spacing w:val="-12"/>
          <w:sz w:val="28"/>
          <w:szCs w:val="28"/>
        </w:rPr>
        <w:t>(уровень обучения / класс)</w:t>
      </w:r>
    </w:p>
    <w:p w:rsidR="007B5AAC" w:rsidRDefault="007B5AAC" w:rsidP="007B5AAC">
      <w:pPr>
        <w:pStyle w:val="Standard"/>
        <w:spacing w:before="170"/>
        <w:jc w:val="center"/>
        <w:rPr>
          <w:rFonts w:cs="Times New Roman"/>
          <w:color w:val="000000"/>
          <w:spacing w:val="-14"/>
          <w:sz w:val="28"/>
          <w:szCs w:val="28"/>
        </w:rPr>
      </w:pPr>
    </w:p>
    <w:p w:rsidR="007B5AAC" w:rsidRPr="007D7E2D" w:rsidRDefault="007B5AAC" w:rsidP="007B5AAC">
      <w:pPr>
        <w:pStyle w:val="Standard"/>
        <w:spacing w:before="170"/>
        <w:jc w:val="center"/>
        <w:rPr>
          <w:rFonts w:cs="Times New Roman"/>
          <w:color w:val="000000"/>
          <w:spacing w:val="-14"/>
          <w:sz w:val="28"/>
          <w:szCs w:val="28"/>
          <w:lang w:val="ru-RU"/>
        </w:rPr>
      </w:pPr>
      <w:r>
        <w:rPr>
          <w:rFonts w:cs="Times New Roman"/>
          <w:color w:val="000000"/>
          <w:spacing w:val="-14"/>
          <w:sz w:val="28"/>
          <w:szCs w:val="28"/>
        </w:rPr>
        <w:t>В соответствии с АООП УО (</w:t>
      </w:r>
      <w:r>
        <w:rPr>
          <w:rFonts w:cs="Times New Roman"/>
          <w:color w:val="000000"/>
          <w:spacing w:val="-14"/>
          <w:sz w:val="28"/>
          <w:szCs w:val="28"/>
          <w:lang w:val="en-US"/>
        </w:rPr>
        <w:t>II</w:t>
      </w:r>
      <w:r w:rsidRPr="007D7E2D">
        <w:rPr>
          <w:rFonts w:cs="Times New Roman"/>
          <w:color w:val="000000"/>
          <w:spacing w:val="-14"/>
          <w:sz w:val="28"/>
          <w:szCs w:val="28"/>
          <w:lang w:val="ru-RU"/>
        </w:rPr>
        <w:t xml:space="preserve"> </w:t>
      </w:r>
      <w:r>
        <w:rPr>
          <w:rFonts w:cs="Times New Roman"/>
          <w:color w:val="000000"/>
          <w:spacing w:val="-14"/>
          <w:sz w:val="28"/>
          <w:szCs w:val="28"/>
        </w:rPr>
        <w:t>вариант)</w:t>
      </w:r>
    </w:p>
    <w:p w:rsidR="007B5AAC" w:rsidRDefault="007B5AAC" w:rsidP="007B5AAC">
      <w:pPr>
        <w:pStyle w:val="Standard"/>
        <w:jc w:val="center"/>
        <w:rPr>
          <w:rFonts w:cs="Times New Roman"/>
          <w:i/>
          <w:iCs/>
          <w:color w:val="000000"/>
          <w:spacing w:val="-14"/>
          <w:sz w:val="28"/>
          <w:szCs w:val="28"/>
        </w:rPr>
      </w:pPr>
      <w:r>
        <w:rPr>
          <w:rFonts w:cs="Times New Roman"/>
          <w:i/>
          <w:iCs/>
          <w:color w:val="000000"/>
          <w:spacing w:val="-14"/>
          <w:sz w:val="28"/>
          <w:szCs w:val="28"/>
        </w:rPr>
        <w:t>(срок реализации программы)</w:t>
      </w:r>
    </w:p>
    <w:p w:rsidR="007B5AAC" w:rsidRDefault="007B5AAC" w:rsidP="007B5AAC">
      <w:pPr>
        <w:pStyle w:val="aff6"/>
        <w:rPr>
          <w:rFonts w:ascii="Times New Roman" w:hAnsi="Times New Roman" w:cs="Times New Roman"/>
          <w:sz w:val="28"/>
          <w:szCs w:val="28"/>
        </w:rPr>
      </w:pPr>
    </w:p>
    <w:p w:rsidR="007B5AAC" w:rsidRDefault="007B5AAC" w:rsidP="007B5AAC">
      <w:pPr>
        <w:pStyle w:val="aff6"/>
        <w:rPr>
          <w:rFonts w:ascii="Times New Roman" w:hAnsi="Times New Roman" w:cs="Times New Roman"/>
          <w:sz w:val="28"/>
          <w:szCs w:val="28"/>
        </w:rPr>
      </w:pPr>
    </w:p>
    <w:p w:rsidR="007B5AAC" w:rsidRDefault="007B5AAC" w:rsidP="007B5AAC">
      <w:pPr>
        <w:pStyle w:val="aff6"/>
        <w:rPr>
          <w:rFonts w:ascii="Times New Roman" w:hAnsi="Times New Roman" w:cs="Times New Roman"/>
          <w:sz w:val="28"/>
          <w:szCs w:val="28"/>
        </w:rPr>
      </w:pPr>
    </w:p>
    <w:p w:rsidR="007B5AAC" w:rsidRPr="007B5AAC" w:rsidRDefault="007B5AAC" w:rsidP="007B5AAC">
      <w:pPr>
        <w:jc w:val="center"/>
        <w:rPr>
          <w:rFonts w:ascii="Times New Roman" w:hAnsi="Times New Roman" w:cs="Times New Roman"/>
          <w:sz w:val="24"/>
          <w:szCs w:val="24"/>
        </w:rPr>
      </w:pPr>
      <w:r w:rsidRPr="007B5AAC">
        <w:rPr>
          <w:rFonts w:ascii="Times New Roman" w:hAnsi="Times New Roman" w:cs="Times New Roman"/>
          <w:sz w:val="24"/>
          <w:szCs w:val="24"/>
        </w:rPr>
        <w:t>Программу составила: Ящук Людмила Анатольевна</w:t>
      </w:r>
    </w:p>
    <w:p w:rsidR="007B5AAC" w:rsidRPr="007B5AAC" w:rsidRDefault="007B5AAC" w:rsidP="007B5AAC">
      <w:pPr>
        <w:jc w:val="center"/>
        <w:rPr>
          <w:rFonts w:ascii="Times New Roman" w:hAnsi="Times New Roman" w:cs="Times New Roman"/>
          <w:sz w:val="24"/>
          <w:szCs w:val="24"/>
        </w:rPr>
      </w:pPr>
      <w:r w:rsidRPr="007B5AAC">
        <w:rPr>
          <w:rFonts w:ascii="Times New Roman" w:hAnsi="Times New Roman" w:cs="Times New Roman"/>
          <w:sz w:val="24"/>
          <w:szCs w:val="24"/>
        </w:rPr>
        <w:t>(Ф.И.О. учителя, составившего учебную программу)</w:t>
      </w:r>
    </w:p>
    <w:p w:rsidR="007B5AAC" w:rsidRDefault="007B5AAC" w:rsidP="007B5AAC">
      <w:pPr>
        <w:pStyle w:val="aff6"/>
        <w:rPr>
          <w:rFonts w:ascii="Times New Roman" w:hAnsi="Times New Roman" w:cs="Times New Roman"/>
          <w:b/>
          <w:i/>
          <w:sz w:val="28"/>
          <w:szCs w:val="28"/>
        </w:rPr>
      </w:pPr>
    </w:p>
    <w:p w:rsidR="007B5AAC" w:rsidRDefault="007B5AAC" w:rsidP="007B5AAC">
      <w:pPr>
        <w:pStyle w:val="aff6"/>
        <w:rPr>
          <w:rFonts w:ascii="Times New Roman" w:hAnsi="Times New Roman" w:cs="Times New Roman"/>
          <w:b/>
          <w:i/>
          <w:sz w:val="28"/>
          <w:szCs w:val="28"/>
        </w:rPr>
      </w:pPr>
    </w:p>
    <w:p w:rsidR="007B5AAC" w:rsidRDefault="007B5AAC" w:rsidP="007B5AAC">
      <w:pPr>
        <w:pStyle w:val="aff6"/>
        <w:rPr>
          <w:rFonts w:ascii="Times New Roman" w:hAnsi="Times New Roman" w:cs="Times New Roman"/>
          <w:b/>
          <w:sz w:val="28"/>
          <w:szCs w:val="28"/>
        </w:rPr>
      </w:pPr>
    </w:p>
    <w:p w:rsidR="007B5AAC" w:rsidRDefault="007B5AAC" w:rsidP="007B5AAC">
      <w:pPr>
        <w:pStyle w:val="aff6"/>
        <w:rPr>
          <w:rFonts w:ascii="Times New Roman" w:hAnsi="Times New Roman" w:cs="Times New Roman"/>
          <w:b/>
          <w:sz w:val="28"/>
          <w:szCs w:val="28"/>
        </w:rPr>
      </w:pPr>
    </w:p>
    <w:p w:rsidR="007B5AAC" w:rsidRDefault="007B5AAC" w:rsidP="007B5AAC">
      <w:pPr>
        <w:pStyle w:val="aff6"/>
        <w:rPr>
          <w:rFonts w:ascii="Times New Roman" w:hAnsi="Times New Roman" w:cs="Times New Roman"/>
          <w:b/>
          <w:sz w:val="28"/>
          <w:szCs w:val="28"/>
        </w:rPr>
      </w:pPr>
    </w:p>
    <w:p w:rsidR="007B5AAC" w:rsidRDefault="007B5AAC" w:rsidP="007B5AAC">
      <w:pPr>
        <w:pStyle w:val="aff6"/>
        <w:rPr>
          <w:rFonts w:ascii="Times New Roman" w:hAnsi="Times New Roman" w:cs="Times New Roman"/>
          <w:b/>
          <w:sz w:val="28"/>
          <w:szCs w:val="28"/>
        </w:rPr>
      </w:pPr>
    </w:p>
    <w:p w:rsidR="007B5AAC" w:rsidRDefault="007B5AAC" w:rsidP="007B5AAC">
      <w:pPr>
        <w:pStyle w:val="aff6"/>
        <w:rPr>
          <w:rFonts w:ascii="Times New Roman" w:hAnsi="Times New Roman" w:cs="Times New Roman"/>
          <w:b/>
          <w:sz w:val="28"/>
          <w:szCs w:val="28"/>
        </w:rPr>
      </w:pPr>
    </w:p>
    <w:p w:rsidR="007B5AAC" w:rsidRDefault="007B5AAC" w:rsidP="007B5AAC">
      <w:pPr>
        <w:pStyle w:val="aff6"/>
        <w:rPr>
          <w:rFonts w:ascii="Times New Roman" w:hAnsi="Times New Roman" w:cs="Times New Roman"/>
          <w:b/>
          <w:sz w:val="28"/>
          <w:szCs w:val="28"/>
        </w:rPr>
      </w:pPr>
    </w:p>
    <w:p w:rsidR="007B5AAC" w:rsidRDefault="007B5AAC" w:rsidP="007B5AAC">
      <w:pPr>
        <w:pStyle w:val="aff6"/>
        <w:rPr>
          <w:rFonts w:ascii="Times New Roman" w:hAnsi="Times New Roman" w:cs="Times New Roman"/>
          <w:b/>
          <w:sz w:val="28"/>
          <w:szCs w:val="28"/>
        </w:rPr>
      </w:pPr>
    </w:p>
    <w:p w:rsidR="007B5AAC" w:rsidRDefault="007B5AAC" w:rsidP="007B5AAC">
      <w:pPr>
        <w:pStyle w:val="aff6"/>
        <w:rPr>
          <w:rFonts w:ascii="Times New Roman" w:hAnsi="Times New Roman" w:cs="Times New Roman"/>
          <w:b/>
          <w:sz w:val="28"/>
          <w:szCs w:val="28"/>
        </w:rPr>
      </w:pPr>
    </w:p>
    <w:p w:rsidR="007B5AAC" w:rsidRDefault="007B5AAC" w:rsidP="007B5AAC">
      <w:pPr>
        <w:pStyle w:val="aff6"/>
        <w:rPr>
          <w:rFonts w:ascii="Times New Roman" w:hAnsi="Times New Roman" w:cs="Times New Roman"/>
          <w:b/>
          <w:sz w:val="28"/>
          <w:szCs w:val="28"/>
        </w:rPr>
      </w:pPr>
    </w:p>
    <w:p w:rsidR="007B5AAC" w:rsidRDefault="007B5AAC" w:rsidP="007B5AAC">
      <w:pPr>
        <w:pStyle w:val="aff6"/>
        <w:rPr>
          <w:rFonts w:ascii="Times New Roman" w:hAnsi="Times New Roman" w:cs="Times New Roman"/>
          <w:b/>
          <w:sz w:val="28"/>
          <w:szCs w:val="28"/>
        </w:rPr>
      </w:pPr>
    </w:p>
    <w:p w:rsidR="007B5AAC" w:rsidRDefault="007B5AAC" w:rsidP="007B5AAC">
      <w:pPr>
        <w:pStyle w:val="aff6"/>
        <w:jc w:val="center"/>
        <w:rPr>
          <w:rFonts w:ascii="Times New Roman" w:hAnsi="Times New Roman" w:cs="Times New Roman"/>
          <w:b/>
          <w:sz w:val="28"/>
          <w:szCs w:val="28"/>
        </w:rPr>
      </w:pPr>
      <w:r>
        <w:rPr>
          <w:rFonts w:ascii="Times New Roman" w:hAnsi="Times New Roman" w:cs="Times New Roman"/>
          <w:b/>
          <w:sz w:val="28"/>
          <w:szCs w:val="28"/>
        </w:rPr>
        <w:t>Забитуй, 2019 г.</w:t>
      </w:r>
    </w:p>
    <w:p w:rsidR="007B5AAC" w:rsidRDefault="007B5AAC" w:rsidP="007B5AAC">
      <w:pPr>
        <w:spacing w:line="0" w:lineRule="atLeast"/>
        <w:ind w:right="-259"/>
        <w:jc w:val="center"/>
        <w:rPr>
          <w:rFonts w:ascii="Times New Roman" w:eastAsia="Times New Roman" w:hAnsi="Times New Roman"/>
          <w:b/>
          <w:sz w:val="24"/>
        </w:rPr>
        <w:sectPr w:rsidR="007B5AAC" w:rsidSect="007B5AAC">
          <w:pgSz w:w="11906" w:h="16838"/>
          <w:pgMar w:top="567" w:right="851" w:bottom="567" w:left="1134" w:header="709" w:footer="709" w:gutter="0"/>
          <w:cols w:space="708"/>
          <w:docGrid w:linePitch="360"/>
        </w:sectPr>
      </w:pPr>
    </w:p>
    <w:p w:rsidR="00E15979" w:rsidRPr="008D4A9D" w:rsidRDefault="00E15979" w:rsidP="007B5AAC">
      <w:pPr>
        <w:pStyle w:val="a9"/>
        <w:spacing w:after="0" w:line="240" w:lineRule="auto"/>
        <w:ind w:firstLine="709"/>
        <w:jc w:val="center"/>
        <w:rPr>
          <w:rFonts w:ascii="Times New Roman" w:hAnsi="Times New Roman" w:cs="Times New Roman"/>
          <w:b/>
          <w:sz w:val="24"/>
          <w:szCs w:val="24"/>
        </w:rPr>
      </w:pPr>
      <w:bookmarkStart w:id="0" w:name="_GoBack"/>
      <w:bookmarkEnd w:id="0"/>
    </w:p>
    <w:p w:rsidR="00B96F0E" w:rsidRDefault="00B96F0E" w:rsidP="007B5AAC">
      <w:pPr>
        <w:pStyle w:val="a9"/>
        <w:spacing w:after="0" w:line="240" w:lineRule="auto"/>
        <w:ind w:firstLine="709"/>
        <w:jc w:val="center"/>
        <w:rPr>
          <w:rFonts w:ascii="Times New Roman" w:hAnsi="Times New Roman" w:cs="Times New Roman"/>
          <w:b/>
          <w:sz w:val="24"/>
          <w:szCs w:val="24"/>
        </w:rPr>
      </w:pPr>
      <w:r w:rsidRPr="008D4A9D">
        <w:rPr>
          <w:rFonts w:ascii="Times New Roman" w:hAnsi="Times New Roman" w:cs="Times New Roman"/>
          <w:b/>
          <w:sz w:val="24"/>
          <w:szCs w:val="24"/>
        </w:rPr>
        <w:t>Речь и альтернативная коммуникация</w:t>
      </w:r>
    </w:p>
    <w:p w:rsidR="001469CF" w:rsidRPr="008D4A9D" w:rsidRDefault="001469CF" w:rsidP="007B5AAC">
      <w:pPr>
        <w:pStyle w:val="a9"/>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Пояснительная записка</w:t>
      </w:r>
    </w:p>
    <w:p w:rsidR="00B96F0E" w:rsidRPr="008D4A9D" w:rsidRDefault="00B96F0E" w:rsidP="00C02DDC">
      <w:pPr>
        <w:pStyle w:val="a9"/>
        <w:spacing w:after="0" w:line="240" w:lineRule="auto"/>
        <w:ind w:firstLine="709"/>
        <w:jc w:val="both"/>
        <w:rPr>
          <w:rFonts w:ascii="Times New Roman" w:hAnsi="Times New Roman" w:cs="Times New Roman"/>
          <w:b/>
          <w:sz w:val="24"/>
          <w:szCs w:val="24"/>
        </w:rPr>
      </w:pPr>
    </w:p>
    <w:p w:rsidR="00C42A2D" w:rsidRPr="008D4A9D" w:rsidRDefault="00C42A2D" w:rsidP="00C02DDC">
      <w:pPr>
        <w:spacing w:after="0" w:line="240" w:lineRule="auto"/>
        <w:ind w:firstLine="709"/>
        <w:jc w:val="both"/>
        <w:rPr>
          <w:rFonts w:ascii="Times New Roman" w:eastAsia="Times New Roman" w:hAnsi="Times New Roman" w:cs="Times New Roman"/>
          <w:b/>
          <w:bCs/>
          <w:kern w:val="1"/>
          <w:sz w:val="24"/>
          <w:szCs w:val="24"/>
          <w:lang w:eastAsia="ar-SA"/>
        </w:rPr>
      </w:pPr>
      <w:r w:rsidRPr="008D4A9D">
        <w:rPr>
          <w:rFonts w:ascii="Times New Roman" w:eastAsiaTheme="minorHAnsi" w:hAnsi="Times New Roman" w:cs="Times New Roman"/>
          <w:b/>
          <w:sz w:val="24"/>
          <w:szCs w:val="24"/>
          <w:lang w:eastAsia="en-US"/>
        </w:rPr>
        <w:t xml:space="preserve">     </w:t>
      </w:r>
      <w:r w:rsidRPr="008D4A9D">
        <w:rPr>
          <w:rFonts w:ascii="Times New Roman" w:eastAsiaTheme="minorHAnsi" w:hAnsi="Times New Roman" w:cs="Times New Roman"/>
          <w:sz w:val="24"/>
          <w:szCs w:val="24"/>
          <w:lang w:eastAsia="en-US"/>
        </w:rPr>
        <w:t xml:space="preserve">Рабочая программа по речи и альтернативной коммуникации разработана </w:t>
      </w:r>
      <w:r w:rsidRPr="008D4A9D">
        <w:rPr>
          <w:rFonts w:ascii="Times New Roman" w:eastAsia="Calibri" w:hAnsi="Times New Roman" w:cs="Times New Roman"/>
          <w:sz w:val="24"/>
          <w:szCs w:val="24"/>
          <w:lang w:eastAsia="en-US"/>
        </w:rPr>
        <w:t>на основе Федерального государственного образовательного стандарта образования обучающихся с умственной отсталостью (интеллектуальными нарушениями), адаптированной основной общеобразовательной программы образования обучающихся с умственной отсталостью (интеллектуальными нарушениями) (вариант 2).</w:t>
      </w:r>
    </w:p>
    <w:p w:rsidR="00C42A2D" w:rsidRPr="008D4A9D" w:rsidRDefault="00C42A2D" w:rsidP="00C02DDC">
      <w:pPr>
        <w:spacing w:after="0" w:line="240" w:lineRule="auto"/>
        <w:ind w:firstLine="709"/>
        <w:jc w:val="both"/>
        <w:rPr>
          <w:rFonts w:ascii="Times New Roman" w:eastAsia="Times New Roman" w:hAnsi="Times New Roman" w:cs="Times New Roman"/>
          <w:b/>
          <w:bCs/>
          <w:kern w:val="1"/>
          <w:sz w:val="24"/>
          <w:szCs w:val="24"/>
          <w:lang w:eastAsia="ar-SA"/>
        </w:rPr>
      </w:pPr>
      <w:r w:rsidRPr="008D4A9D">
        <w:rPr>
          <w:rFonts w:ascii="Times New Roman" w:eastAsia="Calibri" w:hAnsi="Times New Roman" w:cs="Times New Roman"/>
          <w:sz w:val="24"/>
          <w:szCs w:val="24"/>
          <w:lang w:eastAsia="en-US"/>
        </w:rPr>
        <w:t xml:space="preserve">     Учебный предмет «Речь и альтернативная коммуникация» является основной частью предметной области «Язык и речевая практика».</w:t>
      </w:r>
    </w:p>
    <w:p w:rsidR="00C42A2D" w:rsidRPr="008D4A9D" w:rsidRDefault="00C42A2D" w:rsidP="00C02DDC">
      <w:pPr>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 xml:space="preserve">     Речь и альтернативная коммуникация – неотъемлемая составляющая социальной жизни человека нарушения развития значительно препятствуют и ограничивают полноценное общение ребёнка. </w:t>
      </w:r>
    </w:p>
    <w:p w:rsidR="00C42A2D" w:rsidRPr="008D4A9D" w:rsidRDefault="00C42A2D" w:rsidP="00C02DDC">
      <w:pPr>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 xml:space="preserve">     </w:t>
      </w:r>
      <w:r w:rsidRPr="008D4A9D">
        <w:rPr>
          <w:rFonts w:ascii="Times New Roman" w:eastAsiaTheme="minorHAnsi" w:hAnsi="Times New Roman" w:cs="Times New Roman"/>
          <w:b/>
          <w:sz w:val="24"/>
          <w:szCs w:val="24"/>
          <w:lang w:eastAsia="en-US"/>
        </w:rPr>
        <w:t xml:space="preserve">Цель обучения </w:t>
      </w:r>
      <w:r w:rsidRPr="008D4A9D">
        <w:rPr>
          <w:rFonts w:ascii="Times New Roman" w:eastAsiaTheme="minorHAnsi" w:hAnsi="Times New Roman" w:cs="Times New Roman"/>
          <w:sz w:val="24"/>
          <w:szCs w:val="24"/>
          <w:lang w:eastAsia="en-US"/>
        </w:rPr>
        <w:t xml:space="preserve">– </w:t>
      </w:r>
      <w:r w:rsidRPr="008D4A9D">
        <w:rPr>
          <w:rFonts w:ascii="Times New Roman" w:eastAsia="Times New Roman" w:hAnsi="Times New Roman" w:cs="Times New Roman"/>
          <w:sz w:val="24"/>
          <w:szCs w:val="24"/>
        </w:rPr>
        <w:t>формирование опыта социального взаимодействия на основе разнообразных, доступных ребенку, средств коммуникации (вербальных и невербальных).</w:t>
      </w:r>
      <w:r w:rsidRPr="008D4A9D">
        <w:rPr>
          <w:rFonts w:ascii="Times New Roman" w:eastAsiaTheme="minorHAnsi" w:hAnsi="Times New Roman" w:cs="Times New Roman"/>
          <w:sz w:val="24"/>
          <w:szCs w:val="24"/>
          <w:lang w:eastAsia="en-US"/>
        </w:rPr>
        <w:t xml:space="preserve"> </w:t>
      </w:r>
    </w:p>
    <w:p w:rsidR="00C42A2D" w:rsidRPr="008D4A9D" w:rsidRDefault="00C42A2D" w:rsidP="00C02DDC">
      <w:pPr>
        <w:spacing w:after="0" w:line="240" w:lineRule="auto"/>
        <w:ind w:firstLine="709"/>
        <w:jc w:val="both"/>
        <w:rPr>
          <w:rFonts w:ascii="Times New Roman" w:eastAsiaTheme="minorHAnsi" w:hAnsi="Times New Roman" w:cs="Times New Roman"/>
          <w:b/>
          <w:sz w:val="24"/>
          <w:szCs w:val="24"/>
          <w:lang w:eastAsia="en-US"/>
        </w:rPr>
      </w:pPr>
      <w:r w:rsidRPr="008D4A9D">
        <w:rPr>
          <w:rFonts w:ascii="Times New Roman" w:eastAsiaTheme="minorHAnsi" w:hAnsi="Times New Roman" w:cs="Times New Roman"/>
          <w:sz w:val="24"/>
          <w:szCs w:val="24"/>
          <w:lang w:eastAsia="en-US"/>
        </w:rPr>
        <w:t xml:space="preserve">      </w:t>
      </w:r>
      <w:r w:rsidRPr="008D4A9D">
        <w:rPr>
          <w:rFonts w:ascii="Times New Roman" w:eastAsiaTheme="minorHAnsi" w:hAnsi="Times New Roman" w:cs="Times New Roman"/>
          <w:b/>
          <w:sz w:val="24"/>
          <w:szCs w:val="24"/>
          <w:lang w:eastAsia="en-US"/>
        </w:rPr>
        <w:t>Задачи:</w:t>
      </w:r>
    </w:p>
    <w:p w:rsidR="00C42A2D" w:rsidRPr="008D4A9D" w:rsidRDefault="00C42A2D" w:rsidP="002C6194">
      <w:pPr>
        <w:numPr>
          <w:ilvl w:val="0"/>
          <w:numId w:val="6"/>
        </w:numPr>
        <w:spacing w:after="0" w:line="240" w:lineRule="auto"/>
        <w:ind w:firstLine="709"/>
        <w:contextualSpacing/>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формирование способности пользоваться доступными средствами коммуникации и общения – вербальными и невербальными;</w:t>
      </w:r>
    </w:p>
    <w:p w:rsidR="00C42A2D" w:rsidRPr="008D4A9D" w:rsidRDefault="00C42A2D" w:rsidP="002C6194">
      <w:pPr>
        <w:numPr>
          <w:ilvl w:val="0"/>
          <w:numId w:val="6"/>
        </w:numPr>
        <w:spacing w:after="0" w:line="240" w:lineRule="auto"/>
        <w:ind w:firstLine="709"/>
        <w:contextualSpacing/>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учить пользоваться доступными средствами коммуникации в практике экспрессивной и импрессивной речевой деятельности;</w:t>
      </w:r>
    </w:p>
    <w:p w:rsidR="00C42A2D" w:rsidRPr="008D4A9D" w:rsidRDefault="00C42A2D" w:rsidP="002C6194">
      <w:pPr>
        <w:numPr>
          <w:ilvl w:val="0"/>
          <w:numId w:val="6"/>
        </w:numPr>
        <w:spacing w:after="0" w:line="240" w:lineRule="auto"/>
        <w:ind w:firstLine="709"/>
        <w:contextualSpacing/>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развитие речи как средства коммуникации в связи с познанием окружающего мира, личным опытом ребёнка. Понимание слов, обозначающих объекты и явления природы, объекты рукотворного мира и деятельность человека. Умение использовать усвоенный словарный материал в коммуникативных ситуациях.</w:t>
      </w:r>
    </w:p>
    <w:p w:rsidR="00C42A2D" w:rsidRPr="008D4A9D" w:rsidRDefault="00C42A2D" w:rsidP="00C02DDC">
      <w:pPr>
        <w:spacing w:after="0" w:line="240" w:lineRule="auto"/>
        <w:ind w:left="720" w:firstLine="709"/>
        <w:contextualSpacing/>
        <w:jc w:val="both"/>
        <w:rPr>
          <w:rFonts w:ascii="Times New Roman" w:eastAsiaTheme="minorHAnsi" w:hAnsi="Times New Roman" w:cs="Times New Roman"/>
          <w:sz w:val="24"/>
          <w:szCs w:val="24"/>
          <w:lang w:eastAsia="en-US"/>
        </w:rPr>
      </w:pPr>
    </w:p>
    <w:p w:rsidR="00C42A2D" w:rsidRPr="008D4A9D" w:rsidRDefault="00C42A2D" w:rsidP="00C02DDC">
      <w:pPr>
        <w:spacing w:after="0" w:line="240" w:lineRule="auto"/>
        <w:ind w:firstLine="709"/>
        <w:jc w:val="both"/>
        <w:rPr>
          <w:rFonts w:ascii="Times New Roman" w:eastAsia="Arial Unicode MS" w:hAnsi="Times New Roman" w:cs="Times New Roman"/>
          <w:b/>
          <w:kern w:val="1"/>
          <w:sz w:val="24"/>
          <w:szCs w:val="24"/>
          <w:lang w:eastAsia="hi-IN" w:bidi="hi-IN"/>
        </w:rPr>
      </w:pPr>
      <w:r w:rsidRPr="008D4A9D">
        <w:rPr>
          <w:rFonts w:ascii="Times New Roman" w:eastAsia="Arial Unicode MS" w:hAnsi="Times New Roman" w:cs="Times New Roman"/>
          <w:b/>
          <w:kern w:val="1"/>
          <w:sz w:val="24"/>
          <w:szCs w:val="24"/>
          <w:lang w:eastAsia="hi-IN" w:bidi="hi-IN"/>
        </w:rPr>
        <w:t xml:space="preserve">       Общая характеристика учебного предмета:</w:t>
      </w:r>
    </w:p>
    <w:p w:rsidR="00C42A2D" w:rsidRPr="008D4A9D" w:rsidRDefault="00C42A2D" w:rsidP="00C02DDC">
      <w:pPr>
        <w:spacing w:after="0" w:line="240" w:lineRule="auto"/>
        <w:ind w:firstLine="709"/>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 xml:space="preserve">     Учебный предмет, охватывает область развития речи и альтернативной</w:t>
      </w:r>
    </w:p>
    <w:p w:rsidR="00C42A2D" w:rsidRPr="008D4A9D" w:rsidRDefault="00C42A2D" w:rsidP="00C02DDC">
      <w:pPr>
        <w:spacing w:after="0" w:line="240" w:lineRule="auto"/>
        <w:ind w:firstLine="709"/>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коммуникации, является условием активизации познания и овладения жизненными компетенциями в опыте социального взаимодействия.</w:t>
      </w:r>
    </w:p>
    <w:p w:rsidR="00C42A2D" w:rsidRPr="008D4A9D" w:rsidRDefault="00C42A2D" w:rsidP="00C02DDC">
      <w:pPr>
        <w:spacing w:after="0" w:line="240" w:lineRule="auto"/>
        <w:ind w:firstLine="709"/>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Обучающаяся класса может овладеть средствами социального взаимодействия только с помощью взрослого, при этом основой продуктивного взаимодействия является ее интерес и потребность в общении с окружающими людьми.</w:t>
      </w:r>
    </w:p>
    <w:p w:rsidR="00C42A2D" w:rsidRPr="008D4A9D" w:rsidRDefault="00C42A2D" w:rsidP="00C02DDC">
      <w:pPr>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Calibri" w:hAnsi="Times New Roman" w:cs="Times New Roman"/>
          <w:sz w:val="24"/>
          <w:szCs w:val="24"/>
          <w:lang w:eastAsia="en-US"/>
        </w:rPr>
        <w:t xml:space="preserve">     Процесс развития речи, активизация и расширение коммуникативных возможностей в доступных обучающимся пределах выстраиваются педагогом путем использования специальных методов и приемов, дидактических средств в практически значимых для ребенка ситуациях.</w:t>
      </w:r>
      <w:r w:rsidRPr="008D4A9D">
        <w:rPr>
          <w:rFonts w:ascii="Times New Roman" w:eastAsiaTheme="minorHAnsi" w:hAnsi="Times New Roman" w:cs="Times New Roman"/>
          <w:sz w:val="24"/>
          <w:szCs w:val="24"/>
          <w:lang w:eastAsia="en-US"/>
        </w:rPr>
        <w:t xml:space="preserve">  Для обучения создаются такие специальные условия, которые дают возможность  ребёнку работать в доступном темпе, проявляя возможную самостоятельность. Педагог подбирает материал по объёму и компонует по степени сложности, исходя из особенностей развития ребёнка.  </w:t>
      </w:r>
    </w:p>
    <w:p w:rsidR="00C42A2D" w:rsidRPr="008D4A9D" w:rsidRDefault="00C42A2D" w:rsidP="00C02DDC">
      <w:pPr>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Calibri" w:hAnsi="Times New Roman" w:cs="Times New Roman"/>
          <w:sz w:val="24"/>
          <w:szCs w:val="24"/>
          <w:lang w:eastAsia="en-US"/>
        </w:rPr>
        <w:t xml:space="preserve">     </w:t>
      </w:r>
      <w:r w:rsidRPr="008D4A9D">
        <w:rPr>
          <w:rFonts w:ascii="Times New Roman" w:eastAsiaTheme="minorHAnsi" w:hAnsi="Times New Roman" w:cs="Times New Roman"/>
          <w:sz w:val="24"/>
          <w:szCs w:val="24"/>
          <w:lang w:eastAsia="en-US"/>
        </w:rPr>
        <w:t xml:space="preserve">      В процессе урока учитель использует различные виды деятельности:</w:t>
      </w:r>
    </w:p>
    <w:p w:rsidR="00C42A2D" w:rsidRPr="008D4A9D" w:rsidRDefault="00C42A2D" w:rsidP="00C02DDC">
      <w:pPr>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игровую (сюжетно-ролевую, дидактическую, театрализованную, подвижную игру), элементарную трудовую (хозяйственно-бытовой и ручной труд), конструктивную, изобразительную (лепка, рисование, аппликация), которые будут способствовать расширению коммуникативных навыков.</w:t>
      </w:r>
    </w:p>
    <w:p w:rsidR="00C42A2D" w:rsidRPr="008D4A9D" w:rsidRDefault="00C42A2D" w:rsidP="00C02DDC">
      <w:pPr>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 xml:space="preserve"> </w:t>
      </w:r>
    </w:p>
    <w:p w:rsidR="00C42A2D" w:rsidRPr="008D4A9D" w:rsidRDefault="00C42A2D" w:rsidP="00C02DDC">
      <w:pPr>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 xml:space="preserve">     Дидактический материал подбирается в соответствии с содержанием и задачами урока-занятия, учитывая уровень развития речи ребёнка.</w:t>
      </w:r>
    </w:p>
    <w:p w:rsidR="00C42A2D" w:rsidRPr="008D4A9D" w:rsidRDefault="00C42A2D" w:rsidP="00C02DDC">
      <w:pPr>
        <w:spacing w:after="0" w:line="240" w:lineRule="auto"/>
        <w:ind w:firstLine="709"/>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 xml:space="preserve">     Реализация содержания учебного предмета </w:t>
      </w:r>
      <w:r w:rsidR="00E41A01" w:rsidRPr="008D4A9D">
        <w:rPr>
          <w:rFonts w:ascii="Times New Roman" w:eastAsia="Calibri" w:hAnsi="Times New Roman" w:cs="Times New Roman"/>
          <w:sz w:val="24"/>
          <w:szCs w:val="24"/>
          <w:lang w:eastAsia="en-US"/>
        </w:rPr>
        <w:t>позволит подготовить обучающую</w:t>
      </w:r>
      <w:r w:rsidRPr="008D4A9D">
        <w:rPr>
          <w:rFonts w:ascii="Times New Roman" w:eastAsia="Calibri" w:hAnsi="Times New Roman" w:cs="Times New Roman"/>
          <w:sz w:val="24"/>
          <w:szCs w:val="24"/>
          <w:lang w:eastAsia="en-US"/>
        </w:rPr>
        <w:t xml:space="preserve">ся к продуктивному взаимодействию в </w:t>
      </w:r>
      <w:r w:rsidR="00FB4E66">
        <w:rPr>
          <w:rFonts w:ascii="Times New Roman" w:eastAsia="Calibri" w:hAnsi="Times New Roman" w:cs="Times New Roman"/>
          <w:sz w:val="24"/>
          <w:szCs w:val="24"/>
          <w:lang w:eastAsia="en-US"/>
        </w:rPr>
        <w:t xml:space="preserve">ситуациях работы с </w:t>
      </w:r>
      <w:proofErr w:type="gramStart"/>
      <w:r w:rsidR="00FB4E66">
        <w:rPr>
          <w:rFonts w:ascii="Times New Roman" w:eastAsia="Calibri" w:hAnsi="Times New Roman" w:cs="Times New Roman"/>
          <w:sz w:val="24"/>
          <w:szCs w:val="24"/>
          <w:lang w:eastAsia="en-US"/>
        </w:rPr>
        <w:t xml:space="preserve">учителем,  </w:t>
      </w:r>
      <w:r w:rsidRPr="008D4A9D">
        <w:rPr>
          <w:rFonts w:ascii="Times New Roman" w:eastAsia="Calibri" w:hAnsi="Times New Roman" w:cs="Times New Roman"/>
          <w:sz w:val="24"/>
          <w:szCs w:val="24"/>
          <w:lang w:eastAsia="en-US"/>
        </w:rPr>
        <w:t>в</w:t>
      </w:r>
      <w:proofErr w:type="gramEnd"/>
      <w:r w:rsidRPr="008D4A9D">
        <w:rPr>
          <w:rFonts w:ascii="Times New Roman" w:eastAsia="Calibri" w:hAnsi="Times New Roman" w:cs="Times New Roman"/>
          <w:sz w:val="24"/>
          <w:szCs w:val="24"/>
          <w:lang w:eastAsia="en-US"/>
        </w:rPr>
        <w:t xml:space="preserve"> ситуациях взаимодействия с близкими взрослыми.</w:t>
      </w:r>
    </w:p>
    <w:p w:rsidR="00C42A2D" w:rsidRPr="008D4A9D" w:rsidRDefault="00C42A2D" w:rsidP="00C02DDC">
      <w:pPr>
        <w:spacing w:after="0" w:line="240" w:lineRule="auto"/>
        <w:ind w:firstLine="709"/>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lastRenderedPageBreak/>
        <w:t xml:space="preserve">     Учебный пред</w:t>
      </w:r>
      <w:r w:rsidR="00E41A01" w:rsidRPr="008D4A9D">
        <w:rPr>
          <w:rFonts w:ascii="Times New Roman" w:eastAsia="Calibri" w:hAnsi="Times New Roman" w:cs="Times New Roman"/>
          <w:sz w:val="24"/>
          <w:szCs w:val="24"/>
          <w:lang w:eastAsia="en-US"/>
        </w:rPr>
        <w:t>мет осваивает обучающая</w:t>
      </w:r>
      <w:r w:rsidRPr="008D4A9D">
        <w:rPr>
          <w:rFonts w:ascii="Times New Roman" w:eastAsia="Calibri" w:hAnsi="Times New Roman" w:cs="Times New Roman"/>
          <w:sz w:val="24"/>
          <w:szCs w:val="24"/>
          <w:lang w:eastAsia="en-US"/>
        </w:rPr>
        <w:t xml:space="preserve">ся </w:t>
      </w:r>
      <w:r w:rsidR="00E41A01" w:rsidRPr="008D4A9D">
        <w:rPr>
          <w:rFonts w:ascii="Times New Roman" w:eastAsia="Calibri" w:hAnsi="Times New Roman" w:cs="Times New Roman"/>
          <w:sz w:val="24"/>
          <w:szCs w:val="24"/>
          <w:lang w:eastAsia="en-US"/>
        </w:rPr>
        <w:t>в соответствии с ее</w:t>
      </w:r>
      <w:r w:rsidRPr="008D4A9D">
        <w:rPr>
          <w:rFonts w:ascii="Times New Roman" w:eastAsia="Calibri" w:hAnsi="Times New Roman" w:cs="Times New Roman"/>
          <w:sz w:val="24"/>
          <w:szCs w:val="24"/>
          <w:lang w:eastAsia="en-US"/>
        </w:rPr>
        <w:t xml:space="preserve"> возможностями к обучению и темпа усвоения программного материала</w:t>
      </w:r>
      <w:r w:rsidRPr="008D4A9D">
        <w:rPr>
          <w:rFonts w:ascii="Times New Roman" w:eastAsia="Calibri" w:hAnsi="Times New Roman" w:cs="Times New Roman"/>
          <w:i/>
          <w:sz w:val="24"/>
          <w:szCs w:val="24"/>
          <w:lang w:eastAsia="en-US"/>
        </w:rPr>
        <w:t>.</w:t>
      </w:r>
    </w:p>
    <w:p w:rsidR="00C42A2D" w:rsidRPr="008D4A9D" w:rsidRDefault="00C42A2D" w:rsidP="00C02DDC">
      <w:pPr>
        <w:spacing w:after="0" w:line="240" w:lineRule="auto"/>
        <w:ind w:firstLine="709"/>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 xml:space="preserve">     </w:t>
      </w:r>
    </w:p>
    <w:p w:rsidR="00C42A2D" w:rsidRPr="008D4A9D" w:rsidRDefault="00C42A2D" w:rsidP="00C02DDC">
      <w:pPr>
        <w:spacing w:after="0" w:line="240" w:lineRule="auto"/>
        <w:ind w:firstLine="709"/>
        <w:jc w:val="both"/>
        <w:rPr>
          <w:rFonts w:ascii="Times New Roman" w:eastAsiaTheme="minorHAnsi" w:hAnsi="Times New Roman" w:cs="Times New Roman"/>
          <w:b/>
          <w:i/>
          <w:sz w:val="24"/>
          <w:szCs w:val="24"/>
          <w:lang w:eastAsia="en-US"/>
        </w:rPr>
      </w:pPr>
      <w:r w:rsidRPr="008D4A9D">
        <w:rPr>
          <w:rFonts w:ascii="Times New Roman" w:eastAsiaTheme="minorHAnsi" w:hAnsi="Times New Roman" w:cs="Times New Roman"/>
          <w:sz w:val="24"/>
          <w:szCs w:val="24"/>
          <w:lang w:eastAsia="en-US"/>
        </w:rPr>
        <w:t xml:space="preserve">     В соответствии с требованиями ФГОС к адаптированной основной  общеобразовательной программе для обучающихся с умственной отсталостью (интеллектуальными нарушениями) (вариант 2) результативность обучения может оцениваться только строго индивидуально с </w:t>
      </w:r>
      <w:r w:rsidRPr="008D4A9D">
        <w:rPr>
          <w:rFonts w:ascii="Times New Roman" w:eastAsiaTheme="minorHAnsi" w:hAnsi="Times New Roman" w:cs="Times New Roman"/>
          <w:b/>
          <w:i/>
          <w:sz w:val="24"/>
          <w:szCs w:val="24"/>
          <w:lang w:eastAsia="en-US"/>
        </w:rPr>
        <w:t>учётом особенностей психофизического развития и особых образовательных потребностей каждого обучающегося.</w:t>
      </w:r>
    </w:p>
    <w:p w:rsidR="00C42A2D" w:rsidRPr="008D4A9D" w:rsidRDefault="00C42A2D" w:rsidP="00C02DDC">
      <w:pPr>
        <w:spacing w:after="0" w:line="240" w:lineRule="auto"/>
        <w:ind w:firstLine="709"/>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 xml:space="preserve">     Показателем усвоения обучающимися программы учебного материала является </w:t>
      </w:r>
      <w:r w:rsidRPr="008D4A9D">
        <w:rPr>
          <w:rFonts w:ascii="Times New Roman" w:eastAsia="Calibri" w:hAnsi="Times New Roman" w:cs="Times New Roman"/>
          <w:b/>
          <w:sz w:val="24"/>
          <w:szCs w:val="24"/>
          <w:lang w:eastAsia="en-US"/>
        </w:rPr>
        <w:t>динамика развития понимания обращенной к ребенку</w:t>
      </w:r>
      <w:r w:rsidRPr="008D4A9D">
        <w:rPr>
          <w:rFonts w:ascii="Times New Roman" w:eastAsia="Calibri" w:hAnsi="Times New Roman" w:cs="Times New Roman"/>
          <w:sz w:val="24"/>
          <w:szCs w:val="24"/>
          <w:lang w:eastAsia="en-US"/>
        </w:rPr>
        <w:t xml:space="preserve"> речи взрослого от непроизвольных невербальных проявлений до вербальных и альтернативных средств коммуникации в разнообразных ситуациях взаимодействия.</w:t>
      </w:r>
    </w:p>
    <w:p w:rsidR="00C42A2D" w:rsidRPr="008D4A9D" w:rsidRDefault="00C42A2D" w:rsidP="00C02DDC">
      <w:pPr>
        <w:spacing w:after="0" w:line="240" w:lineRule="auto"/>
        <w:ind w:left="720" w:firstLine="709"/>
        <w:contextualSpacing/>
        <w:jc w:val="both"/>
        <w:rPr>
          <w:rFonts w:ascii="Times New Roman" w:eastAsiaTheme="minorHAnsi" w:hAnsi="Times New Roman" w:cs="Times New Roman"/>
          <w:b/>
          <w:i/>
          <w:sz w:val="24"/>
          <w:szCs w:val="24"/>
          <w:lang w:eastAsia="en-US"/>
        </w:rPr>
      </w:pPr>
    </w:p>
    <w:p w:rsidR="00C42A2D" w:rsidRPr="008D4A9D" w:rsidRDefault="00C42A2D" w:rsidP="00C02DDC">
      <w:pPr>
        <w:spacing w:after="0" w:line="240" w:lineRule="auto"/>
        <w:ind w:firstLine="709"/>
        <w:jc w:val="both"/>
        <w:rPr>
          <w:rFonts w:ascii="Times New Roman" w:eastAsiaTheme="minorHAnsi" w:hAnsi="Times New Roman" w:cs="Times New Roman"/>
          <w:b/>
          <w:sz w:val="24"/>
          <w:szCs w:val="24"/>
          <w:lang w:eastAsia="en-US"/>
        </w:rPr>
      </w:pPr>
      <w:r w:rsidRPr="008D4A9D">
        <w:rPr>
          <w:rFonts w:ascii="Times New Roman" w:eastAsiaTheme="minorHAnsi" w:hAnsi="Times New Roman" w:cs="Times New Roman"/>
          <w:b/>
          <w:sz w:val="24"/>
          <w:szCs w:val="24"/>
          <w:lang w:eastAsia="en-US"/>
        </w:rPr>
        <w:t>Формы контроля</w:t>
      </w:r>
    </w:p>
    <w:p w:rsidR="00C42A2D" w:rsidRPr="008D4A9D" w:rsidRDefault="00C42A2D" w:rsidP="00C02DDC">
      <w:pPr>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 xml:space="preserve">     При выполнении заданий оценивается уровень сформированности действий и представлений ученика. Оценка сформированности представлений происходит в ходе выполнения заданий на различные действия.</w:t>
      </w:r>
    </w:p>
    <w:p w:rsidR="00C42A2D" w:rsidRPr="008D4A9D" w:rsidRDefault="00C42A2D" w:rsidP="00C02DDC">
      <w:pPr>
        <w:spacing w:after="0" w:line="240" w:lineRule="auto"/>
        <w:ind w:firstLine="709"/>
        <w:jc w:val="both"/>
        <w:rPr>
          <w:rFonts w:ascii="Times New Roman" w:eastAsiaTheme="minorHAnsi" w:hAnsi="Times New Roman" w:cs="Times New Roman"/>
          <w:sz w:val="24"/>
          <w:szCs w:val="24"/>
          <w:lang w:eastAsia="en-US"/>
        </w:rPr>
      </w:pPr>
    </w:p>
    <w:p w:rsidR="00C42A2D" w:rsidRPr="008D4A9D" w:rsidRDefault="00C42A2D" w:rsidP="00C02DDC">
      <w:pPr>
        <w:spacing w:after="0" w:line="240" w:lineRule="auto"/>
        <w:ind w:firstLine="709"/>
        <w:jc w:val="both"/>
        <w:rPr>
          <w:rFonts w:ascii="Times New Roman" w:eastAsiaTheme="minorHAnsi" w:hAnsi="Times New Roman" w:cs="Times New Roman"/>
          <w:b/>
          <w:sz w:val="24"/>
          <w:szCs w:val="24"/>
          <w:lang w:eastAsia="en-US"/>
        </w:rPr>
      </w:pPr>
      <w:r w:rsidRPr="008D4A9D">
        <w:rPr>
          <w:rFonts w:ascii="Times New Roman" w:eastAsiaTheme="minorHAnsi" w:hAnsi="Times New Roman" w:cs="Times New Roman"/>
          <w:b/>
          <w:sz w:val="24"/>
          <w:szCs w:val="24"/>
          <w:lang w:eastAsia="en-US"/>
        </w:rPr>
        <w:t>Критерии оценивания</w:t>
      </w:r>
    </w:p>
    <w:tbl>
      <w:tblPr>
        <w:tblStyle w:val="22"/>
        <w:tblW w:w="0" w:type="auto"/>
        <w:tblLook w:val="04A0" w:firstRow="1" w:lastRow="0" w:firstColumn="1" w:lastColumn="0" w:noHBand="0" w:noVBand="1"/>
      </w:tblPr>
      <w:tblGrid>
        <w:gridCol w:w="532"/>
        <w:gridCol w:w="8276"/>
        <w:gridCol w:w="1329"/>
      </w:tblGrid>
      <w:tr w:rsidR="00C42A2D" w:rsidRPr="008D4A9D" w:rsidTr="00CA5DF2">
        <w:tc>
          <w:tcPr>
            <w:tcW w:w="532" w:type="dxa"/>
          </w:tcPr>
          <w:p w:rsidR="00C42A2D" w:rsidRPr="008D4A9D" w:rsidRDefault="00C42A2D" w:rsidP="00C02DDC">
            <w:pPr>
              <w:jc w:val="both"/>
              <w:rPr>
                <w:rFonts w:ascii="Times New Roman" w:hAnsi="Times New Roman" w:cs="Times New Roman"/>
                <w:sz w:val="24"/>
                <w:szCs w:val="24"/>
              </w:rPr>
            </w:pPr>
            <w:r w:rsidRPr="008D4A9D">
              <w:rPr>
                <w:rFonts w:ascii="Times New Roman" w:hAnsi="Times New Roman" w:cs="Times New Roman"/>
                <w:sz w:val="24"/>
                <w:szCs w:val="24"/>
              </w:rPr>
              <w:t>№</w:t>
            </w:r>
          </w:p>
        </w:tc>
        <w:tc>
          <w:tcPr>
            <w:tcW w:w="8276" w:type="dxa"/>
          </w:tcPr>
          <w:p w:rsidR="00C42A2D" w:rsidRPr="008D4A9D" w:rsidRDefault="00C42A2D" w:rsidP="00C02DDC">
            <w:pPr>
              <w:jc w:val="both"/>
              <w:rPr>
                <w:rFonts w:ascii="Times New Roman" w:hAnsi="Times New Roman" w:cs="Times New Roman"/>
                <w:sz w:val="24"/>
                <w:szCs w:val="24"/>
              </w:rPr>
            </w:pPr>
            <w:r w:rsidRPr="008D4A9D">
              <w:rPr>
                <w:rFonts w:ascii="Times New Roman" w:hAnsi="Times New Roman" w:cs="Times New Roman"/>
                <w:sz w:val="24"/>
                <w:szCs w:val="24"/>
              </w:rPr>
              <w:t>Уровни освоения (выполнения) действий/операций</w:t>
            </w:r>
          </w:p>
        </w:tc>
        <w:tc>
          <w:tcPr>
            <w:tcW w:w="1329" w:type="dxa"/>
          </w:tcPr>
          <w:p w:rsidR="00C42A2D" w:rsidRPr="008D4A9D" w:rsidRDefault="00C42A2D" w:rsidP="00C02DDC">
            <w:pPr>
              <w:jc w:val="both"/>
              <w:rPr>
                <w:rFonts w:ascii="Times New Roman" w:hAnsi="Times New Roman" w:cs="Times New Roman"/>
                <w:sz w:val="24"/>
                <w:szCs w:val="24"/>
              </w:rPr>
            </w:pPr>
            <w:r w:rsidRPr="008D4A9D">
              <w:rPr>
                <w:rFonts w:ascii="Times New Roman" w:hAnsi="Times New Roman" w:cs="Times New Roman"/>
                <w:sz w:val="24"/>
                <w:szCs w:val="24"/>
              </w:rPr>
              <w:t>критерии</w:t>
            </w:r>
          </w:p>
        </w:tc>
      </w:tr>
      <w:tr w:rsidR="00C42A2D" w:rsidRPr="008D4A9D" w:rsidTr="00CA5DF2">
        <w:tc>
          <w:tcPr>
            <w:tcW w:w="532" w:type="dxa"/>
          </w:tcPr>
          <w:p w:rsidR="00C42A2D" w:rsidRPr="008D4A9D" w:rsidRDefault="00C42A2D"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8276" w:type="dxa"/>
          </w:tcPr>
          <w:p w:rsidR="00C42A2D" w:rsidRPr="008D4A9D" w:rsidRDefault="00C42A2D" w:rsidP="00C02DDC">
            <w:pPr>
              <w:jc w:val="both"/>
              <w:rPr>
                <w:rFonts w:ascii="Times New Roman" w:hAnsi="Times New Roman" w:cs="Times New Roman"/>
                <w:b/>
                <w:sz w:val="24"/>
                <w:szCs w:val="24"/>
              </w:rPr>
            </w:pPr>
            <w:r w:rsidRPr="008D4A9D">
              <w:rPr>
                <w:rFonts w:ascii="Times New Roman" w:hAnsi="Times New Roman" w:cs="Times New Roman"/>
                <w:b/>
                <w:sz w:val="24"/>
                <w:szCs w:val="24"/>
              </w:rPr>
              <w:t>Пассивное участие/соучастие</w:t>
            </w:r>
          </w:p>
          <w:p w:rsidR="00C42A2D" w:rsidRPr="008D4A9D" w:rsidRDefault="00C42A2D" w:rsidP="00C02DDC">
            <w:pPr>
              <w:jc w:val="both"/>
              <w:rPr>
                <w:rFonts w:ascii="Times New Roman" w:hAnsi="Times New Roman" w:cs="Times New Roman"/>
                <w:sz w:val="24"/>
                <w:szCs w:val="24"/>
              </w:rPr>
            </w:pPr>
            <w:r w:rsidRPr="008D4A9D">
              <w:rPr>
                <w:rFonts w:ascii="Times New Roman" w:hAnsi="Times New Roman" w:cs="Times New Roman"/>
                <w:sz w:val="24"/>
                <w:szCs w:val="24"/>
              </w:rPr>
              <w:t xml:space="preserve">действие выполняется взрослым (ребёнок позволяет что-нибудь сделать с ним) </w:t>
            </w:r>
          </w:p>
        </w:tc>
        <w:tc>
          <w:tcPr>
            <w:tcW w:w="1329" w:type="dxa"/>
          </w:tcPr>
          <w:p w:rsidR="00C42A2D" w:rsidRPr="008D4A9D" w:rsidRDefault="00C42A2D" w:rsidP="00C02DDC">
            <w:pPr>
              <w:jc w:val="both"/>
              <w:rPr>
                <w:rFonts w:ascii="Times New Roman" w:hAnsi="Times New Roman" w:cs="Times New Roman"/>
                <w:sz w:val="24"/>
                <w:szCs w:val="24"/>
              </w:rPr>
            </w:pPr>
            <w:r w:rsidRPr="008D4A9D">
              <w:rPr>
                <w:rFonts w:ascii="Times New Roman" w:hAnsi="Times New Roman" w:cs="Times New Roman"/>
                <w:sz w:val="24"/>
                <w:szCs w:val="24"/>
              </w:rPr>
              <w:t xml:space="preserve"> </w:t>
            </w:r>
          </w:p>
        </w:tc>
      </w:tr>
      <w:tr w:rsidR="00C42A2D" w:rsidRPr="008D4A9D" w:rsidTr="00CA5DF2">
        <w:tc>
          <w:tcPr>
            <w:tcW w:w="532" w:type="dxa"/>
            <w:vMerge w:val="restart"/>
          </w:tcPr>
          <w:p w:rsidR="00C42A2D" w:rsidRPr="008D4A9D" w:rsidRDefault="00C42A2D" w:rsidP="00C02DDC">
            <w:pPr>
              <w:jc w:val="both"/>
              <w:rPr>
                <w:rFonts w:ascii="Times New Roman" w:hAnsi="Times New Roman" w:cs="Times New Roman"/>
                <w:sz w:val="24"/>
                <w:szCs w:val="24"/>
              </w:rPr>
            </w:pPr>
            <w:r w:rsidRPr="008D4A9D">
              <w:rPr>
                <w:rFonts w:ascii="Times New Roman" w:hAnsi="Times New Roman" w:cs="Times New Roman"/>
                <w:sz w:val="24"/>
                <w:szCs w:val="24"/>
              </w:rPr>
              <w:t>2.</w:t>
            </w:r>
          </w:p>
        </w:tc>
        <w:tc>
          <w:tcPr>
            <w:tcW w:w="8276" w:type="dxa"/>
          </w:tcPr>
          <w:p w:rsidR="00C42A2D" w:rsidRPr="008D4A9D" w:rsidRDefault="00C42A2D" w:rsidP="00C02DDC">
            <w:pPr>
              <w:jc w:val="both"/>
              <w:rPr>
                <w:rFonts w:ascii="Times New Roman" w:hAnsi="Times New Roman" w:cs="Times New Roman"/>
                <w:sz w:val="24"/>
                <w:szCs w:val="24"/>
              </w:rPr>
            </w:pPr>
            <w:r w:rsidRPr="008D4A9D">
              <w:rPr>
                <w:rFonts w:ascii="Times New Roman" w:hAnsi="Times New Roman" w:cs="Times New Roman"/>
                <w:b/>
                <w:sz w:val="24"/>
                <w:szCs w:val="24"/>
              </w:rPr>
              <w:t xml:space="preserve">Активное участие </w:t>
            </w:r>
            <w:r w:rsidRPr="008D4A9D">
              <w:rPr>
                <w:rFonts w:ascii="Times New Roman" w:hAnsi="Times New Roman" w:cs="Times New Roman"/>
                <w:sz w:val="24"/>
                <w:szCs w:val="24"/>
              </w:rPr>
              <w:t>– действие выполняется ребёнком:</w:t>
            </w:r>
          </w:p>
          <w:p w:rsidR="00C42A2D" w:rsidRPr="008D4A9D" w:rsidRDefault="00C42A2D" w:rsidP="00C02DDC">
            <w:pPr>
              <w:jc w:val="both"/>
              <w:rPr>
                <w:rFonts w:ascii="Times New Roman" w:hAnsi="Times New Roman" w:cs="Times New Roman"/>
                <w:sz w:val="24"/>
                <w:szCs w:val="24"/>
              </w:rPr>
            </w:pPr>
            <w:r w:rsidRPr="008D4A9D">
              <w:rPr>
                <w:rFonts w:ascii="Times New Roman" w:hAnsi="Times New Roman" w:cs="Times New Roman"/>
                <w:sz w:val="24"/>
                <w:szCs w:val="24"/>
              </w:rPr>
              <w:t>- со значительной помощью взрослого</w:t>
            </w:r>
          </w:p>
          <w:p w:rsidR="00C42A2D" w:rsidRPr="008D4A9D" w:rsidRDefault="00C42A2D" w:rsidP="00C02DDC">
            <w:pPr>
              <w:jc w:val="both"/>
              <w:rPr>
                <w:rFonts w:ascii="Times New Roman" w:hAnsi="Times New Roman" w:cs="Times New Roman"/>
                <w:sz w:val="24"/>
                <w:szCs w:val="24"/>
              </w:rPr>
            </w:pPr>
            <w:r w:rsidRPr="008D4A9D">
              <w:rPr>
                <w:rFonts w:ascii="Times New Roman" w:hAnsi="Times New Roman" w:cs="Times New Roman"/>
                <w:sz w:val="24"/>
                <w:szCs w:val="24"/>
              </w:rPr>
              <w:t>- с частичной помощью взрослого</w:t>
            </w:r>
          </w:p>
          <w:p w:rsidR="00C42A2D" w:rsidRPr="008D4A9D" w:rsidRDefault="00C42A2D" w:rsidP="00C02DDC">
            <w:pPr>
              <w:jc w:val="both"/>
              <w:rPr>
                <w:rFonts w:ascii="Times New Roman" w:hAnsi="Times New Roman" w:cs="Times New Roman"/>
                <w:sz w:val="24"/>
                <w:szCs w:val="24"/>
              </w:rPr>
            </w:pPr>
            <w:r w:rsidRPr="008D4A9D">
              <w:rPr>
                <w:rFonts w:ascii="Times New Roman" w:hAnsi="Times New Roman" w:cs="Times New Roman"/>
                <w:sz w:val="24"/>
                <w:szCs w:val="24"/>
              </w:rPr>
              <w:t>- по последовательной инструкции (изображения или вербально)</w:t>
            </w:r>
          </w:p>
        </w:tc>
        <w:tc>
          <w:tcPr>
            <w:tcW w:w="1329" w:type="dxa"/>
          </w:tcPr>
          <w:p w:rsidR="00C42A2D" w:rsidRPr="008D4A9D" w:rsidRDefault="00C42A2D" w:rsidP="00C02DDC">
            <w:pPr>
              <w:jc w:val="both"/>
              <w:rPr>
                <w:rFonts w:ascii="Times New Roman" w:hAnsi="Times New Roman" w:cs="Times New Roman"/>
                <w:sz w:val="24"/>
                <w:szCs w:val="24"/>
              </w:rPr>
            </w:pPr>
          </w:p>
          <w:p w:rsidR="00C42A2D" w:rsidRPr="008D4A9D" w:rsidRDefault="00C42A2D" w:rsidP="00C02DDC">
            <w:pPr>
              <w:jc w:val="both"/>
              <w:rPr>
                <w:rFonts w:ascii="Times New Roman" w:hAnsi="Times New Roman" w:cs="Times New Roman"/>
                <w:b/>
                <w:sz w:val="24"/>
                <w:szCs w:val="24"/>
              </w:rPr>
            </w:pPr>
            <w:r w:rsidRPr="008D4A9D">
              <w:rPr>
                <w:rFonts w:ascii="Times New Roman" w:hAnsi="Times New Roman" w:cs="Times New Roman"/>
                <w:b/>
                <w:sz w:val="24"/>
                <w:szCs w:val="24"/>
              </w:rPr>
              <w:t>дд</w:t>
            </w:r>
          </w:p>
          <w:p w:rsidR="00C42A2D" w:rsidRPr="008D4A9D" w:rsidRDefault="00C42A2D" w:rsidP="00C02DDC">
            <w:pPr>
              <w:jc w:val="both"/>
              <w:rPr>
                <w:rFonts w:ascii="Times New Roman" w:hAnsi="Times New Roman" w:cs="Times New Roman"/>
                <w:b/>
                <w:sz w:val="24"/>
                <w:szCs w:val="24"/>
              </w:rPr>
            </w:pPr>
            <w:r w:rsidRPr="008D4A9D">
              <w:rPr>
                <w:rFonts w:ascii="Times New Roman" w:hAnsi="Times New Roman" w:cs="Times New Roman"/>
                <w:b/>
                <w:sz w:val="24"/>
                <w:szCs w:val="24"/>
              </w:rPr>
              <w:t>д</w:t>
            </w:r>
          </w:p>
          <w:p w:rsidR="00C42A2D" w:rsidRPr="008D4A9D" w:rsidRDefault="00C42A2D" w:rsidP="00C02DDC">
            <w:pPr>
              <w:jc w:val="both"/>
              <w:rPr>
                <w:rFonts w:ascii="Times New Roman" w:hAnsi="Times New Roman" w:cs="Times New Roman"/>
                <w:b/>
                <w:sz w:val="24"/>
                <w:szCs w:val="24"/>
              </w:rPr>
            </w:pPr>
            <w:r w:rsidRPr="008D4A9D">
              <w:rPr>
                <w:rFonts w:ascii="Times New Roman" w:hAnsi="Times New Roman" w:cs="Times New Roman"/>
                <w:b/>
                <w:sz w:val="24"/>
                <w:szCs w:val="24"/>
              </w:rPr>
              <w:t>дн</w:t>
            </w:r>
          </w:p>
        </w:tc>
      </w:tr>
      <w:tr w:rsidR="00C42A2D" w:rsidRPr="008D4A9D" w:rsidTr="00CA5DF2">
        <w:tc>
          <w:tcPr>
            <w:tcW w:w="532" w:type="dxa"/>
            <w:vMerge/>
          </w:tcPr>
          <w:p w:rsidR="00C42A2D" w:rsidRPr="008D4A9D" w:rsidRDefault="00C42A2D" w:rsidP="00C02DDC">
            <w:pPr>
              <w:jc w:val="both"/>
              <w:rPr>
                <w:rFonts w:ascii="Times New Roman" w:hAnsi="Times New Roman" w:cs="Times New Roman"/>
                <w:sz w:val="24"/>
                <w:szCs w:val="24"/>
              </w:rPr>
            </w:pPr>
          </w:p>
        </w:tc>
        <w:tc>
          <w:tcPr>
            <w:tcW w:w="8276" w:type="dxa"/>
          </w:tcPr>
          <w:p w:rsidR="00C42A2D" w:rsidRPr="008D4A9D" w:rsidRDefault="00C42A2D" w:rsidP="002C6194">
            <w:pPr>
              <w:numPr>
                <w:ilvl w:val="0"/>
                <w:numId w:val="7"/>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по подражанию или по образцу</w:t>
            </w:r>
          </w:p>
          <w:p w:rsidR="00C42A2D" w:rsidRPr="008D4A9D" w:rsidRDefault="00C42A2D" w:rsidP="002C6194">
            <w:pPr>
              <w:numPr>
                <w:ilvl w:val="0"/>
                <w:numId w:val="7"/>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самостоятельно с ошибками</w:t>
            </w:r>
          </w:p>
          <w:p w:rsidR="00C42A2D" w:rsidRPr="008D4A9D" w:rsidRDefault="00C42A2D" w:rsidP="002C6194">
            <w:pPr>
              <w:numPr>
                <w:ilvl w:val="0"/>
                <w:numId w:val="7"/>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самостоятельно</w:t>
            </w:r>
          </w:p>
        </w:tc>
        <w:tc>
          <w:tcPr>
            <w:tcW w:w="1329" w:type="dxa"/>
          </w:tcPr>
          <w:p w:rsidR="00C42A2D" w:rsidRPr="008D4A9D" w:rsidRDefault="00C42A2D" w:rsidP="00C02DDC">
            <w:pPr>
              <w:jc w:val="both"/>
              <w:rPr>
                <w:rFonts w:ascii="Times New Roman" w:hAnsi="Times New Roman" w:cs="Times New Roman"/>
                <w:b/>
                <w:sz w:val="24"/>
                <w:szCs w:val="24"/>
              </w:rPr>
            </w:pPr>
            <w:r w:rsidRPr="008D4A9D">
              <w:rPr>
                <w:rFonts w:ascii="Times New Roman" w:hAnsi="Times New Roman" w:cs="Times New Roman"/>
                <w:b/>
                <w:sz w:val="24"/>
                <w:szCs w:val="24"/>
              </w:rPr>
              <w:t>до</w:t>
            </w:r>
          </w:p>
          <w:p w:rsidR="00C42A2D" w:rsidRPr="008D4A9D" w:rsidRDefault="00C42A2D" w:rsidP="00C02DDC">
            <w:pPr>
              <w:jc w:val="both"/>
              <w:rPr>
                <w:rFonts w:ascii="Times New Roman" w:hAnsi="Times New Roman" w:cs="Times New Roman"/>
                <w:b/>
                <w:sz w:val="24"/>
                <w:szCs w:val="24"/>
              </w:rPr>
            </w:pPr>
            <w:r w:rsidRPr="008D4A9D">
              <w:rPr>
                <w:rFonts w:ascii="Times New Roman" w:hAnsi="Times New Roman" w:cs="Times New Roman"/>
                <w:b/>
                <w:sz w:val="24"/>
                <w:szCs w:val="24"/>
              </w:rPr>
              <w:t>сш</w:t>
            </w:r>
          </w:p>
          <w:p w:rsidR="00C42A2D" w:rsidRPr="008D4A9D" w:rsidRDefault="00C42A2D" w:rsidP="00C02DDC">
            <w:pPr>
              <w:jc w:val="both"/>
              <w:rPr>
                <w:rFonts w:ascii="Times New Roman" w:hAnsi="Times New Roman" w:cs="Times New Roman"/>
                <w:b/>
                <w:sz w:val="24"/>
                <w:szCs w:val="24"/>
              </w:rPr>
            </w:pPr>
            <w:r w:rsidRPr="008D4A9D">
              <w:rPr>
                <w:rFonts w:ascii="Times New Roman" w:hAnsi="Times New Roman" w:cs="Times New Roman"/>
                <w:b/>
                <w:sz w:val="24"/>
                <w:szCs w:val="24"/>
              </w:rPr>
              <w:t>с</w:t>
            </w:r>
          </w:p>
        </w:tc>
      </w:tr>
      <w:tr w:rsidR="00C42A2D" w:rsidRPr="008D4A9D" w:rsidTr="00CA5DF2">
        <w:tc>
          <w:tcPr>
            <w:tcW w:w="532" w:type="dxa"/>
            <w:vMerge w:val="restart"/>
          </w:tcPr>
          <w:p w:rsidR="00C42A2D" w:rsidRPr="008D4A9D" w:rsidRDefault="00C42A2D" w:rsidP="00C02DDC">
            <w:pPr>
              <w:jc w:val="both"/>
              <w:rPr>
                <w:rFonts w:ascii="Times New Roman" w:hAnsi="Times New Roman" w:cs="Times New Roman"/>
                <w:sz w:val="24"/>
                <w:szCs w:val="24"/>
              </w:rPr>
            </w:pPr>
            <w:r w:rsidRPr="008D4A9D">
              <w:rPr>
                <w:rFonts w:ascii="Times New Roman" w:hAnsi="Times New Roman" w:cs="Times New Roman"/>
                <w:sz w:val="24"/>
                <w:szCs w:val="24"/>
              </w:rPr>
              <w:t>3.</w:t>
            </w:r>
          </w:p>
        </w:tc>
        <w:tc>
          <w:tcPr>
            <w:tcW w:w="9605" w:type="dxa"/>
            <w:gridSpan w:val="2"/>
          </w:tcPr>
          <w:p w:rsidR="00C42A2D" w:rsidRPr="008D4A9D" w:rsidRDefault="00C42A2D" w:rsidP="00C02DDC">
            <w:pPr>
              <w:jc w:val="both"/>
              <w:rPr>
                <w:rFonts w:ascii="Times New Roman" w:hAnsi="Times New Roman" w:cs="Times New Roman"/>
                <w:b/>
                <w:sz w:val="24"/>
                <w:szCs w:val="24"/>
              </w:rPr>
            </w:pPr>
            <w:r w:rsidRPr="008D4A9D">
              <w:rPr>
                <w:rFonts w:ascii="Times New Roman" w:hAnsi="Times New Roman" w:cs="Times New Roman"/>
                <w:b/>
                <w:i/>
                <w:sz w:val="24"/>
                <w:szCs w:val="24"/>
              </w:rPr>
              <w:t>Сформированность представлений</w:t>
            </w:r>
          </w:p>
        </w:tc>
      </w:tr>
      <w:tr w:rsidR="00C42A2D" w:rsidRPr="008D4A9D" w:rsidTr="00CA5DF2">
        <w:tc>
          <w:tcPr>
            <w:tcW w:w="532" w:type="dxa"/>
            <w:vMerge/>
          </w:tcPr>
          <w:p w:rsidR="00C42A2D" w:rsidRPr="008D4A9D" w:rsidRDefault="00C42A2D" w:rsidP="00C02DDC">
            <w:pPr>
              <w:jc w:val="both"/>
              <w:rPr>
                <w:rFonts w:ascii="Times New Roman" w:hAnsi="Times New Roman" w:cs="Times New Roman"/>
                <w:sz w:val="24"/>
                <w:szCs w:val="24"/>
              </w:rPr>
            </w:pPr>
          </w:p>
        </w:tc>
        <w:tc>
          <w:tcPr>
            <w:tcW w:w="8276" w:type="dxa"/>
          </w:tcPr>
          <w:p w:rsidR="00C42A2D" w:rsidRPr="008D4A9D" w:rsidRDefault="00C42A2D" w:rsidP="00C02DDC">
            <w:pPr>
              <w:jc w:val="both"/>
              <w:rPr>
                <w:rFonts w:ascii="Times New Roman" w:hAnsi="Times New Roman" w:cs="Times New Roman"/>
                <w:sz w:val="24"/>
                <w:szCs w:val="24"/>
              </w:rPr>
            </w:pPr>
            <w:r w:rsidRPr="008D4A9D">
              <w:rPr>
                <w:rFonts w:ascii="Times New Roman" w:hAnsi="Times New Roman" w:cs="Times New Roman"/>
                <w:sz w:val="24"/>
                <w:szCs w:val="24"/>
              </w:rPr>
              <w:t xml:space="preserve">1.представление отсутствует </w:t>
            </w:r>
          </w:p>
        </w:tc>
        <w:tc>
          <w:tcPr>
            <w:tcW w:w="1329" w:type="dxa"/>
          </w:tcPr>
          <w:p w:rsidR="00C42A2D" w:rsidRPr="008D4A9D" w:rsidRDefault="00C42A2D" w:rsidP="00C02DDC">
            <w:pPr>
              <w:jc w:val="both"/>
              <w:rPr>
                <w:rFonts w:ascii="Times New Roman" w:hAnsi="Times New Roman" w:cs="Times New Roman"/>
                <w:sz w:val="24"/>
                <w:szCs w:val="24"/>
              </w:rPr>
            </w:pPr>
            <w:r w:rsidRPr="008D4A9D">
              <w:rPr>
                <w:rFonts w:ascii="Times New Roman" w:hAnsi="Times New Roman" w:cs="Times New Roman"/>
                <w:sz w:val="24"/>
                <w:szCs w:val="24"/>
              </w:rPr>
              <w:t>-</w:t>
            </w:r>
          </w:p>
        </w:tc>
      </w:tr>
      <w:tr w:rsidR="00C42A2D" w:rsidRPr="008D4A9D" w:rsidTr="00CA5DF2">
        <w:tc>
          <w:tcPr>
            <w:tcW w:w="532" w:type="dxa"/>
            <w:vMerge/>
          </w:tcPr>
          <w:p w:rsidR="00C42A2D" w:rsidRPr="008D4A9D" w:rsidRDefault="00C42A2D" w:rsidP="00C02DDC">
            <w:pPr>
              <w:jc w:val="both"/>
              <w:rPr>
                <w:rFonts w:ascii="Times New Roman" w:hAnsi="Times New Roman" w:cs="Times New Roman"/>
                <w:sz w:val="24"/>
                <w:szCs w:val="24"/>
              </w:rPr>
            </w:pPr>
          </w:p>
        </w:tc>
        <w:tc>
          <w:tcPr>
            <w:tcW w:w="8276" w:type="dxa"/>
          </w:tcPr>
          <w:p w:rsidR="00C42A2D" w:rsidRPr="008D4A9D" w:rsidRDefault="00C42A2D" w:rsidP="00C02DDC">
            <w:pPr>
              <w:jc w:val="both"/>
              <w:rPr>
                <w:rFonts w:ascii="Times New Roman" w:hAnsi="Times New Roman" w:cs="Times New Roman"/>
                <w:sz w:val="24"/>
                <w:szCs w:val="24"/>
              </w:rPr>
            </w:pPr>
            <w:r w:rsidRPr="008D4A9D">
              <w:rPr>
                <w:rFonts w:ascii="Times New Roman" w:hAnsi="Times New Roman" w:cs="Times New Roman"/>
                <w:sz w:val="24"/>
                <w:szCs w:val="24"/>
              </w:rPr>
              <w:t>2.не выявить наличие представлений</w:t>
            </w:r>
          </w:p>
        </w:tc>
        <w:tc>
          <w:tcPr>
            <w:tcW w:w="1329" w:type="dxa"/>
          </w:tcPr>
          <w:p w:rsidR="00C42A2D" w:rsidRPr="008D4A9D" w:rsidRDefault="00C42A2D" w:rsidP="00C02DDC">
            <w:pPr>
              <w:jc w:val="both"/>
              <w:rPr>
                <w:rFonts w:ascii="Times New Roman" w:hAnsi="Times New Roman" w:cs="Times New Roman"/>
                <w:sz w:val="24"/>
                <w:szCs w:val="24"/>
              </w:rPr>
            </w:pPr>
            <w:r w:rsidRPr="008D4A9D">
              <w:rPr>
                <w:rFonts w:ascii="Times New Roman" w:hAnsi="Times New Roman" w:cs="Times New Roman"/>
                <w:sz w:val="24"/>
                <w:szCs w:val="24"/>
              </w:rPr>
              <w:t>?</w:t>
            </w:r>
          </w:p>
        </w:tc>
      </w:tr>
      <w:tr w:rsidR="00C42A2D" w:rsidRPr="008D4A9D" w:rsidTr="00CA5DF2">
        <w:tc>
          <w:tcPr>
            <w:tcW w:w="532" w:type="dxa"/>
            <w:vMerge/>
          </w:tcPr>
          <w:p w:rsidR="00C42A2D" w:rsidRPr="008D4A9D" w:rsidRDefault="00C42A2D" w:rsidP="00C02DDC">
            <w:pPr>
              <w:jc w:val="both"/>
              <w:rPr>
                <w:rFonts w:ascii="Times New Roman" w:hAnsi="Times New Roman" w:cs="Times New Roman"/>
                <w:sz w:val="24"/>
                <w:szCs w:val="24"/>
              </w:rPr>
            </w:pPr>
          </w:p>
        </w:tc>
        <w:tc>
          <w:tcPr>
            <w:tcW w:w="8276" w:type="dxa"/>
          </w:tcPr>
          <w:p w:rsidR="00C42A2D" w:rsidRPr="008D4A9D" w:rsidRDefault="00C42A2D" w:rsidP="00C02DDC">
            <w:pPr>
              <w:jc w:val="both"/>
              <w:rPr>
                <w:rFonts w:ascii="Times New Roman" w:hAnsi="Times New Roman" w:cs="Times New Roman"/>
                <w:sz w:val="24"/>
                <w:szCs w:val="24"/>
              </w:rPr>
            </w:pPr>
            <w:r w:rsidRPr="008D4A9D">
              <w:rPr>
                <w:rFonts w:ascii="Times New Roman" w:hAnsi="Times New Roman" w:cs="Times New Roman"/>
                <w:sz w:val="24"/>
                <w:szCs w:val="24"/>
              </w:rPr>
              <w:t>3.представление на уровне:</w:t>
            </w:r>
          </w:p>
          <w:p w:rsidR="00C42A2D" w:rsidRPr="008D4A9D" w:rsidRDefault="00C42A2D" w:rsidP="002C6194">
            <w:pPr>
              <w:numPr>
                <w:ilvl w:val="0"/>
                <w:numId w:val="8"/>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использования по прямой подсказке</w:t>
            </w:r>
          </w:p>
          <w:p w:rsidR="00C42A2D" w:rsidRPr="008D4A9D" w:rsidRDefault="00C42A2D" w:rsidP="002C6194">
            <w:pPr>
              <w:numPr>
                <w:ilvl w:val="0"/>
                <w:numId w:val="8"/>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использования с косвенной подсказкой (изображение)</w:t>
            </w:r>
          </w:p>
          <w:p w:rsidR="00C42A2D" w:rsidRPr="008D4A9D" w:rsidRDefault="00C42A2D" w:rsidP="002C6194">
            <w:pPr>
              <w:numPr>
                <w:ilvl w:val="0"/>
                <w:numId w:val="8"/>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самостоятельного использования</w:t>
            </w:r>
          </w:p>
        </w:tc>
        <w:tc>
          <w:tcPr>
            <w:tcW w:w="1329" w:type="dxa"/>
          </w:tcPr>
          <w:p w:rsidR="00C42A2D" w:rsidRPr="008D4A9D" w:rsidRDefault="00C42A2D" w:rsidP="00C02DDC">
            <w:pPr>
              <w:jc w:val="both"/>
              <w:rPr>
                <w:rFonts w:ascii="Times New Roman" w:hAnsi="Times New Roman" w:cs="Times New Roman"/>
                <w:sz w:val="24"/>
                <w:szCs w:val="24"/>
              </w:rPr>
            </w:pPr>
          </w:p>
          <w:p w:rsidR="00C42A2D" w:rsidRPr="008D4A9D" w:rsidRDefault="00C42A2D" w:rsidP="00C02DDC">
            <w:pPr>
              <w:jc w:val="both"/>
              <w:rPr>
                <w:rFonts w:ascii="Times New Roman" w:hAnsi="Times New Roman" w:cs="Times New Roman"/>
                <w:b/>
                <w:sz w:val="24"/>
                <w:szCs w:val="24"/>
              </w:rPr>
            </w:pPr>
            <w:r w:rsidRPr="008D4A9D">
              <w:rPr>
                <w:rFonts w:ascii="Times New Roman" w:hAnsi="Times New Roman" w:cs="Times New Roman"/>
                <w:b/>
                <w:sz w:val="24"/>
                <w:szCs w:val="24"/>
              </w:rPr>
              <w:t>пп</w:t>
            </w:r>
          </w:p>
          <w:p w:rsidR="00C42A2D" w:rsidRPr="008D4A9D" w:rsidRDefault="00C42A2D" w:rsidP="00C02DDC">
            <w:pPr>
              <w:jc w:val="both"/>
              <w:rPr>
                <w:rFonts w:ascii="Times New Roman" w:hAnsi="Times New Roman" w:cs="Times New Roman"/>
                <w:b/>
                <w:sz w:val="24"/>
                <w:szCs w:val="24"/>
              </w:rPr>
            </w:pPr>
            <w:r w:rsidRPr="008D4A9D">
              <w:rPr>
                <w:rFonts w:ascii="Times New Roman" w:hAnsi="Times New Roman" w:cs="Times New Roman"/>
                <w:b/>
                <w:sz w:val="24"/>
                <w:szCs w:val="24"/>
              </w:rPr>
              <w:t>п</w:t>
            </w:r>
          </w:p>
          <w:p w:rsidR="00C42A2D" w:rsidRPr="008D4A9D" w:rsidRDefault="00C42A2D" w:rsidP="00C02DDC">
            <w:pPr>
              <w:jc w:val="both"/>
              <w:rPr>
                <w:rFonts w:ascii="Times New Roman" w:hAnsi="Times New Roman" w:cs="Times New Roman"/>
                <w:b/>
                <w:sz w:val="24"/>
                <w:szCs w:val="24"/>
              </w:rPr>
            </w:pPr>
            <w:r w:rsidRPr="008D4A9D">
              <w:rPr>
                <w:rFonts w:ascii="Times New Roman" w:hAnsi="Times New Roman" w:cs="Times New Roman"/>
                <w:b/>
                <w:sz w:val="24"/>
                <w:szCs w:val="24"/>
              </w:rPr>
              <w:t>+</w:t>
            </w:r>
          </w:p>
        </w:tc>
      </w:tr>
    </w:tbl>
    <w:p w:rsidR="00C42A2D" w:rsidRPr="008D4A9D" w:rsidRDefault="00C42A2D" w:rsidP="00C02DDC">
      <w:pPr>
        <w:spacing w:after="0" w:line="240" w:lineRule="auto"/>
        <w:ind w:firstLine="709"/>
        <w:jc w:val="both"/>
        <w:rPr>
          <w:rFonts w:ascii="Times New Roman" w:eastAsiaTheme="minorHAnsi" w:hAnsi="Times New Roman" w:cs="Times New Roman"/>
          <w:sz w:val="24"/>
          <w:szCs w:val="24"/>
          <w:lang w:eastAsia="en-US"/>
        </w:rPr>
      </w:pPr>
    </w:p>
    <w:p w:rsidR="00C42A2D" w:rsidRPr="008D4A9D" w:rsidRDefault="00C42A2D" w:rsidP="00C02DDC">
      <w:pPr>
        <w:spacing w:after="0" w:line="240" w:lineRule="auto"/>
        <w:ind w:firstLine="709"/>
        <w:jc w:val="both"/>
        <w:rPr>
          <w:rFonts w:ascii="Times New Roman" w:eastAsia="Times New Roman" w:hAnsi="Times New Roman" w:cs="Times New Roman"/>
          <w:sz w:val="24"/>
          <w:szCs w:val="24"/>
        </w:rPr>
      </w:pPr>
    </w:p>
    <w:p w:rsidR="008E5C72" w:rsidRDefault="008E5C72" w:rsidP="008E5C72">
      <w:pPr>
        <w:rPr>
          <w:rFonts w:ascii="Times New Roman" w:eastAsia="Calibri" w:hAnsi="Times New Roman" w:cs="Times New Roman"/>
          <w:b/>
          <w:sz w:val="24"/>
          <w:szCs w:val="24"/>
          <w:lang w:eastAsia="en-US"/>
        </w:rPr>
      </w:pPr>
      <w:r w:rsidRPr="008E5C72">
        <w:rPr>
          <w:rFonts w:ascii="Times New Roman" w:eastAsia="Calibri" w:hAnsi="Times New Roman" w:cs="Times New Roman"/>
          <w:b/>
          <w:sz w:val="24"/>
          <w:szCs w:val="24"/>
          <w:lang w:eastAsia="en-US"/>
        </w:rPr>
        <w:t xml:space="preserve">  </w:t>
      </w:r>
      <w:r>
        <w:rPr>
          <w:rFonts w:ascii="Times New Roman" w:eastAsia="Calibri" w:hAnsi="Times New Roman" w:cs="Times New Roman"/>
          <w:b/>
          <w:sz w:val="24"/>
          <w:szCs w:val="24"/>
          <w:lang w:eastAsia="en-US"/>
        </w:rPr>
        <w:t xml:space="preserve">                                    </w:t>
      </w:r>
      <w:r w:rsidRPr="008E5C72">
        <w:rPr>
          <w:rFonts w:ascii="Times New Roman" w:eastAsia="Calibri" w:hAnsi="Times New Roman" w:cs="Times New Roman"/>
          <w:b/>
          <w:sz w:val="24"/>
          <w:szCs w:val="24"/>
          <w:lang w:eastAsia="en-US"/>
        </w:rPr>
        <w:t xml:space="preserve">  </w:t>
      </w:r>
      <w:r>
        <w:rPr>
          <w:rFonts w:ascii="Times New Roman" w:eastAsia="Calibri" w:hAnsi="Times New Roman" w:cs="Times New Roman"/>
          <w:b/>
          <w:sz w:val="24"/>
          <w:szCs w:val="24"/>
          <w:lang w:eastAsia="en-US"/>
        </w:rPr>
        <w:t>Место предмета в учебном плане</w:t>
      </w:r>
    </w:p>
    <w:p w:rsidR="008E5C72" w:rsidRDefault="008E5C72" w:rsidP="008E5C72">
      <w:r w:rsidRPr="008E5C72">
        <w:rPr>
          <w:rFonts w:ascii="Times New Roman" w:eastAsia="Calibri" w:hAnsi="Times New Roman" w:cs="Times New Roman"/>
          <w:b/>
          <w:sz w:val="24"/>
          <w:szCs w:val="24"/>
          <w:lang w:eastAsia="en-US"/>
        </w:rPr>
        <w:lastRenderedPageBreak/>
        <w:t xml:space="preserve"> </w:t>
      </w:r>
      <w:r w:rsidRPr="008E5C72">
        <w:rPr>
          <w:rFonts w:ascii="Times New Roman" w:eastAsia="Calibri" w:hAnsi="Times New Roman" w:cs="Times New Roman"/>
          <w:sz w:val="24"/>
          <w:szCs w:val="24"/>
          <w:lang w:eastAsia="en-US"/>
        </w:rPr>
        <w:t>В Федеральном компоненте государственного стандарта «Речь и альтернативная коммуникация» обозначен как самостоятельный предмет. На его изучение во 2 классе отведено 3 часа в неделю,  из них 2 часа в неделю для изучения в очной форме, 1 час в неделю дл</w:t>
      </w:r>
      <w:r>
        <w:rPr>
          <w:rFonts w:ascii="Times New Roman" w:eastAsia="Calibri" w:hAnsi="Times New Roman" w:cs="Times New Roman"/>
          <w:sz w:val="24"/>
          <w:szCs w:val="24"/>
          <w:lang w:eastAsia="en-US"/>
        </w:rPr>
        <w:t>я самостоятельного изучен</w:t>
      </w:r>
      <w:r w:rsidRPr="008E5C72">
        <w:rPr>
          <w:rFonts w:ascii="Times New Roman" w:eastAsia="Calibri" w:hAnsi="Times New Roman" w:cs="Times New Roman"/>
          <w:sz w:val="24"/>
          <w:szCs w:val="24"/>
          <w:lang w:eastAsia="en-US"/>
        </w:rPr>
        <w:t>ия, 34 учебные недели.</w:t>
      </w:r>
      <w:r w:rsidRPr="008E5C72">
        <w:t xml:space="preserve"> </w:t>
      </w:r>
    </w:p>
    <w:p w:rsidR="008E5C72" w:rsidRDefault="008E5C72" w:rsidP="008E5C72"/>
    <w:p w:rsidR="008E5C72" w:rsidRDefault="008E5C72" w:rsidP="008E5C72">
      <w:pPr>
        <w:rPr>
          <w:rFonts w:ascii="Times New Roman" w:eastAsia="Calibri" w:hAnsi="Times New Roman" w:cs="Times New Roman"/>
          <w:b/>
          <w:sz w:val="24"/>
          <w:szCs w:val="24"/>
          <w:lang w:eastAsia="en-US"/>
        </w:rPr>
      </w:pPr>
      <w:r>
        <w:t xml:space="preserve">                             </w:t>
      </w:r>
      <w:r>
        <w:rPr>
          <w:rFonts w:ascii="Times New Roman" w:eastAsia="Calibri" w:hAnsi="Times New Roman" w:cs="Times New Roman"/>
          <w:b/>
          <w:sz w:val="24"/>
          <w:szCs w:val="24"/>
          <w:lang w:eastAsia="en-US"/>
        </w:rPr>
        <w:t>Планируемые результаты изучения учебного предмета</w:t>
      </w:r>
    </w:p>
    <w:p w:rsidR="008E5C72" w:rsidRPr="008E5C72" w:rsidRDefault="008E5C72" w:rsidP="008E5C72">
      <w:pPr>
        <w:rPr>
          <w:rFonts w:ascii="Times New Roman" w:eastAsia="Calibri" w:hAnsi="Times New Roman" w:cs="Times New Roman"/>
          <w:sz w:val="24"/>
          <w:szCs w:val="24"/>
          <w:lang w:eastAsia="en-US"/>
        </w:rPr>
      </w:pPr>
      <w:r w:rsidRPr="008E5C72">
        <w:rPr>
          <w:rFonts w:ascii="Times New Roman" w:eastAsia="Calibri" w:hAnsi="Times New Roman" w:cs="Times New Roman"/>
          <w:sz w:val="24"/>
          <w:szCs w:val="24"/>
          <w:lang w:eastAsia="en-US"/>
        </w:rPr>
        <w:t>Оценивается динамика достижений  в коммуникации общего характера: отклик на имя и положительное реагирование невербальными и вербальными средствами,  обращение к ним знакомого взрослого; выполнение инструкции взрослого в знакомой ситуации, с использованием усвоенных средств общения.</w:t>
      </w:r>
    </w:p>
    <w:p w:rsidR="008E5C72" w:rsidRPr="008E5C72" w:rsidRDefault="008E5C72" w:rsidP="008E5C72">
      <w:pPr>
        <w:rPr>
          <w:rFonts w:ascii="Times New Roman" w:eastAsia="Calibri" w:hAnsi="Times New Roman" w:cs="Times New Roman"/>
          <w:sz w:val="24"/>
          <w:szCs w:val="24"/>
          <w:lang w:eastAsia="en-US"/>
        </w:rPr>
      </w:pPr>
      <w:r w:rsidRPr="008E5C72">
        <w:rPr>
          <w:rFonts w:ascii="Times New Roman" w:eastAsia="Calibri" w:hAnsi="Times New Roman" w:cs="Times New Roman"/>
          <w:sz w:val="24"/>
          <w:szCs w:val="24"/>
          <w:lang w:eastAsia="en-US"/>
        </w:rPr>
        <w:t>Требования к уровню подготовки обучающихся</w:t>
      </w:r>
    </w:p>
    <w:p w:rsidR="008E5C72" w:rsidRPr="008E5C72" w:rsidRDefault="008E5C72" w:rsidP="008E5C72">
      <w:pPr>
        <w:rPr>
          <w:rFonts w:ascii="Times New Roman" w:eastAsia="Calibri" w:hAnsi="Times New Roman" w:cs="Times New Roman"/>
          <w:sz w:val="24"/>
          <w:szCs w:val="24"/>
          <w:lang w:eastAsia="en-US"/>
        </w:rPr>
      </w:pPr>
      <w:r w:rsidRPr="008E5C72">
        <w:rPr>
          <w:rFonts w:ascii="Times New Roman" w:eastAsia="Calibri" w:hAnsi="Times New Roman" w:cs="Times New Roman"/>
          <w:sz w:val="24"/>
          <w:szCs w:val="24"/>
          <w:lang w:eastAsia="en-US"/>
        </w:rPr>
        <w:t>(личностные и предметные результаты освоения учебного предмета)</w:t>
      </w:r>
    </w:p>
    <w:p w:rsidR="008E5C72" w:rsidRPr="008E5C72" w:rsidRDefault="008E5C72" w:rsidP="008E5C72">
      <w:pPr>
        <w:rPr>
          <w:rFonts w:ascii="Times New Roman" w:eastAsia="Calibri" w:hAnsi="Times New Roman" w:cs="Times New Roman"/>
          <w:sz w:val="24"/>
          <w:szCs w:val="24"/>
          <w:lang w:eastAsia="en-US"/>
        </w:rPr>
      </w:pPr>
      <w:r w:rsidRPr="008E5C72">
        <w:rPr>
          <w:rFonts w:ascii="Times New Roman" w:eastAsia="Calibri" w:hAnsi="Times New Roman" w:cs="Times New Roman"/>
          <w:sz w:val="24"/>
          <w:szCs w:val="24"/>
          <w:lang w:eastAsia="en-US"/>
        </w:rPr>
        <w:t xml:space="preserve">     личностные результаты освоения учебного предмета</w:t>
      </w:r>
    </w:p>
    <w:p w:rsidR="008E5C72" w:rsidRPr="008E5C72" w:rsidRDefault="008E5C72" w:rsidP="008E5C72">
      <w:pPr>
        <w:rPr>
          <w:rFonts w:ascii="Times New Roman" w:eastAsia="Calibri" w:hAnsi="Times New Roman" w:cs="Times New Roman"/>
          <w:sz w:val="24"/>
          <w:szCs w:val="24"/>
          <w:lang w:eastAsia="en-US"/>
        </w:rPr>
      </w:pPr>
      <w:r w:rsidRPr="008E5C72">
        <w:rPr>
          <w:rFonts w:ascii="Times New Roman" w:eastAsia="Calibri" w:hAnsi="Times New Roman" w:cs="Times New Roman"/>
          <w:sz w:val="24"/>
          <w:szCs w:val="24"/>
          <w:lang w:eastAsia="en-US"/>
        </w:rPr>
        <w:t></w:t>
      </w:r>
      <w:r w:rsidRPr="008E5C72">
        <w:rPr>
          <w:rFonts w:ascii="Times New Roman" w:eastAsia="Calibri" w:hAnsi="Times New Roman" w:cs="Times New Roman"/>
          <w:sz w:val="24"/>
          <w:szCs w:val="24"/>
          <w:lang w:eastAsia="en-US"/>
        </w:rPr>
        <w:tab/>
        <w:t xml:space="preserve">готовность обучающегося контактировать со взрослыми и </w:t>
      </w:r>
      <w:proofErr w:type="gramStart"/>
      <w:r w:rsidRPr="008E5C72">
        <w:rPr>
          <w:rFonts w:ascii="Times New Roman" w:eastAsia="Calibri" w:hAnsi="Times New Roman" w:cs="Times New Roman"/>
          <w:sz w:val="24"/>
          <w:szCs w:val="24"/>
          <w:lang w:eastAsia="en-US"/>
        </w:rPr>
        <w:t>сверстниками  в</w:t>
      </w:r>
      <w:proofErr w:type="gramEnd"/>
      <w:r w:rsidRPr="008E5C72">
        <w:rPr>
          <w:rFonts w:ascii="Times New Roman" w:eastAsia="Calibri" w:hAnsi="Times New Roman" w:cs="Times New Roman"/>
          <w:sz w:val="24"/>
          <w:szCs w:val="24"/>
          <w:lang w:eastAsia="en-US"/>
        </w:rPr>
        <w:t xml:space="preserve"> знакомой ситуации взаимодействия;</w:t>
      </w:r>
    </w:p>
    <w:p w:rsidR="008E5C72" w:rsidRPr="008E5C72" w:rsidRDefault="008E5C72" w:rsidP="008E5C72">
      <w:pPr>
        <w:rPr>
          <w:rFonts w:ascii="Times New Roman" w:eastAsia="Calibri" w:hAnsi="Times New Roman" w:cs="Times New Roman"/>
          <w:sz w:val="24"/>
          <w:szCs w:val="24"/>
          <w:lang w:eastAsia="en-US"/>
        </w:rPr>
      </w:pPr>
      <w:r w:rsidRPr="008E5C72">
        <w:rPr>
          <w:rFonts w:ascii="Times New Roman" w:eastAsia="Calibri" w:hAnsi="Times New Roman" w:cs="Times New Roman"/>
          <w:sz w:val="24"/>
          <w:szCs w:val="24"/>
          <w:lang w:eastAsia="en-US"/>
        </w:rPr>
        <w:t></w:t>
      </w:r>
      <w:r w:rsidRPr="008E5C72">
        <w:rPr>
          <w:rFonts w:ascii="Times New Roman" w:eastAsia="Calibri" w:hAnsi="Times New Roman" w:cs="Times New Roman"/>
          <w:sz w:val="24"/>
          <w:szCs w:val="24"/>
          <w:lang w:eastAsia="en-US"/>
        </w:rPr>
        <w:tab/>
        <w:t>способность понимать обращённую речь, понимать смысл доступных жестов и графических изображений: рисунков, фотографий, пиктограмм, других графических знаков;</w:t>
      </w:r>
    </w:p>
    <w:p w:rsidR="008E5C72" w:rsidRPr="008E5C72" w:rsidRDefault="008E5C72" w:rsidP="008E5C72">
      <w:pPr>
        <w:rPr>
          <w:rFonts w:ascii="Times New Roman" w:eastAsia="Calibri" w:hAnsi="Times New Roman" w:cs="Times New Roman"/>
          <w:sz w:val="24"/>
          <w:szCs w:val="24"/>
          <w:lang w:eastAsia="en-US"/>
        </w:rPr>
      </w:pPr>
      <w:r w:rsidRPr="008E5C72">
        <w:rPr>
          <w:rFonts w:ascii="Times New Roman" w:eastAsia="Calibri" w:hAnsi="Times New Roman" w:cs="Times New Roman"/>
          <w:sz w:val="24"/>
          <w:szCs w:val="24"/>
          <w:lang w:eastAsia="en-US"/>
        </w:rPr>
        <w:t></w:t>
      </w:r>
      <w:r w:rsidRPr="008E5C72">
        <w:rPr>
          <w:rFonts w:ascii="Times New Roman" w:eastAsia="Calibri" w:hAnsi="Times New Roman" w:cs="Times New Roman"/>
          <w:sz w:val="24"/>
          <w:szCs w:val="24"/>
          <w:lang w:eastAsia="en-US"/>
        </w:rPr>
        <w:tab/>
        <w:t xml:space="preserve">выражать общепринятые нормы коммуникативного поведения невербальными и вербальными средствами; </w:t>
      </w:r>
    </w:p>
    <w:p w:rsidR="008E5C72" w:rsidRPr="008E5C72" w:rsidRDefault="008E5C72" w:rsidP="008E5C72">
      <w:pPr>
        <w:rPr>
          <w:rFonts w:ascii="Times New Roman" w:eastAsia="Calibri" w:hAnsi="Times New Roman" w:cs="Times New Roman"/>
          <w:sz w:val="24"/>
          <w:szCs w:val="24"/>
          <w:lang w:eastAsia="en-US"/>
        </w:rPr>
      </w:pPr>
      <w:r w:rsidRPr="008E5C72">
        <w:rPr>
          <w:rFonts w:ascii="Times New Roman" w:eastAsia="Calibri" w:hAnsi="Times New Roman" w:cs="Times New Roman"/>
          <w:sz w:val="24"/>
          <w:szCs w:val="24"/>
          <w:lang w:eastAsia="en-US"/>
        </w:rPr>
        <w:t></w:t>
      </w:r>
      <w:r w:rsidRPr="008E5C72">
        <w:rPr>
          <w:rFonts w:ascii="Times New Roman" w:eastAsia="Calibri" w:hAnsi="Times New Roman" w:cs="Times New Roman"/>
          <w:sz w:val="24"/>
          <w:szCs w:val="24"/>
          <w:lang w:eastAsia="en-US"/>
        </w:rPr>
        <w:tab/>
        <w:t xml:space="preserve">поддерживать положительные формы взаимодействия со взрослыми и сверстниками; </w:t>
      </w:r>
    </w:p>
    <w:p w:rsidR="008E5C72" w:rsidRPr="008E5C72" w:rsidRDefault="008E5C72" w:rsidP="008E5C72">
      <w:pPr>
        <w:rPr>
          <w:rFonts w:ascii="Times New Roman" w:eastAsia="Calibri" w:hAnsi="Times New Roman" w:cs="Times New Roman"/>
          <w:sz w:val="24"/>
          <w:szCs w:val="24"/>
          <w:lang w:eastAsia="en-US"/>
        </w:rPr>
      </w:pPr>
      <w:r w:rsidRPr="008E5C72">
        <w:rPr>
          <w:rFonts w:ascii="Times New Roman" w:eastAsia="Calibri" w:hAnsi="Times New Roman" w:cs="Times New Roman"/>
          <w:sz w:val="24"/>
          <w:szCs w:val="24"/>
          <w:lang w:eastAsia="en-US"/>
        </w:rPr>
        <w:t></w:t>
      </w:r>
      <w:r w:rsidRPr="008E5C72">
        <w:rPr>
          <w:rFonts w:ascii="Times New Roman" w:eastAsia="Calibri" w:hAnsi="Times New Roman" w:cs="Times New Roman"/>
          <w:sz w:val="24"/>
          <w:szCs w:val="24"/>
          <w:lang w:eastAsia="en-US"/>
        </w:rPr>
        <w:tab/>
        <w:t xml:space="preserve">использовать доступные средства коммуникации для выражения собственных потребностей  и  желаний в разных ситуациях взаимодействия; </w:t>
      </w:r>
    </w:p>
    <w:p w:rsidR="008E5C72" w:rsidRPr="008E5C72" w:rsidRDefault="008E5C72" w:rsidP="008E5C72">
      <w:pPr>
        <w:rPr>
          <w:rFonts w:ascii="Times New Roman" w:eastAsia="Calibri" w:hAnsi="Times New Roman" w:cs="Times New Roman"/>
          <w:sz w:val="24"/>
          <w:szCs w:val="24"/>
          <w:lang w:eastAsia="en-US"/>
        </w:rPr>
      </w:pPr>
      <w:r w:rsidRPr="008E5C72">
        <w:rPr>
          <w:rFonts w:ascii="Times New Roman" w:eastAsia="Calibri" w:hAnsi="Times New Roman" w:cs="Times New Roman"/>
          <w:sz w:val="24"/>
          <w:szCs w:val="24"/>
          <w:lang w:eastAsia="en-US"/>
        </w:rPr>
        <w:t></w:t>
      </w:r>
      <w:r w:rsidRPr="008E5C72">
        <w:rPr>
          <w:rFonts w:ascii="Times New Roman" w:eastAsia="Calibri" w:hAnsi="Times New Roman" w:cs="Times New Roman"/>
          <w:sz w:val="24"/>
          <w:szCs w:val="24"/>
          <w:lang w:eastAsia="en-US"/>
        </w:rPr>
        <w:tab/>
        <w:t>выполнять инструкцию взрослого в знакомой ситуации;</w:t>
      </w:r>
    </w:p>
    <w:p w:rsidR="008E5C72" w:rsidRPr="008E5C72" w:rsidRDefault="008E5C72" w:rsidP="008E5C72">
      <w:pPr>
        <w:rPr>
          <w:rFonts w:ascii="Times New Roman" w:eastAsia="Calibri" w:hAnsi="Times New Roman" w:cs="Times New Roman"/>
          <w:sz w:val="24"/>
          <w:szCs w:val="24"/>
          <w:lang w:eastAsia="en-US"/>
        </w:rPr>
      </w:pPr>
      <w:r w:rsidRPr="008E5C72">
        <w:rPr>
          <w:rFonts w:ascii="Times New Roman" w:eastAsia="Calibri" w:hAnsi="Times New Roman" w:cs="Times New Roman"/>
          <w:sz w:val="24"/>
          <w:szCs w:val="24"/>
          <w:lang w:eastAsia="en-US"/>
        </w:rPr>
        <w:t></w:t>
      </w:r>
      <w:r w:rsidRPr="008E5C72">
        <w:rPr>
          <w:rFonts w:ascii="Times New Roman" w:eastAsia="Calibri" w:hAnsi="Times New Roman" w:cs="Times New Roman"/>
          <w:sz w:val="24"/>
          <w:szCs w:val="24"/>
          <w:lang w:eastAsia="en-US"/>
        </w:rPr>
        <w:tab/>
        <w:t>уметь произносить осознанно слоги, слова;</w:t>
      </w:r>
    </w:p>
    <w:p w:rsidR="008E5C72" w:rsidRPr="008E5C72" w:rsidRDefault="008E5C72" w:rsidP="008E5C72">
      <w:pPr>
        <w:rPr>
          <w:rFonts w:ascii="Times New Roman" w:eastAsia="Calibri" w:hAnsi="Times New Roman" w:cs="Times New Roman"/>
          <w:sz w:val="24"/>
          <w:szCs w:val="24"/>
          <w:lang w:eastAsia="en-US"/>
        </w:rPr>
      </w:pPr>
      <w:r w:rsidRPr="008E5C72">
        <w:rPr>
          <w:rFonts w:ascii="Times New Roman" w:eastAsia="Calibri" w:hAnsi="Times New Roman" w:cs="Times New Roman"/>
          <w:sz w:val="24"/>
          <w:szCs w:val="24"/>
          <w:lang w:eastAsia="en-US"/>
        </w:rPr>
        <w:t></w:t>
      </w:r>
      <w:r w:rsidRPr="008E5C72">
        <w:rPr>
          <w:rFonts w:ascii="Times New Roman" w:eastAsia="Calibri" w:hAnsi="Times New Roman" w:cs="Times New Roman"/>
          <w:sz w:val="24"/>
          <w:szCs w:val="24"/>
          <w:lang w:eastAsia="en-US"/>
        </w:rPr>
        <w:tab/>
        <w:t>уметь различать интонацию;</w:t>
      </w:r>
    </w:p>
    <w:p w:rsidR="008E5C72" w:rsidRPr="008E5C72" w:rsidRDefault="008E5C72" w:rsidP="008E5C72">
      <w:pPr>
        <w:rPr>
          <w:rFonts w:ascii="Times New Roman" w:eastAsia="Calibri" w:hAnsi="Times New Roman" w:cs="Times New Roman"/>
          <w:sz w:val="24"/>
          <w:szCs w:val="24"/>
          <w:lang w:eastAsia="en-US"/>
        </w:rPr>
      </w:pPr>
      <w:r w:rsidRPr="008E5C72">
        <w:rPr>
          <w:rFonts w:ascii="Times New Roman" w:eastAsia="Calibri" w:hAnsi="Times New Roman" w:cs="Times New Roman"/>
          <w:sz w:val="24"/>
          <w:szCs w:val="24"/>
          <w:lang w:eastAsia="en-US"/>
        </w:rPr>
        <w:lastRenderedPageBreak/>
        <w:t></w:t>
      </w:r>
      <w:r w:rsidRPr="008E5C72">
        <w:rPr>
          <w:rFonts w:ascii="Times New Roman" w:eastAsia="Calibri" w:hAnsi="Times New Roman" w:cs="Times New Roman"/>
          <w:sz w:val="24"/>
          <w:szCs w:val="24"/>
          <w:lang w:eastAsia="en-US"/>
        </w:rPr>
        <w:tab/>
        <w:t>уметь вступать в контакт;</w:t>
      </w:r>
    </w:p>
    <w:p w:rsidR="008E5C72" w:rsidRPr="008E5C72" w:rsidRDefault="008E5C72" w:rsidP="008E5C72">
      <w:pPr>
        <w:rPr>
          <w:rFonts w:ascii="Times New Roman" w:eastAsia="Calibri" w:hAnsi="Times New Roman" w:cs="Times New Roman"/>
          <w:sz w:val="24"/>
          <w:szCs w:val="24"/>
          <w:lang w:eastAsia="en-US"/>
        </w:rPr>
      </w:pPr>
      <w:r w:rsidRPr="008E5C72">
        <w:rPr>
          <w:rFonts w:ascii="Times New Roman" w:eastAsia="Calibri" w:hAnsi="Times New Roman" w:cs="Times New Roman"/>
          <w:sz w:val="24"/>
          <w:szCs w:val="24"/>
          <w:lang w:eastAsia="en-US"/>
        </w:rPr>
        <w:t></w:t>
      </w:r>
      <w:r w:rsidRPr="008E5C72">
        <w:rPr>
          <w:rFonts w:ascii="Times New Roman" w:eastAsia="Calibri" w:hAnsi="Times New Roman" w:cs="Times New Roman"/>
          <w:sz w:val="24"/>
          <w:szCs w:val="24"/>
          <w:lang w:eastAsia="en-US"/>
        </w:rPr>
        <w:tab/>
        <w:t>понимать слова, обозначающие объекты и явления природы, объекты рукотворного мира и деятельность человека;</w:t>
      </w:r>
    </w:p>
    <w:p w:rsidR="008E5C72" w:rsidRPr="008E5C72" w:rsidRDefault="008E5C72" w:rsidP="008E5C72">
      <w:pPr>
        <w:rPr>
          <w:rFonts w:ascii="Times New Roman" w:eastAsia="Calibri" w:hAnsi="Times New Roman" w:cs="Times New Roman"/>
          <w:sz w:val="24"/>
          <w:szCs w:val="24"/>
          <w:lang w:eastAsia="en-US"/>
        </w:rPr>
      </w:pPr>
      <w:r w:rsidRPr="008E5C72">
        <w:rPr>
          <w:rFonts w:ascii="Times New Roman" w:eastAsia="Calibri" w:hAnsi="Times New Roman" w:cs="Times New Roman"/>
          <w:sz w:val="24"/>
          <w:szCs w:val="24"/>
          <w:lang w:eastAsia="en-US"/>
        </w:rPr>
        <w:t></w:t>
      </w:r>
      <w:r w:rsidRPr="008E5C72">
        <w:rPr>
          <w:rFonts w:ascii="Times New Roman" w:eastAsia="Calibri" w:hAnsi="Times New Roman" w:cs="Times New Roman"/>
          <w:sz w:val="24"/>
          <w:szCs w:val="24"/>
          <w:lang w:eastAsia="en-US"/>
        </w:rPr>
        <w:tab/>
        <w:t>уметь использовать усвоенный словарный и фразовый материал в коммуникативных ситуациях;</w:t>
      </w:r>
    </w:p>
    <w:p w:rsidR="008E5C72" w:rsidRPr="008E5C72" w:rsidRDefault="008E5C72" w:rsidP="008E5C72">
      <w:pPr>
        <w:rPr>
          <w:rFonts w:ascii="Times New Roman" w:eastAsia="Calibri" w:hAnsi="Times New Roman" w:cs="Times New Roman"/>
          <w:sz w:val="24"/>
          <w:szCs w:val="24"/>
          <w:lang w:eastAsia="en-US"/>
        </w:rPr>
      </w:pPr>
      <w:r w:rsidRPr="008E5C72">
        <w:rPr>
          <w:rFonts w:ascii="Times New Roman" w:eastAsia="Calibri" w:hAnsi="Times New Roman" w:cs="Times New Roman"/>
          <w:sz w:val="24"/>
          <w:szCs w:val="24"/>
          <w:lang w:eastAsia="en-US"/>
        </w:rPr>
        <w:t xml:space="preserve">предметные результаты освоения учебного предмета </w:t>
      </w:r>
    </w:p>
    <w:p w:rsidR="008E5C72" w:rsidRPr="008E5C72" w:rsidRDefault="008E5C72" w:rsidP="008E5C72">
      <w:pPr>
        <w:rPr>
          <w:rFonts w:ascii="Times New Roman" w:eastAsia="Calibri" w:hAnsi="Times New Roman" w:cs="Times New Roman"/>
          <w:sz w:val="24"/>
          <w:szCs w:val="24"/>
          <w:lang w:eastAsia="en-US"/>
        </w:rPr>
      </w:pPr>
      <w:r w:rsidRPr="008E5C72">
        <w:rPr>
          <w:rFonts w:ascii="Times New Roman" w:eastAsia="Calibri" w:hAnsi="Times New Roman" w:cs="Times New Roman"/>
          <w:sz w:val="24"/>
          <w:szCs w:val="24"/>
          <w:lang w:eastAsia="en-US"/>
        </w:rPr>
        <w:t></w:t>
      </w:r>
      <w:r w:rsidRPr="008E5C72">
        <w:rPr>
          <w:rFonts w:ascii="Times New Roman" w:eastAsia="Calibri" w:hAnsi="Times New Roman" w:cs="Times New Roman"/>
          <w:sz w:val="24"/>
          <w:szCs w:val="24"/>
          <w:lang w:eastAsia="en-US"/>
        </w:rPr>
        <w:tab/>
        <w:t>проявление интереса к пальчиковым играм, к графическим заданиям;</w:t>
      </w:r>
    </w:p>
    <w:p w:rsidR="008E5C72" w:rsidRPr="008E5C72" w:rsidRDefault="008E5C72" w:rsidP="008E5C72">
      <w:pPr>
        <w:rPr>
          <w:rFonts w:ascii="Times New Roman" w:eastAsia="Calibri" w:hAnsi="Times New Roman" w:cs="Times New Roman"/>
          <w:sz w:val="24"/>
          <w:szCs w:val="24"/>
          <w:lang w:eastAsia="en-US"/>
        </w:rPr>
      </w:pPr>
      <w:r w:rsidRPr="008E5C72">
        <w:rPr>
          <w:rFonts w:ascii="Times New Roman" w:eastAsia="Calibri" w:hAnsi="Times New Roman" w:cs="Times New Roman"/>
          <w:sz w:val="24"/>
          <w:szCs w:val="24"/>
          <w:lang w:eastAsia="en-US"/>
        </w:rPr>
        <w:t></w:t>
      </w:r>
      <w:r w:rsidRPr="008E5C72">
        <w:rPr>
          <w:rFonts w:ascii="Times New Roman" w:eastAsia="Calibri" w:hAnsi="Times New Roman" w:cs="Times New Roman"/>
          <w:sz w:val="24"/>
          <w:szCs w:val="24"/>
          <w:lang w:eastAsia="en-US"/>
        </w:rPr>
        <w:tab/>
        <w:t>выполнение конкретного действия по инструкции взрослого;</w:t>
      </w:r>
    </w:p>
    <w:p w:rsidR="008E5C72" w:rsidRPr="008E5C72" w:rsidRDefault="008E5C72" w:rsidP="008E5C72">
      <w:pPr>
        <w:rPr>
          <w:rFonts w:ascii="Times New Roman" w:eastAsia="Calibri" w:hAnsi="Times New Roman" w:cs="Times New Roman"/>
          <w:sz w:val="24"/>
          <w:szCs w:val="24"/>
          <w:lang w:eastAsia="en-US"/>
        </w:rPr>
      </w:pPr>
      <w:r w:rsidRPr="008E5C72">
        <w:rPr>
          <w:rFonts w:ascii="Times New Roman" w:eastAsia="Calibri" w:hAnsi="Times New Roman" w:cs="Times New Roman"/>
          <w:sz w:val="24"/>
          <w:szCs w:val="24"/>
          <w:lang w:eastAsia="en-US"/>
        </w:rPr>
        <w:t></w:t>
      </w:r>
      <w:r w:rsidRPr="008E5C72">
        <w:rPr>
          <w:rFonts w:ascii="Times New Roman" w:eastAsia="Calibri" w:hAnsi="Times New Roman" w:cs="Times New Roman"/>
          <w:sz w:val="24"/>
          <w:szCs w:val="24"/>
          <w:lang w:eastAsia="en-US"/>
        </w:rPr>
        <w:tab/>
        <w:t>использование пишущего предмета по назначению;</w:t>
      </w:r>
    </w:p>
    <w:p w:rsidR="008E5C72" w:rsidRPr="008E5C72" w:rsidRDefault="008E5C72" w:rsidP="008E5C72">
      <w:pPr>
        <w:rPr>
          <w:rFonts w:ascii="Times New Roman" w:eastAsia="Calibri" w:hAnsi="Times New Roman" w:cs="Times New Roman"/>
          <w:sz w:val="24"/>
          <w:szCs w:val="24"/>
          <w:lang w:eastAsia="en-US"/>
        </w:rPr>
      </w:pPr>
      <w:r w:rsidRPr="008E5C72">
        <w:rPr>
          <w:rFonts w:ascii="Times New Roman" w:eastAsia="Calibri" w:hAnsi="Times New Roman" w:cs="Times New Roman"/>
          <w:sz w:val="24"/>
          <w:szCs w:val="24"/>
          <w:lang w:eastAsia="en-US"/>
        </w:rPr>
        <w:t></w:t>
      </w:r>
      <w:r w:rsidRPr="008E5C72">
        <w:rPr>
          <w:rFonts w:ascii="Times New Roman" w:eastAsia="Calibri" w:hAnsi="Times New Roman" w:cs="Times New Roman"/>
          <w:sz w:val="24"/>
          <w:szCs w:val="24"/>
          <w:lang w:eastAsia="en-US"/>
        </w:rPr>
        <w:tab/>
        <w:t>проявление  интереса к чтению взрослым коротких текстов;</w:t>
      </w:r>
    </w:p>
    <w:p w:rsidR="008E5C72" w:rsidRDefault="008E5C72" w:rsidP="008E5C72">
      <w:pPr>
        <w:rPr>
          <w:rFonts w:ascii="Times New Roman" w:eastAsia="Calibri" w:hAnsi="Times New Roman" w:cs="Times New Roman"/>
          <w:sz w:val="24"/>
          <w:szCs w:val="24"/>
          <w:lang w:eastAsia="en-US"/>
        </w:rPr>
      </w:pPr>
      <w:r w:rsidRPr="008E5C72">
        <w:rPr>
          <w:rFonts w:ascii="Times New Roman" w:eastAsia="Calibri" w:hAnsi="Times New Roman" w:cs="Times New Roman"/>
          <w:sz w:val="24"/>
          <w:szCs w:val="24"/>
          <w:lang w:eastAsia="en-US"/>
        </w:rPr>
        <w:t></w:t>
      </w:r>
      <w:r w:rsidRPr="008E5C72">
        <w:rPr>
          <w:rFonts w:ascii="Times New Roman" w:eastAsia="Calibri" w:hAnsi="Times New Roman" w:cs="Times New Roman"/>
          <w:sz w:val="24"/>
          <w:szCs w:val="24"/>
          <w:lang w:eastAsia="en-US"/>
        </w:rPr>
        <w:tab/>
        <w:t xml:space="preserve">рассматривание иллюстраций.  </w:t>
      </w:r>
    </w:p>
    <w:p w:rsidR="00C42A2D" w:rsidRPr="008D4A9D" w:rsidRDefault="0008144F" w:rsidP="008E5C72">
      <w:pPr>
        <w:spacing w:after="0" w:line="240" w:lineRule="auto"/>
        <w:jc w:val="both"/>
        <w:rPr>
          <w:rFonts w:ascii="Times New Roman" w:eastAsia="Calibri" w:hAnsi="Times New Roman" w:cs="Times New Roman"/>
          <w:b/>
          <w:sz w:val="24"/>
          <w:szCs w:val="24"/>
          <w:lang w:eastAsia="en-US"/>
        </w:rPr>
      </w:pPr>
      <w:r>
        <w:rPr>
          <w:rFonts w:ascii="Times New Roman" w:eastAsia="Calibri" w:hAnsi="Times New Roman" w:cs="Times New Roman"/>
          <w:sz w:val="24"/>
          <w:szCs w:val="24"/>
          <w:lang w:eastAsia="en-US"/>
        </w:rPr>
        <w:t xml:space="preserve">                                       </w:t>
      </w:r>
      <w:r w:rsidR="008E5C72">
        <w:rPr>
          <w:rFonts w:ascii="Times New Roman" w:eastAsia="Calibri" w:hAnsi="Times New Roman" w:cs="Times New Roman"/>
          <w:b/>
          <w:sz w:val="24"/>
          <w:szCs w:val="24"/>
          <w:lang w:eastAsia="en-US"/>
        </w:rPr>
        <w:t xml:space="preserve">  С</w:t>
      </w:r>
      <w:r w:rsidR="009D63FA">
        <w:rPr>
          <w:rFonts w:ascii="Times New Roman" w:eastAsia="Calibri" w:hAnsi="Times New Roman" w:cs="Times New Roman"/>
          <w:b/>
          <w:sz w:val="24"/>
          <w:szCs w:val="24"/>
          <w:lang w:eastAsia="en-US"/>
        </w:rPr>
        <w:t>одержание учебного предмета</w:t>
      </w:r>
    </w:p>
    <w:p w:rsidR="00C42A2D" w:rsidRPr="008D4A9D" w:rsidRDefault="00C42A2D" w:rsidP="00C02DDC">
      <w:pPr>
        <w:spacing w:after="0" w:line="240" w:lineRule="auto"/>
        <w:ind w:firstLine="709"/>
        <w:jc w:val="both"/>
        <w:rPr>
          <w:rFonts w:ascii="Times New Roman" w:eastAsia="Times New Roman" w:hAnsi="Times New Roman" w:cs="Times New Roman"/>
          <w:bCs/>
          <w:sz w:val="24"/>
          <w:szCs w:val="24"/>
        </w:rPr>
      </w:pPr>
      <w:r w:rsidRPr="008D4A9D">
        <w:rPr>
          <w:rFonts w:ascii="Times New Roman" w:eastAsia="Times New Roman" w:hAnsi="Times New Roman" w:cs="Times New Roman"/>
          <w:bCs/>
          <w:sz w:val="24"/>
          <w:szCs w:val="24"/>
        </w:rPr>
        <w:t xml:space="preserve">  Основное содержание учебного предмета "Речь и альтернативная коммуникация" пре</w:t>
      </w:r>
      <w:r w:rsidR="009D63FA">
        <w:rPr>
          <w:rFonts w:ascii="Times New Roman" w:eastAsia="Times New Roman" w:hAnsi="Times New Roman" w:cs="Times New Roman"/>
          <w:bCs/>
          <w:sz w:val="24"/>
          <w:szCs w:val="24"/>
        </w:rPr>
        <w:t xml:space="preserve">дставлено двумя направлениями, </w:t>
      </w:r>
      <w:r w:rsidRPr="008D4A9D">
        <w:rPr>
          <w:rFonts w:ascii="Times New Roman" w:eastAsia="Times New Roman" w:hAnsi="Times New Roman" w:cs="Times New Roman"/>
          <w:bCs/>
          <w:sz w:val="24"/>
          <w:szCs w:val="24"/>
        </w:rPr>
        <w:t>в каждом из которых содержатся тематические блоки. Блоки включают задачи формирования у обучающихся в</w:t>
      </w:r>
      <w:r w:rsidR="00BE2DF8">
        <w:rPr>
          <w:rFonts w:ascii="Times New Roman" w:eastAsia="Times New Roman" w:hAnsi="Times New Roman" w:cs="Times New Roman"/>
          <w:bCs/>
          <w:sz w:val="24"/>
          <w:szCs w:val="24"/>
        </w:rPr>
        <w:t xml:space="preserve">о 2 </w:t>
      </w:r>
      <w:r w:rsidRPr="008D4A9D">
        <w:rPr>
          <w:rFonts w:ascii="Times New Roman" w:eastAsia="Times New Roman" w:hAnsi="Times New Roman" w:cs="Times New Roman"/>
          <w:bCs/>
          <w:sz w:val="24"/>
          <w:szCs w:val="24"/>
        </w:rPr>
        <w:t>классе специфических умений, связанных с овладением доступных обуч</w:t>
      </w:r>
      <w:r w:rsidR="009D63FA">
        <w:rPr>
          <w:rFonts w:ascii="Times New Roman" w:eastAsia="Times New Roman" w:hAnsi="Times New Roman" w:cs="Times New Roman"/>
          <w:bCs/>
          <w:sz w:val="24"/>
          <w:szCs w:val="24"/>
        </w:rPr>
        <w:t xml:space="preserve">ающемуся средств коммуникации, </w:t>
      </w:r>
      <w:r w:rsidRPr="008D4A9D">
        <w:rPr>
          <w:rFonts w:ascii="Times New Roman" w:eastAsia="Times New Roman" w:hAnsi="Times New Roman" w:cs="Times New Roman"/>
          <w:bCs/>
          <w:sz w:val="24"/>
          <w:szCs w:val="24"/>
        </w:rPr>
        <w:t xml:space="preserve">в </w:t>
      </w:r>
      <w:proofErr w:type="gramStart"/>
      <w:r w:rsidRPr="008D4A9D">
        <w:rPr>
          <w:rFonts w:ascii="Times New Roman" w:eastAsia="Times New Roman" w:hAnsi="Times New Roman" w:cs="Times New Roman"/>
          <w:bCs/>
          <w:sz w:val="24"/>
          <w:szCs w:val="24"/>
        </w:rPr>
        <w:t>аспекте  развития</w:t>
      </w:r>
      <w:proofErr w:type="gramEnd"/>
      <w:r w:rsidRPr="008D4A9D">
        <w:rPr>
          <w:rFonts w:ascii="Times New Roman" w:eastAsia="Times New Roman" w:hAnsi="Times New Roman" w:cs="Times New Roman"/>
          <w:bCs/>
          <w:sz w:val="24"/>
          <w:szCs w:val="24"/>
        </w:rPr>
        <w:t xml:space="preserve"> импрессивной и экспрессивной речи, интереса к чтению коротких произведений с рассматриванием иллюстраций, использования пишущих предметов по назначению. Сформированные умения могут рассматриваться как коммуник</w:t>
      </w:r>
      <w:r w:rsidR="009D63FA">
        <w:rPr>
          <w:rFonts w:ascii="Times New Roman" w:eastAsia="Times New Roman" w:hAnsi="Times New Roman" w:cs="Times New Roman"/>
          <w:bCs/>
          <w:sz w:val="24"/>
          <w:szCs w:val="24"/>
        </w:rPr>
        <w:t xml:space="preserve">ативная готовность обучающихся </w:t>
      </w:r>
      <w:r w:rsidRPr="008D4A9D">
        <w:rPr>
          <w:rFonts w:ascii="Times New Roman" w:eastAsia="Times New Roman" w:hAnsi="Times New Roman" w:cs="Times New Roman"/>
          <w:bCs/>
          <w:sz w:val="24"/>
          <w:szCs w:val="24"/>
        </w:rPr>
        <w:t>к усвоению программного материала.</w:t>
      </w:r>
    </w:p>
    <w:p w:rsidR="00C42A2D" w:rsidRPr="008D4A9D" w:rsidRDefault="00C42A2D" w:rsidP="00C02DDC">
      <w:pPr>
        <w:spacing w:after="0" w:line="240" w:lineRule="auto"/>
        <w:ind w:firstLine="709"/>
        <w:jc w:val="both"/>
        <w:rPr>
          <w:rFonts w:ascii="Times New Roman" w:eastAsia="Calibri" w:hAnsi="Times New Roman" w:cs="Times New Roman"/>
          <w:sz w:val="24"/>
          <w:szCs w:val="24"/>
          <w:lang w:eastAsia="en-US"/>
        </w:rPr>
      </w:pPr>
      <w:r w:rsidRPr="008D4A9D">
        <w:rPr>
          <w:rFonts w:ascii="Times New Roman" w:eastAsia="Times New Roman" w:hAnsi="Times New Roman" w:cs="Times New Roman"/>
          <w:sz w:val="24"/>
          <w:szCs w:val="24"/>
        </w:rPr>
        <w:t xml:space="preserve">Структура каждого занятия состоит из 2 основных разделов: коммуникация, развитие речи </w:t>
      </w:r>
      <w:r w:rsidRPr="008D4A9D">
        <w:rPr>
          <w:rFonts w:ascii="Times New Roman" w:eastAsia="Calibri" w:hAnsi="Times New Roman" w:cs="Times New Roman"/>
          <w:sz w:val="24"/>
          <w:szCs w:val="24"/>
          <w:lang w:eastAsia="en-US"/>
        </w:rPr>
        <w:t>средствами вербально</w:t>
      </w:r>
      <w:r w:rsidR="00BE2DF8">
        <w:rPr>
          <w:rFonts w:ascii="Times New Roman" w:eastAsia="Calibri" w:hAnsi="Times New Roman" w:cs="Times New Roman"/>
          <w:sz w:val="24"/>
          <w:szCs w:val="24"/>
          <w:lang w:eastAsia="en-US"/>
        </w:rPr>
        <w:t>й и невербальной коммуникации. Во 2</w:t>
      </w:r>
      <w:r w:rsidRPr="008D4A9D">
        <w:rPr>
          <w:rFonts w:ascii="Times New Roman" w:eastAsia="Calibri" w:hAnsi="Times New Roman" w:cs="Times New Roman"/>
          <w:sz w:val="24"/>
          <w:szCs w:val="24"/>
          <w:lang w:eastAsia="en-US"/>
        </w:rPr>
        <w:t xml:space="preserve"> классе  раздел  "чтение и письмо" не является основным разделом обучения из-за  крайне низкого уровня психофизического развития всех учащихся, поэтому на первом году обучения лишь формируются предпосылки к чтению и письму и этот раздел программы вкрапляется в отдельные упражнения пропедевтического характера. Методы обучения основаны на игровых приемах с использованием пальчиковых игр для развития ручной и мелкой моторики, игр на развитие слухового внимания и фонематического  слуха, интереса к прослушиванию коротких текстов, рассматриванию иллюстраций.  </w:t>
      </w:r>
    </w:p>
    <w:p w:rsidR="00C42A2D" w:rsidRPr="008D4A9D" w:rsidRDefault="00C42A2D" w:rsidP="00C02DDC">
      <w:pPr>
        <w:spacing w:after="0" w:line="240" w:lineRule="auto"/>
        <w:ind w:firstLine="709"/>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 xml:space="preserve">Учебный предмет </w:t>
      </w:r>
      <w:r w:rsidRPr="008D4A9D">
        <w:rPr>
          <w:rFonts w:ascii="Times New Roman" w:eastAsiaTheme="minorHAnsi" w:hAnsi="Times New Roman" w:cs="Times New Roman"/>
          <w:sz w:val="24"/>
          <w:szCs w:val="24"/>
          <w:lang w:eastAsia="en-US"/>
        </w:rPr>
        <w:t>«Речь и альтернативная коммуникация» как систематический курс в</w:t>
      </w:r>
      <w:r w:rsidR="00BE2DF8">
        <w:rPr>
          <w:rFonts w:ascii="Times New Roman" w:eastAsiaTheme="minorHAnsi" w:hAnsi="Times New Roman" w:cs="Times New Roman"/>
          <w:sz w:val="24"/>
          <w:szCs w:val="24"/>
          <w:lang w:eastAsia="en-US"/>
        </w:rPr>
        <w:t>о 2</w:t>
      </w:r>
      <w:r w:rsidRPr="008D4A9D">
        <w:rPr>
          <w:rFonts w:ascii="Times New Roman" w:eastAsiaTheme="minorHAnsi" w:hAnsi="Times New Roman" w:cs="Times New Roman"/>
          <w:sz w:val="24"/>
          <w:szCs w:val="24"/>
          <w:lang w:eastAsia="en-US"/>
        </w:rPr>
        <w:t xml:space="preserve"> классе </w:t>
      </w:r>
      <w:r w:rsidRPr="008D4A9D">
        <w:rPr>
          <w:rFonts w:ascii="Times New Roman" w:eastAsia="Calibri" w:hAnsi="Times New Roman" w:cs="Times New Roman"/>
          <w:sz w:val="24"/>
          <w:szCs w:val="24"/>
          <w:lang w:eastAsia="en-US"/>
        </w:rPr>
        <w:t xml:space="preserve">включает </w:t>
      </w:r>
      <w:r w:rsidRPr="008D4A9D">
        <w:rPr>
          <w:rFonts w:ascii="Times New Roman" w:eastAsia="Calibri" w:hAnsi="Times New Roman" w:cs="Times New Roman"/>
          <w:b/>
          <w:i/>
          <w:sz w:val="24"/>
          <w:szCs w:val="24"/>
          <w:lang w:eastAsia="en-US"/>
        </w:rPr>
        <w:t>2 раздела</w:t>
      </w:r>
      <w:r w:rsidRPr="008D4A9D">
        <w:rPr>
          <w:rFonts w:ascii="Times New Roman" w:eastAsia="Calibri" w:hAnsi="Times New Roman" w:cs="Times New Roman"/>
          <w:sz w:val="24"/>
          <w:szCs w:val="24"/>
          <w:lang w:eastAsia="en-US"/>
        </w:rPr>
        <w:t>:</w:t>
      </w:r>
    </w:p>
    <w:p w:rsidR="00C42A2D" w:rsidRPr="008D4A9D" w:rsidRDefault="00C42A2D" w:rsidP="00C02DDC">
      <w:pPr>
        <w:spacing w:after="0" w:line="240" w:lineRule="auto"/>
        <w:ind w:firstLine="709"/>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 xml:space="preserve"> –  коммуникация,</w:t>
      </w:r>
    </w:p>
    <w:p w:rsidR="00C42A2D" w:rsidRPr="008D4A9D" w:rsidRDefault="00C42A2D" w:rsidP="00C02DDC">
      <w:pPr>
        <w:spacing w:after="0" w:line="240" w:lineRule="auto"/>
        <w:ind w:firstLine="709"/>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  развитие речи средствами вербальной и невербальной коммуникации,</w:t>
      </w:r>
    </w:p>
    <w:p w:rsidR="00C42A2D" w:rsidRPr="008D4A9D" w:rsidRDefault="00C42A2D" w:rsidP="00C02DDC">
      <w:pPr>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 xml:space="preserve">    </w:t>
      </w:r>
    </w:p>
    <w:p w:rsidR="00C42A2D" w:rsidRPr="008D4A9D" w:rsidRDefault="00C42A2D" w:rsidP="00C02DDC">
      <w:pPr>
        <w:spacing w:after="0" w:line="240" w:lineRule="auto"/>
        <w:ind w:firstLine="709"/>
        <w:jc w:val="both"/>
        <w:rPr>
          <w:rFonts w:ascii="Times New Roman" w:eastAsiaTheme="minorHAnsi" w:hAnsi="Times New Roman" w:cs="Times New Roman"/>
          <w:b/>
          <w:i/>
          <w:sz w:val="24"/>
          <w:szCs w:val="24"/>
          <w:lang w:eastAsia="en-US"/>
        </w:rPr>
      </w:pPr>
      <w:r w:rsidRPr="008D4A9D">
        <w:rPr>
          <w:rFonts w:ascii="Times New Roman" w:eastAsiaTheme="minorHAnsi" w:hAnsi="Times New Roman" w:cs="Times New Roman"/>
          <w:i/>
          <w:sz w:val="24"/>
          <w:szCs w:val="24"/>
          <w:lang w:eastAsia="en-US"/>
        </w:rPr>
        <w:t xml:space="preserve">     </w:t>
      </w:r>
      <w:r w:rsidRPr="008D4A9D">
        <w:rPr>
          <w:rFonts w:ascii="Times New Roman" w:eastAsiaTheme="minorHAnsi" w:hAnsi="Times New Roman" w:cs="Times New Roman"/>
          <w:b/>
          <w:i/>
          <w:sz w:val="24"/>
          <w:szCs w:val="24"/>
          <w:lang w:eastAsia="en-US"/>
        </w:rPr>
        <w:t>Коммуникация.</w:t>
      </w:r>
    </w:p>
    <w:p w:rsidR="00C42A2D" w:rsidRPr="008D4A9D" w:rsidRDefault="00C42A2D" w:rsidP="00C02DDC">
      <w:pPr>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i/>
          <w:sz w:val="24"/>
          <w:szCs w:val="24"/>
          <w:lang w:eastAsia="en-US"/>
        </w:rPr>
        <w:t xml:space="preserve">     </w:t>
      </w:r>
      <w:r w:rsidRPr="008D4A9D">
        <w:rPr>
          <w:rFonts w:ascii="Times New Roman" w:eastAsiaTheme="minorHAnsi" w:hAnsi="Times New Roman" w:cs="Times New Roman"/>
          <w:sz w:val="24"/>
          <w:szCs w:val="24"/>
          <w:lang w:eastAsia="en-US"/>
        </w:rPr>
        <w:t>Установление зрительного контакта с взрослыми. Реагирование на собственное имя.</w:t>
      </w:r>
    </w:p>
    <w:p w:rsidR="00C42A2D" w:rsidRPr="008D4A9D" w:rsidRDefault="00C42A2D" w:rsidP="00C02DDC">
      <w:pPr>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lastRenderedPageBreak/>
        <w:t xml:space="preserve">     Приветствие собеседника. Привлечение внимания ребёнка звучащими предметами, жестами, изображениями, речью. Поддержание зрительного контакта с говорящими (при предъявлении инструкции, в ходе беседы). Выражение своих желаний с использованием взгляда, указательного же</w:t>
      </w:r>
      <w:r w:rsidR="00EF1F2C">
        <w:rPr>
          <w:rFonts w:ascii="Times New Roman" w:eastAsiaTheme="minorHAnsi" w:hAnsi="Times New Roman" w:cs="Times New Roman"/>
          <w:sz w:val="24"/>
          <w:szCs w:val="24"/>
          <w:lang w:eastAsia="en-US"/>
        </w:rPr>
        <w:t>ста, изображения, слова.</w:t>
      </w:r>
      <w:r w:rsidRPr="008D4A9D">
        <w:rPr>
          <w:rFonts w:ascii="Times New Roman" w:eastAsiaTheme="minorHAnsi" w:hAnsi="Times New Roman" w:cs="Times New Roman"/>
          <w:sz w:val="24"/>
          <w:szCs w:val="24"/>
          <w:lang w:eastAsia="en-US"/>
        </w:rPr>
        <w:t xml:space="preserve"> Обращение с просьбой о помощи. Выражение согласия и несогласия. Выражение благодарности. Прощание с собеседником.</w:t>
      </w:r>
    </w:p>
    <w:p w:rsidR="00C42A2D" w:rsidRPr="008D4A9D" w:rsidRDefault="00C42A2D" w:rsidP="00C02DDC">
      <w:pPr>
        <w:spacing w:after="0" w:line="240" w:lineRule="auto"/>
        <w:ind w:firstLine="709"/>
        <w:jc w:val="both"/>
        <w:rPr>
          <w:rFonts w:ascii="Times New Roman" w:eastAsiaTheme="minorHAnsi" w:hAnsi="Times New Roman" w:cs="Times New Roman"/>
          <w:b/>
          <w:i/>
          <w:sz w:val="24"/>
          <w:szCs w:val="24"/>
          <w:lang w:eastAsia="en-US"/>
        </w:rPr>
      </w:pPr>
      <w:r w:rsidRPr="008D4A9D">
        <w:rPr>
          <w:rFonts w:ascii="Times New Roman" w:eastAsiaTheme="minorHAnsi" w:hAnsi="Times New Roman" w:cs="Times New Roman"/>
          <w:b/>
          <w:i/>
          <w:sz w:val="24"/>
          <w:szCs w:val="24"/>
          <w:lang w:eastAsia="en-US"/>
        </w:rPr>
        <w:t xml:space="preserve">     Развитие речи средствами вербальной и невербальной коммуникации.</w:t>
      </w:r>
    </w:p>
    <w:p w:rsidR="00C42A2D" w:rsidRPr="008D4A9D" w:rsidRDefault="00C42A2D" w:rsidP="00C02DDC">
      <w:pPr>
        <w:spacing w:after="0" w:line="240" w:lineRule="auto"/>
        <w:ind w:firstLine="709"/>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 xml:space="preserve">     Активизация коммуникативных (невербальных и вербальных, альтернативных) средств для развития понимания и выражения ответа на обращенную речь взрослого любым доступным способом в разных ситуациях социального взаимодействия,</w:t>
      </w:r>
    </w:p>
    <w:p w:rsidR="00C42A2D" w:rsidRPr="008D4A9D" w:rsidRDefault="00C42A2D" w:rsidP="00C02DDC">
      <w:pPr>
        <w:spacing w:after="0" w:line="240" w:lineRule="auto"/>
        <w:ind w:firstLine="709"/>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Формирование доступных (включая альтернативные) средства коммуникации взаимодействия со взрослыми и сверстниками.</w:t>
      </w:r>
    </w:p>
    <w:p w:rsidR="00C42A2D" w:rsidRPr="008D4A9D" w:rsidRDefault="00C42A2D" w:rsidP="00C02DDC">
      <w:pPr>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 xml:space="preserve">     </w:t>
      </w:r>
      <w:r w:rsidRPr="008D4A9D">
        <w:rPr>
          <w:rFonts w:ascii="Times New Roman" w:eastAsiaTheme="minorHAnsi" w:hAnsi="Times New Roman" w:cs="Times New Roman"/>
          <w:b/>
          <w:sz w:val="24"/>
          <w:szCs w:val="24"/>
          <w:u w:val="single"/>
          <w:lang w:eastAsia="en-US"/>
        </w:rPr>
        <w:t xml:space="preserve">Импрессивная речь. </w:t>
      </w:r>
      <w:r w:rsidRPr="008D4A9D">
        <w:rPr>
          <w:rFonts w:ascii="Times New Roman" w:eastAsiaTheme="minorHAnsi" w:hAnsi="Times New Roman" w:cs="Times New Roman"/>
          <w:sz w:val="24"/>
          <w:szCs w:val="24"/>
          <w:lang w:eastAsia="en-US"/>
        </w:rPr>
        <w:t>Понимание слов, обозначающих объекты/субъекты (предметы, материалы, люди, животные). Понимание слов, обозначающих функциональное назначение объектов и субъектов, действия. Понимание слов, обозначающих свойства (признаки) действий. Понимание слов, обозначающих количество объектов / субъектов. Понимание слов, обозначающих места расположения  объектов / субъектов («на столе», «около дома», «на верхней полке» и т.д.). Понимание слов, указывающих на объекты / субъекты (я, ты, мой, свой, это и т.д.). Понимание словосочетаний, простых предложений. Понимание обобщающих понятий (по возможности).</w:t>
      </w:r>
    </w:p>
    <w:p w:rsidR="00C42A2D" w:rsidRPr="008D4A9D" w:rsidRDefault="00C42A2D" w:rsidP="00C02DDC">
      <w:pPr>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b/>
          <w:sz w:val="24"/>
          <w:szCs w:val="24"/>
          <w:lang w:eastAsia="en-US"/>
        </w:rPr>
        <w:t xml:space="preserve">     </w:t>
      </w:r>
      <w:r w:rsidRPr="008D4A9D">
        <w:rPr>
          <w:rFonts w:ascii="Times New Roman" w:eastAsiaTheme="minorHAnsi" w:hAnsi="Times New Roman" w:cs="Times New Roman"/>
          <w:b/>
          <w:sz w:val="24"/>
          <w:szCs w:val="24"/>
          <w:u w:val="single"/>
          <w:lang w:eastAsia="en-US"/>
        </w:rPr>
        <w:t xml:space="preserve">Экспрессивная речь. </w:t>
      </w:r>
      <w:r w:rsidRPr="008D4A9D">
        <w:rPr>
          <w:rFonts w:ascii="Times New Roman" w:eastAsiaTheme="minorHAnsi" w:hAnsi="Times New Roman" w:cs="Times New Roman"/>
          <w:sz w:val="24"/>
          <w:szCs w:val="24"/>
          <w:lang w:eastAsia="en-US"/>
        </w:rPr>
        <w:t>Употребление отдельных звуков, звукоподражаний, звуковых комплексов, слов. Употребление слов, обозначающих функциональное назначение субъектов, объектов, действия. Употребление слов, обозначающих свойства (признаки) объектов и субъектов. Употребление слов, обозначающих количество объектов / субъектов. Употребление слов, обозначающих состояния, свойства (признаки) действий. Употребление слов, обозначающих места расположения  объектов / субъектов («на столе», «около дома», «на верхней полке» и т.д.). Употребление слов, указывающих на объекты / субъекты (я, ты, мой, свой, это и т.д.).</w:t>
      </w:r>
    </w:p>
    <w:p w:rsidR="00C42A2D" w:rsidRPr="008D4A9D" w:rsidRDefault="00C42A2D" w:rsidP="00C02DDC">
      <w:pPr>
        <w:spacing w:after="0" w:line="240" w:lineRule="auto"/>
        <w:ind w:firstLine="709"/>
        <w:jc w:val="both"/>
        <w:rPr>
          <w:rFonts w:ascii="Times New Roman" w:eastAsia="Times New Roman" w:hAnsi="Times New Roman" w:cs="Times New Roman"/>
          <w:b/>
          <w:w w:val="101"/>
          <w:kern w:val="1"/>
          <w:sz w:val="24"/>
          <w:szCs w:val="24"/>
          <w:lang w:eastAsia="ar-SA"/>
        </w:rPr>
      </w:pPr>
      <w:r w:rsidRPr="008D4A9D">
        <w:rPr>
          <w:rFonts w:ascii="Times New Roman" w:eastAsia="Calibri" w:hAnsi="Times New Roman" w:cs="Times New Roman"/>
          <w:sz w:val="24"/>
          <w:szCs w:val="24"/>
          <w:lang w:eastAsia="en-US"/>
        </w:rPr>
        <w:t>Развитие слухового внимания и слухового восприятия,</w:t>
      </w:r>
    </w:p>
    <w:p w:rsidR="00C42A2D" w:rsidRPr="008D4A9D" w:rsidRDefault="00C42A2D" w:rsidP="00C02DDC">
      <w:pPr>
        <w:spacing w:after="0" w:line="240" w:lineRule="auto"/>
        <w:ind w:firstLine="709"/>
        <w:jc w:val="both"/>
        <w:rPr>
          <w:rFonts w:ascii="Times New Roman" w:eastAsia="Times New Roman" w:hAnsi="Times New Roman" w:cs="Times New Roman"/>
          <w:w w:val="101"/>
          <w:kern w:val="1"/>
          <w:sz w:val="24"/>
          <w:szCs w:val="24"/>
          <w:lang w:eastAsia="ar-SA"/>
        </w:rPr>
      </w:pPr>
      <w:r w:rsidRPr="008D4A9D">
        <w:rPr>
          <w:rFonts w:ascii="Times New Roman" w:eastAsia="Times New Roman" w:hAnsi="Times New Roman" w:cs="Times New Roman"/>
          <w:w w:val="101"/>
          <w:kern w:val="1"/>
          <w:sz w:val="24"/>
          <w:szCs w:val="24"/>
          <w:lang w:eastAsia="ar-SA"/>
        </w:rPr>
        <w:t>Формирование интереса к чтению взрослым коротких текстов с иллюстрациями.</w:t>
      </w:r>
    </w:p>
    <w:p w:rsidR="009D63FA" w:rsidRDefault="009D63FA" w:rsidP="00C02DDC">
      <w:pPr>
        <w:spacing w:after="0" w:line="240" w:lineRule="auto"/>
        <w:ind w:firstLine="709"/>
        <w:jc w:val="both"/>
        <w:rPr>
          <w:rFonts w:ascii="Times New Roman" w:eastAsia="Times New Roman" w:hAnsi="Times New Roman" w:cs="Times New Roman"/>
          <w:i/>
          <w:sz w:val="24"/>
          <w:szCs w:val="24"/>
        </w:rPr>
      </w:pPr>
    </w:p>
    <w:p w:rsidR="009D63FA" w:rsidRDefault="009D63FA" w:rsidP="00C02DDC">
      <w:pPr>
        <w:spacing w:after="0" w:line="240" w:lineRule="auto"/>
        <w:ind w:firstLine="709"/>
        <w:jc w:val="both"/>
        <w:rPr>
          <w:rFonts w:ascii="Times New Roman" w:eastAsia="Times New Roman" w:hAnsi="Times New Roman" w:cs="Times New Roman"/>
          <w:i/>
          <w:sz w:val="24"/>
          <w:szCs w:val="24"/>
        </w:rPr>
      </w:pPr>
    </w:p>
    <w:p w:rsidR="00E12DC0" w:rsidRDefault="00E12DC0" w:rsidP="00C02DDC">
      <w:pPr>
        <w:spacing w:after="0" w:line="240" w:lineRule="auto"/>
        <w:ind w:firstLine="709"/>
        <w:jc w:val="both"/>
        <w:rPr>
          <w:rFonts w:ascii="Times New Roman" w:eastAsia="Times New Roman" w:hAnsi="Times New Roman" w:cs="Times New Roman"/>
          <w:b/>
          <w:sz w:val="24"/>
          <w:szCs w:val="24"/>
        </w:rPr>
      </w:pPr>
    </w:p>
    <w:p w:rsidR="00CA5DF2" w:rsidRPr="009D63FA" w:rsidRDefault="00CA5DF2" w:rsidP="00C02DDC">
      <w:pPr>
        <w:spacing w:after="0" w:line="240" w:lineRule="auto"/>
        <w:ind w:firstLine="709"/>
        <w:jc w:val="both"/>
        <w:rPr>
          <w:rFonts w:ascii="Times New Roman" w:eastAsia="Times New Roman" w:hAnsi="Times New Roman" w:cs="Times New Roman"/>
          <w:b/>
          <w:sz w:val="24"/>
          <w:szCs w:val="24"/>
        </w:rPr>
      </w:pPr>
      <w:r w:rsidRPr="009D63FA">
        <w:rPr>
          <w:rFonts w:ascii="Times New Roman" w:eastAsia="Times New Roman" w:hAnsi="Times New Roman" w:cs="Times New Roman"/>
          <w:b/>
          <w:sz w:val="24"/>
          <w:szCs w:val="24"/>
        </w:rPr>
        <w:t xml:space="preserve">Тематическое планирование учебного материала включает три направления: </w:t>
      </w:r>
    </w:p>
    <w:p w:rsidR="00CA5DF2" w:rsidRPr="008D4A9D" w:rsidRDefault="00CA5DF2" w:rsidP="00C02DDC">
      <w:pPr>
        <w:spacing w:after="0" w:line="240" w:lineRule="auto"/>
        <w:ind w:firstLine="709"/>
        <w:jc w:val="both"/>
        <w:rPr>
          <w:rFonts w:ascii="Times New Roman" w:eastAsia="Times New Roman" w:hAnsi="Times New Roman" w:cs="Times New Roman"/>
          <w:i/>
          <w:sz w:val="24"/>
          <w:szCs w:val="24"/>
        </w:rPr>
      </w:pPr>
    </w:p>
    <w:tbl>
      <w:tblPr>
        <w:tblStyle w:val="41"/>
        <w:tblW w:w="0" w:type="auto"/>
        <w:tblInd w:w="1668" w:type="dxa"/>
        <w:tblLook w:val="04A0" w:firstRow="1" w:lastRow="0" w:firstColumn="1" w:lastColumn="0" w:noHBand="0" w:noVBand="1"/>
      </w:tblPr>
      <w:tblGrid>
        <w:gridCol w:w="2500"/>
        <w:gridCol w:w="4445"/>
      </w:tblGrid>
      <w:tr w:rsidR="00022526" w:rsidRPr="008D4A9D" w:rsidTr="00022526">
        <w:trPr>
          <w:trHeight w:val="902"/>
        </w:trPr>
        <w:tc>
          <w:tcPr>
            <w:tcW w:w="2500" w:type="dxa"/>
          </w:tcPr>
          <w:p w:rsidR="00022526" w:rsidRPr="008D4A9D" w:rsidRDefault="00022526" w:rsidP="00C02DDC">
            <w:pPr>
              <w:jc w:val="both"/>
              <w:rPr>
                <w:rFonts w:ascii="Times New Roman" w:hAnsi="Times New Roman" w:cs="Times New Roman"/>
                <w:sz w:val="24"/>
                <w:szCs w:val="24"/>
                <w:lang w:eastAsia="ru-RU"/>
              </w:rPr>
            </w:pPr>
            <w:r w:rsidRPr="008D4A9D">
              <w:rPr>
                <w:rFonts w:ascii="Times New Roman" w:hAnsi="Times New Roman" w:cs="Times New Roman"/>
                <w:sz w:val="24"/>
                <w:szCs w:val="24"/>
                <w:lang w:eastAsia="ru-RU"/>
              </w:rPr>
              <w:t>направление</w:t>
            </w:r>
          </w:p>
        </w:tc>
        <w:tc>
          <w:tcPr>
            <w:tcW w:w="4445" w:type="dxa"/>
          </w:tcPr>
          <w:p w:rsidR="00022526" w:rsidRPr="008D4A9D" w:rsidRDefault="0002252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Название направления</w:t>
            </w:r>
          </w:p>
        </w:tc>
      </w:tr>
      <w:tr w:rsidR="00022526" w:rsidRPr="008D4A9D" w:rsidTr="00022526">
        <w:tc>
          <w:tcPr>
            <w:tcW w:w="2500" w:type="dxa"/>
            <w:vAlign w:val="center"/>
          </w:tcPr>
          <w:p w:rsidR="00022526" w:rsidRPr="008D4A9D" w:rsidRDefault="00022526" w:rsidP="00C02DDC">
            <w:pPr>
              <w:jc w:val="both"/>
              <w:rPr>
                <w:rFonts w:ascii="Times New Roman" w:hAnsi="Times New Roman" w:cs="Times New Roman"/>
                <w:sz w:val="24"/>
                <w:szCs w:val="24"/>
                <w:lang w:eastAsia="ru-RU"/>
              </w:rPr>
            </w:pPr>
            <w:r w:rsidRPr="008D4A9D">
              <w:rPr>
                <w:rFonts w:ascii="Times New Roman" w:hAnsi="Times New Roman" w:cs="Times New Roman"/>
                <w:sz w:val="24"/>
                <w:szCs w:val="24"/>
                <w:lang w:eastAsia="ru-RU"/>
              </w:rPr>
              <w:t>1 направление</w:t>
            </w:r>
          </w:p>
        </w:tc>
        <w:tc>
          <w:tcPr>
            <w:tcW w:w="4445" w:type="dxa"/>
            <w:vAlign w:val="center"/>
          </w:tcPr>
          <w:p w:rsidR="00022526" w:rsidRPr="008D4A9D" w:rsidRDefault="00022526" w:rsidP="00C02DDC">
            <w:pPr>
              <w:jc w:val="both"/>
              <w:rPr>
                <w:rFonts w:ascii="Times New Roman" w:hAnsi="Times New Roman" w:cs="Times New Roman"/>
                <w:sz w:val="24"/>
                <w:szCs w:val="24"/>
                <w:lang w:eastAsia="ru-RU"/>
              </w:rPr>
            </w:pPr>
            <w:r w:rsidRPr="008D4A9D">
              <w:rPr>
                <w:rFonts w:ascii="Times New Roman" w:hAnsi="Times New Roman" w:cs="Times New Roman"/>
                <w:sz w:val="24"/>
                <w:szCs w:val="24"/>
                <w:lang w:eastAsia="ru-RU"/>
              </w:rPr>
              <w:t>«Учитель и ученик»</w:t>
            </w:r>
          </w:p>
        </w:tc>
      </w:tr>
      <w:tr w:rsidR="00022526" w:rsidRPr="008D4A9D" w:rsidTr="00022526">
        <w:tc>
          <w:tcPr>
            <w:tcW w:w="2500" w:type="dxa"/>
            <w:vAlign w:val="center"/>
          </w:tcPr>
          <w:p w:rsidR="00022526" w:rsidRPr="008D4A9D" w:rsidRDefault="00022526" w:rsidP="00C02DDC">
            <w:pPr>
              <w:jc w:val="both"/>
              <w:rPr>
                <w:rFonts w:ascii="Times New Roman" w:hAnsi="Times New Roman" w:cs="Times New Roman"/>
                <w:sz w:val="24"/>
                <w:szCs w:val="24"/>
                <w:lang w:eastAsia="ru-RU"/>
              </w:rPr>
            </w:pPr>
            <w:r w:rsidRPr="008D4A9D">
              <w:rPr>
                <w:rFonts w:ascii="Times New Roman" w:hAnsi="Times New Roman" w:cs="Times New Roman"/>
                <w:sz w:val="24"/>
                <w:szCs w:val="24"/>
                <w:lang w:eastAsia="ru-RU"/>
              </w:rPr>
              <w:t>2 направление</w:t>
            </w:r>
          </w:p>
        </w:tc>
        <w:tc>
          <w:tcPr>
            <w:tcW w:w="4445" w:type="dxa"/>
            <w:vAlign w:val="center"/>
          </w:tcPr>
          <w:p w:rsidR="00022526" w:rsidRPr="008D4A9D" w:rsidRDefault="00022526" w:rsidP="00C02DDC">
            <w:pPr>
              <w:jc w:val="both"/>
              <w:rPr>
                <w:rFonts w:ascii="Times New Roman" w:hAnsi="Times New Roman" w:cs="Times New Roman"/>
                <w:sz w:val="24"/>
                <w:szCs w:val="24"/>
                <w:lang w:eastAsia="ru-RU"/>
              </w:rPr>
            </w:pPr>
            <w:r w:rsidRPr="008D4A9D">
              <w:rPr>
                <w:rFonts w:ascii="Times New Roman" w:hAnsi="Times New Roman" w:cs="Times New Roman"/>
                <w:sz w:val="24"/>
                <w:szCs w:val="24"/>
                <w:lang w:eastAsia="ru-RU"/>
              </w:rPr>
              <w:t>«Ученик-учитель-сверстник»</w:t>
            </w:r>
          </w:p>
        </w:tc>
      </w:tr>
      <w:tr w:rsidR="00022526" w:rsidRPr="008D4A9D" w:rsidTr="00022526">
        <w:tc>
          <w:tcPr>
            <w:tcW w:w="2500" w:type="dxa"/>
            <w:vAlign w:val="center"/>
          </w:tcPr>
          <w:p w:rsidR="00022526" w:rsidRPr="008D4A9D" w:rsidRDefault="00022526" w:rsidP="00C02DDC">
            <w:pPr>
              <w:jc w:val="both"/>
              <w:rPr>
                <w:rFonts w:ascii="Times New Roman" w:hAnsi="Times New Roman" w:cs="Times New Roman"/>
                <w:sz w:val="24"/>
                <w:szCs w:val="24"/>
                <w:lang w:eastAsia="ru-RU"/>
              </w:rPr>
            </w:pPr>
            <w:r w:rsidRPr="008D4A9D">
              <w:rPr>
                <w:rFonts w:ascii="Times New Roman" w:hAnsi="Times New Roman" w:cs="Times New Roman"/>
                <w:sz w:val="24"/>
                <w:szCs w:val="24"/>
                <w:lang w:eastAsia="ru-RU"/>
              </w:rPr>
              <w:t>3 направление</w:t>
            </w:r>
          </w:p>
        </w:tc>
        <w:tc>
          <w:tcPr>
            <w:tcW w:w="4445" w:type="dxa"/>
            <w:vAlign w:val="center"/>
          </w:tcPr>
          <w:p w:rsidR="00022526" w:rsidRPr="008D4A9D" w:rsidRDefault="00022526" w:rsidP="00C02DDC">
            <w:pPr>
              <w:jc w:val="both"/>
              <w:rPr>
                <w:rFonts w:ascii="Times New Roman" w:hAnsi="Times New Roman" w:cs="Times New Roman"/>
                <w:sz w:val="24"/>
                <w:szCs w:val="24"/>
                <w:lang w:eastAsia="ru-RU"/>
              </w:rPr>
            </w:pPr>
            <w:r w:rsidRPr="008D4A9D">
              <w:rPr>
                <w:rFonts w:ascii="Times New Roman" w:hAnsi="Times New Roman" w:cs="Times New Roman"/>
                <w:sz w:val="24"/>
                <w:szCs w:val="24"/>
                <w:lang w:eastAsia="ru-RU"/>
              </w:rPr>
              <w:t>«Ученик-сверстник».</w:t>
            </w:r>
          </w:p>
        </w:tc>
      </w:tr>
    </w:tbl>
    <w:p w:rsidR="00CA5DF2" w:rsidRPr="008D4A9D" w:rsidRDefault="00CA5DF2" w:rsidP="00C02DDC">
      <w:pPr>
        <w:spacing w:after="0" w:line="240" w:lineRule="auto"/>
        <w:ind w:firstLine="709"/>
        <w:jc w:val="both"/>
        <w:rPr>
          <w:rFonts w:ascii="Times New Roman" w:eastAsia="Times New Roman" w:hAnsi="Times New Roman" w:cs="Times New Roman"/>
          <w:sz w:val="24"/>
          <w:szCs w:val="24"/>
        </w:rPr>
      </w:pPr>
    </w:p>
    <w:p w:rsidR="00CA5DF2" w:rsidRPr="008D4A9D" w:rsidRDefault="00CA5DF2" w:rsidP="00C02DDC">
      <w:pPr>
        <w:spacing w:after="0" w:line="240" w:lineRule="auto"/>
        <w:ind w:firstLine="709"/>
        <w:jc w:val="both"/>
        <w:rPr>
          <w:rFonts w:ascii="Times New Roman" w:eastAsia="Times New Roman" w:hAnsi="Times New Roman" w:cs="Times New Roman"/>
          <w:sz w:val="24"/>
          <w:szCs w:val="24"/>
        </w:rPr>
      </w:pPr>
      <w:r w:rsidRPr="008D4A9D">
        <w:rPr>
          <w:rFonts w:ascii="Times New Roman" w:eastAsia="Times New Roman" w:hAnsi="Times New Roman" w:cs="Times New Roman"/>
          <w:sz w:val="24"/>
          <w:szCs w:val="24"/>
        </w:rPr>
        <w:t>Каждое направление включает несколько тематических блоков, которые распределены на конкретные временные периоды</w:t>
      </w:r>
      <w:r w:rsidR="00D76822" w:rsidRPr="008D4A9D">
        <w:rPr>
          <w:rFonts w:ascii="Times New Roman" w:eastAsia="Times New Roman" w:hAnsi="Times New Roman" w:cs="Times New Roman"/>
          <w:sz w:val="24"/>
          <w:szCs w:val="24"/>
        </w:rPr>
        <w:t xml:space="preserve"> </w:t>
      </w:r>
      <w:r w:rsidRPr="008D4A9D">
        <w:rPr>
          <w:rFonts w:ascii="Times New Roman" w:eastAsia="Times New Roman" w:hAnsi="Times New Roman" w:cs="Times New Roman"/>
          <w:sz w:val="24"/>
          <w:szCs w:val="24"/>
        </w:rPr>
        <w:t>с учетом особенностей обучающихся.</w:t>
      </w:r>
    </w:p>
    <w:p w:rsidR="00CA5DF2" w:rsidRPr="008D4A9D" w:rsidRDefault="00CA5DF2" w:rsidP="00C02DDC">
      <w:pPr>
        <w:spacing w:after="0" w:line="240" w:lineRule="auto"/>
        <w:ind w:firstLine="709"/>
        <w:jc w:val="both"/>
        <w:rPr>
          <w:rFonts w:ascii="Times New Roman" w:eastAsia="Times New Roman" w:hAnsi="Times New Roman" w:cs="Times New Roman"/>
          <w:sz w:val="24"/>
          <w:szCs w:val="24"/>
        </w:rPr>
      </w:pPr>
      <w:r w:rsidRPr="008D4A9D">
        <w:rPr>
          <w:rFonts w:ascii="Times New Roman" w:eastAsia="Times New Roman" w:hAnsi="Times New Roman" w:cs="Times New Roman"/>
          <w:sz w:val="24"/>
          <w:szCs w:val="24"/>
        </w:rPr>
        <w:t xml:space="preserve">Умения, формируемые в каждом тематическом блоке, закрепляются в содержании следующих блоков в рамках соответствующих уроков. </w:t>
      </w:r>
    </w:p>
    <w:p w:rsidR="00CA5DF2" w:rsidRPr="008D4A9D" w:rsidRDefault="00CA5DF2" w:rsidP="00C02DDC">
      <w:pPr>
        <w:spacing w:after="0" w:line="240" w:lineRule="auto"/>
        <w:ind w:firstLine="709"/>
        <w:jc w:val="both"/>
        <w:rPr>
          <w:rFonts w:ascii="Times New Roman" w:eastAsia="Times New Roman" w:hAnsi="Times New Roman" w:cs="Times New Roman"/>
          <w:sz w:val="24"/>
          <w:szCs w:val="24"/>
        </w:rPr>
      </w:pPr>
      <w:r w:rsidRPr="008D4A9D">
        <w:rPr>
          <w:rFonts w:ascii="Times New Roman" w:eastAsia="Times New Roman" w:hAnsi="Times New Roman" w:cs="Times New Roman"/>
          <w:sz w:val="24"/>
          <w:szCs w:val="24"/>
        </w:rPr>
        <w:lastRenderedPageBreak/>
        <w:t>Программный материал распределен поэтапно:</w:t>
      </w:r>
    </w:p>
    <w:p w:rsidR="00CA5DF2" w:rsidRPr="008D4A9D" w:rsidRDefault="00CA5DF2" w:rsidP="00C02DDC">
      <w:pPr>
        <w:spacing w:after="0" w:line="240" w:lineRule="auto"/>
        <w:ind w:firstLine="709"/>
        <w:jc w:val="both"/>
        <w:rPr>
          <w:rFonts w:ascii="Times New Roman" w:eastAsia="Times New Roman" w:hAnsi="Times New Roman" w:cs="Times New Roman"/>
          <w:sz w:val="24"/>
          <w:szCs w:val="24"/>
        </w:rPr>
      </w:pPr>
      <w:r w:rsidRPr="008D4A9D">
        <w:rPr>
          <w:rFonts w:ascii="Times New Roman" w:eastAsia="Times New Roman" w:hAnsi="Times New Roman" w:cs="Times New Roman"/>
          <w:sz w:val="24"/>
          <w:szCs w:val="24"/>
        </w:rPr>
        <w:t xml:space="preserve">Этап: формирование эмоционально-личностного контакта учителя с обучающимися, закрепление эмоционально-личностного общения и </w:t>
      </w:r>
      <w:r w:rsidRPr="008D4A9D">
        <w:rPr>
          <w:rFonts w:ascii="Times New Roman" w:eastAsia="Times New Roman" w:hAnsi="Times New Roman" w:cs="Times New Roman"/>
          <w:i/>
          <w:sz w:val="24"/>
          <w:szCs w:val="24"/>
        </w:rPr>
        <w:t>формирование ситуативного – делового общения</w:t>
      </w:r>
      <w:r w:rsidRPr="008D4A9D">
        <w:rPr>
          <w:rFonts w:ascii="Times New Roman" w:eastAsia="Times New Roman" w:hAnsi="Times New Roman" w:cs="Times New Roman"/>
          <w:sz w:val="24"/>
          <w:szCs w:val="24"/>
        </w:rPr>
        <w:t xml:space="preserve"> учите</w:t>
      </w:r>
      <w:r w:rsidR="00807025" w:rsidRPr="008D4A9D">
        <w:rPr>
          <w:rFonts w:ascii="Times New Roman" w:eastAsia="Times New Roman" w:hAnsi="Times New Roman" w:cs="Times New Roman"/>
          <w:sz w:val="24"/>
          <w:szCs w:val="24"/>
        </w:rPr>
        <w:t xml:space="preserve">ля с </w:t>
      </w:r>
      <w:proofErr w:type="gramStart"/>
      <w:r w:rsidR="00807025" w:rsidRPr="008D4A9D">
        <w:rPr>
          <w:rFonts w:ascii="Times New Roman" w:eastAsia="Times New Roman" w:hAnsi="Times New Roman" w:cs="Times New Roman"/>
          <w:sz w:val="24"/>
          <w:szCs w:val="24"/>
        </w:rPr>
        <w:t>обучающ</w:t>
      </w:r>
      <w:r w:rsidR="00022526">
        <w:rPr>
          <w:rFonts w:ascii="Times New Roman" w:eastAsia="Times New Roman" w:hAnsi="Times New Roman" w:cs="Times New Roman"/>
          <w:sz w:val="24"/>
          <w:szCs w:val="24"/>
        </w:rPr>
        <w:t xml:space="preserve">имися </w:t>
      </w:r>
      <w:r w:rsidRPr="008D4A9D">
        <w:rPr>
          <w:rFonts w:ascii="Times New Roman" w:eastAsia="Times New Roman" w:hAnsi="Times New Roman" w:cs="Times New Roman"/>
          <w:sz w:val="24"/>
          <w:szCs w:val="24"/>
        </w:rPr>
        <w:t>.</w:t>
      </w:r>
      <w:proofErr w:type="gramEnd"/>
    </w:p>
    <w:p w:rsidR="00CA5DF2" w:rsidRPr="008D4A9D" w:rsidRDefault="009D63FA" w:rsidP="00C02DD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Этап: </w:t>
      </w:r>
      <w:r w:rsidR="00CA5DF2" w:rsidRPr="008D4A9D">
        <w:rPr>
          <w:rFonts w:ascii="Times New Roman" w:eastAsia="Times New Roman" w:hAnsi="Times New Roman" w:cs="Times New Roman"/>
          <w:sz w:val="24"/>
          <w:szCs w:val="24"/>
        </w:rPr>
        <w:t>закрепление ситуативного – делового общения обучающихся с учителем и формирование ситуативно-делового ин</w:t>
      </w:r>
      <w:r w:rsidR="00022526">
        <w:rPr>
          <w:rFonts w:ascii="Times New Roman" w:eastAsia="Times New Roman" w:hAnsi="Times New Roman" w:cs="Times New Roman"/>
          <w:sz w:val="24"/>
          <w:szCs w:val="24"/>
        </w:rPr>
        <w:t xml:space="preserve">тереса к </w:t>
      </w:r>
      <w:proofErr w:type="gramStart"/>
      <w:r w:rsidR="00022526">
        <w:rPr>
          <w:rFonts w:ascii="Times New Roman" w:eastAsia="Times New Roman" w:hAnsi="Times New Roman" w:cs="Times New Roman"/>
          <w:sz w:val="24"/>
          <w:szCs w:val="24"/>
        </w:rPr>
        <w:t xml:space="preserve">сверстнику </w:t>
      </w:r>
      <w:r w:rsidR="00CA5DF2" w:rsidRPr="008D4A9D">
        <w:rPr>
          <w:rFonts w:ascii="Times New Roman" w:eastAsia="Times New Roman" w:hAnsi="Times New Roman" w:cs="Times New Roman"/>
          <w:sz w:val="24"/>
          <w:szCs w:val="24"/>
        </w:rPr>
        <w:t>.</w:t>
      </w:r>
      <w:proofErr w:type="gramEnd"/>
    </w:p>
    <w:p w:rsidR="00CA5DF2" w:rsidRPr="008D4A9D" w:rsidRDefault="00CA5DF2" w:rsidP="00C02DDC">
      <w:pPr>
        <w:spacing w:after="0" w:line="240" w:lineRule="auto"/>
        <w:ind w:firstLine="709"/>
        <w:jc w:val="both"/>
        <w:rPr>
          <w:rFonts w:ascii="Times New Roman" w:eastAsia="Times New Roman" w:hAnsi="Times New Roman" w:cs="Times New Roman"/>
          <w:sz w:val="24"/>
          <w:szCs w:val="24"/>
        </w:rPr>
      </w:pPr>
      <w:r w:rsidRPr="008D4A9D">
        <w:rPr>
          <w:rFonts w:ascii="Times New Roman" w:eastAsia="Times New Roman" w:hAnsi="Times New Roman" w:cs="Times New Roman"/>
          <w:sz w:val="24"/>
          <w:szCs w:val="24"/>
        </w:rPr>
        <w:t>Этап: формирование ситуативно-делового вза</w:t>
      </w:r>
      <w:r w:rsidR="00807025" w:rsidRPr="008D4A9D">
        <w:rPr>
          <w:rFonts w:ascii="Times New Roman" w:eastAsia="Times New Roman" w:hAnsi="Times New Roman" w:cs="Times New Roman"/>
          <w:sz w:val="24"/>
          <w:szCs w:val="24"/>
        </w:rPr>
        <w:t xml:space="preserve">имодействия со </w:t>
      </w:r>
      <w:proofErr w:type="gramStart"/>
      <w:r w:rsidR="00807025" w:rsidRPr="008D4A9D">
        <w:rPr>
          <w:rFonts w:ascii="Times New Roman" w:eastAsia="Times New Roman" w:hAnsi="Times New Roman" w:cs="Times New Roman"/>
          <w:sz w:val="24"/>
          <w:szCs w:val="24"/>
        </w:rPr>
        <w:t>сверстником</w:t>
      </w:r>
      <w:r w:rsidR="00022526">
        <w:rPr>
          <w:rFonts w:ascii="Times New Roman" w:eastAsia="Times New Roman" w:hAnsi="Times New Roman" w:cs="Times New Roman"/>
          <w:sz w:val="24"/>
          <w:szCs w:val="24"/>
        </w:rPr>
        <w:t xml:space="preserve"> </w:t>
      </w:r>
      <w:r w:rsidRPr="008D4A9D">
        <w:rPr>
          <w:rFonts w:ascii="Times New Roman" w:eastAsia="Times New Roman" w:hAnsi="Times New Roman" w:cs="Times New Roman"/>
          <w:sz w:val="24"/>
          <w:szCs w:val="24"/>
        </w:rPr>
        <w:t>.</w:t>
      </w:r>
      <w:proofErr w:type="gramEnd"/>
    </w:p>
    <w:p w:rsidR="00CA5DF2" w:rsidRPr="008D4A9D" w:rsidRDefault="00CA5DF2" w:rsidP="00C02DDC">
      <w:pPr>
        <w:spacing w:after="0" w:line="240" w:lineRule="auto"/>
        <w:ind w:firstLine="709"/>
        <w:jc w:val="both"/>
        <w:rPr>
          <w:rFonts w:ascii="Times New Roman" w:eastAsia="Times New Roman" w:hAnsi="Times New Roman" w:cs="Times New Roman"/>
          <w:w w:val="101"/>
          <w:kern w:val="1"/>
          <w:sz w:val="24"/>
          <w:szCs w:val="24"/>
          <w:lang w:eastAsia="ar-SA"/>
        </w:rPr>
      </w:pPr>
    </w:p>
    <w:p w:rsidR="00C42A2D" w:rsidRPr="008D4A9D" w:rsidRDefault="00C42A2D" w:rsidP="00C02DDC">
      <w:pPr>
        <w:spacing w:after="0" w:line="240" w:lineRule="auto"/>
        <w:ind w:firstLine="709"/>
        <w:jc w:val="both"/>
        <w:rPr>
          <w:rFonts w:ascii="Times New Roman" w:eastAsia="Times New Roman" w:hAnsi="Times New Roman" w:cs="Times New Roman"/>
          <w:i/>
          <w:sz w:val="24"/>
          <w:szCs w:val="24"/>
        </w:rPr>
      </w:pPr>
    </w:p>
    <w:p w:rsidR="00E15979" w:rsidRPr="008D4A9D" w:rsidRDefault="008E5C72" w:rsidP="008E5C72">
      <w:pPr>
        <w:spacing w:after="0" w:line="240" w:lineRule="auto"/>
        <w:jc w:val="both"/>
        <w:rPr>
          <w:rFonts w:ascii="Times New Roman" w:eastAsiaTheme="minorHAnsi" w:hAnsi="Times New Roman" w:cs="Times New Roman"/>
          <w:b/>
          <w:sz w:val="24"/>
          <w:szCs w:val="24"/>
          <w:lang w:eastAsia="en-US"/>
        </w:rPr>
      </w:pPr>
      <w:r>
        <w:rPr>
          <w:rFonts w:ascii="Times New Roman" w:eastAsiaTheme="minorHAnsi" w:hAnsi="Times New Roman" w:cs="Times New Roman"/>
          <w:b/>
          <w:i/>
          <w:sz w:val="24"/>
          <w:szCs w:val="24"/>
          <w:lang w:eastAsia="en-US"/>
        </w:rPr>
        <w:t xml:space="preserve">                              </w:t>
      </w:r>
      <w:r w:rsidR="00E15979" w:rsidRPr="008D4A9D">
        <w:rPr>
          <w:rFonts w:ascii="Times New Roman" w:eastAsiaTheme="minorHAnsi" w:hAnsi="Times New Roman" w:cs="Times New Roman"/>
          <w:b/>
          <w:sz w:val="24"/>
          <w:szCs w:val="24"/>
          <w:lang w:eastAsia="en-US"/>
        </w:rPr>
        <w:t>Календарно-тематическое планирование</w:t>
      </w:r>
    </w:p>
    <w:p w:rsidR="00CA5DF2" w:rsidRPr="008D4A9D" w:rsidRDefault="00CA5DF2" w:rsidP="00C02DDC">
      <w:pPr>
        <w:spacing w:after="0" w:line="240" w:lineRule="auto"/>
        <w:ind w:firstLine="709"/>
        <w:jc w:val="both"/>
        <w:rPr>
          <w:rFonts w:ascii="Times New Roman" w:eastAsiaTheme="minorHAnsi" w:hAnsi="Times New Roman" w:cs="Times New Roman"/>
          <w:b/>
          <w:sz w:val="24"/>
          <w:szCs w:val="24"/>
          <w:lang w:eastAsia="en-US"/>
        </w:rPr>
      </w:pPr>
      <w:r w:rsidRPr="008D4A9D">
        <w:rPr>
          <w:rFonts w:ascii="Times New Roman" w:eastAsiaTheme="minorHAnsi" w:hAnsi="Times New Roman" w:cs="Times New Roman"/>
          <w:b/>
          <w:sz w:val="24"/>
          <w:szCs w:val="24"/>
          <w:lang w:eastAsia="en-US"/>
        </w:rPr>
        <w:t xml:space="preserve">Речь и </w:t>
      </w:r>
      <w:r w:rsidR="00BE2DF8">
        <w:rPr>
          <w:rFonts w:ascii="Times New Roman" w:eastAsiaTheme="minorHAnsi" w:hAnsi="Times New Roman" w:cs="Times New Roman"/>
          <w:b/>
          <w:sz w:val="24"/>
          <w:szCs w:val="24"/>
          <w:lang w:eastAsia="en-US"/>
        </w:rPr>
        <w:t xml:space="preserve">альтернативная коммуникация.  2 </w:t>
      </w:r>
      <w:r w:rsidRPr="008D4A9D">
        <w:rPr>
          <w:rFonts w:ascii="Times New Roman" w:eastAsiaTheme="minorHAnsi" w:hAnsi="Times New Roman" w:cs="Times New Roman"/>
          <w:b/>
          <w:sz w:val="24"/>
          <w:szCs w:val="24"/>
          <w:lang w:eastAsia="en-US"/>
        </w:rPr>
        <w:t xml:space="preserve">класс (Вариант 2). </w:t>
      </w:r>
    </w:p>
    <w:p w:rsidR="00CA5DF2" w:rsidRPr="008D4A9D" w:rsidRDefault="00CA5DF2" w:rsidP="00C02DDC">
      <w:pPr>
        <w:spacing w:after="0" w:line="240" w:lineRule="auto"/>
        <w:ind w:firstLine="709"/>
        <w:jc w:val="both"/>
        <w:rPr>
          <w:rFonts w:ascii="Times New Roman" w:eastAsiaTheme="minorHAnsi" w:hAnsi="Times New Roman" w:cs="Times New Roman"/>
          <w:b/>
          <w:i/>
          <w:sz w:val="24"/>
          <w:szCs w:val="24"/>
          <w:u w:val="single"/>
          <w:lang w:eastAsia="en-US"/>
        </w:rPr>
      </w:pPr>
    </w:p>
    <w:tbl>
      <w:tblPr>
        <w:tblStyle w:val="31"/>
        <w:tblW w:w="9606" w:type="dxa"/>
        <w:tblLayout w:type="fixed"/>
        <w:tblLook w:val="04A0" w:firstRow="1" w:lastRow="0" w:firstColumn="1" w:lastColumn="0" w:noHBand="0" w:noVBand="1"/>
      </w:tblPr>
      <w:tblGrid>
        <w:gridCol w:w="675"/>
        <w:gridCol w:w="6237"/>
        <w:gridCol w:w="1418"/>
        <w:gridCol w:w="1276"/>
      </w:tblGrid>
      <w:tr w:rsidR="00802AB6" w:rsidRPr="008D4A9D" w:rsidTr="00022526">
        <w:tc>
          <w:tcPr>
            <w:tcW w:w="675" w:type="dxa"/>
          </w:tcPr>
          <w:p w:rsidR="00802AB6" w:rsidRPr="008D4A9D" w:rsidRDefault="00802AB6" w:rsidP="00C02DDC">
            <w:pPr>
              <w:jc w:val="both"/>
              <w:rPr>
                <w:rFonts w:ascii="Times New Roman" w:hAnsi="Times New Roman" w:cs="Times New Roman"/>
                <w:b/>
                <w:i/>
                <w:sz w:val="24"/>
                <w:szCs w:val="24"/>
                <w:u w:val="single"/>
              </w:rPr>
            </w:pPr>
            <w:r w:rsidRPr="008D4A9D">
              <w:rPr>
                <w:rFonts w:ascii="Times New Roman" w:hAnsi="Times New Roman" w:cs="Times New Roman"/>
                <w:sz w:val="24"/>
                <w:szCs w:val="24"/>
              </w:rPr>
              <w:t>№ п/п</w:t>
            </w:r>
          </w:p>
        </w:tc>
        <w:tc>
          <w:tcPr>
            <w:tcW w:w="6237" w:type="dxa"/>
          </w:tcPr>
          <w:p w:rsidR="00802AB6" w:rsidRPr="008D4A9D" w:rsidRDefault="00802AB6" w:rsidP="00C02DDC">
            <w:pPr>
              <w:jc w:val="both"/>
              <w:rPr>
                <w:rFonts w:ascii="Times New Roman" w:hAnsi="Times New Roman" w:cs="Times New Roman"/>
                <w:b/>
                <w:i/>
                <w:sz w:val="24"/>
                <w:szCs w:val="24"/>
                <w:u w:val="single"/>
              </w:rPr>
            </w:pPr>
            <w:r w:rsidRPr="008D4A9D">
              <w:rPr>
                <w:rFonts w:ascii="Times New Roman" w:hAnsi="Times New Roman" w:cs="Times New Roman"/>
                <w:sz w:val="24"/>
                <w:szCs w:val="24"/>
              </w:rPr>
              <w:t>ТЕМА УРОКА</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Количество часов</w:t>
            </w:r>
            <w:r w:rsidR="00022526">
              <w:rPr>
                <w:rFonts w:ascii="Times New Roman" w:hAnsi="Times New Roman" w:cs="Times New Roman"/>
                <w:sz w:val="24"/>
                <w:szCs w:val="24"/>
              </w:rPr>
              <w:t xml:space="preserve"> для изучения в очной форме</w:t>
            </w:r>
          </w:p>
        </w:tc>
        <w:tc>
          <w:tcPr>
            <w:tcW w:w="1276" w:type="dxa"/>
          </w:tcPr>
          <w:p w:rsidR="00802AB6" w:rsidRPr="008D4A9D" w:rsidRDefault="00022526" w:rsidP="00C02DDC">
            <w:pPr>
              <w:jc w:val="both"/>
              <w:rPr>
                <w:rFonts w:ascii="Times New Roman" w:hAnsi="Times New Roman" w:cs="Times New Roman"/>
                <w:sz w:val="24"/>
                <w:szCs w:val="24"/>
              </w:rPr>
            </w:pPr>
            <w:r w:rsidRPr="00022526">
              <w:rPr>
                <w:rFonts w:ascii="Times New Roman" w:hAnsi="Times New Roman" w:cs="Times New Roman"/>
                <w:sz w:val="24"/>
                <w:szCs w:val="24"/>
              </w:rPr>
              <w:t xml:space="preserve">Количество часов для </w:t>
            </w:r>
            <w:r>
              <w:rPr>
                <w:rFonts w:ascii="Times New Roman" w:hAnsi="Times New Roman" w:cs="Times New Roman"/>
                <w:sz w:val="24"/>
                <w:szCs w:val="24"/>
              </w:rPr>
              <w:t xml:space="preserve">самостоятельного </w:t>
            </w:r>
            <w:r w:rsidRPr="00022526">
              <w:rPr>
                <w:rFonts w:ascii="Times New Roman" w:hAnsi="Times New Roman" w:cs="Times New Roman"/>
                <w:sz w:val="24"/>
                <w:szCs w:val="24"/>
              </w:rPr>
              <w:t>изучения</w:t>
            </w:r>
          </w:p>
        </w:tc>
      </w:tr>
      <w:tr w:rsidR="00802AB6" w:rsidRPr="008D4A9D" w:rsidTr="00022526">
        <w:trPr>
          <w:gridAfter w:val="1"/>
          <w:wAfter w:w="1276" w:type="dxa"/>
        </w:trPr>
        <w:tc>
          <w:tcPr>
            <w:tcW w:w="6912" w:type="dxa"/>
            <w:gridSpan w:val="2"/>
          </w:tcPr>
          <w:p w:rsidR="00802AB6" w:rsidRPr="008D4A9D" w:rsidRDefault="00802AB6" w:rsidP="00C02DDC">
            <w:pPr>
              <w:jc w:val="both"/>
              <w:rPr>
                <w:rFonts w:ascii="Times New Roman" w:hAnsi="Times New Roman" w:cs="Times New Roman"/>
                <w:b/>
                <w:sz w:val="24"/>
                <w:szCs w:val="24"/>
              </w:rPr>
            </w:pPr>
            <w:r w:rsidRPr="008D4A9D">
              <w:rPr>
                <w:rFonts w:ascii="Times New Roman" w:hAnsi="Times New Roman" w:cs="Times New Roman"/>
                <w:b/>
                <w:sz w:val="24"/>
                <w:szCs w:val="24"/>
              </w:rPr>
              <w:t>1 модуль.</w:t>
            </w:r>
          </w:p>
        </w:tc>
        <w:tc>
          <w:tcPr>
            <w:tcW w:w="1418" w:type="dxa"/>
          </w:tcPr>
          <w:p w:rsidR="00802AB6" w:rsidRPr="008D4A9D" w:rsidRDefault="00262C6B" w:rsidP="00C02DDC">
            <w:pPr>
              <w:jc w:val="both"/>
              <w:rPr>
                <w:rFonts w:ascii="Times New Roman" w:hAnsi="Times New Roman" w:cs="Times New Roman"/>
                <w:b/>
                <w:sz w:val="24"/>
                <w:szCs w:val="24"/>
              </w:rPr>
            </w:pPr>
            <w:r>
              <w:rPr>
                <w:rFonts w:ascii="Times New Roman" w:hAnsi="Times New Roman" w:cs="Times New Roman"/>
                <w:b/>
                <w:sz w:val="24"/>
                <w:szCs w:val="24"/>
              </w:rPr>
              <w:t>18</w:t>
            </w:r>
          </w:p>
        </w:tc>
      </w:tr>
      <w:tr w:rsidR="00802AB6" w:rsidRPr="008D4A9D" w:rsidTr="00022526">
        <w:tc>
          <w:tcPr>
            <w:tcW w:w="675"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b/>
                <w:i/>
                <w:sz w:val="24"/>
                <w:szCs w:val="24"/>
                <w:lang w:eastAsia="ru-RU"/>
              </w:rPr>
              <w:t>Направление. Учитель и ученик.</w:t>
            </w:r>
            <w:r w:rsidRPr="008D4A9D">
              <w:rPr>
                <w:rFonts w:ascii="Times New Roman" w:hAnsi="Times New Roman" w:cs="Times New Roman"/>
                <w:b/>
                <w:sz w:val="24"/>
                <w:szCs w:val="24"/>
                <w:lang w:eastAsia="ru-RU"/>
              </w:rPr>
              <w:t xml:space="preserve"> </w:t>
            </w:r>
            <w:r w:rsidRPr="008D4A9D">
              <w:rPr>
                <w:rFonts w:ascii="Times New Roman" w:hAnsi="Times New Roman" w:cs="Times New Roman"/>
                <w:sz w:val="24"/>
                <w:szCs w:val="24"/>
              </w:rPr>
              <w:t xml:space="preserve"> </w:t>
            </w:r>
            <w:r w:rsidRPr="008D4A9D">
              <w:rPr>
                <w:rFonts w:ascii="Times New Roman" w:hAnsi="Times New Roman" w:cs="Times New Roman"/>
                <w:sz w:val="24"/>
                <w:szCs w:val="24"/>
                <w:lang w:eastAsia="ru-RU"/>
              </w:rPr>
              <w:t>Приветствие взрослого.</w:t>
            </w:r>
            <w:r w:rsidRPr="008D4A9D">
              <w:rPr>
                <w:rFonts w:ascii="Times New Roman" w:hAnsi="Times New Roman" w:cs="Times New Roman"/>
                <w:sz w:val="24"/>
                <w:szCs w:val="24"/>
              </w:rPr>
              <w:t xml:space="preserve">  Установление контакта с собеседником.</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802AB6" w:rsidRPr="008D4A9D" w:rsidTr="00022526">
        <w:tc>
          <w:tcPr>
            <w:tcW w:w="675"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2</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Приветствие взрослого. </w:t>
            </w:r>
            <w:r w:rsidRPr="008D4A9D">
              <w:rPr>
                <w:rFonts w:ascii="Times New Roman" w:hAnsi="Times New Roman" w:cs="Times New Roman"/>
                <w:sz w:val="24"/>
                <w:szCs w:val="24"/>
              </w:rPr>
              <w:t>Установление зрительного контакта с собеседником.</w:t>
            </w:r>
            <w:r w:rsidRPr="008D4A9D">
              <w:rPr>
                <w:rFonts w:ascii="Times New Roman" w:hAnsi="Times New Roman" w:cs="Times New Roman"/>
                <w:sz w:val="24"/>
                <w:szCs w:val="24"/>
                <w:lang w:eastAsia="ru-RU"/>
              </w:rPr>
              <w:t xml:space="preserve"> </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022526" w:rsidRPr="008D4A9D" w:rsidTr="00022526">
        <w:tc>
          <w:tcPr>
            <w:tcW w:w="675" w:type="dxa"/>
          </w:tcPr>
          <w:p w:rsidR="00022526" w:rsidRPr="008D4A9D" w:rsidRDefault="00262C6B" w:rsidP="00C02DDC">
            <w:pPr>
              <w:jc w:val="both"/>
              <w:rPr>
                <w:rFonts w:ascii="Times New Roman" w:hAnsi="Times New Roman" w:cs="Times New Roman"/>
                <w:sz w:val="24"/>
                <w:szCs w:val="24"/>
              </w:rPr>
            </w:pPr>
            <w:r>
              <w:rPr>
                <w:rFonts w:ascii="Times New Roman" w:hAnsi="Times New Roman" w:cs="Times New Roman"/>
                <w:sz w:val="24"/>
                <w:szCs w:val="24"/>
              </w:rPr>
              <w:t>3</w:t>
            </w:r>
          </w:p>
        </w:tc>
        <w:tc>
          <w:tcPr>
            <w:tcW w:w="6237" w:type="dxa"/>
          </w:tcPr>
          <w:p w:rsidR="00022526" w:rsidRPr="008D4A9D" w:rsidRDefault="00262C6B" w:rsidP="00C02DDC">
            <w:pPr>
              <w:jc w:val="both"/>
              <w:rPr>
                <w:rFonts w:ascii="Times New Roman" w:hAnsi="Times New Roman" w:cs="Times New Roman"/>
                <w:sz w:val="24"/>
                <w:szCs w:val="24"/>
              </w:rPr>
            </w:pPr>
            <w:r w:rsidRPr="00262C6B">
              <w:rPr>
                <w:rFonts w:ascii="Times New Roman" w:hAnsi="Times New Roman" w:cs="Times New Roman"/>
                <w:sz w:val="24"/>
                <w:szCs w:val="24"/>
              </w:rPr>
              <w:t>Приветствие взрослого.</w:t>
            </w:r>
          </w:p>
        </w:tc>
        <w:tc>
          <w:tcPr>
            <w:tcW w:w="1418" w:type="dxa"/>
          </w:tcPr>
          <w:p w:rsidR="00022526" w:rsidRPr="008D4A9D" w:rsidRDefault="00022526" w:rsidP="00C02DDC">
            <w:pPr>
              <w:jc w:val="both"/>
              <w:rPr>
                <w:rFonts w:ascii="Times New Roman" w:hAnsi="Times New Roman" w:cs="Times New Roman"/>
                <w:sz w:val="24"/>
                <w:szCs w:val="24"/>
              </w:rPr>
            </w:pPr>
          </w:p>
        </w:tc>
        <w:tc>
          <w:tcPr>
            <w:tcW w:w="1276" w:type="dxa"/>
          </w:tcPr>
          <w:p w:rsidR="00022526" w:rsidRPr="008D4A9D" w:rsidRDefault="00262C6B" w:rsidP="00C02DDC">
            <w:pPr>
              <w:jc w:val="both"/>
              <w:rPr>
                <w:rFonts w:ascii="Times New Roman" w:hAnsi="Times New Roman" w:cs="Times New Roman"/>
                <w:sz w:val="24"/>
                <w:szCs w:val="24"/>
              </w:rPr>
            </w:pPr>
            <w:r>
              <w:rPr>
                <w:rFonts w:ascii="Times New Roman" w:hAnsi="Times New Roman" w:cs="Times New Roman"/>
                <w:sz w:val="24"/>
                <w:szCs w:val="24"/>
              </w:rPr>
              <w:t>1</w:t>
            </w:r>
          </w:p>
        </w:tc>
      </w:tr>
      <w:tr w:rsidR="00802AB6" w:rsidRPr="008D4A9D" w:rsidTr="00022526">
        <w:tc>
          <w:tcPr>
            <w:tcW w:w="675" w:type="dxa"/>
          </w:tcPr>
          <w:p w:rsidR="00802AB6"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4</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Приветствие взрослого.</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802AB6" w:rsidRPr="008D4A9D" w:rsidTr="00022526">
        <w:tc>
          <w:tcPr>
            <w:tcW w:w="675" w:type="dxa"/>
          </w:tcPr>
          <w:p w:rsidR="00802AB6"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5</w:t>
            </w:r>
          </w:p>
        </w:tc>
        <w:tc>
          <w:tcPr>
            <w:tcW w:w="6237" w:type="dxa"/>
          </w:tcPr>
          <w:p w:rsidR="00802AB6" w:rsidRPr="008D4A9D" w:rsidRDefault="00802AB6" w:rsidP="00C02DDC">
            <w:pPr>
              <w:jc w:val="both"/>
              <w:rPr>
                <w:rFonts w:ascii="Times New Roman" w:hAnsi="Times New Roman" w:cs="Times New Roman"/>
                <w:sz w:val="24"/>
                <w:szCs w:val="24"/>
                <w:lang w:eastAsia="ru-RU"/>
              </w:rPr>
            </w:pPr>
            <w:r w:rsidRPr="008D4A9D">
              <w:rPr>
                <w:rFonts w:ascii="Times New Roman" w:hAnsi="Times New Roman" w:cs="Times New Roman"/>
                <w:sz w:val="24"/>
                <w:szCs w:val="24"/>
                <w:lang w:eastAsia="ru-RU"/>
              </w:rPr>
              <w:t>Приветствие сказочных персонажей.</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262C6B" w:rsidRPr="008D4A9D" w:rsidTr="00022526">
        <w:tc>
          <w:tcPr>
            <w:tcW w:w="675" w:type="dxa"/>
          </w:tcPr>
          <w:p w:rsidR="00CD20FD"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6</w:t>
            </w:r>
          </w:p>
        </w:tc>
        <w:tc>
          <w:tcPr>
            <w:tcW w:w="6237" w:type="dxa"/>
          </w:tcPr>
          <w:p w:rsidR="00262C6B" w:rsidRPr="008D4A9D" w:rsidRDefault="00262C6B" w:rsidP="00C02DDC">
            <w:pPr>
              <w:jc w:val="both"/>
              <w:rPr>
                <w:rFonts w:ascii="Times New Roman" w:hAnsi="Times New Roman" w:cs="Times New Roman"/>
                <w:sz w:val="24"/>
                <w:szCs w:val="24"/>
              </w:rPr>
            </w:pPr>
            <w:r w:rsidRPr="00262C6B">
              <w:rPr>
                <w:rFonts w:ascii="Times New Roman" w:hAnsi="Times New Roman" w:cs="Times New Roman"/>
                <w:sz w:val="24"/>
                <w:szCs w:val="24"/>
              </w:rPr>
              <w:t>Приветствие сказочных персонажей.</w:t>
            </w:r>
          </w:p>
        </w:tc>
        <w:tc>
          <w:tcPr>
            <w:tcW w:w="1418" w:type="dxa"/>
          </w:tcPr>
          <w:p w:rsidR="00262C6B" w:rsidRPr="008D4A9D" w:rsidRDefault="00262C6B" w:rsidP="00C02DDC">
            <w:pPr>
              <w:jc w:val="both"/>
              <w:rPr>
                <w:rFonts w:ascii="Times New Roman" w:hAnsi="Times New Roman" w:cs="Times New Roman"/>
                <w:sz w:val="24"/>
                <w:szCs w:val="24"/>
              </w:rPr>
            </w:pPr>
          </w:p>
        </w:tc>
        <w:tc>
          <w:tcPr>
            <w:tcW w:w="1276" w:type="dxa"/>
          </w:tcPr>
          <w:p w:rsidR="00262C6B" w:rsidRPr="008D4A9D" w:rsidRDefault="00262C6B" w:rsidP="00C02DDC">
            <w:pPr>
              <w:jc w:val="both"/>
              <w:rPr>
                <w:rFonts w:ascii="Times New Roman" w:hAnsi="Times New Roman" w:cs="Times New Roman"/>
                <w:sz w:val="24"/>
                <w:szCs w:val="24"/>
              </w:rPr>
            </w:pPr>
            <w:r>
              <w:rPr>
                <w:rFonts w:ascii="Times New Roman" w:hAnsi="Times New Roman" w:cs="Times New Roman"/>
                <w:sz w:val="24"/>
                <w:szCs w:val="24"/>
              </w:rPr>
              <w:t>1</w:t>
            </w:r>
          </w:p>
        </w:tc>
      </w:tr>
      <w:tr w:rsidR="00802AB6" w:rsidRPr="008D4A9D" w:rsidTr="00022526">
        <w:tc>
          <w:tcPr>
            <w:tcW w:w="675" w:type="dxa"/>
          </w:tcPr>
          <w:p w:rsidR="00802AB6"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7</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 xml:space="preserve">Приветствие </w:t>
            </w:r>
            <w:r w:rsidRPr="008D4A9D">
              <w:rPr>
                <w:rFonts w:ascii="Times New Roman" w:hAnsi="Times New Roman" w:cs="Times New Roman"/>
                <w:sz w:val="24"/>
                <w:szCs w:val="24"/>
                <w:lang w:eastAsia="ru-RU"/>
              </w:rPr>
              <w:t>сказочных персонажей</w:t>
            </w:r>
            <w:r w:rsidRPr="008D4A9D">
              <w:rPr>
                <w:rFonts w:ascii="Times New Roman" w:hAnsi="Times New Roman" w:cs="Times New Roman"/>
                <w:sz w:val="24"/>
                <w:szCs w:val="24"/>
              </w:rPr>
              <w:t xml:space="preserve"> звуком, имитацией слова, словом.</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802AB6" w:rsidRPr="008D4A9D" w:rsidTr="00022526">
        <w:tc>
          <w:tcPr>
            <w:tcW w:w="675" w:type="dxa"/>
          </w:tcPr>
          <w:p w:rsidR="00802AB6"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8</w:t>
            </w:r>
          </w:p>
        </w:tc>
        <w:tc>
          <w:tcPr>
            <w:tcW w:w="6237" w:type="dxa"/>
          </w:tcPr>
          <w:p w:rsidR="00802AB6" w:rsidRPr="008D4A9D" w:rsidRDefault="00802AB6" w:rsidP="00C02DDC">
            <w:pPr>
              <w:jc w:val="both"/>
              <w:rPr>
                <w:rFonts w:ascii="Times New Roman" w:hAnsi="Times New Roman" w:cs="Times New Roman"/>
                <w:sz w:val="24"/>
                <w:szCs w:val="24"/>
                <w:lang w:eastAsia="ru-RU"/>
              </w:rPr>
            </w:pPr>
            <w:r w:rsidRPr="008D4A9D">
              <w:rPr>
                <w:rFonts w:ascii="Times New Roman" w:hAnsi="Times New Roman" w:cs="Times New Roman"/>
                <w:sz w:val="24"/>
                <w:szCs w:val="24"/>
                <w:lang w:eastAsia="ru-RU"/>
              </w:rPr>
              <w:t>Приветствие сказочных персонажей.</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262C6B" w:rsidRPr="008D4A9D" w:rsidTr="00022526">
        <w:tc>
          <w:tcPr>
            <w:tcW w:w="675" w:type="dxa"/>
          </w:tcPr>
          <w:p w:rsidR="00262C6B"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9</w:t>
            </w:r>
          </w:p>
        </w:tc>
        <w:tc>
          <w:tcPr>
            <w:tcW w:w="6237" w:type="dxa"/>
          </w:tcPr>
          <w:p w:rsidR="00262C6B" w:rsidRPr="008D4A9D" w:rsidRDefault="00262C6B" w:rsidP="00C02DDC">
            <w:pPr>
              <w:jc w:val="both"/>
              <w:rPr>
                <w:rFonts w:ascii="Times New Roman" w:hAnsi="Times New Roman" w:cs="Times New Roman"/>
                <w:sz w:val="24"/>
                <w:szCs w:val="24"/>
              </w:rPr>
            </w:pPr>
            <w:r>
              <w:rPr>
                <w:rFonts w:ascii="Times New Roman" w:hAnsi="Times New Roman" w:cs="Times New Roman"/>
                <w:sz w:val="24"/>
                <w:szCs w:val="24"/>
              </w:rPr>
              <w:t>Сказочные персонажи приветствуют друг друга.</w:t>
            </w:r>
          </w:p>
        </w:tc>
        <w:tc>
          <w:tcPr>
            <w:tcW w:w="1418" w:type="dxa"/>
          </w:tcPr>
          <w:p w:rsidR="00262C6B" w:rsidRPr="008D4A9D" w:rsidRDefault="00262C6B" w:rsidP="00C02DDC">
            <w:pPr>
              <w:jc w:val="both"/>
              <w:rPr>
                <w:rFonts w:ascii="Times New Roman" w:hAnsi="Times New Roman" w:cs="Times New Roman"/>
                <w:sz w:val="24"/>
                <w:szCs w:val="24"/>
              </w:rPr>
            </w:pPr>
          </w:p>
        </w:tc>
        <w:tc>
          <w:tcPr>
            <w:tcW w:w="1276" w:type="dxa"/>
          </w:tcPr>
          <w:p w:rsidR="00262C6B" w:rsidRPr="008D4A9D" w:rsidRDefault="00262C6B" w:rsidP="00C02DDC">
            <w:pPr>
              <w:jc w:val="both"/>
              <w:rPr>
                <w:rFonts w:ascii="Times New Roman" w:hAnsi="Times New Roman" w:cs="Times New Roman"/>
                <w:sz w:val="24"/>
                <w:szCs w:val="24"/>
              </w:rPr>
            </w:pPr>
            <w:r>
              <w:rPr>
                <w:rFonts w:ascii="Times New Roman" w:hAnsi="Times New Roman" w:cs="Times New Roman"/>
                <w:sz w:val="24"/>
                <w:szCs w:val="24"/>
              </w:rPr>
              <w:t>1</w:t>
            </w:r>
          </w:p>
        </w:tc>
      </w:tr>
      <w:tr w:rsidR="00802AB6" w:rsidRPr="008D4A9D" w:rsidTr="00022526">
        <w:tc>
          <w:tcPr>
            <w:tcW w:w="675" w:type="dxa"/>
          </w:tcPr>
          <w:p w:rsidR="00802AB6"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10</w:t>
            </w:r>
          </w:p>
        </w:tc>
        <w:tc>
          <w:tcPr>
            <w:tcW w:w="6237" w:type="dxa"/>
          </w:tcPr>
          <w:p w:rsidR="00802AB6" w:rsidRPr="008D4A9D" w:rsidRDefault="00802AB6" w:rsidP="00C02DDC">
            <w:pPr>
              <w:jc w:val="both"/>
              <w:rPr>
                <w:rFonts w:ascii="Times New Roman" w:hAnsi="Times New Roman" w:cs="Times New Roman"/>
                <w:sz w:val="24"/>
                <w:szCs w:val="24"/>
                <w:lang w:eastAsia="ru-RU"/>
              </w:rPr>
            </w:pPr>
            <w:r w:rsidRPr="008D4A9D">
              <w:rPr>
                <w:rFonts w:ascii="Times New Roman" w:hAnsi="Times New Roman" w:cs="Times New Roman"/>
                <w:sz w:val="24"/>
                <w:szCs w:val="24"/>
                <w:lang w:eastAsia="ru-RU"/>
              </w:rPr>
              <w:t>Я и мое имя, моя фотография.</w:t>
            </w:r>
            <w:r w:rsidRPr="008D4A9D">
              <w:rPr>
                <w:rFonts w:ascii="Times New Roman" w:hAnsi="Times New Roman" w:cs="Times New Roman"/>
                <w:sz w:val="24"/>
                <w:szCs w:val="24"/>
              </w:rPr>
              <w:t xml:space="preserve"> Реагирование на собственное имя.</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802AB6" w:rsidRPr="008D4A9D" w:rsidTr="00022526">
        <w:tc>
          <w:tcPr>
            <w:tcW w:w="675" w:type="dxa"/>
          </w:tcPr>
          <w:p w:rsidR="00802AB6"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11</w:t>
            </w:r>
          </w:p>
        </w:tc>
        <w:tc>
          <w:tcPr>
            <w:tcW w:w="6237" w:type="dxa"/>
          </w:tcPr>
          <w:p w:rsidR="00802AB6" w:rsidRPr="008D4A9D" w:rsidRDefault="00802AB6" w:rsidP="00C02DDC">
            <w:pPr>
              <w:jc w:val="both"/>
              <w:rPr>
                <w:rFonts w:ascii="Times New Roman" w:hAnsi="Times New Roman" w:cs="Times New Roman"/>
                <w:sz w:val="24"/>
                <w:szCs w:val="24"/>
                <w:lang w:eastAsia="ru-RU"/>
              </w:rPr>
            </w:pPr>
            <w:r w:rsidRPr="008D4A9D">
              <w:rPr>
                <w:rFonts w:ascii="Times New Roman" w:hAnsi="Times New Roman" w:cs="Times New Roman"/>
                <w:sz w:val="24"/>
                <w:szCs w:val="24"/>
                <w:lang w:eastAsia="ru-RU"/>
              </w:rPr>
              <w:t>Я и мое имя, моя фотография.</w:t>
            </w:r>
            <w:r w:rsidRPr="008D4A9D">
              <w:rPr>
                <w:rFonts w:ascii="Times New Roman" w:hAnsi="Times New Roman" w:cs="Times New Roman"/>
                <w:sz w:val="24"/>
                <w:szCs w:val="24"/>
              </w:rPr>
              <w:t xml:space="preserve"> Реагирование на собственное имя.</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262C6B" w:rsidRPr="008D4A9D" w:rsidTr="00022526">
        <w:tc>
          <w:tcPr>
            <w:tcW w:w="675" w:type="dxa"/>
          </w:tcPr>
          <w:p w:rsidR="00262C6B"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12</w:t>
            </w:r>
          </w:p>
        </w:tc>
        <w:tc>
          <w:tcPr>
            <w:tcW w:w="6237" w:type="dxa"/>
          </w:tcPr>
          <w:p w:rsidR="00262C6B" w:rsidRPr="008D4A9D" w:rsidRDefault="00262C6B" w:rsidP="00C02DDC">
            <w:pPr>
              <w:jc w:val="both"/>
              <w:rPr>
                <w:rFonts w:ascii="Times New Roman" w:hAnsi="Times New Roman" w:cs="Times New Roman"/>
                <w:sz w:val="24"/>
                <w:szCs w:val="24"/>
              </w:rPr>
            </w:pPr>
            <w:r>
              <w:rPr>
                <w:rFonts w:ascii="Times New Roman" w:hAnsi="Times New Roman" w:cs="Times New Roman"/>
                <w:sz w:val="24"/>
                <w:szCs w:val="24"/>
              </w:rPr>
              <w:t>Рассмотрим семейный альбом.</w:t>
            </w:r>
          </w:p>
        </w:tc>
        <w:tc>
          <w:tcPr>
            <w:tcW w:w="1418" w:type="dxa"/>
          </w:tcPr>
          <w:p w:rsidR="00262C6B" w:rsidRPr="008D4A9D" w:rsidRDefault="00262C6B" w:rsidP="00C02DDC">
            <w:pPr>
              <w:jc w:val="both"/>
              <w:rPr>
                <w:rFonts w:ascii="Times New Roman" w:hAnsi="Times New Roman" w:cs="Times New Roman"/>
                <w:sz w:val="24"/>
                <w:szCs w:val="24"/>
              </w:rPr>
            </w:pPr>
          </w:p>
        </w:tc>
        <w:tc>
          <w:tcPr>
            <w:tcW w:w="1276" w:type="dxa"/>
          </w:tcPr>
          <w:p w:rsidR="00262C6B" w:rsidRPr="008D4A9D" w:rsidRDefault="00262C6B" w:rsidP="00C02DDC">
            <w:pPr>
              <w:jc w:val="both"/>
              <w:rPr>
                <w:rFonts w:ascii="Times New Roman" w:hAnsi="Times New Roman" w:cs="Times New Roman"/>
                <w:sz w:val="24"/>
                <w:szCs w:val="24"/>
              </w:rPr>
            </w:pPr>
            <w:r>
              <w:rPr>
                <w:rFonts w:ascii="Times New Roman" w:hAnsi="Times New Roman" w:cs="Times New Roman"/>
                <w:sz w:val="24"/>
                <w:szCs w:val="24"/>
              </w:rPr>
              <w:t>1</w:t>
            </w:r>
          </w:p>
        </w:tc>
      </w:tr>
      <w:tr w:rsidR="00802AB6" w:rsidRPr="008D4A9D" w:rsidTr="00022526">
        <w:tc>
          <w:tcPr>
            <w:tcW w:w="675" w:type="dxa"/>
          </w:tcPr>
          <w:p w:rsidR="00802AB6"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13</w:t>
            </w:r>
          </w:p>
        </w:tc>
        <w:tc>
          <w:tcPr>
            <w:tcW w:w="6237" w:type="dxa"/>
          </w:tcPr>
          <w:p w:rsidR="00802AB6" w:rsidRPr="008D4A9D" w:rsidRDefault="00802AB6" w:rsidP="00C02DDC">
            <w:pPr>
              <w:jc w:val="both"/>
              <w:rPr>
                <w:rFonts w:ascii="Times New Roman" w:hAnsi="Times New Roman" w:cs="Times New Roman"/>
                <w:sz w:val="24"/>
                <w:szCs w:val="24"/>
                <w:lang w:eastAsia="ru-RU"/>
              </w:rPr>
            </w:pPr>
            <w:r w:rsidRPr="008D4A9D">
              <w:rPr>
                <w:rFonts w:ascii="Times New Roman" w:hAnsi="Times New Roman" w:cs="Times New Roman"/>
                <w:sz w:val="24"/>
                <w:szCs w:val="24"/>
                <w:lang w:eastAsia="ru-RU"/>
              </w:rPr>
              <w:t>Я и мое имя, моя фотография.</w:t>
            </w:r>
            <w:r w:rsidRPr="008D4A9D">
              <w:rPr>
                <w:rFonts w:ascii="Times New Roman" w:hAnsi="Times New Roman" w:cs="Times New Roman"/>
                <w:sz w:val="24"/>
                <w:szCs w:val="24"/>
              </w:rPr>
              <w:t xml:space="preserve"> Реагирование на </w:t>
            </w:r>
            <w:r w:rsidRPr="008D4A9D">
              <w:rPr>
                <w:rFonts w:ascii="Times New Roman" w:hAnsi="Times New Roman" w:cs="Times New Roman"/>
                <w:sz w:val="24"/>
                <w:szCs w:val="24"/>
              </w:rPr>
              <w:lastRenderedPageBreak/>
              <w:t>собственное имя.</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lastRenderedPageBreak/>
              <w:t>1</w:t>
            </w:r>
          </w:p>
        </w:tc>
        <w:tc>
          <w:tcPr>
            <w:tcW w:w="1276" w:type="dxa"/>
          </w:tcPr>
          <w:p w:rsidR="00802AB6" w:rsidRPr="008D4A9D" w:rsidRDefault="00802AB6" w:rsidP="00C02DDC">
            <w:pPr>
              <w:jc w:val="both"/>
              <w:rPr>
                <w:rFonts w:ascii="Times New Roman" w:hAnsi="Times New Roman" w:cs="Times New Roman"/>
                <w:sz w:val="24"/>
                <w:szCs w:val="24"/>
              </w:rPr>
            </w:pPr>
          </w:p>
        </w:tc>
      </w:tr>
      <w:tr w:rsidR="00802AB6" w:rsidRPr="008D4A9D" w:rsidTr="00022526">
        <w:tc>
          <w:tcPr>
            <w:tcW w:w="675" w:type="dxa"/>
          </w:tcPr>
          <w:p w:rsidR="00802AB6"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14</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Моя любимая игрушка.</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262C6B" w:rsidRPr="008D4A9D" w:rsidTr="00022526">
        <w:tc>
          <w:tcPr>
            <w:tcW w:w="675" w:type="dxa"/>
          </w:tcPr>
          <w:p w:rsidR="00262C6B"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15</w:t>
            </w:r>
          </w:p>
        </w:tc>
        <w:tc>
          <w:tcPr>
            <w:tcW w:w="6237" w:type="dxa"/>
          </w:tcPr>
          <w:p w:rsidR="00262C6B" w:rsidRPr="008D4A9D" w:rsidRDefault="00262C6B" w:rsidP="00C02DDC">
            <w:pPr>
              <w:jc w:val="both"/>
              <w:rPr>
                <w:rFonts w:ascii="Times New Roman" w:hAnsi="Times New Roman" w:cs="Times New Roman"/>
                <w:sz w:val="24"/>
                <w:szCs w:val="24"/>
              </w:rPr>
            </w:pPr>
            <w:r w:rsidRPr="00262C6B">
              <w:rPr>
                <w:rFonts w:ascii="Times New Roman" w:hAnsi="Times New Roman" w:cs="Times New Roman"/>
                <w:sz w:val="24"/>
                <w:szCs w:val="24"/>
              </w:rPr>
              <w:t>Моя любимая игрушка.</w:t>
            </w:r>
          </w:p>
        </w:tc>
        <w:tc>
          <w:tcPr>
            <w:tcW w:w="1418" w:type="dxa"/>
          </w:tcPr>
          <w:p w:rsidR="00262C6B" w:rsidRPr="008D4A9D" w:rsidRDefault="00262C6B" w:rsidP="00C02DDC">
            <w:pPr>
              <w:jc w:val="both"/>
              <w:rPr>
                <w:rFonts w:ascii="Times New Roman" w:hAnsi="Times New Roman" w:cs="Times New Roman"/>
                <w:sz w:val="24"/>
                <w:szCs w:val="24"/>
              </w:rPr>
            </w:pPr>
          </w:p>
        </w:tc>
        <w:tc>
          <w:tcPr>
            <w:tcW w:w="1276" w:type="dxa"/>
          </w:tcPr>
          <w:p w:rsidR="00262C6B" w:rsidRPr="008D4A9D" w:rsidRDefault="00262C6B" w:rsidP="00C02DDC">
            <w:pPr>
              <w:jc w:val="both"/>
              <w:rPr>
                <w:rFonts w:ascii="Times New Roman" w:hAnsi="Times New Roman" w:cs="Times New Roman"/>
                <w:sz w:val="24"/>
                <w:szCs w:val="24"/>
              </w:rPr>
            </w:pPr>
            <w:r>
              <w:rPr>
                <w:rFonts w:ascii="Times New Roman" w:hAnsi="Times New Roman" w:cs="Times New Roman"/>
                <w:sz w:val="24"/>
                <w:szCs w:val="24"/>
              </w:rPr>
              <w:t>1</w:t>
            </w:r>
          </w:p>
        </w:tc>
      </w:tr>
      <w:tr w:rsidR="00802AB6" w:rsidRPr="008D4A9D" w:rsidTr="00022526">
        <w:tc>
          <w:tcPr>
            <w:tcW w:w="675" w:type="dxa"/>
          </w:tcPr>
          <w:p w:rsidR="00802AB6"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16</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Моя любимая игрушка.</w:t>
            </w:r>
            <w:r w:rsidRPr="008D4A9D">
              <w:rPr>
                <w:rFonts w:ascii="Times New Roman" w:hAnsi="Times New Roman" w:cs="Times New Roman"/>
                <w:sz w:val="24"/>
                <w:szCs w:val="24"/>
              </w:rPr>
              <w:t xml:space="preserve"> Указание взглядом на объект при выражении своих желаний.</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802AB6" w:rsidRPr="008D4A9D" w:rsidTr="00022526">
        <w:tc>
          <w:tcPr>
            <w:tcW w:w="675" w:type="dxa"/>
          </w:tcPr>
          <w:p w:rsidR="00802AB6"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17</w:t>
            </w:r>
          </w:p>
        </w:tc>
        <w:tc>
          <w:tcPr>
            <w:tcW w:w="6237" w:type="dxa"/>
          </w:tcPr>
          <w:p w:rsidR="00802AB6" w:rsidRPr="008D4A9D" w:rsidRDefault="00802AB6" w:rsidP="00F85D78">
            <w:pPr>
              <w:jc w:val="both"/>
              <w:rPr>
                <w:rFonts w:ascii="Times New Roman" w:hAnsi="Times New Roman" w:cs="Times New Roman"/>
                <w:sz w:val="24"/>
                <w:szCs w:val="24"/>
              </w:rPr>
            </w:pPr>
            <w:r w:rsidRPr="008D4A9D">
              <w:rPr>
                <w:rFonts w:ascii="Times New Roman" w:hAnsi="Times New Roman" w:cs="Times New Roman"/>
                <w:sz w:val="24"/>
                <w:szCs w:val="24"/>
                <w:lang w:eastAsia="ru-RU"/>
              </w:rPr>
              <w:t>Моя любимая игрушка</w:t>
            </w:r>
            <w:r>
              <w:rPr>
                <w:rFonts w:ascii="Times New Roman" w:hAnsi="Times New Roman" w:cs="Times New Roman"/>
                <w:sz w:val="24"/>
                <w:szCs w:val="24"/>
                <w:lang w:eastAsia="ru-RU"/>
              </w:rPr>
              <w:t>.</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262C6B" w:rsidRPr="008D4A9D" w:rsidTr="00022526">
        <w:tc>
          <w:tcPr>
            <w:tcW w:w="675" w:type="dxa"/>
          </w:tcPr>
          <w:p w:rsidR="00262C6B"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18</w:t>
            </w:r>
          </w:p>
        </w:tc>
        <w:tc>
          <w:tcPr>
            <w:tcW w:w="6237" w:type="dxa"/>
          </w:tcPr>
          <w:p w:rsidR="00262C6B" w:rsidRPr="008D4A9D" w:rsidRDefault="00262C6B" w:rsidP="00F85D78">
            <w:pPr>
              <w:jc w:val="both"/>
              <w:rPr>
                <w:rFonts w:ascii="Times New Roman" w:hAnsi="Times New Roman" w:cs="Times New Roman"/>
                <w:sz w:val="24"/>
                <w:szCs w:val="24"/>
              </w:rPr>
            </w:pPr>
            <w:r w:rsidRPr="00262C6B">
              <w:rPr>
                <w:rFonts w:ascii="Times New Roman" w:hAnsi="Times New Roman" w:cs="Times New Roman"/>
                <w:sz w:val="24"/>
                <w:szCs w:val="24"/>
              </w:rPr>
              <w:t>Моя любимая игрушка.</w:t>
            </w:r>
          </w:p>
        </w:tc>
        <w:tc>
          <w:tcPr>
            <w:tcW w:w="1418" w:type="dxa"/>
          </w:tcPr>
          <w:p w:rsidR="00262C6B" w:rsidRPr="008D4A9D" w:rsidRDefault="00262C6B" w:rsidP="00C02DDC">
            <w:pPr>
              <w:jc w:val="both"/>
              <w:rPr>
                <w:rFonts w:ascii="Times New Roman" w:hAnsi="Times New Roman" w:cs="Times New Roman"/>
                <w:sz w:val="24"/>
                <w:szCs w:val="24"/>
              </w:rPr>
            </w:pPr>
          </w:p>
        </w:tc>
        <w:tc>
          <w:tcPr>
            <w:tcW w:w="1276" w:type="dxa"/>
          </w:tcPr>
          <w:p w:rsidR="00262C6B" w:rsidRPr="008D4A9D" w:rsidRDefault="00262C6B" w:rsidP="00C02DDC">
            <w:pPr>
              <w:jc w:val="both"/>
              <w:rPr>
                <w:rFonts w:ascii="Times New Roman" w:hAnsi="Times New Roman" w:cs="Times New Roman"/>
                <w:sz w:val="24"/>
                <w:szCs w:val="24"/>
              </w:rPr>
            </w:pPr>
            <w:r>
              <w:rPr>
                <w:rFonts w:ascii="Times New Roman" w:hAnsi="Times New Roman" w:cs="Times New Roman"/>
                <w:sz w:val="24"/>
                <w:szCs w:val="24"/>
              </w:rPr>
              <w:t>1</w:t>
            </w:r>
          </w:p>
        </w:tc>
      </w:tr>
      <w:tr w:rsidR="00802AB6" w:rsidRPr="008D4A9D" w:rsidTr="00022526">
        <w:trPr>
          <w:gridAfter w:val="1"/>
          <w:wAfter w:w="1276" w:type="dxa"/>
        </w:trPr>
        <w:tc>
          <w:tcPr>
            <w:tcW w:w="6912" w:type="dxa"/>
            <w:gridSpan w:val="2"/>
          </w:tcPr>
          <w:p w:rsidR="00802AB6" w:rsidRPr="008D4A9D" w:rsidRDefault="00802AB6" w:rsidP="00C02DDC">
            <w:pPr>
              <w:jc w:val="both"/>
              <w:rPr>
                <w:rFonts w:ascii="Times New Roman" w:hAnsi="Times New Roman" w:cs="Times New Roman"/>
                <w:b/>
                <w:sz w:val="24"/>
                <w:szCs w:val="24"/>
              </w:rPr>
            </w:pPr>
            <w:r w:rsidRPr="008D4A9D">
              <w:rPr>
                <w:rFonts w:ascii="Times New Roman" w:hAnsi="Times New Roman" w:cs="Times New Roman"/>
                <w:b/>
                <w:sz w:val="24"/>
                <w:szCs w:val="24"/>
              </w:rPr>
              <w:t>2 модуль.</w:t>
            </w:r>
          </w:p>
        </w:tc>
        <w:tc>
          <w:tcPr>
            <w:tcW w:w="1418" w:type="dxa"/>
          </w:tcPr>
          <w:p w:rsidR="00802AB6" w:rsidRPr="008D4A9D" w:rsidRDefault="00CD20FD" w:rsidP="00C02DDC">
            <w:pPr>
              <w:jc w:val="both"/>
              <w:rPr>
                <w:rFonts w:ascii="Times New Roman" w:hAnsi="Times New Roman" w:cs="Times New Roman"/>
                <w:b/>
                <w:sz w:val="24"/>
                <w:szCs w:val="24"/>
              </w:rPr>
            </w:pPr>
            <w:r>
              <w:rPr>
                <w:rFonts w:ascii="Times New Roman" w:hAnsi="Times New Roman" w:cs="Times New Roman"/>
                <w:b/>
                <w:sz w:val="24"/>
                <w:szCs w:val="24"/>
              </w:rPr>
              <w:t>19</w:t>
            </w:r>
          </w:p>
        </w:tc>
      </w:tr>
      <w:tr w:rsidR="00802AB6" w:rsidRPr="008D4A9D" w:rsidTr="00022526">
        <w:tc>
          <w:tcPr>
            <w:tcW w:w="675" w:type="dxa"/>
          </w:tcPr>
          <w:p w:rsidR="00802AB6"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19</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Моя любимая игрушка.</w:t>
            </w:r>
            <w:r w:rsidRPr="008D4A9D">
              <w:rPr>
                <w:rFonts w:ascii="Times New Roman" w:hAnsi="Times New Roman" w:cs="Times New Roman"/>
                <w:sz w:val="24"/>
                <w:szCs w:val="24"/>
              </w:rPr>
              <w:t xml:space="preserve"> </w:t>
            </w:r>
            <w:r>
              <w:rPr>
                <w:rFonts w:ascii="Times New Roman" w:hAnsi="Times New Roman" w:cs="Times New Roman"/>
                <w:sz w:val="24"/>
                <w:szCs w:val="24"/>
              </w:rPr>
              <w:t xml:space="preserve">Выражение удовольствия. </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802AB6" w:rsidRPr="008D4A9D" w:rsidTr="00022526">
        <w:tc>
          <w:tcPr>
            <w:tcW w:w="675" w:type="dxa"/>
          </w:tcPr>
          <w:p w:rsidR="00802AB6"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20</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Моя любимая игрушка.</w:t>
            </w:r>
            <w:r w:rsidRPr="008D4A9D">
              <w:rPr>
                <w:rFonts w:ascii="Times New Roman" w:hAnsi="Times New Roman" w:cs="Times New Roman"/>
                <w:sz w:val="24"/>
                <w:szCs w:val="24"/>
              </w:rPr>
              <w:t xml:space="preserve"> Указание взглядом на объект при выражении согласия.</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262C6B" w:rsidRPr="008D4A9D" w:rsidTr="00022526">
        <w:tc>
          <w:tcPr>
            <w:tcW w:w="675" w:type="dxa"/>
          </w:tcPr>
          <w:p w:rsidR="00262C6B"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21</w:t>
            </w:r>
          </w:p>
        </w:tc>
        <w:tc>
          <w:tcPr>
            <w:tcW w:w="6237" w:type="dxa"/>
          </w:tcPr>
          <w:p w:rsidR="00262C6B" w:rsidRPr="008D4A9D" w:rsidRDefault="00262C6B" w:rsidP="00C02DDC">
            <w:pPr>
              <w:jc w:val="both"/>
              <w:rPr>
                <w:rFonts w:ascii="Times New Roman" w:hAnsi="Times New Roman" w:cs="Times New Roman"/>
                <w:sz w:val="24"/>
                <w:szCs w:val="24"/>
              </w:rPr>
            </w:pPr>
            <w:r w:rsidRPr="00262C6B">
              <w:rPr>
                <w:rFonts w:ascii="Times New Roman" w:hAnsi="Times New Roman" w:cs="Times New Roman"/>
                <w:sz w:val="24"/>
                <w:szCs w:val="24"/>
              </w:rPr>
              <w:t>Моя любимая игрушка. Выражение удовольствия.</w:t>
            </w:r>
          </w:p>
        </w:tc>
        <w:tc>
          <w:tcPr>
            <w:tcW w:w="1418" w:type="dxa"/>
          </w:tcPr>
          <w:p w:rsidR="00262C6B" w:rsidRPr="008D4A9D" w:rsidRDefault="00262C6B" w:rsidP="00C02DDC">
            <w:pPr>
              <w:jc w:val="both"/>
              <w:rPr>
                <w:rFonts w:ascii="Times New Roman" w:hAnsi="Times New Roman" w:cs="Times New Roman"/>
                <w:sz w:val="24"/>
                <w:szCs w:val="24"/>
              </w:rPr>
            </w:pPr>
          </w:p>
        </w:tc>
        <w:tc>
          <w:tcPr>
            <w:tcW w:w="1276" w:type="dxa"/>
          </w:tcPr>
          <w:p w:rsidR="00262C6B" w:rsidRPr="008D4A9D" w:rsidRDefault="00262C6B" w:rsidP="00C02DDC">
            <w:pPr>
              <w:jc w:val="both"/>
              <w:rPr>
                <w:rFonts w:ascii="Times New Roman" w:hAnsi="Times New Roman" w:cs="Times New Roman"/>
                <w:sz w:val="24"/>
                <w:szCs w:val="24"/>
              </w:rPr>
            </w:pPr>
            <w:r>
              <w:rPr>
                <w:rFonts w:ascii="Times New Roman" w:hAnsi="Times New Roman" w:cs="Times New Roman"/>
                <w:sz w:val="24"/>
                <w:szCs w:val="24"/>
              </w:rPr>
              <w:t>1</w:t>
            </w:r>
          </w:p>
        </w:tc>
      </w:tr>
      <w:tr w:rsidR="00802AB6" w:rsidRPr="008D4A9D" w:rsidTr="00022526">
        <w:tc>
          <w:tcPr>
            <w:tcW w:w="675" w:type="dxa"/>
          </w:tcPr>
          <w:p w:rsidR="00802AB6"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22</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Моя любимая игрушка. </w:t>
            </w:r>
            <w:r w:rsidRPr="008D4A9D">
              <w:rPr>
                <w:rFonts w:ascii="Times New Roman" w:hAnsi="Times New Roman" w:cs="Times New Roman"/>
                <w:sz w:val="24"/>
                <w:szCs w:val="24"/>
              </w:rPr>
              <w:t>Выражение мимикой удовольствия.</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802AB6" w:rsidRPr="008D4A9D" w:rsidTr="00022526">
        <w:tc>
          <w:tcPr>
            <w:tcW w:w="675" w:type="dxa"/>
          </w:tcPr>
          <w:p w:rsidR="00802AB6"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23</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Моя любимая сказка.</w:t>
            </w:r>
            <w:r w:rsidRPr="008D4A9D">
              <w:rPr>
                <w:rFonts w:ascii="Times New Roman" w:hAnsi="Times New Roman" w:cs="Times New Roman"/>
                <w:sz w:val="24"/>
                <w:szCs w:val="24"/>
              </w:rPr>
              <w:t xml:space="preserve"> Выражение мимикой согласия (несогласия).</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262C6B" w:rsidRPr="008D4A9D" w:rsidTr="00022526">
        <w:tc>
          <w:tcPr>
            <w:tcW w:w="675" w:type="dxa"/>
          </w:tcPr>
          <w:p w:rsidR="00262C6B"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24</w:t>
            </w:r>
          </w:p>
        </w:tc>
        <w:tc>
          <w:tcPr>
            <w:tcW w:w="6237" w:type="dxa"/>
          </w:tcPr>
          <w:p w:rsidR="00262C6B" w:rsidRPr="008D4A9D" w:rsidRDefault="00262C6B" w:rsidP="00C02DDC">
            <w:pPr>
              <w:jc w:val="both"/>
              <w:rPr>
                <w:rFonts w:ascii="Times New Roman" w:hAnsi="Times New Roman" w:cs="Times New Roman"/>
                <w:sz w:val="24"/>
                <w:szCs w:val="24"/>
              </w:rPr>
            </w:pPr>
            <w:r w:rsidRPr="00262C6B">
              <w:rPr>
                <w:rFonts w:ascii="Times New Roman" w:hAnsi="Times New Roman" w:cs="Times New Roman"/>
                <w:sz w:val="24"/>
                <w:szCs w:val="24"/>
              </w:rPr>
              <w:t>Моя любимая сказка.</w:t>
            </w:r>
          </w:p>
        </w:tc>
        <w:tc>
          <w:tcPr>
            <w:tcW w:w="1418" w:type="dxa"/>
          </w:tcPr>
          <w:p w:rsidR="00262C6B" w:rsidRPr="008D4A9D" w:rsidRDefault="00262C6B" w:rsidP="00C02DDC">
            <w:pPr>
              <w:jc w:val="both"/>
              <w:rPr>
                <w:rFonts w:ascii="Times New Roman" w:hAnsi="Times New Roman" w:cs="Times New Roman"/>
                <w:sz w:val="24"/>
                <w:szCs w:val="24"/>
              </w:rPr>
            </w:pPr>
          </w:p>
        </w:tc>
        <w:tc>
          <w:tcPr>
            <w:tcW w:w="1276" w:type="dxa"/>
          </w:tcPr>
          <w:p w:rsidR="00262C6B" w:rsidRPr="008D4A9D" w:rsidRDefault="00262C6B" w:rsidP="00C02DDC">
            <w:pPr>
              <w:jc w:val="both"/>
              <w:rPr>
                <w:rFonts w:ascii="Times New Roman" w:hAnsi="Times New Roman" w:cs="Times New Roman"/>
                <w:sz w:val="24"/>
                <w:szCs w:val="24"/>
              </w:rPr>
            </w:pPr>
            <w:r>
              <w:rPr>
                <w:rFonts w:ascii="Times New Roman" w:hAnsi="Times New Roman" w:cs="Times New Roman"/>
                <w:sz w:val="24"/>
                <w:szCs w:val="24"/>
              </w:rPr>
              <w:t>1</w:t>
            </w:r>
          </w:p>
        </w:tc>
      </w:tr>
      <w:tr w:rsidR="00802AB6" w:rsidRPr="008D4A9D" w:rsidTr="00022526">
        <w:tc>
          <w:tcPr>
            <w:tcW w:w="675" w:type="dxa"/>
          </w:tcPr>
          <w:p w:rsidR="00802AB6"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25</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Моя любимая сказка. </w:t>
            </w:r>
            <w:r w:rsidRPr="008D4A9D">
              <w:rPr>
                <w:rFonts w:ascii="Times New Roman" w:hAnsi="Times New Roman" w:cs="Times New Roman"/>
                <w:sz w:val="24"/>
                <w:szCs w:val="24"/>
              </w:rPr>
              <w:t>Выражение жестом своих желаний.</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802AB6" w:rsidRPr="008D4A9D" w:rsidTr="00022526">
        <w:tc>
          <w:tcPr>
            <w:tcW w:w="675" w:type="dxa"/>
          </w:tcPr>
          <w:p w:rsidR="00802AB6"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26</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Моя любимая сказка. </w:t>
            </w:r>
            <w:r w:rsidRPr="008D4A9D">
              <w:rPr>
                <w:rFonts w:ascii="Times New Roman" w:hAnsi="Times New Roman" w:cs="Times New Roman"/>
                <w:sz w:val="24"/>
                <w:szCs w:val="24"/>
              </w:rPr>
              <w:t xml:space="preserve"> Выражение мимикой приветствия (прощания).</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262C6B" w:rsidRPr="008D4A9D" w:rsidTr="00022526">
        <w:tc>
          <w:tcPr>
            <w:tcW w:w="675" w:type="dxa"/>
          </w:tcPr>
          <w:p w:rsidR="00262C6B"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27</w:t>
            </w:r>
          </w:p>
        </w:tc>
        <w:tc>
          <w:tcPr>
            <w:tcW w:w="6237" w:type="dxa"/>
          </w:tcPr>
          <w:p w:rsidR="00262C6B" w:rsidRPr="008D4A9D" w:rsidRDefault="00262C6B" w:rsidP="00C02DDC">
            <w:pPr>
              <w:jc w:val="both"/>
              <w:rPr>
                <w:rFonts w:ascii="Times New Roman" w:hAnsi="Times New Roman" w:cs="Times New Roman"/>
                <w:sz w:val="24"/>
                <w:szCs w:val="24"/>
              </w:rPr>
            </w:pPr>
            <w:r>
              <w:rPr>
                <w:rFonts w:ascii="Times New Roman" w:hAnsi="Times New Roman" w:cs="Times New Roman"/>
                <w:sz w:val="24"/>
                <w:szCs w:val="24"/>
              </w:rPr>
              <w:t>Мой любимый сказочный персонаж</w:t>
            </w:r>
          </w:p>
        </w:tc>
        <w:tc>
          <w:tcPr>
            <w:tcW w:w="1418" w:type="dxa"/>
          </w:tcPr>
          <w:p w:rsidR="00262C6B" w:rsidRPr="008D4A9D" w:rsidRDefault="00262C6B" w:rsidP="00C02DDC">
            <w:pPr>
              <w:jc w:val="both"/>
              <w:rPr>
                <w:rFonts w:ascii="Times New Roman" w:hAnsi="Times New Roman" w:cs="Times New Roman"/>
                <w:sz w:val="24"/>
                <w:szCs w:val="24"/>
              </w:rPr>
            </w:pPr>
          </w:p>
        </w:tc>
        <w:tc>
          <w:tcPr>
            <w:tcW w:w="1276" w:type="dxa"/>
          </w:tcPr>
          <w:p w:rsidR="00262C6B" w:rsidRPr="008D4A9D" w:rsidRDefault="00262C6B" w:rsidP="00C02DDC">
            <w:pPr>
              <w:jc w:val="both"/>
              <w:rPr>
                <w:rFonts w:ascii="Times New Roman" w:hAnsi="Times New Roman" w:cs="Times New Roman"/>
                <w:sz w:val="24"/>
                <w:szCs w:val="24"/>
              </w:rPr>
            </w:pPr>
            <w:r>
              <w:rPr>
                <w:rFonts w:ascii="Times New Roman" w:hAnsi="Times New Roman" w:cs="Times New Roman"/>
                <w:sz w:val="24"/>
                <w:szCs w:val="24"/>
              </w:rPr>
              <w:t>1</w:t>
            </w:r>
          </w:p>
        </w:tc>
      </w:tr>
      <w:tr w:rsidR="00802AB6" w:rsidRPr="008D4A9D" w:rsidTr="00022526">
        <w:tc>
          <w:tcPr>
            <w:tcW w:w="675" w:type="dxa"/>
          </w:tcPr>
          <w:p w:rsidR="00802AB6"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28</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Моя любимая сказка.</w:t>
            </w:r>
            <w:r w:rsidRPr="008D4A9D">
              <w:rPr>
                <w:rFonts w:ascii="Times New Roman" w:hAnsi="Times New Roman" w:cs="Times New Roman"/>
                <w:sz w:val="24"/>
                <w:szCs w:val="24"/>
              </w:rPr>
              <w:t xml:space="preserve"> Выражение жестом согласия (несогласия).</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802AB6" w:rsidRPr="008D4A9D" w:rsidTr="00022526">
        <w:tc>
          <w:tcPr>
            <w:tcW w:w="675" w:type="dxa"/>
          </w:tcPr>
          <w:p w:rsidR="00802AB6"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29</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Моя любимая сказка. </w:t>
            </w:r>
            <w:r w:rsidRPr="008D4A9D">
              <w:rPr>
                <w:rFonts w:ascii="Times New Roman" w:hAnsi="Times New Roman" w:cs="Times New Roman"/>
                <w:sz w:val="24"/>
                <w:szCs w:val="24"/>
              </w:rPr>
              <w:t xml:space="preserve"> Выражение жестом удовольствия (неудовольствия).</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262C6B" w:rsidRPr="008D4A9D" w:rsidTr="00022526">
        <w:tc>
          <w:tcPr>
            <w:tcW w:w="675" w:type="dxa"/>
          </w:tcPr>
          <w:p w:rsidR="00262C6B"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30</w:t>
            </w:r>
          </w:p>
        </w:tc>
        <w:tc>
          <w:tcPr>
            <w:tcW w:w="6237" w:type="dxa"/>
          </w:tcPr>
          <w:p w:rsidR="00262C6B" w:rsidRPr="008D4A9D" w:rsidRDefault="00262C6B" w:rsidP="00C02DDC">
            <w:pPr>
              <w:jc w:val="both"/>
              <w:rPr>
                <w:rFonts w:ascii="Times New Roman" w:hAnsi="Times New Roman" w:cs="Times New Roman"/>
                <w:sz w:val="24"/>
                <w:szCs w:val="24"/>
              </w:rPr>
            </w:pPr>
            <w:r>
              <w:rPr>
                <w:rFonts w:ascii="Times New Roman" w:hAnsi="Times New Roman" w:cs="Times New Roman"/>
                <w:sz w:val="24"/>
                <w:szCs w:val="24"/>
              </w:rPr>
              <w:t>Положительные и отрицательные персонажи</w:t>
            </w:r>
          </w:p>
        </w:tc>
        <w:tc>
          <w:tcPr>
            <w:tcW w:w="1418" w:type="dxa"/>
          </w:tcPr>
          <w:p w:rsidR="00262C6B" w:rsidRPr="008D4A9D" w:rsidRDefault="00262C6B" w:rsidP="00C02DDC">
            <w:pPr>
              <w:jc w:val="both"/>
              <w:rPr>
                <w:rFonts w:ascii="Times New Roman" w:hAnsi="Times New Roman" w:cs="Times New Roman"/>
                <w:sz w:val="24"/>
                <w:szCs w:val="24"/>
              </w:rPr>
            </w:pPr>
          </w:p>
        </w:tc>
        <w:tc>
          <w:tcPr>
            <w:tcW w:w="1276" w:type="dxa"/>
          </w:tcPr>
          <w:p w:rsidR="00262C6B" w:rsidRPr="008D4A9D" w:rsidRDefault="00262C6B" w:rsidP="00C02DDC">
            <w:pPr>
              <w:jc w:val="both"/>
              <w:rPr>
                <w:rFonts w:ascii="Times New Roman" w:hAnsi="Times New Roman" w:cs="Times New Roman"/>
                <w:sz w:val="24"/>
                <w:szCs w:val="24"/>
              </w:rPr>
            </w:pPr>
            <w:r>
              <w:rPr>
                <w:rFonts w:ascii="Times New Roman" w:hAnsi="Times New Roman" w:cs="Times New Roman"/>
                <w:sz w:val="24"/>
                <w:szCs w:val="24"/>
              </w:rPr>
              <w:t>1</w:t>
            </w:r>
          </w:p>
        </w:tc>
      </w:tr>
      <w:tr w:rsidR="00802AB6" w:rsidRPr="008D4A9D" w:rsidTr="00022526">
        <w:trPr>
          <w:trHeight w:val="958"/>
        </w:trPr>
        <w:tc>
          <w:tcPr>
            <w:tcW w:w="675" w:type="dxa"/>
          </w:tcPr>
          <w:p w:rsidR="00802AB6"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31-3</w:t>
            </w:r>
            <w:r w:rsidR="00802AB6" w:rsidRPr="008D4A9D">
              <w:rPr>
                <w:rFonts w:ascii="Times New Roman" w:hAnsi="Times New Roman" w:cs="Times New Roman"/>
                <w:sz w:val="24"/>
                <w:szCs w:val="24"/>
              </w:rPr>
              <w:t>2</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Моя любимая игра</w:t>
            </w:r>
            <w:r w:rsidRPr="008D4A9D">
              <w:rPr>
                <w:rFonts w:ascii="Times New Roman" w:hAnsi="Times New Roman" w:cs="Times New Roman"/>
                <w:sz w:val="24"/>
                <w:szCs w:val="24"/>
              </w:rPr>
              <w:t>. Привлечение внимания звучащим предметом</w:t>
            </w:r>
          </w:p>
        </w:tc>
        <w:tc>
          <w:tcPr>
            <w:tcW w:w="1418" w:type="dxa"/>
          </w:tcPr>
          <w:p w:rsidR="00802AB6" w:rsidRPr="008D4A9D" w:rsidRDefault="00262C6B" w:rsidP="00C02DDC">
            <w:pPr>
              <w:jc w:val="both"/>
              <w:rPr>
                <w:rFonts w:ascii="Times New Roman" w:hAnsi="Times New Roman" w:cs="Times New Roman"/>
                <w:sz w:val="24"/>
                <w:szCs w:val="24"/>
              </w:rPr>
            </w:pPr>
            <w:r>
              <w:rPr>
                <w:rFonts w:ascii="Times New Roman" w:hAnsi="Times New Roman" w:cs="Times New Roman"/>
                <w:sz w:val="24"/>
                <w:szCs w:val="24"/>
              </w:rPr>
              <w:t>2</w:t>
            </w:r>
          </w:p>
          <w:p w:rsidR="00802AB6" w:rsidRPr="008D4A9D" w:rsidRDefault="00802AB6" w:rsidP="00C02DDC">
            <w:pPr>
              <w:jc w:val="both"/>
              <w:rPr>
                <w:rFonts w:ascii="Times New Roman" w:hAnsi="Times New Roman" w:cs="Times New Roman"/>
                <w:sz w:val="24"/>
                <w:szCs w:val="24"/>
              </w:rPr>
            </w:pPr>
          </w:p>
        </w:tc>
        <w:tc>
          <w:tcPr>
            <w:tcW w:w="1276" w:type="dxa"/>
          </w:tcPr>
          <w:p w:rsidR="00802AB6" w:rsidRPr="008D4A9D" w:rsidRDefault="00802AB6" w:rsidP="00C02DDC">
            <w:pPr>
              <w:jc w:val="both"/>
              <w:rPr>
                <w:rFonts w:ascii="Times New Roman" w:hAnsi="Times New Roman" w:cs="Times New Roman"/>
                <w:b/>
                <w:sz w:val="24"/>
                <w:szCs w:val="24"/>
              </w:rPr>
            </w:pPr>
          </w:p>
        </w:tc>
      </w:tr>
      <w:tr w:rsidR="00262C6B" w:rsidRPr="008D4A9D" w:rsidTr="00262C6B">
        <w:trPr>
          <w:trHeight w:val="595"/>
        </w:trPr>
        <w:tc>
          <w:tcPr>
            <w:tcW w:w="675" w:type="dxa"/>
          </w:tcPr>
          <w:p w:rsidR="00262C6B"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33</w:t>
            </w:r>
          </w:p>
        </w:tc>
        <w:tc>
          <w:tcPr>
            <w:tcW w:w="6237" w:type="dxa"/>
          </w:tcPr>
          <w:p w:rsidR="00262C6B" w:rsidRPr="008D4A9D" w:rsidRDefault="00262C6B" w:rsidP="00C02DDC">
            <w:pPr>
              <w:jc w:val="both"/>
              <w:rPr>
                <w:rFonts w:ascii="Times New Roman" w:hAnsi="Times New Roman" w:cs="Times New Roman"/>
                <w:sz w:val="24"/>
                <w:szCs w:val="24"/>
              </w:rPr>
            </w:pPr>
            <w:r w:rsidRPr="00262C6B">
              <w:rPr>
                <w:rFonts w:ascii="Times New Roman" w:hAnsi="Times New Roman" w:cs="Times New Roman"/>
                <w:sz w:val="24"/>
                <w:szCs w:val="24"/>
              </w:rPr>
              <w:t>Моя любимая игра</w:t>
            </w:r>
          </w:p>
        </w:tc>
        <w:tc>
          <w:tcPr>
            <w:tcW w:w="1418" w:type="dxa"/>
          </w:tcPr>
          <w:p w:rsidR="00262C6B" w:rsidRDefault="00262C6B" w:rsidP="00C02DDC">
            <w:pPr>
              <w:jc w:val="both"/>
              <w:rPr>
                <w:rFonts w:ascii="Times New Roman" w:hAnsi="Times New Roman" w:cs="Times New Roman"/>
                <w:sz w:val="24"/>
                <w:szCs w:val="24"/>
              </w:rPr>
            </w:pPr>
          </w:p>
        </w:tc>
        <w:tc>
          <w:tcPr>
            <w:tcW w:w="1276" w:type="dxa"/>
          </w:tcPr>
          <w:p w:rsidR="00262C6B" w:rsidRPr="008D4A9D" w:rsidRDefault="00262C6B" w:rsidP="00C02DDC">
            <w:pPr>
              <w:jc w:val="both"/>
              <w:rPr>
                <w:rFonts w:ascii="Times New Roman" w:hAnsi="Times New Roman" w:cs="Times New Roman"/>
                <w:b/>
                <w:sz w:val="24"/>
                <w:szCs w:val="24"/>
              </w:rPr>
            </w:pPr>
            <w:r>
              <w:rPr>
                <w:rFonts w:ascii="Times New Roman" w:hAnsi="Times New Roman" w:cs="Times New Roman"/>
                <w:b/>
                <w:sz w:val="24"/>
                <w:szCs w:val="24"/>
              </w:rPr>
              <w:t>1</w:t>
            </w:r>
          </w:p>
        </w:tc>
      </w:tr>
      <w:tr w:rsidR="00802AB6" w:rsidRPr="008D4A9D" w:rsidTr="00022526">
        <w:tc>
          <w:tcPr>
            <w:tcW w:w="675" w:type="dxa"/>
          </w:tcPr>
          <w:p w:rsidR="00802AB6"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34</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Моя любимая игра</w:t>
            </w:r>
            <w:r w:rsidRPr="008D4A9D">
              <w:rPr>
                <w:rFonts w:ascii="Times New Roman" w:hAnsi="Times New Roman" w:cs="Times New Roman"/>
                <w:sz w:val="24"/>
                <w:szCs w:val="24"/>
              </w:rPr>
              <w:t>. Обращение за помощью с использованием звучащего предмета.</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802AB6" w:rsidRPr="008D4A9D" w:rsidTr="00022526">
        <w:tc>
          <w:tcPr>
            <w:tcW w:w="675" w:type="dxa"/>
          </w:tcPr>
          <w:p w:rsidR="00802AB6"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35</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Моя любимая игра</w:t>
            </w:r>
            <w:r w:rsidRPr="008D4A9D">
              <w:rPr>
                <w:rFonts w:ascii="Times New Roman" w:hAnsi="Times New Roman" w:cs="Times New Roman"/>
                <w:sz w:val="24"/>
                <w:szCs w:val="24"/>
              </w:rPr>
              <w:t xml:space="preserve">. Выражение своих желаний с </w:t>
            </w:r>
            <w:r w:rsidRPr="008D4A9D">
              <w:rPr>
                <w:rFonts w:ascii="Times New Roman" w:hAnsi="Times New Roman" w:cs="Times New Roman"/>
                <w:sz w:val="24"/>
                <w:szCs w:val="24"/>
              </w:rPr>
              <w:lastRenderedPageBreak/>
              <w:t>предъявлением предметного символа.</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lastRenderedPageBreak/>
              <w:t>1</w:t>
            </w:r>
          </w:p>
        </w:tc>
        <w:tc>
          <w:tcPr>
            <w:tcW w:w="1276" w:type="dxa"/>
          </w:tcPr>
          <w:p w:rsidR="00802AB6" w:rsidRPr="008D4A9D" w:rsidRDefault="00802AB6" w:rsidP="00C02DDC">
            <w:pPr>
              <w:jc w:val="both"/>
              <w:rPr>
                <w:rFonts w:ascii="Times New Roman" w:hAnsi="Times New Roman" w:cs="Times New Roman"/>
                <w:sz w:val="24"/>
                <w:szCs w:val="24"/>
              </w:rPr>
            </w:pPr>
          </w:p>
        </w:tc>
      </w:tr>
      <w:tr w:rsidR="00CD20FD" w:rsidRPr="008D4A9D" w:rsidTr="00022526">
        <w:tc>
          <w:tcPr>
            <w:tcW w:w="675" w:type="dxa"/>
          </w:tcPr>
          <w:p w:rsidR="00CD20FD"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36</w:t>
            </w:r>
          </w:p>
        </w:tc>
        <w:tc>
          <w:tcPr>
            <w:tcW w:w="6237" w:type="dxa"/>
          </w:tcPr>
          <w:p w:rsidR="00CD20FD" w:rsidRPr="008D4A9D" w:rsidRDefault="00CD20FD" w:rsidP="00C02DDC">
            <w:pPr>
              <w:jc w:val="both"/>
              <w:rPr>
                <w:rFonts w:ascii="Times New Roman" w:hAnsi="Times New Roman" w:cs="Times New Roman"/>
                <w:sz w:val="24"/>
                <w:szCs w:val="24"/>
              </w:rPr>
            </w:pPr>
            <w:r w:rsidRPr="00CD20FD">
              <w:rPr>
                <w:rFonts w:ascii="Times New Roman" w:hAnsi="Times New Roman" w:cs="Times New Roman"/>
                <w:sz w:val="24"/>
                <w:szCs w:val="24"/>
              </w:rPr>
              <w:t>Моя любимая игра.</w:t>
            </w:r>
          </w:p>
        </w:tc>
        <w:tc>
          <w:tcPr>
            <w:tcW w:w="1418" w:type="dxa"/>
          </w:tcPr>
          <w:p w:rsidR="00CD20FD" w:rsidRPr="008D4A9D" w:rsidRDefault="00CD20FD" w:rsidP="00C02DDC">
            <w:pPr>
              <w:jc w:val="both"/>
              <w:rPr>
                <w:rFonts w:ascii="Times New Roman" w:hAnsi="Times New Roman" w:cs="Times New Roman"/>
                <w:sz w:val="24"/>
                <w:szCs w:val="24"/>
              </w:rPr>
            </w:pPr>
          </w:p>
        </w:tc>
        <w:tc>
          <w:tcPr>
            <w:tcW w:w="1276" w:type="dxa"/>
          </w:tcPr>
          <w:p w:rsidR="00CD20FD"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1</w:t>
            </w:r>
          </w:p>
        </w:tc>
      </w:tr>
      <w:tr w:rsidR="00802AB6" w:rsidRPr="008D4A9D" w:rsidTr="00022526">
        <w:tc>
          <w:tcPr>
            <w:tcW w:w="675" w:type="dxa"/>
          </w:tcPr>
          <w:p w:rsidR="00802AB6"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37</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Моя любимая игра</w:t>
            </w:r>
            <w:r w:rsidRPr="008D4A9D">
              <w:rPr>
                <w:rFonts w:ascii="Times New Roman" w:hAnsi="Times New Roman" w:cs="Times New Roman"/>
                <w:sz w:val="24"/>
                <w:szCs w:val="24"/>
              </w:rPr>
              <w:t>. Выражение благодарности с предъявлением предметного символа.</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802AB6" w:rsidRPr="008D4A9D" w:rsidTr="00022526">
        <w:trPr>
          <w:gridAfter w:val="1"/>
          <w:wAfter w:w="1276" w:type="dxa"/>
        </w:trPr>
        <w:tc>
          <w:tcPr>
            <w:tcW w:w="6912" w:type="dxa"/>
            <w:gridSpan w:val="2"/>
          </w:tcPr>
          <w:p w:rsidR="00802AB6" w:rsidRPr="008D4A9D" w:rsidRDefault="00802AB6" w:rsidP="00C02DDC">
            <w:pPr>
              <w:jc w:val="both"/>
              <w:rPr>
                <w:rFonts w:ascii="Times New Roman" w:hAnsi="Times New Roman" w:cs="Times New Roman"/>
                <w:b/>
                <w:sz w:val="24"/>
                <w:szCs w:val="24"/>
              </w:rPr>
            </w:pPr>
            <w:r w:rsidRPr="008D4A9D">
              <w:rPr>
                <w:rFonts w:ascii="Times New Roman" w:hAnsi="Times New Roman" w:cs="Times New Roman"/>
                <w:b/>
                <w:sz w:val="24"/>
                <w:szCs w:val="24"/>
              </w:rPr>
              <w:t>3 модуль.</w:t>
            </w:r>
          </w:p>
        </w:tc>
        <w:tc>
          <w:tcPr>
            <w:tcW w:w="1418" w:type="dxa"/>
          </w:tcPr>
          <w:p w:rsidR="00802AB6" w:rsidRPr="008D4A9D" w:rsidRDefault="00404A26" w:rsidP="00C02DDC">
            <w:pPr>
              <w:jc w:val="both"/>
              <w:rPr>
                <w:rFonts w:ascii="Times New Roman" w:hAnsi="Times New Roman" w:cs="Times New Roman"/>
                <w:b/>
                <w:sz w:val="24"/>
                <w:szCs w:val="24"/>
              </w:rPr>
            </w:pPr>
            <w:r>
              <w:rPr>
                <w:rFonts w:ascii="Times New Roman" w:hAnsi="Times New Roman" w:cs="Times New Roman"/>
                <w:b/>
                <w:sz w:val="24"/>
                <w:szCs w:val="24"/>
              </w:rPr>
              <w:t>15</w:t>
            </w:r>
          </w:p>
        </w:tc>
      </w:tr>
      <w:tr w:rsidR="00802AB6" w:rsidRPr="008D4A9D" w:rsidTr="00022526">
        <w:tc>
          <w:tcPr>
            <w:tcW w:w="675" w:type="dxa"/>
          </w:tcPr>
          <w:p w:rsidR="00802AB6"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38</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Мои желания. </w:t>
            </w:r>
            <w:r w:rsidRPr="008D4A9D">
              <w:rPr>
                <w:rFonts w:ascii="Times New Roman" w:hAnsi="Times New Roman" w:cs="Times New Roman"/>
                <w:sz w:val="24"/>
                <w:szCs w:val="24"/>
              </w:rPr>
              <w:t>Приветствие (прощание) с предъявлени</w:t>
            </w:r>
            <w:r>
              <w:rPr>
                <w:rFonts w:ascii="Times New Roman" w:hAnsi="Times New Roman" w:cs="Times New Roman"/>
                <w:sz w:val="24"/>
                <w:szCs w:val="24"/>
              </w:rPr>
              <w:t xml:space="preserve">ем предметного символа. </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CD20FD" w:rsidRPr="008D4A9D" w:rsidTr="00022526">
        <w:tc>
          <w:tcPr>
            <w:tcW w:w="675" w:type="dxa"/>
          </w:tcPr>
          <w:p w:rsidR="00CD20FD"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39</w:t>
            </w:r>
          </w:p>
        </w:tc>
        <w:tc>
          <w:tcPr>
            <w:tcW w:w="6237" w:type="dxa"/>
          </w:tcPr>
          <w:p w:rsidR="00CD20FD" w:rsidRPr="008D4A9D" w:rsidRDefault="00CD20FD" w:rsidP="00C02DDC">
            <w:pPr>
              <w:jc w:val="both"/>
              <w:rPr>
                <w:rFonts w:ascii="Times New Roman" w:hAnsi="Times New Roman" w:cs="Times New Roman"/>
                <w:sz w:val="24"/>
                <w:szCs w:val="24"/>
              </w:rPr>
            </w:pPr>
            <w:r w:rsidRPr="00CD20FD">
              <w:rPr>
                <w:rFonts w:ascii="Times New Roman" w:hAnsi="Times New Roman" w:cs="Times New Roman"/>
                <w:sz w:val="24"/>
                <w:szCs w:val="24"/>
              </w:rPr>
              <w:t>Мои желания.</w:t>
            </w:r>
          </w:p>
        </w:tc>
        <w:tc>
          <w:tcPr>
            <w:tcW w:w="1418" w:type="dxa"/>
          </w:tcPr>
          <w:p w:rsidR="00CD20FD" w:rsidRPr="008D4A9D" w:rsidRDefault="00CD20FD" w:rsidP="00C02DDC">
            <w:pPr>
              <w:jc w:val="both"/>
              <w:rPr>
                <w:rFonts w:ascii="Times New Roman" w:hAnsi="Times New Roman" w:cs="Times New Roman"/>
                <w:sz w:val="24"/>
                <w:szCs w:val="24"/>
              </w:rPr>
            </w:pPr>
          </w:p>
        </w:tc>
        <w:tc>
          <w:tcPr>
            <w:tcW w:w="1276" w:type="dxa"/>
          </w:tcPr>
          <w:p w:rsidR="00CD20FD"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1</w:t>
            </w:r>
          </w:p>
        </w:tc>
      </w:tr>
      <w:tr w:rsidR="00802AB6" w:rsidRPr="008D4A9D" w:rsidTr="00022526">
        <w:tc>
          <w:tcPr>
            <w:tcW w:w="675" w:type="dxa"/>
          </w:tcPr>
          <w:p w:rsidR="00802AB6"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40</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Мои желания. </w:t>
            </w:r>
            <w:r w:rsidRPr="008D4A9D">
              <w:rPr>
                <w:rFonts w:ascii="Times New Roman" w:hAnsi="Times New Roman" w:cs="Times New Roman"/>
                <w:sz w:val="24"/>
                <w:szCs w:val="24"/>
              </w:rPr>
              <w:t>Выражение согласия (несогласия), удовольствия (неудовольствия), благодарности, своих желаний с использованием графического символа.</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802AB6" w:rsidRPr="008D4A9D" w:rsidTr="00022526">
        <w:tc>
          <w:tcPr>
            <w:tcW w:w="675" w:type="dxa"/>
          </w:tcPr>
          <w:p w:rsidR="00802AB6"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41</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Мои желания. </w:t>
            </w:r>
            <w:r w:rsidRPr="008D4A9D">
              <w:rPr>
                <w:rFonts w:ascii="Times New Roman" w:hAnsi="Times New Roman" w:cs="Times New Roman"/>
                <w:sz w:val="24"/>
                <w:szCs w:val="24"/>
              </w:rPr>
              <w:t xml:space="preserve">Приветствие (прощание), обращение за помощью с использованием графического символа. </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CD20FD" w:rsidRPr="008D4A9D" w:rsidTr="00022526">
        <w:tc>
          <w:tcPr>
            <w:tcW w:w="675" w:type="dxa"/>
          </w:tcPr>
          <w:p w:rsidR="00CD20FD"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42</w:t>
            </w:r>
          </w:p>
        </w:tc>
        <w:tc>
          <w:tcPr>
            <w:tcW w:w="6237" w:type="dxa"/>
          </w:tcPr>
          <w:p w:rsidR="00CD20FD"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Мои желания (приветствие родных)</w:t>
            </w:r>
          </w:p>
        </w:tc>
        <w:tc>
          <w:tcPr>
            <w:tcW w:w="1418" w:type="dxa"/>
          </w:tcPr>
          <w:p w:rsidR="00CD20FD" w:rsidRPr="008D4A9D" w:rsidRDefault="00CD20FD" w:rsidP="00C02DDC">
            <w:pPr>
              <w:jc w:val="both"/>
              <w:rPr>
                <w:rFonts w:ascii="Times New Roman" w:hAnsi="Times New Roman" w:cs="Times New Roman"/>
                <w:sz w:val="24"/>
                <w:szCs w:val="24"/>
              </w:rPr>
            </w:pPr>
          </w:p>
        </w:tc>
        <w:tc>
          <w:tcPr>
            <w:tcW w:w="1276" w:type="dxa"/>
          </w:tcPr>
          <w:p w:rsidR="00CD20FD"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1</w:t>
            </w:r>
          </w:p>
        </w:tc>
      </w:tr>
      <w:tr w:rsidR="00802AB6" w:rsidRPr="008D4A9D" w:rsidTr="00022526">
        <w:tc>
          <w:tcPr>
            <w:tcW w:w="675" w:type="dxa"/>
          </w:tcPr>
          <w:p w:rsidR="00802AB6"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43</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Мои желания. </w:t>
            </w:r>
            <w:r w:rsidRPr="008D4A9D">
              <w:rPr>
                <w:rFonts w:ascii="Times New Roman" w:hAnsi="Times New Roman" w:cs="Times New Roman"/>
                <w:sz w:val="24"/>
                <w:szCs w:val="24"/>
              </w:rPr>
              <w:t>Понимание простых по звуковому составу слов (мама, папа).</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802AB6" w:rsidRPr="008D4A9D" w:rsidTr="00022526">
        <w:tc>
          <w:tcPr>
            <w:tcW w:w="675" w:type="dxa"/>
          </w:tcPr>
          <w:p w:rsidR="00802AB6"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44</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Мне нравится. </w:t>
            </w:r>
            <w:r w:rsidRPr="008D4A9D">
              <w:rPr>
                <w:rFonts w:ascii="Times New Roman" w:hAnsi="Times New Roman" w:cs="Times New Roman"/>
                <w:sz w:val="24"/>
                <w:szCs w:val="24"/>
              </w:rPr>
              <w:t>Понимание близких по звуковому составу слов (бабушка, дедушка).</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CD20FD" w:rsidRPr="008D4A9D" w:rsidTr="00022526">
        <w:tc>
          <w:tcPr>
            <w:tcW w:w="675" w:type="dxa"/>
          </w:tcPr>
          <w:p w:rsidR="00CD20FD"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45</w:t>
            </w:r>
          </w:p>
        </w:tc>
        <w:tc>
          <w:tcPr>
            <w:tcW w:w="6237" w:type="dxa"/>
          </w:tcPr>
          <w:p w:rsidR="00CD20FD"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 xml:space="preserve">Мне нравится </w:t>
            </w:r>
            <w:proofErr w:type="gramStart"/>
            <w:r>
              <w:rPr>
                <w:rFonts w:ascii="Times New Roman" w:hAnsi="Times New Roman" w:cs="Times New Roman"/>
                <w:sz w:val="24"/>
                <w:szCs w:val="24"/>
              </w:rPr>
              <w:t>( рассказ</w:t>
            </w:r>
            <w:proofErr w:type="gramEnd"/>
            <w:r>
              <w:rPr>
                <w:rFonts w:ascii="Times New Roman" w:hAnsi="Times New Roman" w:cs="Times New Roman"/>
                <w:sz w:val="24"/>
                <w:szCs w:val="24"/>
              </w:rPr>
              <w:t xml:space="preserve"> о</w:t>
            </w:r>
            <w:r w:rsidR="00404A26">
              <w:rPr>
                <w:rFonts w:ascii="Times New Roman" w:hAnsi="Times New Roman" w:cs="Times New Roman"/>
                <w:sz w:val="24"/>
                <w:szCs w:val="24"/>
              </w:rPr>
              <w:t xml:space="preserve"> </w:t>
            </w:r>
            <w:r>
              <w:rPr>
                <w:rFonts w:ascii="Times New Roman" w:hAnsi="Times New Roman" w:cs="Times New Roman"/>
                <w:sz w:val="24"/>
                <w:szCs w:val="24"/>
              </w:rPr>
              <w:t>тех, кого любим)</w:t>
            </w:r>
          </w:p>
        </w:tc>
        <w:tc>
          <w:tcPr>
            <w:tcW w:w="1418" w:type="dxa"/>
          </w:tcPr>
          <w:p w:rsidR="00CD20FD" w:rsidRPr="008D4A9D" w:rsidRDefault="00CD20FD" w:rsidP="00C02DDC">
            <w:pPr>
              <w:jc w:val="both"/>
              <w:rPr>
                <w:rFonts w:ascii="Times New Roman" w:hAnsi="Times New Roman" w:cs="Times New Roman"/>
                <w:sz w:val="24"/>
                <w:szCs w:val="24"/>
              </w:rPr>
            </w:pPr>
          </w:p>
        </w:tc>
        <w:tc>
          <w:tcPr>
            <w:tcW w:w="1276" w:type="dxa"/>
          </w:tcPr>
          <w:p w:rsidR="00CD20FD"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1</w:t>
            </w:r>
          </w:p>
        </w:tc>
      </w:tr>
      <w:tr w:rsidR="00802AB6" w:rsidRPr="008D4A9D" w:rsidTr="00022526">
        <w:tc>
          <w:tcPr>
            <w:tcW w:w="675" w:type="dxa"/>
          </w:tcPr>
          <w:p w:rsidR="00802AB6"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46</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Мне нравится. </w:t>
            </w:r>
            <w:r w:rsidRPr="008D4A9D">
              <w:rPr>
                <w:rFonts w:ascii="Times New Roman" w:hAnsi="Times New Roman" w:cs="Times New Roman"/>
                <w:sz w:val="24"/>
                <w:szCs w:val="24"/>
              </w:rPr>
              <w:t>Понимание простых по звуковому составу слов (тётя, дядя).</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802AB6" w:rsidRPr="008D4A9D" w:rsidTr="00022526">
        <w:tc>
          <w:tcPr>
            <w:tcW w:w="675" w:type="dxa"/>
          </w:tcPr>
          <w:p w:rsidR="00802AB6"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47</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Мне нравится.</w:t>
            </w:r>
            <w:r w:rsidRPr="008D4A9D">
              <w:rPr>
                <w:rFonts w:ascii="Times New Roman" w:hAnsi="Times New Roman" w:cs="Times New Roman"/>
                <w:sz w:val="24"/>
                <w:szCs w:val="24"/>
              </w:rPr>
              <w:t xml:space="preserve"> Узнавание (различение) имён.</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CD20FD" w:rsidRPr="008D4A9D" w:rsidTr="00022526">
        <w:tc>
          <w:tcPr>
            <w:tcW w:w="675" w:type="dxa"/>
          </w:tcPr>
          <w:p w:rsidR="00CD20FD"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48</w:t>
            </w:r>
          </w:p>
        </w:tc>
        <w:tc>
          <w:tcPr>
            <w:tcW w:w="6237" w:type="dxa"/>
          </w:tcPr>
          <w:p w:rsidR="00CD20FD" w:rsidRPr="008D4A9D" w:rsidRDefault="00CD20FD" w:rsidP="00C02DDC">
            <w:pPr>
              <w:jc w:val="both"/>
              <w:rPr>
                <w:rFonts w:ascii="Times New Roman" w:hAnsi="Times New Roman" w:cs="Times New Roman"/>
                <w:sz w:val="24"/>
                <w:szCs w:val="24"/>
              </w:rPr>
            </w:pPr>
            <w:r w:rsidRPr="00CD20FD">
              <w:rPr>
                <w:rFonts w:ascii="Times New Roman" w:hAnsi="Times New Roman" w:cs="Times New Roman"/>
                <w:sz w:val="24"/>
                <w:szCs w:val="24"/>
              </w:rPr>
              <w:t>Мне нравится.</w:t>
            </w:r>
          </w:p>
        </w:tc>
        <w:tc>
          <w:tcPr>
            <w:tcW w:w="1418" w:type="dxa"/>
          </w:tcPr>
          <w:p w:rsidR="00CD20FD" w:rsidRPr="008D4A9D" w:rsidRDefault="00CD20FD" w:rsidP="00C02DDC">
            <w:pPr>
              <w:jc w:val="both"/>
              <w:rPr>
                <w:rFonts w:ascii="Times New Roman" w:hAnsi="Times New Roman" w:cs="Times New Roman"/>
                <w:sz w:val="24"/>
                <w:szCs w:val="24"/>
              </w:rPr>
            </w:pPr>
          </w:p>
        </w:tc>
        <w:tc>
          <w:tcPr>
            <w:tcW w:w="1276" w:type="dxa"/>
          </w:tcPr>
          <w:p w:rsidR="00CD20FD" w:rsidRPr="008D4A9D" w:rsidRDefault="00CD20FD" w:rsidP="00C02DDC">
            <w:pPr>
              <w:jc w:val="both"/>
              <w:rPr>
                <w:rFonts w:ascii="Times New Roman" w:hAnsi="Times New Roman" w:cs="Times New Roman"/>
                <w:sz w:val="24"/>
                <w:szCs w:val="24"/>
              </w:rPr>
            </w:pPr>
            <w:r>
              <w:rPr>
                <w:rFonts w:ascii="Times New Roman" w:hAnsi="Times New Roman" w:cs="Times New Roman"/>
                <w:sz w:val="24"/>
                <w:szCs w:val="24"/>
              </w:rPr>
              <w:t>1</w:t>
            </w:r>
          </w:p>
        </w:tc>
      </w:tr>
      <w:tr w:rsidR="00802AB6" w:rsidRPr="008D4A9D" w:rsidTr="00022526">
        <w:tc>
          <w:tcPr>
            <w:tcW w:w="675" w:type="dxa"/>
          </w:tcPr>
          <w:p w:rsidR="00802AB6"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49</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Мне нравится. </w:t>
            </w:r>
            <w:r w:rsidRPr="008D4A9D">
              <w:rPr>
                <w:rFonts w:ascii="Times New Roman" w:hAnsi="Times New Roman" w:cs="Times New Roman"/>
                <w:sz w:val="24"/>
                <w:szCs w:val="24"/>
              </w:rPr>
              <w:t>Узнавание (различение) имён членов семьи.</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802AB6" w:rsidRPr="008D4A9D" w:rsidTr="00022526">
        <w:tc>
          <w:tcPr>
            <w:tcW w:w="675" w:type="dxa"/>
          </w:tcPr>
          <w:p w:rsidR="00802AB6"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50</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b/>
                <w:i/>
                <w:sz w:val="24"/>
                <w:szCs w:val="24"/>
                <w:lang w:eastAsia="ru-RU"/>
              </w:rPr>
              <w:t xml:space="preserve">Направление. Ученик-учитель. Сверстник.  </w:t>
            </w:r>
            <w:r w:rsidRPr="008D4A9D">
              <w:rPr>
                <w:rFonts w:ascii="Times New Roman" w:hAnsi="Times New Roman" w:cs="Times New Roman"/>
                <w:sz w:val="24"/>
                <w:szCs w:val="24"/>
                <w:lang w:eastAsia="ru-RU"/>
              </w:rPr>
              <w:t xml:space="preserve">Приветствие сверстника (узнавание). </w:t>
            </w:r>
            <w:r w:rsidRPr="008D4A9D">
              <w:rPr>
                <w:rFonts w:ascii="Times New Roman" w:hAnsi="Times New Roman" w:cs="Times New Roman"/>
                <w:sz w:val="24"/>
                <w:szCs w:val="24"/>
              </w:rPr>
              <w:t>Понимание слов, обозначающих предмет: стол, стул.</w:t>
            </w:r>
          </w:p>
        </w:tc>
        <w:tc>
          <w:tcPr>
            <w:tcW w:w="1418" w:type="dxa"/>
          </w:tcPr>
          <w:p w:rsidR="00802AB6" w:rsidRDefault="00802AB6" w:rsidP="00C02DDC">
            <w:pPr>
              <w:jc w:val="both"/>
              <w:rPr>
                <w:rFonts w:ascii="Times New Roman" w:hAnsi="Times New Roman" w:cs="Times New Roman"/>
                <w:sz w:val="24"/>
                <w:szCs w:val="24"/>
              </w:rPr>
            </w:pPr>
          </w:p>
          <w:p w:rsidR="00802AB6" w:rsidRDefault="00802AB6" w:rsidP="00C02DDC">
            <w:pPr>
              <w:jc w:val="both"/>
              <w:rPr>
                <w:rFonts w:ascii="Times New Roman" w:hAnsi="Times New Roman" w:cs="Times New Roman"/>
                <w:sz w:val="24"/>
                <w:szCs w:val="24"/>
              </w:rPr>
            </w:pPr>
          </w:p>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404A26" w:rsidRPr="008D4A9D" w:rsidTr="00022526">
        <w:tc>
          <w:tcPr>
            <w:tcW w:w="675" w:type="dxa"/>
          </w:tcPr>
          <w:p w:rsidR="00404A26"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51</w:t>
            </w:r>
          </w:p>
        </w:tc>
        <w:tc>
          <w:tcPr>
            <w:tcW w:w="6237" w:type="dxa"/>
          </w:tcPr>
          <w:p w:rsidR="00404A26" w:rsidRPr="00404A26" w:rsidRDefault="00404A26" w:rsidP="00C02DDC">
            <w:pPr>
              <w:jc w:val="both"/>
              <w:rPr>
                <w:rFonts w:ascii="Times New Roman" w:eastAsia="Microsoft YaHei" w:hAnsi="Times New Roman" w:cs="Times New Roman"/>
                <w:i/>
                <w:sz w:val="24"/>
                <w:szCs w:val="24"/>
              </w:rPr>
            </w:pPr>
            <w:r w:rsidRPr="00404A26">
              <w:rPr>
                <w:rFonts w:ascii="Times New Roman" w:eastAsia="Microsoft YaHei" w:hAnsi="Times New Roman" w:cs="Times New Roman"/>
                <w:i/>
                <w:sz w:val="24"/>
                <w:szCs w:val="24"/>
              </w:rPr>
              <w:t>Понимание слов, обозначающих предмет</w:t>
            </w:r>
          </w:p>
        </w:tc>
        <w:tc>
          <w:tcPr>
            <w:tcW w:w="1418" w:type="dxa"/>
          </w:tcPr>
          <w:p w:rsidR="00404A26" w:rsidRDefault="00404A26" w:rsidP="00C02DDC">
            <w:pPr>
              <w:jc w:val="both"/>
              <w:rPr>
                <w:rFonts w:ascii="Times New Roman" w:hAnsi="Times New Roman" w:cs="Times New Roman"/>
                <w:sz w:val="24"/>
                <w:szCs w:val="24"/>
              </w:rPr>
            </w:pPr>
          </w:p>
        </w:tc>
        <w:tc>
          <w:tcPr>
            <w:tcW w:w="1276" w:type="dxa"/>
          </w:tcPr>
          <w:p w:rsidR="00404A26" w:rsidRPr="008D4A9D" w:rsidRDefault="00404A26" w:rsidP="00C02DDC">
            <w:pPr>
              <w:jc w:val="both"/>
              <w:rPr>
                <w:rFonts w:ascii="Times New Roman" w:hAnsi="Times New Roman" w:cs="Times New Roman"/>
                <w:sz w:val="24"/>
                <w:szCs w:val="24"/>
              </w:rPr>
            </w:pPr>
            <w:r>
              <w:rPr>
                <w:rFonts w:ascii="Times New Roman" w:hAnsi="Times New Roman" w:cs="Times New Roman"/>
                <w:sz w:val="24"/>
                <w:szCs w:val="24"/>
              </w:rPr>
              <w:t>1</w:t>
            </w:r>
          </w:p>
        </w:tc>
      </w:tr>
      <w:tr w:rsidR="00802AB6" w:rsidRPr="008D4A9D" w:rsidTr="00022526">
        <w:tc>
          <w:tcPr>
            <w:tcW w:w="675" w:type="dxa"/>
          </w:tcPr>
          <w:p w:rsidR="00802AB6"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52</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Приветствие сверстника (узнавание). </w:t>
            </w:r>
            <w:r w:rsidRPr="008D4A9D">
              <w:rPr>
                <w:rFonts w:ascii="Times New Roman" w:hAnsi="Times New Roman" w:cs="Times New Roman"/>
                <w:sz w:val="24"/>
                <w:szCs w:val="24"/>
              </w:rPr>
              <w:t>Понимание слов, обозначающих предмет: шкаф, кровать.</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802AB6" w:rsidRPr="008D4A9D" w:rsidTr="00022526">
        <w:trPr>
          <w:gridAfter w:val="1"/>
          <w:wAfter w:w="1276" w:type="dxa"/>
        </w:trPr>
        <w:tc>
          <w:tcPr>
            <w:tcW w:w="6912" w:type="dxa"/>
            <w:gridSpan w:val="2"/>
          </w:tcPr>
          <w:p w:rsidR="00802AB6" w:rsidRPr="008D4A9D" w:rsidRDefault="00802AB6" w:rsidP="00C02DDC">
            <w:pPr>
              <w:jc w:val="both"/>
              <w:rPr>
                <w:rFonts w:ascii="Times New Roman" w:hAnsi="Times New Roman" w:cs="Times New Roman"/>
                <w:b/>
                <w:sz w:val="24"/>
                <w:szCs w:val="24"/>
              </w:rPr>
            </w:pPr>
            <w:r w:rsidRPr="008D4A9D">
              <w:rPr>
                <w:rFonts w:ascii="Times New Roman" w:hAnsi="Times New Roman" w:cs="Times New Roman"/>
                <w:b/>
                <w:sz w:val="24"/>
                <w:szCs w:val="24"/>
              </w:rPr>
              <w:t>4 модуль.</w:t>
            </w:r>
          </w:p>
        </w:tc>
        <w:tc>
          <w:tcPr>
            <w:tcW w:w="1418" w:type="dxa"/>
          </w:tcPr>
          <w:p w:rsidR="00802AB6" w:rsidRPr="008D4A9D" w:rsidRDefault="0085074F" w:rsidP="00C02DDC">
            <w:pPr>
              <w:jc w:val="both"/>
              <w:rPr>
                <w:rFonts w:ascii="Times New Roman" w:hAnsi="Times New Roman" w:cs="Times New Roman"/>
                <w:b/>
                <w:sz w:val="24"/>
                <w:szCs w:val="24"/>
              </w:rPr>
            </w:pPr>
            <w:r>
              <w:rPr>
                <w:rFonts w:ascii="Times New Roman" w:hAnsi="Times New Roman" w:cs="Times New Roman"/>
                <w:b/>
                <w:sz w:val="24"/>
                <w:szCs w:val="24"/>
              </w:rPr>
              <w:t>2</w:t>
            </w:r>
            <w:r w:rsidR="00802AB6" w:rsidRPr="008D4A9D">
              <w:rPr>
                <w:rFonts w:ascii="Times New Roman" w:hAnsi="Times New Roman" w:cs="Times New Roman"/>
                <w:b/>
                <w:sz w:val="24"/>
                <w:szCs w:val="24"/>
              </w:rPr>
              <w:t>9</w:t>
            </w:r>
          </w:p>
        </w:tc>
      </w:tr>
      <w:tr w:rsidR="00802AB6" w:rsidRPr="008D4A9D" w:rsidTr="00022526">
        <w:trPr>
          <w:trHeight w:val="966"/>
        </w:trPr>
        <w:tc>
          <w:tcPr>
            <w:tcW w:w="675" w:type="dxa"/>
          </w:tcPr>
          <w:p w:rsidR="00802AB6"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lastRenderedPageBreak/>
              <w:t>53</w:t>
            </w:r>
          </w:p>
          <w:p w:rsidR="00802AB6" w:rsidRPr="008D4A9D" w:rsidRDefault="00802AB6" w:rsidP="00C02DDC">
            <w:pPr>
              <w:jc w:val="both"/>
              <w:rPr>
                <w:rFonts w:ascii="Times New Roman" w:hAnsi="Times New Roman" w:cs="Times New Roman"/>
                <w:sz w:val="24"/>
                <w:szCs w:val="24"/>
              </w:rPr>
            </w:pP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Приветствие сверстника (узнавание). </w:t>
            </w:r>
            <w:r w:rsidRPr="008D4A9D">
              <w:rPr>
                <w:rFonts w:ascii="Times New Roman" w:hAnsi="Times New Roman" w:cs="Times New Roman"/>
                <w:sz w:val="24"/>
                <w:szCs w:val="24"/>
              </w:rPr>
              <w:t xml:space="preserve">Подбор картинок, предметов к заданному слову. </w:t>
            </w:r>
            <w:r w:rsidRPr="008D4A9D">
              <w:rPr>
                <w:rFonts w:ascii="Times New Roman" w:hAnsi="Times New Roman" w:cs="Times New Roman"/>
                <w:sz w:val="24"/>
                <w:szCs w:val="24"/>
                <w:lang w:eastAsia="ru-RU"/>
              </w:rPr>
              <w:t>Имена сверстников.</w:t>
            </w:r>
            <w:r w:rsidRPr="008D4A9D">
              <w:rPr>
                <w:rFonts w:ascii="Times New Roman" w:hAnsi="Times New Roman" w:cs="Times New Roman"/>
                <w:sz w:val="24"/>
                <w:szCs w:val="24"/>
              </w:rPr>
              <w:t xml:space="preserve"> Понимание обобщ</w:t>
            </w:r>
            <w:r>
              <w:rPr>
                <w:rFonts w:ascii="Times New Roman" w:hAnsi="Times New Roman" w:cs="Times New Roman"/>
                <w:sz w:val="24"/>
                <w:szCs w:val="24"/>
              </w:rPr>
              <w:t xml:space="preserve">ающих понятий: мебель. </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p w:rsidR="00802AB6" w:rsidRPr="008D4A9D" w:rsidRDefault="00802AB6" w:rsidP="00C02DDC">
            <w:pPr>
              <w:jc w:val="both"/>
              <w:rPr>
                <w:rFonts w:ascii="Times New Roman" w:hAnsi="Times New Roman" w:cs="Times New Roman"/>
                <w:sz w:val="24"/>
                <w:szCs w:val="24"/>
              </w:rPr>
            </w:pPr>
          </w:p>
        </w:tc>
        <w:tc>
          <w:tcPr>
            <w:tcW w:w="1276" w:type="dxa"/>
          </w:tcPr>
          <w:p w:rsidR="00802AB6" w:rsidRPr="008D4A9D" w:rsidRDefault="00802AB6" w:rsidP="00C02DDC">
            <w:pPr>
              <w:jc w:val="both"/>
              <w:rPr>
                <w:rFonts w:ascii="Times New Roman" w:hAnsi="Times New Roman" w:cs="Times New Roman"/>
                <w:b/>
                <w:sz w:val="24"/>
                <w:szCs w:val="24"/>
              </w:rPr>
            </w:pPr>
          </w:p>
        </w:tc>
      </w:tr>
      <w:tr w:rsidR="00404A26" w:rsidRPr="008D4A9D" w:rsidTr="00022526">
        <w:trPr>
          <w:trHeight w:val="966"/>
        </w:trPr>
        <w:tc>
          <w:tcPr>
            <w:tcW w:w="675" w:type="dxa"/>
          </w:tcPr>
          <w:p w:rsidR="00404A26"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54</w:t>
            </w:r>
          </w:p>
        </w:tc>
        <w:tc>
          <w:tcPr>
            <w:tcW w:w="6237" w:type="dxa"/>
          </w:tcPr>
          <w:p w:rsidR="00404A26" w:rsidRPr="008D4A9D" w:rsidRDefault="00404A26" w:rsidP="00C02DDC">
            <w:pPr>
              <w:jc w:val="both"/>
              <w:rPr>
                <w:rFonts w:ascii="Times New Roman" w:hAnsi="Times New Roman" w:cs="Times New Roman"/>
                <w:sz w:val="24"/>
                <w:szCs w:val="24"/>
              </w:rPr>
            </w:pPr>
            <w:r w:rsidRPr="00404A26">
              <w:rPr>
                <w:rFonts w:ascii="Times New Roman" w:hAnsi="Times New Roman" w:cs="Times New Roman"/>
                <w:sz w:val="24"/>
                <w:szCs w:val="24"/>
              </w:rPr>
              <w:t>Понимание обобщающих понятий</w:t>
            </w:r>
          </w:p>
        </w:tc>
        <w:tc>
          <w:tcPr>
            <w:tcW w:w="1418" w:type="dxa"/>
          </w:tcPr>
          <w:p w:rsidR="00404A26" w:rsidRPr="0045707C" w:rsidRDefault="00404A26" w:rsidP="00C02DDC">
            <w:pPr>
              <w:jc w:val="both"/>
              <w:rPr>
                <w:rFonts w:ascii="Times New Roman" w:hAnsi="Times New Roman" w:cs="Times New Roman"/>
                <w:sz w:val="24"/>
                <w:szCs w:val="24"/>
              </w:rPr>
            </w:pPr>
          </w:p>
        </w:tc>
        <w:tc>
          <w:tcPr>
            <w:tcW w:w="1276" w:type="dxa"/>
          </w:tcPr>
          <w:p w:rsidR="00404A26" w:rsidRPr="0045707C" w:rsidRDefault="00404A26" w:rsidP="00C02DDC">
            <w:pPr>
              <w:jc w:val="both"/>
              <w:rPr>
                <w:rFonts w:ascii="Times New Roman" w:hAnsi="Times New Roman" w:cs="Times New Roman"/>
                <w:sz w:val="24"/>
                <w:szCs w:val="24"/>
              </w:rPr>
            </w:pPr>
            <w:r w:rsidRPr="0045707C">
              <w:rPr>
                <w:rFonts w:ascii="Times New Roman" w:hAnsi="Times New Roman" w:cs="Times New Roman"/>
                <w:sz w:val="24"/>
                <w:szCs w:val="24"/>
              </w:rPr>
              <w:t>1</w:t>
            </w:r>
          </w:p>
        </w:tc>
      </w:tr>
      <w:tr w:rsidR="00802AB6" w:rsidRPr="008D4A9D" w:rsidTr="00022526">
        <w:tc>
          <w:tcPr>
            <w:tcW w:w="675" w:type="dxa"/>
          </w:tcPr>
          <w:p w:rsidR="00802AB6"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55</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Имена сверстников. </w:t>
            </w:r>
            <w:r w:rsidRPr="008D4A9D">
              <w:rPr>
                <w:rFonts w:ascii="Times New Roman" w:hAnsi="Times New Roman" w:cs="Times New Roman"/>
                <w:sz w:val="24"/>
                <w:szCs w:val="24"/>
              </w:rPr>
              <w:t>Понимание слов, обозначающих предмет, признак предмета: зайка (мягкий, пушистый, маленький).</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802AB6" w:rsidRPr="008D4A9D" w:rsidTr="00022526">
        <w:tc>
          <w:tcPr>
            <w:tcW w:w="675" w:type="dxa"/>
          </w:tcPr>
          <w:p w:rsidR="00802AB6"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56</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Имена сверстников. </w:t>
            </w:r>
            <w:r w:rsidRPr="008D4A9D">
              <w:rPr>
                <w:rFonts w:ascii="Times New Roman" w:hAnsi="Times New Roman" w:cs="Times New Roman"/>
                <w:sz w:val="24"/>
                <w:szCs w:val="24"/>
              </w:rPr>
              <w:t>Понимание слов, обозначающих предмет, признак предмета: мишка (большой, мягкий).</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45707C" w:rsidRPr="008D4A9D" w:rsidTr="00022526">
        <w:tc>
          <w:tcPr>
            <w:tcW w:w="675" w:type="dxa"/>
          </w:tcPr>
          <w:p w:rsidR="0045707C"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57</w:t>
            </w:r>
          </w:p>
        </w:tc>
        <w:tc>
          <w:tcPr>
            <w:tcW w:w="6237" w:type="dxa"/>
          </w:tcPr>
          <w:p w:rsidR="0045707C" w:rsidRPr="008D4A9D" w:rsidRDefault="0045707C" w:rsidP="00C02DDC">
            <w:pPr>
              <w:jc w:val="both"/>
              <w:rPr>
                <w:rFonts w:ascii="Times New Roman" w:hAnsi="Times New Roman" w:cs="Times New Roman"/>
                <w:sz w:val="24"/>
                <w:szCs w:val="24"/>
              </w:rPr>
            </w:pPr>
            <w:r w:rsidRPr="0045707C">
              <w:rPr>
                <w:rFonts w:ascii="Times New Roman" w:hAnsi="Times New Roman" w:cs="Times New Roman"/>
                <w:sz w:val="24"/>
                <w:szCs w:val="24"/>
              </w:rPr>
              <w:t>Понимание слов, обозначающих предмет, признак предмета</w:t>
            </w:r>
          </w:p>
        </w:tc>
        <w:tc>
          <w:tcPr>
            <w:tcW w:w="1418" w:type="dxa"/>
          </w:tcPr>
          <w:p w:rsidR="0045707C" w:rsidRPr="008D4A9D" w:rsidRDefault="0045707C" w:rsidP="00C02DDC">
            <w:pPr>
              <w:jc w:val="both"/>
              <w:rPr>
                <w:rFonts w:ascii="Times New Roman" w:hAnsi="Times New Roman" w:cs="Times New Roman"/>
                <w:sz w:val="24"/>
                <w:szCs w:val="24"/>
              </w:rPr>
            </w:pPr>
          </w:p>
        </w:tc>
        <w:tc>
          <w:tcPr>
            <w:tcW w:w="1276" w:type="dxa"/>
          </w:tcPr>
          <w:p w:rsidR="0045707C" w:rsidRPr="008D4A9D" w:rsidRDefault="0045707C" w:rsidP="00C02DDC">
            <w:pPr>
              <w:jc w:val="both"/>
              <w:rPr>
                <w:rFonts w:ascii="Times New Roman" w:hAnsi="Times New Roman" w:cs="Times New Roman"/>
                <w:sz w:val="24"/>
                <w:szCs w:val="24"/>
              </w:rPr>
            </w:pPr>
            <w:r>
              <w:rPr>
                <w:rFonts w:ascii="Times New Roman" w:hAnsi="Times New Roman" w:cs="Times New Roman"/>
                <w:sz w:val="24"/>
                <w:szCs w:val="24"/>
              </w:rPr>
              <w:t>1</w:t>
            </w:r>
          </w:p>
        </w:tc>
      </w:tr>
      <w:tr w:rsidR="00802AB6" w:rsidRPr="008D4A9D" w:rsidTr="00022526">
        <w:tc>
          <w:tcPr>
            <w:tcW w:w="675" w:type="dxa"/>
          </w:tcPr>
          <w:p w:rsidR="00802AB6"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 xml:space="preserve"> 58</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Имена сверстников. </w:t>
            </w:r>
            <w:r w:rsidRPr="008D4A9D">
              <w:rPr>
                <w:rFonts w:ascii="Times New Roman" w:hAnsi="Times New Roman" w:cs="Times New Roman"/>
                <w:sz w:val="24"/>
                <w:szCs w:val="24"/>
              </w:rPr>
              <w:t>Понимание слов, обозначающих предмет, признак предмета: машинка (большая, маленькая, легковая, грузовая).</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802AB6" w:rsidRPr="008D4A9D" w:rsidTr="00022526">
        <w:tc>
          <w:tcPr>
            <w:tcW w:w="675" w:type="dxa"/>
          </w:tcPr>
          <w:p w:rsidR="00802AB6"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59</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 </w:t>
            </w:r>
            <w:r w:rsidRPr="008D4A9D">
              <w:rPr>
                <w:rFonts w:ascii="Times New Roman" w:hAnsi="Times New Roman" w:cs="Times New Roman"/>
                <w:sz w:val="24"/>
                <w:szCs w:val="24"/>
              </w:rPr>
              <w:t>Понимание слов, обозначающих предмет, признак предмета: кукла (большая, маленькая, красивая, новая, старая).</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200897" w:rsidRPr="008D4A9D" w:rsidTr="00022526">
        <w:tc>
          <w:tcPr>
            <w:tcW w:w="675" w:type="dxa"/>
          </w:tcPr>
          <w:p w:rsidR="00200897"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60</w:t>
            </w:r>
          </w:p>
        </w:tc>
        <w:tc>
          <w:tcPr>
            <w:tcW w:w="6237" w:type="dxa"/>
          </w:tcPr>
          <w:p w:rsidR="00200897" w:rsidRPr="008D4A9D" w:rsidRDefault="00200897" w:rsidP="00C02DDC">
            <w:pPr>
              <w:jc w:val="both"/>
              <w:rPr>
                <w:rFonts w:ascii="Times New Roman" w:hAnsi="Times New Roman" w:cs="Times New Roman"/>
                <w:sz w:val="24"/>
                <w:szCs w:val="24"/>
              </w:rPr>
            </w:pPr>
            <w:r w:rsidRPr="00200897">
              <w:rPr>
                <w:rFonts w:ascii="Times New Roman" w:hAnsi="Times New Roman" w:cs="Times New Roman"/>
                <w:sz w:val="24"/>
                <w:szCs w:val="24"/>
              </w:rPr>
              <w:t>Понимание слов, обозначающих предмет, признак предмета</w:t>
            </w:r>
          </w:p>
        </w:tc>
        <w:tc>
          <w:tcPr>
            <w:tcW w:w="1418" w:type="dxa"/>
          </w:tcPr>
          <w:p w:rsidR="00200897" w:rsidRPr="008D4A9D" w:rsidRDefault="00200897" w:rsidP="00C02DDC">
            <w:pPr>
              <w:jc w:val="both"/>
              <w:rPr>
                <w:rFonts w:ascii="Times New Roman" w:hAnsi="Times New Roman" w:cs="Times New Roman"/>
                <w:sz w:val="24"/>
                <w:szCs w:val="24"/>
              </w:rPr>
            </w:pPr>
          </w:p>
        </w:tc>
        <w:tc>
          <w:tcPr>
            <w:tcW w:w="1276" w:type="dxa"/>
          </w:tcPr>
          <w:p w:rsidR="00200897"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1</w:t>
            </w:r>
          </w:p>
        </w:tc>
      </w:tr>
      <w:tr w:rsidR="00802AB6" w:rsidRPr="008D4A9D" w:rsidTr="00022526">
        <w:trPr>
          <w:trHeight w:val="654"/>
        </w:trPr>
        <w:tc>
          <w:tcPr>
            <w:tcW w:w="675" w:type="dxa"/>
          </w:tcPr>
          <w:p w:rsidR="00802AB6"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61</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 </w:t>
            </w:r>
            <w:r w:rsidRPr="008D4A9D">
              <w:rPr>
                <w:rFonts w:ascii="Times New Roman" w:hAnsi="Times New Roman" w:cs="Times New Roman"/>
                <w:sz w:val="24"/>
                <w:szCs w:val="24"/>
              </w:rPr>
              <w:t>Подбор картинок, предметов к заданному слову.</w:t>
            </w:r>
          </w:p>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Понимание обобщающих понятий: игрушки.</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b/>
                <w:sz w:val="24"/>
                <w:szCs w:val="24"/>
              </w:rPr>
            </w:pPr>
          </w:p>
        </w:tc>
      </w:tr>
      <w:tr w:rsidR="00802AB6" w:rsidRPr="008D4A9D" w:rsidTr="00022526">
        <w:tc>
          <w:tcPr>
            <w:tcW w:w="675" w:type="dxa"/>
          </w:tcPr>
          <w:p w:rsidR="00802AB6"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62</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Игрушки нашего класса. </w:t>
            </w:r>
            <w:r w:rsidRPr="008D4A9D">
              <w:rPr>
                <w:rFonts w:ascii="Times New Roman" w:hAnsi="Times New Roman" w:cs="Times New Roman"/>
                <w:sz w:val="24"/>
                <w:szCs w:val="24"/>
              </w:rPr>
              <w:t>Понимание слов, обозначающих предмет, признак предмета: яблоко (большое, маленькое, вкусное, румяное, красное, жёлтое, зелёное, сочное).</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200897" w:rsidRPr="008D4A9D" w:rsidTr="00022526">
        <w:tc>
          <w:tcPr>
            <w:tcW w:w="675" w:type="dxa"/>
          </w:tcPr>
          <w:p w:rsidR="00200897"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63</w:t>
            </w:r>
          </w:p>
        </w:tc>
        <w:tc>
          <w:tcPr>
            <w:tcW w:w="6237" w:type="dxa"/>
          </w:tcPr>
          <w:p w:rsidR="00200897" w:rsidRPr="008D4A9D" w:rsidRDefault="00200897" w:rsidP="00C02DDC">
            <w:pPr>
              <w:jc w:val="both"/>
              <w:rPr>
                <w:rFonts w:ascii="Times New Roman" w:hAnsi="Times New Roman" w:cs="Times New Roman"/>
                <w:sz w:val="24"/>
                <w:szCs w:val="24"/>
              </w:rPr>
            </w:pPr>
            <w:r w:rsidRPr="00200897">
              <w:rPr>
                <w:rFonts w:ascii="Times New Roman" w:hAnsi="Times New Roman" w:cs="Times New Roman"/>
                <w:sz w:val="24"/>
                <w:szCs w:val="24"/>
              </w:rPr>
              <w:t>Понимание слов, обозначающих предмет, признак предмета</w:t>
            </w:r>
          </w:p>
        </w:tc>
        <w:tc>
          <w:tcPr>
            <w:tcW w:w="1418" w:type="dxa"/>
          </w:tcPr>
          <w:p w:rsidR="00200897" w:rsidRPr="008D4A9D" w:rsidRDefault="00200897" w:rsidP="00C02DDC">
            <w:pPr>
              <w:jc w:val="both"/>
              <w:rPr>
                <w:rFonts w:ascii="Times New Roman" w:hAnsi="Times New Roman" w:cs="Times New Roman"/>
                <w:sz w:val="24"/>
                <w:szCs w:val="24"/>
              </w:rPr>
            </w:pPr>
          </w:p>
        </w:tc>
        <w:tc>
          <w:tcPr>
            <w:tcW w:w="1276" w:type="dxa"/>
          </w:tcPr>
          <w:p w:rsidR="00200897"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1</w:t>
            </w:r>
          </w:p>
        </w:tc>
      </w:tr>
      <w:tr w:rsidR="00802AB6" w:rsidRPr="008D4A9D" w:rsidTr="00022526">
        <w:tc>
          <w:tcPr>
            <w:tcW w:w="675" w:type="dxa"/>
          </w:tcPr>
          <w:p w:rsidR="00802AB6"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64</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Игрушки нашего класса. </w:t>
            </w:r>
            <w:r w:rsidRPr="008D4A9D">
              <w:rPr>
                <w:rFonts w:ascii="Times New Roman" w:hAnsi="Times New Roman" w:cs="Times New Roman"/>
                <w:sz w:val="24"/>
                <w:szCs w:val="24"/>
              </w:rPr>
              <w:t>Понимание слов, обозначающих предмет, признак предмета: груша (большая, маленькая, зелёная, жёлтая, сочная, вкусная).</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802AB6" w:rsidRPr="008D4A9D" w:rsidTr="00022526">
        <w:tc>
          <w:tcPr>
            <w:tcW w:w="675" w:type="dxa"/>
          </w:tcPr>
          <w:p w:rsidR="00802AB6"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65</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Игрушки нашего класса. </w:t>
            </w:r>
            <w:r w:rsidRPr="008D4A9D">
              <w:rPr>
                <w:rFonts w:ascii="Times New Roman" w:hAnsi="Times New Roman" w:cs="Times New Roman"/>
                <w:sz w:val="24"/>
                <w:szCs w:val="24"/>
              </w:rPr>
              <w:t>Понимание слов, обозначающих предмет, признак предмета: банан (длинный, жёлтый, мягкий, вкусный).</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200897" w:rsidRPr="008D4A9D" w:rsidTr="00022526">
        <w:tc>
          <w:tcPr>
            <w:tcW w:w="675" w:type="dxa"/>
          </w:tcPr>
          <w:p w:rsidR="00200897"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lastRenderedPageBreak/>
              <w:t>66</w:t>
            </w:r>
          </w:p>
        </w:tc>
        <w:tc>
          <w:tcPr>
            <w:tcW w:w="6237" w:type="dxa"/>
          </w:tcPr>
          <w:p w:rsidR="00200897" w:rsidRPr="008D4A9D" w:rsidRDefault="00200897" w:rsidP="00C02DDC">
            <w:pPr>
              <w:jc w:val="both"/>
              <w:rPr>
                <w:rFonts w:ascii="Times New Roman" w:hAnsi="Times New Roman" w:cs="Times New Roman"/>
                <w:sz w:val="24"/>
                <w:szCs w:val="24"/>
              </w:rPr>
            </w:pPr>
            <w:r w:rsidRPr="00200897">
              <w:rPr>
                <w:rFonts w:ascii="Times New Roman" w:hAnsi="Times New Roman" w:cs="Times New Roman"/>
                <w:sz w:val="24"/>
                <w:szCs w:val="24"/>
              </w:rPr>
              <w:t>Понимание слов, обозначающих предмет, признак предмета</w:t>
            </w:r>
          </w:p>
        </w:tc>
        <w:tc>
          <w:tcPr>
            <w:tcW w:w="1418" w:type="dxa"/>
          </w:tcPr>
          <w:p w:rsidR="00200897" w:rsidRPr="008D4A9D" w:rsidRDefault="00200897" w:rsidP="00C02DDC">
            <w:pPr>
              <w:jc w:val="both"/>
              <w:rPr>
                <w:rFonts w:ascii="Times New Roman" w:hAnsi="Times New Roman" w:cs="Times New Roman"/>
                <w:sz w:val="24"/>
                <w:szCs w:val="24"/>
              </w:rPr>
            </w:pPr>
          </w:p>
        </w:tc>
        <w:tc>
          <w:tcPr>
            <w:tcW w:w="1276" w:type="dxa"/>
          </w:tcPr>
          <w:p w:rsidR="00200897"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1</w:t>
            </w:r>
          </w:p>
        </w:tc>
      </w:tr>
      <w:tr w:rsidR="00802AB6" w:rsidRPr="008D4A9D" w:rsidTr="00022526">
        <w:tc>
          <w:tcPr>
            <w:tcW w:w="675" w:type="dxa"/>
          </w:tcPr>
          <w:p w:rsidR="00802AB6"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67</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Вместе слушаем сказки. </w:t>
            </w:r>
            <w:r w:rsidRPr="008D4A9D">
              <w:rPr>
                <w:rFonts w:ascii="Times New Roman" w:hAnsi="Times New Roman" w:cs="Times New Roman"/>
                <w:sz w:val="24"/>
                <w:szCs w:val="24"/>
              </w:rPr>
              <w:t>Подбор предметов к заданному (услышанному) слову.</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802AB6" w:rsidRPr="008D4A9D" w:rsidTr="00022526">
        <w:tc>
          <w:tcPr>
            <w:tcW w:w="675" w:type="dxa"/>
          </w:tcPr>
          <w:p w:rsidR="00802AB6"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68</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Вместе слушаем сказки. </w:t>
            </w:r>
            <w:r w:rsidRPr="008D4A9D">
              <w:rPr>
                <w:rFonts w:ascii="Times New Roman" w:hAnsi="Times New Roman" w:cs="Times New Roman"/>
                <w:sz w:val="24"/>
                <w:szCs w:val="24"/>
              </w:rPr>
              <w:t>Понимание обобщающих понятий: фрукты.</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200897" w:rsidRPr="008D4A9D" w:rsidTr="00022526">
        <w:tc>
          <w:tcPr>
            <w:tcW w:w="675" w:type="dxa"/>
          </w:tcPr>
          <w:p w:rsidR="00200897"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69</w:t>
            </w:r>
          </w:p>
        </w:tc>
        <w:tc>
          <w:tcPr>
            <w:tcW w:w="6237" w:type="dxa"/>
          </w:tcPr>
          <w:p w:rsidR="00200897" w:rsidRPr="008D4A9D" w:rsidRDefault="00200897" w:rsidP="00C02DDC">
            <w:pPr>
              <w:jc w:val="both"/>
              <w:rPr>
                <w:rFonts w:ascii="Times New Roman" w:hAnsi="Times New Roman" w:cs="Times New Roman"/>
                <w:sz w:val="24"/>
                <w:szCs w:val="24"/>
              </w:rPr>
            </w:pPr>
            <w:r w:rsidRPr="00200897">
              <w:rPr>
                <w:rFonts w:ascii="Times New Roman" w:hAnsi="Times New Roman" w:cs="Times New Roman"/>
                <w:sz w:val="24"/>
                <w:szCs w:val="24"/>
              </w:rPr>
              <w:t>Понимание обобщающих понятий: фрукты.</w:t>
            </w:r>
          </w:p>
        </w:tc>
        <w:tc>
          <w:tcPr>
            <w:tcW w:w="1418" w:type="dxa"/>
          </w:tcPr>
          <w:p w:rsidR="00200897" w:rsidRPr="008D4A9D" w:rsidRDefault="00200897" w:rsidP="00C02DDC">
            <w:pPr>
              <w:jc w:val="both"/>
              <w:rPr>
                <w:rFonts w:ascii="Times New Roman" w:hAnsi="Times New Roman" w:cs="Times New Roman"/>
                <w:sz w:val="24"/>
                <w:szCs w:val="24"/>
              </w:rPr>
            </w:pPr>
          </w:p>
        </w:tc>
        <w:tc>
          <w:tcPr>
            <w:tcW w:w="1276" w:type="dxa"/>
          </w:tcPr>
          <w:p w:rsidR="00200897"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1</w:t>
            </w:r>
          </w:p>
        </w:tc>
      </w:tr>
      <w:tr w:rsidR="00802AB6" w:rsidRPr="008D4A9D" w:rsidTr="00022526">
        <w:tc>
          <w:tcPr>
            <w:tcW w:w="675" w:type="dxa"/>
          </w:tcPr>
          <w:p w:rsidR="00802AB6"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70</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Вместе слушаем сказки. </w:t>
            </w:r>
            <w:r w:rsidRPr="008D4A9D">
              <w:rPr>
                <w:rFonts w:ascii="Times New Roman" w:hAnsi="Times New Roman" w:cs="Times New Roman"/>
                <w:sz w:val="24"/>
                <w:szCs w:val="24"/>
              </w:rPr>
              <w:t>Понимание слов, обозначающих предмет, признак предмета: помидор (большой, маленький, круглый, красный, жёлтый, спелый, зелёный, незрелый).</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802AB6" w:rsidRPr="008D4A9D" w:rsidTr="00022526">
        <w:tc>
          <w:tcPr>
            <w:tcW w:w="675" w:type="dxa"/>
          </w:tcPr>
          <w:p w:rsidR="00802AB6"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71</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Вместе слушаем сказки. </w:t>
            </w:r>
            <w:r w:rsidRPr="008D4A9D">
              <w:rPr>
                <w:rFonts w:ascii="Times New Roman" w:hAnsi="Times New Roman" w:cs="Times New Roman"/>
                <w:sz w:val="24"/>
                <w:szCs w:val="24"/>
              </w:rPr>
              <w:t>Понимание слов, обозначающих предмет, признак предмета: огурец (длинный, овальный, зелёный, сочный).</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200897" w:rsidRPr="008D4A9D" w:rsidTr="00022526">
        <w:tc>
          <w:tcPr>
            <w:tcW w:w="675" w:type="dxa"/>
          </w:tcPr>
          <w:p w:rsidR="00200897" w:rsidRPr="008D4A9D" w:rsidRDefault="0085074F" w:rsidP="00C02DDC">
            <w:pPr>
              <w:jc w:val="both"/>
              <w:rPr>
                <w:rFonts w:ascii="Times New Roman" w:hAnsi="Times New Roman" w:cs="Times New Roman"/>
                <w:sz w:val="24"/>
                <w:szCs w:val="24"/>
              </w:rPr>
            </w:pPr>
            <w:r>
              <w:rPr>
                <w:rFonts w:ascii="Times New Roman" w:hAnsi="Times New Roman" w:cs="Times New Roman"/>
                <w:sz w:val="24"/>
                <w:szCs w:val="24"/>
              </w:rPr>
              <w:t>72</w:t>
            </w:r>
          </w:p>
        </w:tc>
        <w:tc>
          <w:tcPr>
            <w:tcW w:w="6237" w:type="dxa"/>
          </w:tcPr>
          <w:p w:rsidR="00200897" w:rsidRPr="008D4A9D" w:rsidRDefault="00200897" w:rsidP="00C02DDC">
            <w:pPr>
              <w:jc w:val="both"/>
              <w:rPr>
                <w:rFonts w:ascii="Times New Roman" w:hAnsi="Times New Roman" w:cs="Times New Roman"/>
                <w:sz w:val="24"/>
                <w:szCs w:val="24"/>
              </w:rPr>
            </w:pPr>
            <w:r w:rsidRPr="00200897">
              <w:rPr>
                <w:rFonts w:ascii="Times New Roman" w:hAnsi="Times New Roman" w:cs="Times New Roman"/>
                <w:sz w:val="24"/>
                <w:szCs w:val="24"/>
              </w:rPr>
              <w:t>Вместе слушаем сказки. Понимание слов, обозначающих предмет, признак предмета</w:t>
            </w:r>
          </w:p>
        </w:tc>
        <w:tc>
          <w:tcPr>
            <w:tcW w:w="1418" w:type="dxa"/>
          </w:tcPr>
          <w:p w:rsidR="00200897" w:rsidRPr="008D4A9D" w:rsidRDefault="00200897" w:rsidP="00C02DDC">
            <w:pPr>
              <w:jc w:val="both"/>
              <w:rPr>
                <w:rFonts w:ascii="Times New Roman" w:hAnsi="Times New Roman" w:cs="Times New Roman"/>
                <w:sz w:val="24"/>
                <w:szCs w:val="24"/>
              </w:rPr>
            </w:pPr>
          </w:p>
        </w:tc>
        <w:tc>
          <w:tcPr>
            <w:tcW w:w="1276" w:type="dxa"/>
          </w:tcPr>
          <w:p w:rsidR="00200897"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1</w:t>
            </w:r>
          </w:p>
        </w:tc>
      </w:tr>
      <w:tr w:rsidR="00802AB6" w:rsidRPr="008D4A9D" w:rsidTr="00022526">
        <w:tc>
          <w:tcPr>
            <w:tcW w:w="675" w:type="dxa"/>
          </w:tcPr>
          <w:p w:rsidR="00802AB6" w:rsidRPr="008D4A9D" w:rsidRDefault="0085074F" w:rsidP="00C02DDC">
            <w:pPr>
              <w:jc w:val="both"/>
              <w:rPr>
                <w:rFonts w:ascii="Times New Roman" w:hAnsi="Times New Roman" w:cs="Times New Roman"/>
                <w:sz w:val="24"/>
                <w:szCs w:val="24"/>
              </w:rPr>
            </w:pPr>
            <w:r>
              <w:rPr>
                <w:rFonts w:ascii="Times New Roman" w:hAnsi="Times New Roman" w:cs="Times New Roman"/>
                <w:sz w:val="24"/>
                <w:szCs w:val="24"/>
              </w:rPr>
              <w:t>73</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Я и учитель играем со сверстником (игры с правилами). </w:t>
            </w:r>
            <w:r w:rsidRPr="008D4A9D">
              <w:rPr>
                <w:rFonts w:ascii="Times New Roman" w:hAnsi="Times New Roman" w:cs="Times New Roman"/>
                <w:sz w:val="24"/>
                <w:szCs w:val="24"/>
              </w:rPr>
              <w:t>Понимание слов, обозначающих предмет, признак предмета: лук (большой, маленький, жёлтый, фиолетовый, злой)</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802AB6" w:rsidRPr="008D4A9D" w:rsidTr="00022526">
        <w:tc>
          <w:tcPr>
            <w:tcW w:w="675" w:type="dxa"/>
          </w:tcPr>
          <w:p w:rsidR="00802AB6" w:rsidRPr="008D4A9D" w:rsidRDefault="0085074F" w:rsidP="00C02DDC">
            <w:pPr>
              <w:jc w:val="both"/>
              <w:rPr>
                <w:rFonts w:ascii="Times New Roman" w:hAnsi="Times New Roman" w:cs="Times New Roman"/>
                <w:sz w:val="24"/>
                <w:szCs w:val="24"/>
              </w:rPr>
            </w:pPr>
            <w:r>
              <w:rPr>
                <w:rFonts w:ascii="Times New Roman" w:hAnsi="Times New Roman" w:cs="Times New Roman"/>
                <w:sz w:val="24"/>
                <w:szCs w:val="24"/>
              </w:rPr>
              <w:t>74</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Я и учитель играем со сверстником (игры с правилами). </w:t>
            </w:r>
            <w:r w:rsidRPr="008D4A9D">
              <w:rPr>
                <w:rFonts w:ascii="Times New Roman" w:hAnsi="Times New Roman" w:cs="Times New Roman"/>
                <w:sz w:val="24"/>
                <w:szCs w:val="24"/>
              </w:rPr>
              <w:t>Подбор картинок, предметов к заданному (услышанному) слову.</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200897" w:rsidRPr="008D4A9D" w:rsidTr="00022526">
        <w:tc>
          <w:tcPr>
            <w:tcW w:w="675" w:type="dxa"/>
          </w:tcPr>
          <w:p w:rsidR="00200897" w:rsidRPr="008D4A9D" w:rsidRDefault="0085074F" w:rsidP="00C02DDC">
            <w:pPr>
              <w:jc w:val="both"/>
              <w:rPr>
                <w:rFonts w:ascii="Times New Roman" w:hAnsi="Times New Roman" w:cs="Times New Roman"/>
                <w:sz w:val="24"/>
                <w:szCs w:val="24"/>
              </w:rPr>
            </w:pPr>
            <w:r>
              <w:rPr>
                <w:rFonts w:ascii="Times New Roman" w:hAnsi="Times New Roman" w:cs="Times New Roman"/>
                <w:sz w:val="24"/>
                <w:szCs w:val="24"/>
              </w:rPr>
              <w:t>75</w:t>
            </w:r>
          </w:p>
        </w:tc>
        <w:tc>
          <w:tcPr>
            <w:tcW w:w="6237" w:type="dxa"/>
          </w:tcPr>
          <w:p w:rsidR="00200897" w:rsidRPr="008D4A9D" w:rsidRDefault="00200897" w:rsidP="00C02DDC">
            <w:pPr>
              <w:jc w:val="both"/>
              <w:rPr>
                <w:rFonts w:ascii="Times New Roman" w:hAnsi="Times New Roman" w:cs="Times New Roman"/>
                <w:sz w:val="24"/>
                <w:szCs w:val="24"/>
              </w:rPr>
            </w:pPr>
            <w:r w:rsidRPr="00200897">
              <w:rPr>
                <w:rFonts w:ascii="Times New Roman" w:hAnsi="Times New Roman" w:cs="Times New Roman"/>
                <w:sz w:val="24"/>
                <w:szCs w:val="24"/>
              </w:rPr>
              <w:t>Подбор картинок, предметов к заданному (услышанному) слову</w:t>
            </w:r>
          </w:p>
        </w:tc>
        <w:tc>
          <w:tcPr>
            <w:tcW w:w="1418" w:type="dxa"/>
          </w:tcPr>
          <w:p w:rsidR="00200897" w:rsidRPr="008D4A9D" w:rsidRDefault="00200897" w:rsidP="00C02DDC">
            <w:pPr>
              <w:jc w:val="both"/>
              <w:rPr>
                <w:rFonts w:ascii="Times New Roman" w:hAnsi="Times New Roman" w:cs="Times New Roman"/>
                <w:sz w:val="24"/>
                <w:szCs w:val="24"/>
              </w:rPr>
            </w:pPr>
          </w:p>
        </w:tc>
        <w:tc>
          <w:tcPr>
            <w:tcW w:w="1276" w:type="dxa"/>
          </w:tcPr>
          <w:p w:rsidR="00200897"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1</w:t>
            </w:r>
          </w:p>
        </w:tc>
      </w:tr>
      <w:tr w:rsidR="00802AB6" w:rsidRPr="008D4A9D" w:rsidTr="00022526">
        <w:tc>
          <w:tcPr>
            <w:tcW w:w="675" w:type="dxa"/>
          </w:tcPr>
          <w:p w:rsidR="00802AB6" w:rsidRPr="008D4A9D" w:rsidRDefault="0085074F" w:rsidP="00C02DDC">
            <w:pPr>
              <w:jc w:val="both"/>
              <w:rPr>
                <w:rFonts w:ascii="Times New Roman" w:hAnsi="Times New Roman" w:cs="Times New Roman"/>
                <w:sz w:val="24"/>
                <w:szCs w:val="24"/>
              </w:rPr>
            </w:pPr>
            <w:r>
              <w:rPr>
                <w:rFonts w:ascii="Times New Roman" w:hAnsi="Times New Roman" w:cs="Times New Roman"/>
                <w:sz w:val="24"/>
                <w:szCs w:val="24"/>
              </w:rPr>
              <w:t>76</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Я и учитель играем со сверстником (игры с правилами). </w:t>
            </w:r>
            <w:r w:rsidRPr="008D4A9D">
              <w:rPr>
                <w:rFonts w:ascii="Times New Roman" w:hAnsi="Times New Roman" w:cs="Times New Roman"/>
                <w:sz w:val="24"/>
                <w:szCs w:val="24"/>
              </w:rPr>
              <w:t>Понимание обобщающих понятий: овощи.</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802AB6" w:rsidRPr="008D4A9D" w:rsidTr="00022526">
        <w:tc>
          <w:tcPr>
            <w:tcW w:w="675" w:type="dxa"/>
          </w:tcPr>
          <w:p w:rsidR="00802AB6" w:rsidRPr="008D4A9D" w:rsidRDefault="0085074F" w:rsidP="00C02DDC">
            <w:pPr>
              <w:jc w:val="both"/>
              <w:rPr>
                <w:rFonts w:ascii="Times New Roman" w:hAnsi="Times New Roman" w:cs="Times New Roman"/>
                <w:sz w:val="24"/>
                <w:szCs w:val="24"/>
              </w:rPr>
            </w:pPr>
            <w:r>
              <w:rPr>
                <w:rFonts w:ascii="Times New Roman" w:hAnsi="Times New Roman" w:cs="Times New Roman"/>
                <w:sz w:val="24"/>
                <w:szCs w:val="24"/>
              </w:rPr>
              <w:t>78</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Я и учитель играем со сверстником (игры с правилами). </w:t>
            </w:r>
            <w:r w:rsidRPr="008D4A9D">
              <w:rPr>
                <w:rFonts w:ascii="Times New Roman" w:hAnsi="Times New Roman" w:cs="Times New Roman"/>
                <w:sz w:val="24"/>
                <w:szCs w:val="24"/>
              </w:rPr>
              <w:t>Понимание слов, обозначающих предмет, признак предмета: кофта, рубашка (красивая, любимая, белая, цветная).</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200897" w:rsidRPr="008D4A9D" w:rsidTr="00022526">
        <w:tc>
          <w:tcPr>
            <w:tcW w:w="675" w:type="dxa"/>
          </w:tcPr>
          <w:p w:rsidR="00200897" w:rsidRPr="008D4A9D" w:rsidRDefault="0085074F" w:rsidP="00C02DDC">
            <w:pPr>
              <w:jc w:val="both"/>
              <w:rPr>
                <w:rFonts w:ascii="Times New Roman" w:hAnsi="Times New Roman" w:cs="Times New Roman"/>
                <w:sz w:val="24"/>
                <w:szCs w:val="24"/>
              </w:rPr>
            </w:pPr>
            <w:r>
              <w:rPr>
                <w:rFonts w:ascii="Times New Roman" w:hAnsi="Times New Roman" w:cs="Times New Roman"/>
                <w:sz w:val="24"/>
                <w:szCs w:val="24"/>
              </w:rPr>
              <w:t>79</w:t>
            </w:r>
          </w:p>
        </w:tc>
        <w:tc>
          <w:tcPr>
            <w:tcW w:w="6237" w:type="dxa"/>
          </w:tcPr>
          <w:p w:rsidR="00200897" w:rsidRPr="008D4A9D" w:rsidRDefault="00200897" w:rsidP="00C02DDC">
            <w:pPr>
              <w:jc w:val="both"/>
              <w:rPr>
                <w:rFonts w:ascii="Times New Roman" w:hAnsi="Times New Roman" w:cs="Times New Roman"/>
                <w:sz w:val="24"/>
                <w:szCs w:val="24"/>
              </w:rPr>
            </w:pPr>
            <w:r w:rsidRPr="00200897">
              <w:rPr>
                <w:rFonts w:ascii="Times New Roman" w:hAnsi="Times New Roman" w:cs="Times New Roman"/>
                <w:sz w:val="24"/>
                <w:szCs w:val="24"/>
              </w:rPr>
              <w:t>Понимание слов, обозначающих предмет, признак предмета: кофта, рубашка (красивая, любимая, белая, цветная</w:t>
            </w:r>
          </w:p>
        </w:tc>
        <w:tc>
          <w:tcPr>
            <w:tcW w:w="1418" w:type="dxa"/>
          </w:tcPr>
          <w:p w:rsidR="00200897" w:rsidRPr="008D4A9D" w:rsidRDefault="00200897" w:rsidP="00C02DDC">
            <w:pPr>
              <w:jc w:val="both"/>
              <w:rPr>
                <w:rFonts w:ascii="Times New Roman" w:hAnsi="Times New Roman" w:cs="Times New Roman"/>
                <w:sz w:val="24"/>
                <w:szCs w:val="24"/>
              </w:rPr>
            </w:pPr>
          </w:p>
        </w:tc>
        <w:tc>
          <w:tcPr>
            <w:tcW w:w="1276" w:type="dxa"/>
          </w:tcPr>
          <w:p w:rsidR="00200897"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1</w:t>
            </w:r>
          </w:p>
        </w:tc>
      </w:tr>
      <w:tr w:rsidR="00802AB6" w:rsidRPr="008D4A9D" w:rsidTr="00022526">
        <w:tc>
          <w:tcPr>
            <w:tcW w:w="675" w:type="dxa"/>
          </w:tcPr>
          <w:p w:rsidR="00802AB6" w:rsidRPr="008D4A9D" w:rsidRDefault="0085074F" w:rsidP="00C02DDC">
            <w:pPr>
              <w:jc w:val="both"/>
              <w:rPr>
                <w:rFonts w:ascii="Times New Roman" w:hAnsi="Times New Roman" w:cs="Times New Roman"/>
                <w:sz w:val="24"/>
                <w:szCs w:val="24"/>
              </w:rPr>
            </w:pPr>
            <w:r>
              <w:rPr>
                <w:rFonts w:ascii="Times New Roman" w:hAnsi="Times New Roman" w:cs="Times New Roman"/>
                <w:sz w:val="24"/>
                <w:szCs w:val="24"/>
              </w:rPr>
              <w:t>80</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Я и учитель играем со сверстником (игры с правилами). </w:t>
            </w:r>
            <w:r w:rsidRPr="008D4A9D">
              <w:rPr>
                <w:rFonts w:ascii="Times New Roman" w:hAnsi="Times New Roman" w:cs="Times New Roman"/>
                <w:sz w:val="24"/>
                <w:szCs w:val="24"/>
              </w:rPr>
              <w:lastRenderedPageBreak/>
              <w:t xml:space="preserve">Понимание слов, обозначающих предмет, признак предмета: брюки (штаны), юбка (длинные (ая), короткие(ая), тёплые(ая), лёгкие (ая), тёмные (ая)). </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lastRenderedPageBreak/>
              <w:t>1</w:t>
            </w:r>
          </w:p>
        </w:tc>
        <w:tc>
          <w:tcPr>
            <w:tcW w:w="1276" w:type="dxa"/>
          </w:tcPr>
          <w:p w:rsidR="00802AB6" w:rsidRPr="008D4A9D" w:rsidRDefault="00802AB6" w:rsidP="00C02DDC">
            <w:pPr>
              <w:jc w:val="both"/>
              <w:rPr>
                <w:rFonts w:ascii="Times New Roman" w:hAnsi="Times New Roman" w:cs="Times New Roman"/>
                <w:sz w:val="24"/>
                <w:szCs w:val="24"/>
              </w:rPr>
            </w:pPr>
          </w:p>
        </w:tc>
      </w:tr>
      <w:tr w:rsidR="00802AB6" w:rsidRPr="008D4A9D" w:rsidTr="00022526">
        <w:tc>
          <w:tcPr>
            <w:tcW w:w="675" w:type="dxa"/>
          </w:tcPr>
          <w:p w:rsidR="00802AB6" w:rsidRPr="008D4A9D" w:rsidRDefault="0085074F" w:rsidP="00C02DDC">
            <w:pPr>
              <w:jc w:val="both"/>
              <w:rPr>
                <w:rFonts w:ascii="Times New Roman" w:hAnsi="Times New Roman" w:cs="Times New Roman"/>
                <w:sz w:val="24"/>
                <w:szCs w:val="24"/>
              </w:rPr>
            </w:pPr>
            <w:r>
              <w:rPr>
                <w:rFonts w:ascii="Times New Roman" w:hAnsi="Times New Roman" w:cs="Times New Roman"/>
                <w:sz w:val="24"/>
                <w:szCs w:val="24"/>
              </w:rPr>
              <w:t>81</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Я и учитель играем со сверстником (игры с правилами). </w:t>
            </w:r>
            <w:r w:rsidRPr="008D4A9D">
              <w:rPr>
                <w:rFonts w:ascii="Times New Roman" w:hAnsi="Times New Roman" w:cs="Times New Roman"/>
                <w:sz w:val="24"/>
                <w:szCs w:val="24"/>
              </w:rPr>
              <w:t>Понимание слов, обозначающих предмет, признак предмета: куртка (зимняя, осенняя, тёплая, холодная, цветная).</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200897" w:rsidRPr="008D4A9D" w:rsidTr="00022526">
        <w:tc>
          <w:tcPr>
            <w:tcW w:w="675" w:type="dxa"/>
          </w:tcPr>
          <w:p w:rsidR="00200897" w:rsidRPr="008D4A9D" w:rsidRDefault="0085074F" w:rsidP="00C02DDC">
            <w:pPr>
              <w:jc w:val="both"/>
              <w:rPr>
                <w:rFonts w:ascii="Times New Roman" w:hAnsi="Times New Roman" w:cs="Times New Roman"/>
                <w:sz w:val="24"/>
                <w:szCs w:val="24"/>
              </w:rPr>
            </w:pPr>
            <w:r>
              <w:rPr>
                <w:rFonts w:ascii="Times New Roman" w:hAnsi="Times New Roman" w:cs="Times New Roman"/>
                <w:sz w:val="24"/>
                <w:szCs w:val="24"/>
              </w:rPr>
              <w:t>82</w:t>
            </w:r>
          </w:p>
        </w:tc>
        <w:tc>
          <w:tcPr>
            <w:tcW w:w="6237" w:type="dxa"/>
          </w:tcPr>
          <w:p w:rsidR="00200897" w:rsidRPr="008D4A9D" w:rsidRDefault="00200897" w:rsidP="00C02DDC">
            <w:pPr>
              <w:jc w:val="both"/>
              <w:rPr>
                <w:rFonts w:ascii="Times New Roman" w:hAnsi="Times New Roman" w:cs="Times New Roman"/>
                <w:sz w:val="24"/>
                <w:szCs w:val="24"/>
              </w:rPr>
            </w:pPr>
            <w:r w:rsidRPr="00200897">
              <w:rPr>
                <w:rFonts w:ascii="Times New Roman" w:hAnsi="Times New Roman" w:cs="Times New Roman"/>
                <w:sz w:val="24"/>
                <w:szCs w:val="24"/>
              </w:rPr>
              <w:t>Понимание слов, обозначающих предмет, признак предмета: куртка (зимняя, осенняя, тёплая, холодная, цветная</w:t>
            </w:r>
          </w:p>
        </w:tc>
        <w:tc>
          <w:tcPr>
            <w:tcW w:w="1418" w:type="dxa"/>
          </w:tcPr>
          <w:p w:rsidR="00200897" w:rsidRPr="008D4A9D" w:rsidRDefault="00200897" w:rsidP="00C02DDC">
            <w:pPr>
              <w:jc w:val="both"/>
              <w:rPr>
                <w:rFonts w:ascii="Times New Roman" w:hAnsi="Times New Roman" w:cs="Times New Roman"/>
                <w:sz w:val="24"/>
                <w:szCs w:val="24"/>
              </w:rPr>
            </w:pPr>
          </w:p>
        </w:tc>
        <w:tc>
          <w:tcPr>
            <w:tcW w:w="1276" w:type="dxa"/>
          </w:tcPr>
          <w:p w:rsidR="00200897" w:rsidRPr="008D4A9D" w:rsidRDefault="00200897" w:rsidP="00C02DDC">
            <w:pPr>
              <w:jc w:val="both"/>
              <w:rPr>
                <w:rFonts w:ascii="Times New Roman" w:hAnsi="Times New Roman" w:cs="Times New Roman"/>
                <w:sz w:val="24"/>
                <w:szCs w:val="24"/>
              </w:rPr>
            </w:pPr>
            <w:r>
              <w:rPr>
                <w:rFonts w:ascii="Times New Roman" w:hAnsi="Times New Roman" w:cs="Times New Roman"/>
                <w:sz w:val="24"/>
                <w:szCs w:val="24"/>
              </w:rPr>
              <w:t>1</w:t>
            </w:r>
          </w:p>
        </w:tc>
      </w:tr>
      <w:tr w:rsidR="00802AB6" w:rsidRPr="008D4A9D" w:rsidTr="00022526">
        <w:trPr>
          <w:gridAfter w:val="1"/>
          <w:wAfter w:w="1276" w:type="dxa"/>
        </w:trPr>
        <w:tc>
          <w:tcPr>
            <w:tcW w:w="6912" w:type="dxa"/>
            <w:gridSpan w:val="2"/>
          </w:tcPr>
          <w:p w:rsidR="00802AB6" w:rsidRPr="008D4A9D" w:rsidRDefault="00802AB6" w:rsidP="00C02DDC">
            <w:pPr>
              <w:jc w:val="both"/>
              <w:rPr>
                <w:rFonts w:ascii="Times New Roman" w:hAnsi="Times New Roman" w:cs="Times New Roman"/>
                <w:b/>
                <w:sz w:val="24"/>
                <w:szCs w:val="24"/>
              </w:rPr>
            </w:pPr>
            <w:r w:rsidRPr="008D4A9D">
              <w:rPr>
                <w:rFonts w:ascii="Times New Roman" w:hAnsi="Times New Roman" w:cs="Times New Roman"/>
                <w:b/>
                <w:sz w:val="24"/>
                <w:szCs w:val="24"/>
              </w:rPr>
              <w:t>5 модуль.</w:t>
            </w:r>
          </w:p>
        </w:tc>
        <w:tc>
          <w:tcPr>
            <w:tcW w:w="1418" w:type="dxa"/>
          </w:tcPr>
          <w:p w:rsidR="00802AB6" w:rsidRPr="008D4A9D" w:rsidRDefault="0085074F" w:rsidP="00C02DDC">
            <w:pPr>
              <w:jc w:val="both"/>
              <w:rPr>
                <w:rFonts w:ascii="Times New Roman" w:hAnsi="Times New Roman" w:cs="Times New Roman"/>
                <w:b/>
                <w:sz w:val="24"/>
                <w:szCs w:val="24"/>
              </w:rPr>
            </w:pPr>
            <w:r>
              <w:rPr>
                <w:rFonts w:ascii="Times New Roman" w:hAnsi="Times New Roman" w:cs="Times New Roman"/>
                <w:b/>
                <w:sz w:val="24"/>
                <w:szCs w:val="24"/>
              </w:rPr>
              <w:t>13</w:t>
            </w:r>
          </w:p>
        </w:tc>
      </w:tr>
      <w:tr w:rsidR="00802AB6" w:rsidRPr="008D4A9D" w:rsidTr="00022526">
        <w:trPr>
          <w:trHeight w:val="873"/>
        </w:trPr>
        <w:tc>
          <w:tcPr>
            <w:tcW w:w="675" w:type="dxa"/>
          </w:tcPr>
          <w:p w:rsidR="00802AB6" w:rsidRPr="008D4A9D" w:rsidRDefault="0085074F" w:rsidP="00C02DDC">
            <w:pPr>
              <w:jc w:val="both"/>
              <w:rPr>
                <w:rFonts w:ascii="Times New Roman" w:hAnsi="Times New Roman" w:cs="Times New Roman"/>
                <w:sz w:val="24"/>
                <w:szCs w:val="24"/>
              </w:rPr>
            </w:pPr>
            <w:r>
              <w:rPr>
                <w:rFonts w:ascii="Times New Roman" w:hAnsi="Times New Roman" w:cs="Times New Roman"/>
                <w:sz w:val="24"/>
                <w:szCs w:val="24"/>
              </w:rPr>
              <w:t>83</w:t>
            </w:r>
          </w:p>
          <w:p w:rsidR="00802AB6" w:rsidRPr="008D4A9D" w:rsidRDefault="00802AB6" w:rsidP="00C02DDC">
            <w:pPr>
              <w:jc w:val="both"/>
              <w:rPr>
                <w:rFonts w:ascii="Times New Roman" w:hAnsi="Times New Roman" w:cs="Times New Roman"/>
                <w:sz w:val="24"/>
                <w:szCs w:val="24"/>
              </w:rPr>
            </w:pP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Я и учитель играем со сверстником (игры с правилами). </w:t>
            </w:r>
            <w:r w:rsidRPr="008D4A9D">
              <w:rPr>
                <w:rFonts w:ascii="Times New Roman" w:hAnsi="Times New Roman" w:cs="Times New Roman"/>
                <w:sz w:val="24"/>
                <w:szCs w:val="24"/>
              </w:rPr>
              <w:t>Понимание слов, обозначающих предмет, признак предмета: шапка, шарф (тёплый (ая), пушис</w:t>
            </w:r>
            <w:r>
              <w:rPr>
                <w:rFonts w:ascii="Times New Roman" w:hAnsi="Times New Roman" w:cs="Times New Roman"/>
                <w:sz w:val="24"/>
                <w:szCs w:val="24"/>
              </w:rPr>
              <w:t>тый(ая), вязаный (ая))</w:t>
            </w:r>
            <w:r w:rsidRPr="008D4A9D">
              <w:rPr>
                <w:rFonts w:ascii="Times New Roman" w:hAnsi="Times New Roman" w:cs="Times New Roman"/>
                <w:sz w:val="24"/>
                <w:szCs w:val="24"/>
              </w:rPr>
              <w:t>.</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b/>
                <w:sz w:val="24"/>
                <w:szCs w:val="24"/>
              </w:rPr>
            </w:pPr>
          </w:p>
        </w:tc>
      </w:tr>
      <w:tr w:rsidR="00802AB6" w:rsidRPr="008D4A9D" w:rsidTr="00022526">
        <w:trPr>
          <w:trHeight w:val="966"/>
        </w:trPr>
        <w:tc>
          <w:tcPr>
            <w:tcW w:w="675" w:type="dxa"/>
          </w:tcPr>
          <w:p w:rsidR="00802AB6" w:rsidRPr="008D4A9D" w:rsidRDefault="0085074F" w:rsidP="00C02DDC">
            <w:pPr>
              <w:jc w:val="both"/>
              <w:rPr>
                <w:rFonts w:ascii="Times New Roman" w:hAnsi="Times New Roman" w:cs="Times New Roman"/>
                <w:sz w:val="24"/>
                <w:szCs w:val="24"/>
              </w:rPr>
            </w:pPr>
            <w:r>
              <w:rPr>
                <w:rFonts w:ascii="Times New Roman" w:hAnsi="Times New Roman" w:cs="Times New Roman"/>
                <w:sz w:val="24"/>
                <w:szCs w:val="24"/>
              </w:rPr>
              <w:t>84</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Я и учитель играем со сверстником (игры с правилами). </w:t>
            </w:r>
            <w:r w:rsidRPr="008D4A9D">
              <w:rPr>
                <w:rFonts w:ascii="Times New Roman" w:hAnsi="Times New Roman" w:cs="Times New Roman"/>
                <w:sz w:val="24"/>
                <w:szCs w:val="24"/>
              </w:rPr>
              <w:t>Подбор картинок, предметов к заданному (услышанному) слову. Понимание обобщающих понятий: одежда.</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85074F" w:rsidRPr="008D4A9D" w:rsidTr="0085074F">
        <w:trPr>
          <w:trHeight w:val="527"/>
        </w:trPr>
        <w:tc>
          <w:tcPr>
            <w:tcW w:w="675" w:type="dxa"/>
          </w:tcPr>
          <w:p w:rsidR="0085074F" w:rsidRPr="008D4A9D" w:rsidRDefault="0085074F" w:rsidP="00C02DDC">
            <w:pPr>
              <w:jc w:val="both"/>
              <w:rPr>
                <w:rFonts w:ascii="Times New Roman" w:hAnsi="Times New Roman" w:cs="Times New Roman"/>
                <w:sz w:val="24"/>
                <w:szCs w:val="24"/>
              </w:rPr>
            </w:pPr>
            <w:r>
              <w:rPr>
                <w:rFonts w:ascii="Times New Roman" w:hAnsi="Times New Roman" w:cs="Times New Roman"/>
                <w:sz w:val="24"/>
                <w:szCs w:val="24"/>
              </w:rPr>
              <w:t>85</w:t>
            </w:r>
          </w:p>
        </w:tc>
        <w:tc>
          <w:tcPr>
            <w:tcW w:w="6237" w:type="dxa"/>
          </w:tcPr>
          <w:p w:rsidR="0085074F" w:rsidRDefault="0085074F" w:rsidP="00C02DDC">
            <w:pPr>
              <w:jc w:val="both"/>
              <w:rPr>
                <w:rFonts w:ascii="Times New Roman" w:hAnsi="Times New Roman" w:cs="Times New Roman"/>
                <w:sz w:val="24"/>
                <w:szCs w:val="24"/>
              </w:rPr>
            </w:pPr>
            <w:r w:rsidRPr="0085074F">
              <w:rPr>
                <w:rFonts w:ascii="Times New Roman" w:hAnsi="Times New Roman" w:cs="Times New Roman"/>
                <w:sz w:val="24"/>
                <w:szCs w:val="24"/>
              </w:rPr>
              <w:t>Понимание обобщающих понятий: одежда.</w:t>
            </w:r>
          </w:p>
          <w:p w:rsidR="0085074F" w:rsidRPr="0085074F" w:rsidRDefault="0085074F" w:rsidP="0085074F">
            <w:pPr>
              <w:rPr>
                <w:rFonts w:ascii="Times New Roman" w:hAnsi="Times New Roman" w:cs="Times New Roman"/>
                <w:sz w:val="24"/>
                <w:szCs w:val="24"/>
              </w:rPr>
            </w:pPr>
          </w:p>
        </w:tc>
        <w:tc>
          <w:tcPr>
            <w:tcW w:w="1418" w:type="dxa"/>
          </w:tcPr>
          <w:p w:rsidR="0085074F" w:rsidRPr="008D4A9D" w:rsidRDefault="0085074F" w:rsidP="00C02DDC">
            <w:pPr>
              <w:jc w:val="both"/>
              <w:rPr>
                <w:rFonts w:ascii="Times New Roman" w:hAnsi="Times New Roman" w:cs="Times New Roman"/>
                <w:sz w:val="24"/>
                <w:szCs w:val="24"/>
              </w:rPr>
            </w:pPr>
          </w:p>
        </w:tc>
        <w:tc>
          <w:tcPr>
            <w:tcW w:w="1276" w:type="dxa"/>
          </w:tcPr>
          <w:p w:rsidR="0085074F" w:rsidRPr="008D4A9D" w:rsidRDefault="0085074F" w:rsidP="00C02DDC">
            <w:pPr>
              <w:jc w:val="both"/>
              <w:rPr>
                <w:rFonts w:ascii="Times New Roman" w:hAnsi="Times New Roman" w:cs="Times New Roman"/>
                <w:sz w:val="24"/>
                <w:szCs w:val="24"/>
              </w:rPr>
            </w:pPr>
            <w:r>
              <w:rPr>
                <w:rFonts w:ascii="Times New Roman" w:hAnsi="Times New Roman" w:cs="Times New Roman"/>
                <w:sz w:val="24"/>
                <w:szCs w:val="24"/>
              </w:rPr>
              <w:t>1</w:t>
            </w:r>
          </w:p>
        </w:tc>
      </w:tr>
      <w:tr w:rsidR="00802AB6" w:rsidRPr="008D4A9D" w:rsidTr="00022526">
        <w:tc>
          <w:tcPr>
            <w:tcW w:w="675" w:type="dxa"/>
          </w:tcPr>
          <w:p w:rsidR="00802AB6" w:rsidRPr="008D4A9D" w:rsidRDefault="0085074F" w:rsidP="00C02DDC">
            <w:pPr>
              <w:jc w:val="both"/>
              <w:rPr>
                <w:rFonts w:ascii="Times New Roman" w:hAnsi="Times New Roman" w:cs="Times New Roman"/>
                <w:sz w:val="24"/>
                <w:szCs w:val="24"/>
              </w:rPr>
            </w:pPr>
            <w:r>
              <w:rPr>
                <w:rFonts w:ascii="Times New Roman" w:hAnsi="Times New Roman" w:cs="Times New Roman"/>
                <w:sz w:val="24"/>
                <w:szCs w:val="24"/>
              </w:rPr>
              <w:t>86</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Я и учитель играем со сверстником (игры с правилами). </w:t>
            </w:r>
            <w:r w:rsidRPr="008D4A9D">
              <w:rPr>
                <w:rFonts w:ascii="Times New Roman" w:hAnsi="Times New Roman" w:cs="Times New Roman"/>
                <w:sz w:val="24"/>
                <w:szCs w:val="24"/>
              </w:rPr>
              <w:t>Понимание слов, обозначающих предмет, признак предмета: тарелка (глубокая, мелкая, железная, деревянная, глиняная).</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802AB6" w:rsidRPr="008D4A9D" w:rsidTr="00022526">
        <w:tc>
          <w:tcPr>
            <w:tcW w:w="675" w:type="dxa"/>
          </w:tcPr>
          <w:p w:rsidR="00802AB6" w:rsidRPr="008D4A9D" w:rsidRDefault="0085074F" w:rsidP="00C02DDC">
            <w:pPr>
              <w:jc w:val="both"/>
              <w:rPr>
                <w:rFonts w:ascii="Times New Roman" w:hAnsi="Times New Roman" w:cs="Times New Roman"/>
                <w:sz w:val="24"/>
                <w:szCs w:val="24"/>
              </w:rPr>
            </w:pPr>
            <w:r>
              <w:rPr>
                <w:rFonts w:ascii="Times New Roman" w:hAnsi="Times New Roman" w:cs="Times New Roman"/>
                <w:sz w:val="24"/>
                <w:szCs w:val="24"/>
              </w:rPr>
              <w:t>87</w:t>
            </w:r>
          </w:p>
        </w:tc>
        <w:tc>
          <w:tcPr>
            <w:tcW w:w="6237" w:type="dxa"/>
          </w:tcPr>
          <w:p w:rsidR="00802AB6" w:rsidRPr="008D4A9D" w:rsidRDefault="00802AB6" w:rsidP="00C02DDC">
            <w:pPr>
              <w:jc w:val="both"/>
              <w:rPr>
                <w:rFonts w:ascii="Times New Roman" w:hAnsi="Times New Roman" w:cs="Times New Roman"/>
                <w:sz w:val="24"/>
                <w:szCs w:val="24"/>
                <w:lang w:eastAsia="ru-RU"/>
              </w:rPr>
            </w:pPr>
            <w:r w:rsidRPr="008D4A9D">
              <w:rPr>
                <w:rFonts w:ascii="Times New Roman" w:hAnsi="Times New Roman" w:cs="Times New Roman"/>
                <w:b/>
                <w:i/>
                <w:sz w:val="24"/>
                <w:szCs w:val="24"/>
                <w:lang w:eastAsia="ru-RU"/>
              </w:rPr>
              <w:t xml:space="preserve">Направление. Ученик - сверстники. </w:t>
            </w:r>
            <w:r w:rsidRPr="008D4A9D">
              <w:rPr>
                <w:rFonts w:ascii="Times New Roman" w:hAnsi="Times New Roman" w:cs="Times New Roman"/>
                <w:sz w:val="24"/>
                <w:szCs w:val="24"/>
                <w:lang w:eastAsia="ru-RU"/>
              </w:rPr>
              <w:t xml:space="preserve">Приглашение к взаимодействию. </w:t>
            </w:r>
            <w:r w:rsidRPr="008D4A9D">
              <w:rPr>
                <w:rFonts w:ascii="Times New Roman" w:hAnsi="Times New Roman" w:cs="Times New Roman"/>
                <w:sz w:val="24"/>
                <w:szCs w:val="24"/>
              </w:rPr>
              <w:t>Понимание обобщающих понятий: птицы.</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85074F" w:rsidRPr="008D4A9D" w:rsidTr="00022526">
        <w:tc>
          <w:tcPr>
            <w:tcW w:w="675" w:type="dxa"/>
          </w:tcPr>
          <w:p w:rsidR="0085074F" w:rsidRPr="008D4A9D" w:rsidRDefault="0085074F" w:rsidP="00C02DDC">
            <w:pPr>
              <w:jc w:val="both"/>
              <w:rPr>
                <w:rFonts w:ascii="Times New Roman" w:hAnsi="Times New Roman" w:cs="Times New Roman"/>
                <w:sz w:val="24"/>
                <w:szCs w:val="24"/>
              </w:rPr>
            </w:pPr>
            <w:r>
              <w:rPr>
                <w:rFonts w:ascii="Times New Roman" w:hAnsi="Times New Roman" w:cs="Times New Roman"/>
                <w:sz w:val="24"/>
                <w:szCs w:val="24"/>
              </w:rPr>
              <w:t>88</w:t>
            </w:r>
          </w:p>
        </w:tc>
        <w:tc>
          <w:tcPr>
            <w:tcW w:w="6237" w:type="dxa"/>
          </w:tcPr>
          <w:p w:rsidR="0085074F" w:rsidRPr="0085074F" w:rsidRDefault="0085074F" w:rsidP="00C02DDC">
            <w:pPr>
              <w:jc w:val="both"/>
              <w:rPr>
                <w:rFonts w:ascii="Times New Roman" w:hAnsi="Times New Roman" w:cs="Times New Roman"/>
                <w:i/>
                <w:sz w:val="24"/>
                <w:szCs w:val="24"/>
              </w:rPr>
            </w:pPr>
            <w:r w:rsidRPr="0085074F">
              <w:rPr>
                <w:rFonts w:ascii="Times New Roman" w:hAnsi="Times New Roman" w:cs="Times New Roman"/>
                <w:i/>
                <w:sz w:val="24"/>
                <w:szCs w:val="24"/>
              </w:rPr>
              <w:t>Понимание обобщающих понятий: птицы.</w:t>
            </w:r>
          </w:p>
        </w:tc>
        <w:tc>
          <w:tcPr>
            <w:tcW w:w="1418" w:type="dxa"/>
          </w:tcPr>
          <w:p w:rsidR="0085074F" w:rsidRPr="008D4A9D" w:rsidRDefault="0085074F" w:rsidP="00C02DDC">
            <w:pPr>
              <w:jc w:val="both"/>
              <w:rPr>
                <w:rFonts w:ascii="Times New Roman" w:hAnsi="Times New Roman" w:cs="Times New Roman"/>
                <w:sz w:val="24"/>
                <w:szCs w:val="24"/>
              </w:rPr>
            </w:pPr>
          </w:p>
        </w:tc>
        <w:tc>
          <w:tcPr>
            <w:tcW w:w="1276" w:type="dxa"/>
          </w:tcPr>
          <w:p w:rsidR="0085074F" w:rsidRPr="008D4A9D" w:rsidRDefault="0085074F" w:rsidP="00C02DDC">
            <w:pPr>
              <w:jc w:val="both"/>
              <w:rPr>
                <w:rFonts w:ascii="Times New Roman" w:hAnsi="Times New Roman" w:cs="Times New Roman"/>
                <w:sz w:val="24"/>
                <w:szCs w:val="24"/>
              </w:rPr>
            </w:pPr>
            <w:r>
              <w:rPr>
                <w:rFonts w:ascii="Times New Roman" w:hAnsi="Times New Roman" w:cs="Times New Roman"/>
                <w:sz w:val="24"/>
                <w:szCs w:val="24"/>
              </w:rPr>
              <w:t>1</w:t>
            </w:r>
          </w:p>
        </w:tc>
      </w:tr>
      <w:tr w:rsidR="00802AB6" w:rsidRPr="008D4A9D" w:rsidTr="00022526">
        <w:tc>
          <w:tcPr>
            <w:tcW w:w="675" w:type="dxa"/>
          </w:tcPr>
          <w:p w:rsidR="00802AB6" w:rsidRPr="008D4A9D" w:rsidRDefault="0085074F" w:rsidP="00C02DDC">
            <w:pPr>
              <w:jc w:val="both"/>
              <w:rPr>
                <w:rFonts w:ascii="Times New Roman" w:hAnsi="Times New Roman" w:cs="Times New Roman"/>
                <w:sz w:val="24"/>
                <w:szCs w:val="24"/>
              </w:rPr>
            </w:pPr>
            <w:r>
              <w:rPr>
                <w:rFonts w:ascii="Times New Roman" w:hAnsi="Times New Roman" w:cs="Times New Roman"/>
                <w:sz w:val="24"/>
                <w:szCs w:val="24"/>
              </w:rPr>
              <w:t>89</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Приглашение к взаимодействию. </w:t>
            </w:r>
            <w:r w:rsidRPr="008D4A9D">
              <w:rPr>
                <w:rFonts w:ascii="Times New Roman" w:hAnsi="Times New Roman" w:cs="Times New Roman"/>
                <w:sz w:val="24"/>
                <w:szCs w:val="24"/>
              </w:rPr>
              <w:t xml:space="preserve">Понимание слов, обозначающих предмет, признак предмета: заяц (маленький, трусливый, белый, серый). </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802AB6" w:rsidRPr="008D4A9D" w:rsidTr="00022526">
        <w:tc>
          <w:tcPr>
            <w:tcW w:w="675" w:type="dxa"/>
          </w:tcPr>
          <w:p w:rsidR="00802AB6" w:rsidRPr="008D4A9D" w:rsidRDefault="0085074F" w:rsidP="00C02DDC">
            <w:pPr>
              <w:jc w:val="both"/>
              <w:rPr>
                <w:rFonts w:ascii="Times New Roman" w:hAnsi="Times New Roman" w:cs="Times New Roman"/>
                <w:sz w:val="24"/>
                <w:szCs w:val="24"/>
              </w:rPr>
            </w:pPr>
            <w:r>
              <w:rPr>
                <w:rFonts w:ascii="Times New Roman" w:hAnsi="Times New Roman" w:cs="Times New Roman"/>
                <w:sz w:val="24"/>
                <w:szCs w:val="24"/>
              </w:rPr>
              <w:t>90</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Приглашение к взаимодействию. </w:t>
            </w:r>
            <w:r w:rsidRPr="008D4A9D">
              <w:rPr>
                <w:rFonts w:ascii="Times New Roman" w:hAnsi="Times New Roman" w:cs="Times New Roman"/>
                <w:sz w:val="24"/>
                <w:szCs w:val="24"/>
              </w:rPr>
              <w:t>Понимание слов, обозначающих предмет, признак предмета: волк (большой, серый, голодный, злой).</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85074F" w:rsidRPr="008D4A9D" w:rsidTr="00022526">
        <w:tc>
          <w:tcPr>
            <w:tcW w:w="675" w:type="dxa"/>
          </w:tcPr>
          <w:p w:rsidR="0085074F" w:rsidRPr="008D4A9D" w:rsidRDefault="0085074F" w:rsidP="00C02DDC">
            <w:pPr>
              <w:jc w:val="both"/>
              <w:rPr>
                <w:rFonts w:ascii="Times New Roman" w:hAnsi="Times New Roman" w:cs="Times New Roman"/>
                <w:sz w:val="24"/>
                <w:szCs w:val="24"/>
              </w:rPr>
            </w:pPr>
            <w:r>
              <w:rPr>
                <w:rFonts w:ascii="Times New Roman" w:hAnsi="Times New Roman" w:cs="Times New Roman"/>
                <w:sz w:val="24"/>
                <w:szCs w:val="24"/>
              </w:rPr>
              <w:lastRenderedPageBreak/>
              <w:t>91</w:t>
            </w:r>
          </w:p>
        </w:tc>
        <w:tc>
          <w:tcPr>
            <w:tcW w:w="6237" w:type="dxa"/>
          </w:tcPr>
          <w:p w:rsidR="0085074F" w:rsidRPr="008D4A9D" w:rsidRDefault="0085074F" w:rsidP="00C02DDC">
            <w:pPr>
              <w:jc w:val="both"/>
              <w:rPr>
                <w:rFonts w:ascii="Times New Roman" w:hAnsi="Times New Roman" w:cs="Times New Roman"/>
                <w:sz w:val="24"/>
                <w:szCs w:val="24"/>
              </w:rPr>
            </w:pPr>
            <w:r w:rsidRPr="0085074F">
              <w:rPr>
                <w:rFonts w:ascii="Times New Roman" w:hAnsi="Times New Roman" w:cs="Times New Roman"/>
                <w:sz w:val="24"/>
                <w:szCs w:val="24"/>
              </w:rPr>
              <w:t>Понимание слов, обозначающих предмет, признак предмета</w:t>
            </w:r>
          </w:p>
        </w:tc>
        <w:tc>
          <w:tcPr>
            <w:tcW w:w="1418" w:type="dxa"/>
          </w:tcPr>
          <w:p w:rsidR="0085074F" w:rsidRPr="008D4A9D" w:rsidRDefault="0085074F" w:rsidP="00C02DDC">
            <w:pPr>
              <w:jc w:val="both"/>
              <w:rPr>
                <w:rFonts w:ascii="Times New Roman" w:hAnsi="Times New Roman" w:cs="Times New Roman"/>
                <w:sz w:val="24"/>
                <w:szCs w:val="24"/>
              </w:rPr>
            </w:pPr>
          </w:p>
        </w:tc>
        <w:tc>
          <w:tcPr>
            <w:tcW w:w="1276" w:type="dxa"/>
          </w:tcPr>
          <w:p w:rsidR="0085074F" w:rsidRPr="008D4A9D" w:rsidRDefault="0085074F" w:rsidP="00C02DDC">
            <w:pPr>
              <w:jc w:val="both"/>
              <w:rPr>
                <w:rFonts w:ascii="Times New Roman" w:hAnsi="Times New Roman" w:cs="Times New Roman"/>
                <w:sz w:val="24"/>
                <w:szCs w:val="24"/>
              </w:rPr>
            </w:pPr>
            <w:r>
              <w:rPr>
                <w:rFonts w:ascii="Times New Roman" w:hAnsi="Times New Roman" w:cs="Times New Roman"/>
                <w:sz w:val="24"/>
                <w:szCs w:val="24"/>
              </w:rPr>
              <w:t>1</w:t>
            </w:r>
          </w:p>
        </w:tc>
      </w:tr>
      <w:tr w:rsidR="00802AB6" w:rsidRPr="008D4A9D" w:rsidTr="00022526">
        <w:tc>
          <w:tcPr>
            <w:tcW w:w="675" w:type="dxa"/>
          </w:tcPr>
          <w:p w:rsidR="00802AB6" w:rsidRPr="008D4A9D" w:rsidRDefault="0085074F" w:rsidP="00C02DDC">
            <w:pPr>
              <w:jc w:val="both"/>
              <w:rPr>
                <w:rFonts w:ascii="Times New Roman" w:hAnsi="Times New Roman" w:cs="Times New Roman"/>
                <w:sz w:val="24"/>
                <w:szCs w:val="24"/>
              </w:rPr>
            </w:pPr>
            <w:r>
              <w:rPr>
                <w:rFonts w:ascii="Times New Roman" w:hAnsi="Times New Roman" w:cs="Times New Roman"/>
                <w:sz w:val="24"/>
                <w:szCs w:val="24"/>
              </w:rPr>
              <w:t>92</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Приглашение к взаимодействию. </w:t>
            </w:r>
            <w:r w:rsidRPr="008D4A9D">
              <w:rPr>
                <w:rFonts w:ascii="Times New Roman" w:hAnsi="Times New Roman" w:cs="Times New Roman"/>
                <w:sz w:val="24"/>
                <w:szCs w:val="24"/>
              </w:rPr>
              <w:t>Понимание слов, обозначающих предмет, признак предмета: кошка (пушистая, лысая, маленькая, ласковая, домашняя).</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802AB6" w:rsidRPr="008D4A9D" w:rsidTr="00022526">
        <w:tc>
          <w:tcPr>
            <w:tcW w:w="675" w:type="dxa"/>
          </w:tcPr>
          <w:p w:rsidR="00802AB6" w:rsidRPr="008D4A9D" w:rsidRDefault="0085074F" w:rsidP="00C02DDC">
            <w:pPr>
              <w:jc w:val="both"/>
              <w:rPr>
                <w:rFonts w:ascii="Times New Roman" w:hAnsi="Times New Roman" w:cs="Times New Roman"/>
                <w:sz w:val="24"/>
                <w:szCs w:val="24"/>
              </w:rPr>
            </w:pPr>
            <w:r>
              <w:rPr>
                <w:rFonts w:ascii="Times New Roman" w:hAnsi="Times New Roman" w:cs="Times New Roman"/>
                <w:sz w:val="24"/>
                <w:szCs w:val="24"/>
              </w:rPr>
              <w:t>93</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Приглашение к взаимодействию. </w:t>
            </w:r>
            <w:r w:rsidRPr="008D4A9D">
              <w:rPr>
                <w:rFonts w:ascii="Times New Roman" w:hAnsi="Times New Roman" w:cs="Times New Roman"/>
                <w:sz w:val="24"/>
                <w:szCs w:val="24"/>
              </w:rPr>
              <w:t xml:space="preserve">Понимание слов, обозначающих предмет, признак предмета: собака (злая, добрая, домашняя). </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85074F" w:rsidRPr="008D4A9D" w:rsidTr="00022526">
        <w:tc>
          <w:tcPr>
            <w:tcW w:w="675" w:type="dxa"/>
          </w:tcPr>
          <w:p w:rsidR="0085074F" w:rsidRPr="008D4A9D" w:rsidRDefault="0085074F" w:rsidP="00C02DDC">
            <w:pPr>
              <w:jc w:val="both"/>
              <w:rPr>
                <w:rFonts w:ascii="Times New Roman" w:hAnsi="Times New Roman" w:cs="Times New Roman"/>
                <w:sz w:val="24"/>
                <w:szCs w:val="24"/>
              </w:rPr>
            </w:pPr>
            <w:r>
              <w:rPr>
                <w:rFonts w:ascii="Times New Roman" w:hAnsi="Times New Roman" w:cs="Times New Roman"/>
                <w:sz w:val="24"/>
                <w:szCs w:val="24"/>
              </w:rPr>
              <w:t>94</w:t>
            </w:r>
          </w:p>
        </w:tc>
        <w:tc>
          <w:tcPr>
            <w:tcW w:w="6237" w:type="dxa"/>
          </w:tcPr>
          <w:p w:rsidR="0085074F" w:rsidRPr="008D4A9D" w:rsidRDefault="0085074F" w:rsidP="00C02DDC">
            <w:pPr>
              <w:jc w:val="both"/>
              <w:rPr>
                <w:rFonts w:ascii="Times New Roman" w:hAnsi="Times New Roman" w:cs="Times New Roman"/>
                <w:sz w:val="24"/>
                <w:szCs w:val="24"/>
              </w:rPr>
            </w:pPr>
            <w:r w:rsidRPr="0085074F">
              <w:rPr>
                <w:rFonts w:ascii="Times New Roman" w:hAnsi="Times New Roman" w:cs="Times New Roman"/>
                <w:sz w:val="24"/>
                <w:szCs w:val="24"/>
              </w:rPr>
              <w:t>Понимание слов, обозначающих предмет, признак предмета</w:t>
            </w:r>
          </w:p>
        </w:tc>
        <w:tc>
          <w:tcPr>
            <w:tcW w:w="1418" w:type="dxa"/>
          </w:tcPr>
          <w:p w:rsidR="0085074F" w:rsidRPr="008D4A9D" w:rsidRDefault="0085074F" w:rsidP="00C02DDC">
            <w:pPr>
              <w:jc w:val="both"/>
              <w:rPr>
                <w:rFonts w:ascii="Times New Roman" w:hAnsi="Times New Roman" w:cs="Times New Roman"/>
                <w:sz w:val="24"/>
                <w:szCs w:val="24"/>
              </w:rPr>
            </w:pPr>
          </w:p>
        </w:tc>
        <w:tc>
          <w:tcPr>
            <w:tcW w:w="1276" w:type="dxa"/>
          </w:tcPr>
          <w:p w:rsidR="0085074F" w:rsidRPr="008D4A9D" w:rsidRDefault="0085074F" w:rsidP="00C02DDC">
            <w:pPr>
              <w:jc w:val="both"/>
              <w:rPr>
                <w:rFonts w:ascii="Times New Roman" w:hAnsi="Times New Roman" w:cs="Times New Roman"/>
                <w:sz w:val="24"/>
                <w:szCs w:val="24"/>
              </w:rPr>
            </w:pPr>
            <w:r>
              <w:rPr>
                <w:rFonts w:ascii="Times New Roman" w:hAnsi="Times New Roman" w:cs="Times New Roman"/>
                <w:sz w:val="24"/>
                <w:szCs w:val="24"/>
              </w:rPr>
              <w:t>1</w:t>
            </w:r>
          </w:p>
        </w:tc>
      </w:tr>
      <w:tr w:rsidR="00802AB6" w:rsidRPr="008D4A9D" w:rsidTr="00022526">
        <w:tc>
          <w:tcPr>
            <w:tcW w:w="675" w:type="dxa"/>
          </w:tcPr>
          <w:p w:rsidR="00802AB6" w:rsidRPr="008D4A9D" w:rsidRDefault="0085074F" w:rsidP="00C02DDC">
            <w:pPr>
              <w:jc w:val="both"/>
              <w:rPr>
                <w:rFonts w:ascii="Times New Roman" w:hAnsi="Times New Roman" w:cs="Times New Roman"/>
                <w:sz w:val="24"/>
                <w:szCs w:val="24"/>
              </w:rPr>
            </w:pPr>
            <w:r>
              <w:rPr>
                <w:rFonts w:ascii="Times New Roman" w:hAnsi="Times New Roman" w:cs="Times New Roman"/>
                <w:sz w:val="24"/>
                <w:szCs w:val="24"/>
              </w:rPr>
              <w:t>95</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Приглашение к взаимодействию. </w:t>
            </w:r>
            <w:r w:rsidRPr="008D4A9D">
              <w:rPr>
                <w:rFonts w:ascii="Times New Roman" w:hAnsi="Times New Roman" w:cs="Times New Roman"/>
                <w:sz w:val="24"/>
                <w:szCs w:val="24"/>
              </w:rPr>
              <w:t>Подбор картинок, предметов к заданному (услышанному) слову.</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802AB6" w:rsidRPr="008D4A9D" w:rsidTr="00022526">
        <w:trPr>
          <w:gridAfter w:val="1"/>
          <w:wAfter w:w="1276" w:type="dxa"/>
        </w:trPr>
        <w:tc>
          <w:tcPr>
            <w:tcW w:w="6912" w:type="dxa"/>
            <w:gridSpan w:val="2"/>
          </w:tcPr>
          <w:p w:rsidR="00802AB6" w:rsidRPr="008D4A9D" w:rsidRDefault="00802AB6" w:rsidP="00C02DDC">
            <w:pPr>
              <w:jc w:val="both"/>
              <w:rPr>
                <w:rFonts w:ascii="Times New Roman" w:hAnsi="Times New Roman" w:cs="Times New Roman"/>
                <w:b/>
                <w:sz w:val="24"/>
                <w:szCs w:val="24"/>
              </w:rPr>
            </w:pPr>
            <w:r w:rsidRPr="008D4A9D">
              <w:rPr>
                <w:rFonts w:ascii="Times New Roman" w:hAnsi="Times New Roman" w:cs="Times New Roman"/>
                <w:b/>
                <w:sz w:val="24"/>
                <w:szCs w:val="24"/>
              </w:rPr>
              <w:t>6 модуль.</w:t>
            </w:r>
          </w:p>
        </w:tc>
        <w:tc>
          <w:tcPr>
            <w:tcW w:w="1418" w:type="dxa"/>
          </w:tcPr>
          <w:p w:rsidR="00802AB6" w:rsidRPr="008D4A9D" w:rsidRDefault="00D1283E" w:rsidP="00C02DDC">
            <w:pPr>
              <w:jc w:val="both"/>
              <w:rPr>
                <w:rFonts w:ascii="Times New Roman" w:hAnsi="Times New Roman" w:cs="Times New Roman"/>
                <w:sz w:val="24"/>
                <w:szCs w:val="24"/>
              </w:rPr>
            </w:pPr>
            <w:r>
              <w:rPr>
                <w:rFonts w:ascii="Times New Roman" w:hAnsi="Times New Roman" w:cs="Times New Roman"/>
                <w:sz w:val="24"/>
                <w:szCs w:val="24"/>
              </w:rPr>
              <w:t>7</w:t>
            </w:r>
          </w:p>
        </w:tc>
      </w:tr>
      <w:tr w:rsidR="00802AB6" w:rsidRPr="008D4A9D" w:rsidTr="00022526">
        <w:tc>
          <w:tcPr>
            <w:tcW w:w="675" w:type="dxa"/>
          </w:tcPr>
          <w:p w:rsidR="00802AB6" w:rsidRPr="008D4A9D" w:rsidRDefault="00F05022" w:rsidP="00C02DDC">
            <w:pPr>
              <w:jc w:val="both"/>
              <w:rPr>
                <w:rFonts w:ascii="Times New Roman" w:hAnsi="Times New Roman" w:cs="Times New Roman"/>
                <w:sz w:val="24"/>
                <w:szCs w:val="24"/>
              </w:rPr>
            </w:pPr>
            <w:r>
              <w:rPr>
                <w:rFonts w:ascii="Times New Roman" w:hAnsi="Times New Roman" w:cs="Times New Roman"/>
                <w:sz w:val="24"/>
                <w:szCs w:val="24"/>
              </w:rPr>
              <w:t>96</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Играем вместе (настольно-печатные, подвижные и др.). </w:t>
            </w:r>
            <w:r w:rsidRPr="008D4A9D">
              <w:rPr>
                <w:rFonts w:ascii="Times New Roman" w:hAnsi="Times New Roman" w:cs="Times New Roman"/>
                <w:sz w:val="24"/>
                <w:szCs w:val="24"/>
              </w:rPr>
              <w:t>Понимание обобщаю</w:t>
            </w:r>
            <w:r>
              <w:rPr>
                <w:rFonts w:ascii="Times New Roman" w:hAnsi="Times New Roman" w:cs="Times New Roman"/>
                <w:sz w:val="24"/>
                <w:szCs w:val="24"/>
              </w:rPr>
              <w:t xml:space="preserve">щих понятий: животные. </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sz w:val="24"/>
                <w:szCs w:val="24"/>
              </w:rPr>
            </w:pPr>
          </w:p>
        </w:tc>
      </w:tr>
      <w:tr w:rsidR="0085074F" w:rsidRPr="008D4A9D" w:rsidTr="00022526">
        <w:tc>
          <w:tcPr>
            <w:tcW w:w="675" w:type="dxa"/>
          </w:tcPr>
          <w:p w:rsidR="0085074F" w:rsidRPr="008D4A9D" w:rsidRDefault="00F05022" w:rsidP="00C02DDC">
            <w:pPr>
              <w:jc w:val="both"/>
              <w:rPr>
                <w:rFonts w:ascii="Times New Roman" w:hAnsi="Times New Roman" w:cs="Times New Roman"/>
                <w:sz w:val="24"/>
                <w:szCs w:val="24"/>
              </w:rPr>
            </w:pPr>
            <w:r>
              <w:rPr>
                <w:rFonts w:ascii="Times New Roman" w:hAnsi="Times New Roman" w:cs="Times New Roman"/>
                <w:sz w:val="24"/>
                <w:szCs w:val="24"/>
              </w:rPr>
              <w:t>97</w:t>
            </w:r>
          </w:p>
        </w:tc>
        <w:tc>
          <w:tcPr>
            <w:tcW w:w="6237" w:type="dxa"/>
          </w:tcPr>
          <w:p w:rsidR="0085074F" w:rsidRPr="008D4A9D" w:rsidRDefault="0085074F" w:rsidP="00C02DDC">
            <w:pPr>
              <w:jc w:val="both"/>
              <w:rPr>
                <w:rFonts w:ascii="Times New Roman" w:hAnsi="Times New Roman" w:cs="Times New Roman"/>
                <w:sz w:val="24"/>
                <w:szCs w:val="24"/>
              </w:rPr>
            </w:pPr>
            <w:r w:rsidRPr="0085074F">
              <w:rPr>
                <w:rFonts w:ascii="Times New Roman" w:hAnsi="Times New Roman" w:cs="Times New Roman"/>
                <w:sz w:val="24"/>
                <w:szCs w:val="24"/>
              </w:rPr>
              <w:t>Понимание обобщающих понятий: животные.</w:t>
            </w:r>
          </w:p>
        </w:tc>
        <w:tc>
          <w:tcPr>
            <w:tcW w:w="1418" w:type="dxa"/>
          </w:tcPr>
          <w:p w:rsidR="0085074F" w:rsidRPr="008D4A9D" w:rsidRDefault="0085074F" w:rsidP="00C02DDC">
            <w:pPr>
              <w:jc w:val="both"/>
              <w:rPr>
                <w:rFonts w:ascii="Times New Roman" w:hAnsi="Times New Roman" w:cs="Times New Roman"/>
                <w:sz w:val="24"/>
                <w:szCs w:val="24"/>
              </w:rPr>
            </w:pPr>
          </w:p>
        </w:tc>
        <w:tc>
          <w:tcPr>
            <w:tcW w:w="1276" w:type="dxa"/>
          </w:tcPr>
          <w:p w:rsidR="0085074F" w:rsidRPr="008D4A9D" w:rsidRDefault="0085074F" w:rsidP="00C02DDC">
            <w:pPr>
              <w:jc w:val="both"/>
              <w:rPr>
                <w:rFonts w:ascii="Times New Roman" w:hAnsi="Times New Roman" w:cs="Times New Roman"/>
                <w:sz w:val="24"/>
                <w:szCs w:val="24"/>
              </w:rPr>
            </w:pPr>
            <w:r>
              <w:rPr>
                <w:rFonts w:ascii="Times New Roman" w:hAnsi="Times New Roman" w:cs="Times New Roman"/>
                <w:sz w:val="24"/>
                <w:szCs w:val="24"/>
              </w:rPr>
              <w:t>1</w:t>
            </w:r>
          </w:p>
        </w:tc>
      </w:tr>
      <w:tr w:rsidR="00802AB6" w:rsidRPr="008D4A9D" w:rsidTr="00022526">
        <w:trPr>
          <w:trHeight w:val="651"/>
        </w:trPr>
        <w:tc>
          <w:tcPr>
            <w:tcW w:w="675" w:type="dxa"/>
          </w:tcPr>
          <w:p w:rsidR="00802AB6" w:rsidRPr="008D4A9D" w:rsidRDefault="00F05022" w:rsidP="00C02DDC">
            <w:pPr>
              <w:jc w:val="both"/>
              <w:rPr>
                <w:rFonts w:ascii="Times New Roman" w:hAnsi="Times New Roman" w:cs="Times New Roman"/>
                <w:sz w:val="24"/>
                <w:szCs w:val="24"/>
              </w:rPr>
            </w:pPr>
            <w:r>
              <w:rPr>
                <w:rFonts w:ascii="Times New Roman" w:hAnsi="Times New Roman" w:cs="Times New Roman"/>
                <w:sz w:val="24"/>
                <w:szCs w:val="24"/>
              </w:rPr>
              <w:t>98</w:t>
            </w:r>
          </w:p>
          <w:p w:rsidR="00802AB6" w:rsidRPr="008D4A9D" w:rsidRDefault="00802AB6" w:rsidP="00C02DDC">
            <w:pPr>
              <w:jc w:val="both"/>
              <w:rPr>
                <w:rFonts w:ascii="Times New Roman" w:hAnsi="Times New Roman" w:cs="Times New Roman"/>
                <w:sz w:val="24"/>
                <w:szCs w:val="24"/>
              </w:rPr>
            </w:pP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Играем вместе (настольно-печатные, подвижные и др.). </w:t>
            </w:r>
            <w:r w:rsidRPr="008D4A9D">
              <w:rPr>
                <w:rFonts w:ascii="Times New Roman" w:hAnsi="Times New Roman" w:cs="Times New Roman"/>
                <w:sz w:val="24"/>
                <w:szCs w:val="24"/>
              </w:rPr>
              <w:t xml:space="preserve">Понимание слов обозначающих состояния (громко, тихо). </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b/>
                <w:sz w:val="24"/>
                <w:szCs w:val="24"/>
              </w:rPr>
            </w:pPr>
          </w:p>
        </w:tc>
      </w:tr>
      <w:tr w:rsidR="00802AB6" w:rsidRPr="008D4A9D" w:rsidTr="00022526">
        <w:trPr>
          <w:trHeight w:val="665"/>
        </w:trPr>
        <w:tc>
          <w:tcPr>
            <w:tcW w:w="675" w:type="dxa"/>
          </w:tcPr>
          <w:p w:rsidR="00802AB6" w:rsidRPr="008D4A9D" w:rsidRDefault="00F05022" w:rsidP="00C02DDC">
            <w:pPr>
              <w:jc w:val="both"/>
              <w:rPr>
                <w:rFonts w:ascii="Times New Roman" w:hAnsi="Times New Roman" w:cs="Times New Roman"/>
                <w:sz w:val="24"/>
                <w:szCs w:val="24"/>
              </w:rPr>
            </w:pPr>
            <w:r>
              <w:rPr>
                <w:rFonts w:ascii="Times New Roman" w:hAnsi="Times New Roman" w:cs="Times New Roman"/>
                <w:sz w:val="24"/>
                <w:szCs w:val="24"/>
              </w:rPr>
              <w:t>99</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Играем вместе (настольно-печатные, подвижные и др.).  </w:t>
            </w:r>
            <w:r w:rsidRPr="008D4A9D">
              <w:rPr>
                <w:rFonts w:ascii="Times New Roman" w:hAnsi="Times New Roman" w:cs="Times New Roman"/>
                <w:sz w:val="24"/>
                <w:szCs w:val="24"/>
              </w:rPr>
              <w:t>Понимание слов обозначающих состояния (быстро, медленно).</w:t>
            </w:r>
          </w:p>
        </w:tc>
        <w:tc>
          <w:tcPr>
            <w:tcW w:w="1418"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1276" w:type="dxa"/>
          </w:tcPr>
          <w:p w:rsidR="00802AB6" w:rsidRPr="008D4A9D" w:rsidRDefault="00802AB6" w:rsidP="00C02DDC">
            <w:pPr>
              <w:jc w:val="both"/>
              <w:rPr>
                <w:rFonts w:ascii="Times New Roman" w:hAnsi="Times New Roman" w:cs="Times New Roman"/>
                <w:b/>
                <w:sz w:val="24"/>
                <w:szCs w:val="24"/>
              </w:rPr>
            </w:pPr>
          </w:p>
        </w:tc>
      </w:tr>
      <w:tr w:rsidR="0085074F" w:rsidRPr="008D4A9D" w:rsidTr="00022526">
        <w:trPr>
          <w:trHeight w:val="665"/>
        </w:trPr>
        <w:tc>
          <w:tcPr>
            <w:tcW w:w="675" w:type="dxa"/>
          </w:tcPr>
          <w:p w:rsidR="0085074F" w:rsidRPr="008D4A9D" w:rsidRDefault="00F05022" w:rsidP="00C02DDC">
            <w:pPr>
              <w:jc w:val="both"/>
              <w:rPr>
                <w:rFonts w:ascii="Times New Roman" w:hAnsi="Times New Roman" w:cs="Times New Roman"/>
                <w:sz w:val="24"/>
                <w:szCs w:val="24"/>
              </w:rPr>
            </w:pPr>
            <w:r>
              <w:rPr>
                <w:rFonts w:ascii="Times New Roman" w:hAnsi="Times New Roman" w:cs="Times New Roman"/>
                <w:sz w:val="24"/>
                <w:szCs w:val="24"/>
              </w:rPr>
              <w:t>100</w:t>
            </w:r>
          </w:p>
        </w:tc>
        <w:tc>
          <w:tcPr>
            <w:tcW w:w="6237" w:type="dxa"/>
          </w:tcPr>
          <w:p w:rsidR="0085074F" w:rsidRPr="008D4A9D" w:rsidRDefault="00F05022" w:rsidP="00C02DDC">
            <w:pPr>
              <w:jc w:val="both"/>
              <w:rPr>
                <w:rFonts w:ascii="Times New Roman" w:hAnsi="Times New Roman" w:cs="Times New Roman"/>
                <w:sz w:val="24"/>
                <w:szCs w:val="24"/>
              </w:rPr>
            </w:pPr>
            <w:r w:rsidRPr="00F05022">
              <w:rPr>
                <w:rFonts w:ascii="Times New Roman" w:hAnsi="Times New Roman" w:cs="Times New Roman"/>
                <w:sz w:val="24"/>
                <w:szCs w:val="24"/>
              </w:rPr>
              <w:t>Понимание слов обозначающих состояния (быстро, медленно).</w:t>
            </w:r>
          </w:p>
        </w:tc>
        <w:tc>
          <w:tcPr>
            <w:tcW w:w="1418" w:type="dxa"/>
          </w:tcPr>
          <w:p w:rsidR="0085074F" w:rsidRPr="008D4A9D" w:rsidRDefault="0085074F" w:rsidP="00C02DDC">
            <w:pPr>
              <w:jc w:val="both"/>
              <w:rPr>
                <w:rFonts w:ascii="Times New Roman" w:hAnsi="Times New Roman" w:cs="Times New Roman"/>
                <w:sz w:val="24"/>
                <w:szCs w:val="24"/>
              </w:rPr>
            </w:pPr>
          </w:p>
        </w:tc>
        <w:tc>
          <w:tcPr>
            <w:tcW w:w="1276" w:type="dxa"/>
          </w:tcPr>
          <w:p w:rsidR="0085074F" w:rsidRPr="008D4A9D" w:rsidRDefault="0085074F" w:rsidP="00C02DDC">
            <w:pPr>
              <w:jc w:val="both"/>
              <w:rPr>
                <w:rFonts w:ascii="Times New Roman" w:hAnsi="Times New Roman" w:cs="Times New Roman"/>
                <w:b/>
                <w:sz w:val="24"/>
                <w:szCs w:val="24"/>
              </w:rPr>
            </w:pPr>
            <w:r>
              <w:rPr>
                <w:rFonts w:ascii="Times New Roman" w:hAnsi="Times New Roman" w:cs="Times New Roman"/>
                <w:b/>
                <w:sz w:val="24"/>
                <w:szCs w:val="24"/>
              </w:rPr>
              <w:t>1</w:t>
            </w:r>
          </w:p>
        </w:tc>
      </w:tr>
      <w:tr w:rsidR="00802AB6" w:rsidRPr="008D4A9D" w:rsidTr="00022526">
        <w:trPr>
          <w:trHeight w:val="966"/>
        </w:trPr>
        <w:tc>
          <w:tcPr>
            <w:tcW w:w="675" w:type="dxa"/>
          </w:tcPr>
          <w:p w:rsidR="00802AB6" w:rsidRPr="008D4A9D" w:rsidRDefault="00D1283E" w:rsidP="00C02DDC">
            <w:pPr>
              <w:jc w:val="both"/>
              <w:rPr>
                <w:rFonts w:ascii="Times New Roman" w:hAnsi="Times New Roman" w:cs="Times New Roman"/>
                <w:sz w:val="24"/>
                <w:szCs w:val="24"/>
              </w:rPr>
            </w:pPr>
            <w:r>
              <w:rPr>
                <w:rFonts w:ascii="Times New Roman" w:hAnsi="Times New Roman" w:cs="Times New Roman"/>
                <w:sz w:val="24"/>
                <w:szCs w:val="24"/>
              </w:rPr>
              <w:t>101-102</w:t>
            </w:r>
          </w:p>
        </w:tc>
        <w:tc>
          <w:tcPr>
            <w:tcW w:w="6237" w:type="dxa"/>
          </w:tcPr>
          <w:p w:rsidR="00802AB6" w:rsidRPr="008D4A9D" w:rsidRDefault="00802AB6" w:rsidP="00C02DDC">
            <w:pPr>
              <w:jc w:val="both"/>
              <w:rPr>
                <w:rFonts w:ascii="Times New Roman" w:hAnsi="Times New Roman" w:cs="Times New Roman"/>
                <w:sz w:val="24"/>
                <w:szCs w:val="24"/>
              </w:rPr>
            </w:pPr>
            <w:r w:rsidRPr="008D4A9D">
              <w:rPr>
                <w:rFonts w:ascii="Times New Roman" w:hAnsi="Times New Roman" w:cs="Times New Roman"/>
                <w:sz w:val="24"/>
                <w:szCs w:val="24"/>
                <w:lang w:eastAsia="ru-RU"/>
              </w:rPr>
              <w:t xml:space="preserve">Играем вместе (настольно-печатные, подвижные и др.). </w:t>
            </w:r>
            <w:r w:rsidRPr="008D4A9D">
              <w:rPr>
                <w:rFonts w:ascii="Times New Roman" w:hAnsi="Times New Roman" w:cs="Times New Roman"/>
                <w:sz w:val="24"/>
                <w:szCs w:val="24"/>
              </w:rPr>
              <w:t>Понимание слов обозначающих состояния (хорошо, плохо). Понимание слов обозначающих состояния (весело, грустно).</w:t>
            </w:r>
          </w:p>
        </w:tc>
        <w:tc>
          <w:tcPr>
            <w:tcW w:w="1418" w:type="dxa"/>
          </w:tcPr>
          <w:p w:rsidR="00802AB6" w:rsidRPr="008D4A9D" w:rsidRDefault="00802AB6" w:rsidP="00C02DDC">
            <w:pPr>
              <w:jc w:val="both"/>
              <w:rPr>
                <w:rFonts w:ascii="Times New Roman" w:hAnsi="Times New Roman" w:cs="Times New Roman"/>
                <w:sz w:val="24"/>
                <w:szCs w:val="24"/>
              </w:rPr>
            </w:pPr>
            <w:r>
              <w:rPr>
                <w:rFonts w:ascii="Times New Roman" w:hAnsi="Times New Roman" w:cs="Times New Roman"/>
                <w:sz w:val="24"/>
                <w:szCs w:val="24"/>
              </w:rPr>
              <w:t>2</w:t>
            </w:r>
          </w:p>
          <w:p w:rsidR="00802AB6" w:rsidRPr="008D4A9D" w:rsidRDefault="00802AB6" w:rsidP="00C02DDC">
            <w:pPr>
              <w:jc w:val="both"/>
              <w:rPr>
                <w:rFonts w:ascii="Times New Roman" w:hAnsi="Times New Roman" w:cs="Times New Roman"/>
                <w:sz w:val="24"/>
                <w:szCs w:val="24"/>
              </w:rPr>
            </w:pPr>
          </w:p>
        </w:tc>
        <w:tc>
          <w:tcPr>
            <w:tcW w:w="1276" w:type="dxa"/>
          </w:tcPr>
          <w:p w:rsidR="00802AB6" w:rsidRPr="008D4A9D" w:rsidRDefault="00802AB6" w:rsidP="00C02DDC">
            <w:pPr>
              <w:jc w:val="both"/>
              <w:rPr>
                <w:rFonts w:ascii="Times New Roman" w:hAnsi="Times New Roman" w:cs="Times New Roman"/>
                <w:b/>
                <w:sz w:val="24"/>
                <w:szCs w:val="24"/>
              </w:rPr>
            </w:pPr>
          </w:p>
        </w:tc>
      </w:tr>
    </w:tbl>
    <w:p w:rsidR="00CA5DF2" w:rsidRDefault="008E5C72" w:rsidP="00C02DDC">
      <w:pPr>
        <w:spacing w:after="0" w:line="240" w:lineRule="auto"/>
        <w:ind w:left="720" w:firstLine="709"/>
        <w:contextualSpacing/>
        <w:jc w:val="both"/>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              Материально-техническое обеспечение</w:t>
      </w:r>
    </w:p>
    <w:p w:rsidR="008E5C72" w:rsidRPr="008D4A9D" w:rsidRDefault="008E5C72" w:rsidP="00C02DDC">
      <w:pPr>
        <w:spacing w:after="0" w:line="240" w:lineRule="auto"/>
        <w:ind w:left="720" w:firstLine="709"/>
        <w:contextualSpacing/>
        <w:jc w:val="both"/>
        <w:rPr>
          <w:rFonts w:ascii="Times New Roman" w:eastAsiaTheme="minorHAnsi" w:hAnsi="Times New Roman" w:cs="Times New Roman"/>
          <w:b/>
          <w:sz w:val="24"/>
          <w:szCs w:val="24"/>
          <w:lang w:eastAsia="en-US"/>
        </w:rPr>
      </w:pPr>
    </w:p>
    <w:p w:rsidR="00CA5DF2" w:rsidRPr="008D4A9D" w:rsidRDefault="00CA5DF2" w:rsidP="00C02DD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 Федеральный государственный образовательный стандарт образования обучающихся с умственной отсталостью (интеллектуальными нарушениями) (Утвержден Приказом Минобрнауки России от 19 декабря 2014 г. № 1599);</w:t>
      </w:r>
    </w:p>
    <w:p w:rsidR="00CA5DF2" w:rsidRPr="008D4A9D" w:rsidRDefault="00CA5DF2" w:rsidP="00C02DD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 адаптированная  основная общеобразовательная программа образования обучающихся с умственной отсталостью (интеллектуальными нарушениями) (вариант 2);</w:t>
      </w:r>
    </w:p>
    <w:p w:rsidR="00CA5DF2" w:rsidRPr="008D4A9D" w:rsidRDefault="00CA5DF2" w:rsidP="00C02DDC">
      <w:pPr>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lastRenderedPageBreak/>
        <w:t xml:space="preserve">     Освоение практики общения и продуктивной коммуникации с окружающими людьми в рамках предметной области «</w:t>
      </w:r>
      <w:r w:rsidRPr="008D4A9D">
        <w:rPr>
          <w:rFonts w:ascii="Times New Roman" w:eastAsiaTheme="minorHAnsi" w:hAnsi="Times New Roman" w:cs="Times New Roman"/>
          <w:b/>
          <w:sz w:val="24"/>
          <w:szCs w:val="24"/>
          <w:lang w:eastAsia="en-US"/>
        </w:rPr>
        <w:t>Язык и речевая практика</w:t>
      </w:r>
      <w:r w:rsidRPr="008D4A9D">
        <w:rPr>
          <w:rFonts w:ascii="Times New Roman" w:eastAsiaTheme="minorHAnsi" w:hAnsi="Times New Roman" w:cs="Times New Roman"/>
          <w:sz w:val="24"/>
          <w:szCs w:val="24"/>
          <w:lang w:eastAsia="en-US"/>
        </w:rPr>
        <w:t>» предполагает использование разнообразного предметного и изобразительного дидактического материала, иллюстрирующего природный и социальный окружающий мир; вербальных и невербальных средств коммуникации.</w:t>
      </w:r>
    </w:p>
    <w:p w:rsidR="00CA5DF2" w:rsidRPr="008D4A9D" w:rsidRDefault="00CA5DF2" w:rsidP="00C02DDC">
      <w:pPr>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 xml:space="preserve">     Вспомогательными средствами невербальной (альтернативной) коммуникации являются:</w:t>
      </w:r>
    </w:p>
    <w:p w:rsidR="00CA5DF2" w:rsidRPr="008D4A9D" w:rsidRDefault="00CA5DF2" w:rsidP="002C6194">
      <w:pPr>
        <w:numPr>
          <w:ilvl w:val="0"/>
          <w:numId w:val="9"/>
        </w:numPr>
        <w:spacing w:after="0" w:line="240" w:lineRule="auto"/>
        <w:ind w:firstLine="709"/>
        <w:contextualSpacing/>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специально подобранные предметы (различные по форме, величине, цвету наборы материала), пазлы из 2-х и более частей, мозаики, матрёшки, пирамидки, «шнуровки» и т.п.</w:t>
      </w:r>
    </w:p>
    <w:p w:rsidR="00CA5DF2" w:rsidRPr="008D4A9D" w:rsidRDefault="00CA5DF2" w:rsidP="002C6194">
      <w:pPr>
        <w:numPr>
          <w:ilvl w:val="0"/>
          <w:numId w:val="9"/>
        </w:numPr>
        <w:spacing w:after="0" w:line="240" w:lineRule="auto"/>
        <w:ind w:firstLine="709"/>
        <w:contextualSpacing/>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графические (печатные) изображения (тематические наборы, фотографий, рисунков, пиктограмм, графические изображения, знаковые системы, таблицы букв, наборы букв, коммуникативные таблицы и коммуникативные тетради), электронные средства обучения.</w:t>
      </w:r>
    </w:p>
    <w:p w:rsidR="006365CC" w:rsidRPr="008D4A9D" w:rsidRDefault="00CA5DF2" w:rsidP="00C02DDC">
      <w:pPr>
        <w:spacing w:after="0" w:line="240" w:lineRule="auto"/>
        <w:ind w:left="360" w:firstLine="709"/>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Вышеперечисленные средства обучения используются для развития вербальной коммуникации только тех учащихся, для которых она становится доступной.</w:t>
      </w:r>
    </w:p>
    <w:p w:rsidR="006365CC" w:rsidRPr="008D4A9D" w:rsidRDefault="006365CC" w:rsidP="00C02DDC">
      <w:pPr>
        <w:spacing w:after="0" w:line="240" w:lineRule="auto"/>
        <w:ind w:firstLine="709"/>
        <w:jc w:val="both"/>
        <w:rPr>
          <w:rFonts w:ascii="Times New Roman" w:eastAsia="Times New Roman" w:hAnsi="Times New Roman" w:cs="Times New Roman"/>
          <w:sz w:val="24"/>
          <w:szCs w:val="24"/>
        </w:rPr>
      </w:pPr>
    </w:p>
    <w:p w:rsidR="006365CC" w:rsidRPr="008D4A9D" w:rsidRDefault="006365CC" w:rsidP="00C02DDC">
      <w:pPr>
        <w:spacing w:after="0" w:line="240" w:lineRule="auto"/>
        <w:ind w:firstLine="709"/>
        <w:jc w:val="both"/>
        <w:rPr>
          <w:rFonts w:ascii="Times New Roman" w:eastAsia="Times New Roman" w:hAnsi="Times New Roman" w:cs="Times New Roman"/>
          <w:sz w:val="24"/>
          <w:szCs w:val="24"/>
        </w:rPr>
      </w:pPr>
    </w:p>
    <w:p w:rsidR="00D1283E" w:rsidRDefault="00D1283E" w:rsidP="00B13024">
      <w:pPr>
        <w:spacing w:after="0" w:line="240" w:lineRule="auto"/>
        <w:ind w:firstLine="709"/>
        <w:jc w:val="center"/>
        <w:rPr>
          <w:rFonts w:ascii="Times New Roman" w:eastAsia="Times New Roman" w:hAnsi="Times New Roman" w:cs="Times New Roman"/>
          <w:b/>
          <w:sz w:val="24"/>
          <w:szCs w:val="24"/>
        </w:rPr>
      </w:pPr>
      <w:bookmarkStart w:id="1" w:name="_Toc482893091"/>
    </w:p>
    <w:p w:rsidR="00D1283E" w:rsidRDefault="00D1283E" w:rsidP="00B13024">
      <w:pPr>
        <w:spacing w:after="0" w:line="240" w:lineRule="auto"/>
        <w:ind w:firstLine="709"/>
        <w:jc w:val="center"/>
        <w:rPr>
          <w:rFonts w:ascii="Times New Roman" w:eastAsia="Times New Roman" w:hAnsi="Times New Roman" w:cs="Times New Roman"/>
          <w:b/>
          <w:sz w:val="24"/>
          <w:szCs w:val="24"/>
        </w:rPr>
      </w:pPr>
    </w:p>
    <w:p w:rsidR="00D76822" w:rsidRPr="008D4A9D" w:rsidRDefault="00D76822" w:rsidP="00B13024">
      <w:pPr>
        <w:spacing w:after="0" w:line="240" w:lineRule="auto"/>
        <w:ind w:firstLine="709"/>
        <w:jc w:val="center"/>
        <w:rPr>
          <w:rFonts w:ascii="Times New Roman" w:eastAsia="Times New Roman" w:hAnsi="Times New Roman" w:cs="Times New Roman"/>
          <w:b/>
          <w:sz w:val="24"/>
          <w:szCs w:val="24"/>
        </w:rPr>
      </w:pPr>
      <w:r w:rsidRPr="008D4A9D">
        <w:rPr>
          <w:rFonts w:ascii="Times New Roman" w:eastAsia="Times New Roman" w:hAnsi="Times New Roman" w:cs="Times New Roman"/>
          <w:b/>
          <w:sz w:val="24"/>
          <w:szCs w:val="24"/>
        </w:rPr>
        <w:t>МАТЕМАТИЧЕСКИЕ ПРЕДСТАВЛЕНИЯ</w:t>
      </w:r>
    </w:p>
    <w:bookmarkEnd w:id="1"/>
    <w:p w:rsidR="00D76822" w:rsidRPr="008D4A9D" w:rsidRDefault="00D76822" w:rsidP="00C02DDC">
      <w:pPr>
        <w:spacing w:after="0" w:line="240" w:lineRule="auto"/>
        <w:ind w:firstLine="709"/>
        <w:jc w:val="both"/>
        <w:rPr>
          <w:rFonts w:ascii="Times New Roman" w:eastAsia="Times New Roman" w:hAnsi="Times New Roman" w:cs="Times New Roman"/>
          <w:b/>
          <w:bCs/>
          <w:sz w:val="24"/>
          <w:szCs w:val="24"/>
        </w:rPr>
      </w:pPr>
    </w:p>
    <w:p w:rsidR="00D76822" w:rsidRPr="008D4A9D" w:rsidRDefault="00B13024" w:rsidP="00B13024">
      <w:pPr>
        <w:suppressAutoHyphens/>
        <w:autoSpaceDE w:val="0"/>
        <w:spacing w:after="0" w:line="240" w:lineRule="auto"/>
        <w:ind w:firstLine="709"/>
        <w:jc w:val="center"/>
        <w:rPr>
          <w:rFonts w:ascii="Times New Roman" w:eastAsia="Times New Roman" w:hAnsi="Times New Roman" w:cs="Times New Roman"/>
          <w:b/>
          <w:bCs/>
          <w:kern w:val="2"/>
          <w:sz w:val="24"/>
          <w:szCs w:val="24"/>
          <w:lang w:eastAsia="ar-SA"/>
        </w:rPr>
      </w:pPr>
      <w:r>
        <w:rPr>
          <w:rFonts w:ascii="Times New Roman" w:eastAsia="Times New Roman" w:hAnsi="Times New Roman" w:cs="Times New Roman"/>
          <w:b/>
          <w:bCs/>
          <w:kern w:val="2"/>
          <w:sz w:val="24"/>
          <w:szCs w:val="24"/>
          <w:lang w:eastAsia="ar-SA"/>
        </w:rPr>
        <w:t>Пояснительная записка</w:t>
      </w:r>
    </w:p>
    <w:p w:rsidR="00D76822" w:rsidRPr="008D4A9D" w:rsidRDefault="00D76822" w:rsidP="00C02DDC">
      <w:pPr>
        <w:spacing w:before="240" w:after="0" w:line="240" w:lineRule="auto"/>
        <w:ind w:firstLine="709"/>
        <w:jc w:val="both"/>
        <w:rPr>
          <w:rFonts w:ascii="Times New Roman" w:eastAsia="Times New Roman" w:hAnsi="Times New Roman" w:cs="Times New Roman"/>
          <w:sz w:val="24"/>
          <w:szCs w:val="24"/>
        </w:rPr>
      </w:pPr>
      <w:r w:rsidRPr="008D4A9D">
        <w:rPr>
          <w:rFonts w:ascii="Times New Roman" w:eastAsia="Times New Roman" w:hAnsi="Times New Roman" w:cs="Times New Roman"/>
          <w:sz w:val="24"/>
          <w:szCs w:val="24"/>
        </w:rPr>
        <w:t xml:space="preserve">     Данная рабочая программа разработана на основе Федерального государственного образовательного стандарта образования обучающихся с умственной отсталостью (интеллектуальными нарушениями), адаптированной основной общеобразовательной программы образования обучающихся с умственной отсталостью (интеллектуальными нарушениями) (вариант 2).</w:t>
      </w:r>
    </w:p>
    <w:p w:rsidR="00D76822" w:rsidRPr="008D4A9D" w:rsidRDefault="00D76822" w:rsidP="00C02DDC">
      <w:pPr>
        <w:spacing w:after="0" w:line="240" w:lineRule="auto"/>
        <w:ind w:firstLine="709"/>
        <w:jc w:val="both"/>
        <w:rPr>
          <w:rFonts w:ascii="Times New Roman" w:eastAsia="Times New Roman" w:hAnsi="Times New Roman" w:cs="Times New Roman"/>
          <w:b/>
          <w:bCs/>
          <w:kern w:val="1"/>
          <w:sz w:val="24"/>
          <w:szCs w:val="24"/>
          <w:lang w:eastAsia="ar-SA"/>
        </w:rPr>
      </w:pPr>
      <w:r w:rsidRPr="008D4A9D">
        <w:rPr>
          <w:rFonts w:ascii="Times New Roman" w:eastAsia="Calibri" w:hAnsi="Times New Roman" w:cs="Times New Roman"/>
          <w:sz w:val="24"/>
          <w:szCs w:val="24"/>
          <w:lang w:eastAsia="en-US"/>
        </w:rPr>
        <w:t xml:space="preserve">     Учебный предмет «Математические представления» является основной частью предметной области «Математика».</w:t>
      </w:r>
    </w:p>
    <w:p w:rsidR="00D76822" w:rsidRPr="008D4A9D" w:rsidRDefault="00D76822" w:rsidP="00C02DDC">
      <w:pPr>
        <w:suppressAutoHyphens/>
        <w:spacing w:after="0" w:line="240" w:lineRule="auto"/>
        <w:ind w:firstLine="709"/>
        <w:jc w:val="both"/>
        <w:rPr>
          <w:rFonts w:ascii="Times New Roman" w:eastAsia="Times New Roman" w:hAnsi="Times New Roman" w:cs="Times New Roman"/>
          <w:b/>
          <w:i/>
          <w:sz w:val="24"/>
          <w:szCs w:val="24"/>
        </w:rPr>
      </w:pPr>
      <w:r w:rsidRPr="008D4A9D">
        <w:rPr>
          <w:rFonts w:ascii="Times New Roman" w:eastAsia="Calibri" w:hAnsi="Times New Roman" w:cs="Times New Roman"/>
          <w:b/>
          <w:i/>
          <w:sz w:val="24"/>
          <w:szCs w:val="24"/>
          <w:lang w:eastAsia="ar-SA"/>
        </w:rPr>
        <w:t>Цели образовательно-коррекционной работы с учетом специфики учебного предмета</w:t>
      </w:r>
      <w:r w:rsidRPr="008D4A9D">
        <w:rPr>
          <w:rFonts w:ascii="Times New Roman" w:eastAsia="Times New Roman" w:hAnsi="Times New Roman" w:cs="Times New Roman"/>
          <w:b/>
          <w:i/>
          <w:sz w:val="24"/>
          <w:szCs w:val="24"/>
        </w:rPr>
        <w:t>:</w:t>
      </w:r>
    </w:p>
    <w:p w:rsidR="00D76822" w:rsidRPr="008D4A9D" w:rsidRDefault="00D76822" w:rsidP="00C02DDC">
      <w:pPr>
        <w:shd w:val="clear" w:color="auto" w:fill="FFFFFF"/>
        <w:suppressAutoHyphens/>
        <w:spacing w:after="0" w:line="240" w:lineRule="auto"/>
        <w:ind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 xml:space="preserve">     Формирование элементарных математических представлений и умения применять их в повседневной жизни.</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r w:rsidRPr="008D4A9D">
        <w:rPr>
          <w:rFonts w:ascii="Times New Roman" w:eastAsia="Times New Roman" w:hAnsi="Times New Roman" w:cs="Times New Roman"/>
          <w:b/>
          <w:i/>
          <w:sz w:val="24"/>
          <w:szCs w:val="24"/>
        </w:rPr>
        <w:t>Задачи программы</w:t>
      </w:r>
      <w:r w:rsidRPr="008D4A9D">
        <w:rPr>
          <w:rFonts w:ascii="Times New Roman" w:eastAsia="Calibri" w:hAnsi="Times New Roman" w:cs="Times New Roman"/>
          <w:b/>
          <w:sz w:val="24"/>
          <w:szCs w:val="24"/>
          <w:lang w:eastAsia="ar-SA"/>
        </w:rPr>
        <w:t>:</w:t>
      </w:r>
    </w:p>
    <w:p w:rsidR="00D76822" w:rsidRPr="008D4A9D" w:rsidRDefault="00D76822" w:rsidP="002C6194">
      <w:pPr>
        <w:numPr>
          <w:ilvl w:val="0"/>
          <w:numId w:val="11"/>
        </w:numPr>
        <w:suppressAutoHyphens/>
        <w:spacing w:after="0" w:line="240" w:lineRule="auto"/>
        <w:ind w:firstLine="709"/>
        <w:contextualSpacing/>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формирование умения различать и сравнивать предметы по форме, величине;</w:t>
      </w:r>
    </w:p>
    <w:p w:rsidR="00D76822" w:rsidRPr="008D4A9D" w:rsidRDefault="00D76822" w:rsidP="002C6194">
      <w:pPr>
        <w:numPr>
          <w:ilvl w:val="0"/>
          <w:numId w:val="11"/>
        </w:numPr>
        <w:suppressAutoHyphens/>
        <w:spacing w:after="0" w:line="240" w:lineRule="auto"/>
        <w:ind w:firstLine="709"/>
        <w:contextualSpacing/>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формирование умения ориентироваться в схеме тела, в пространстве и на плоскости;</w:t>
      </w:r>
    </w:p>
    <w:p w:rsidR="00D76822" w:rsidRPr="008D4A9D" w:rsidRDefault="00D76822" w:rsidP="002C6194">
      <w:pPr>
        <w:numPr>
          <w:ilvl w:val="0"/>
          <w:numId w:val="11"/>
        </w:numPr>
        <w:suppressAutoHyphens/>
        <w:spacing w:after="0" w:line="240" w:lineRule="auto"/>
        <w:ind w:firstLine="709"/>
        <w:contextualSpacing/>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формирование умения различать, сравнивать и прообразовывать множества один - много;</w:t>
      </w:r>
    </w:p>
    <w:p w:rsidR="00D76822" w:rsidRPr="008D4A9D" w:rsidRDefault="00D76822" w:rsidP="002C6194">
      <w:pPr>
        <w:numPr>
          <w:ilvl w:val="0"/>
          <w:numId w:val="11"/>
        </w:numPr>
        <w:suppressAutoHyphens/>
        <w:spacing w:after="0" w:line="240" w:lineRule="auto"/>
        <w:ind w:firstLine="709"/>
        <w:contextualSpacing/>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формирование умения различать части суток, соотносить действие с временными промежуткам, составлять и прослеживать последовательность событий.</w:t>
      </w:r>
    </w:p>
    <w:p w:rsidR="00807025" w:rsidRPr="008D4A9D" w:rsidRDefault="00807025" w:rsidP="00C02DDC">
      <w:pPr>
        <w:suppressAutoHyphens/>
        <w:spacing w:after="0" w:line="240" w:lineRule="auto"/>
        <w:ind w:left="720" w:firstLine="709"/>
        <w:contextualSpacing/>
        <w:jc w:val="both"/>
        <w:rPr>
          <w:rFonts w:ascii="Times New Roman" w:eastAsia="Calibri" w:hAnsi="Times New Roman" w:cs="Times New Roman"/>
          <w:sz w:val="24"/>
          <w:szCs w:val="24"/>
          <w:lang w:eastAsia="ar-SA"/>
        </w:rPr>
      </w:pPr>
    </w:p>
    <w:p w:rsidR="00807025" w:rsidRPr="008D4A9D" w:rsidRDefault="00807025" w:rsidP="00C02DDC">
      <w:pPr>
        <w:spacing w:after="0" w:line="240" w:lineRule="auto"/>
        <w:ind w:left="720" w:firstLine="709"/>
        <w:contextualSpacing/>
        <w:jc w:val="both"/>
        <w:rPr>
          <w:rFonts w:ascii="Times New Roman" w:eastAsiaTheme="minorHAnsi" w:hAnsi="Times New Roman" w:cs="Times New Roman"/>
          <w:b/>
          <w:sz w:val="24"/>
          <w:szCs w:val="24"/>
          <w:lang w:eastAsia="en-US"/>
        </w:rPr>
      </w:pPr>
    </w:p>
    <w:p w:rsidR="00D76822" w:rsidRPr="008D4A9D" w:rsidRDefault="008E5C72" w:rsidP="008E5C72">
      <w:pPr>
        <w:widowControl w:val="0"/>
        <w:suppressAutoHyphens/>
        <w:spacing w:after="0" w:line="240" w:lineRule="auto"/>
        <w:jc w:val="both"/>
        <w:rPr>
          <w:rFonts w:ascii="Times New Roman" w:eastAsia="Arial Unicode MS" w:hAnsi="Times New Roman" w:cs="Times New Roman"/>
          <w:b/>
          <w:kern w:val="2"/>
          <w:sz w:val="24"/>
          <w:szCs w:val="24"/>
          <w:lang w:eastAsia="hi-IN" w:bidi="hi-IN"/>
        </w:rPr>
      </w:pPr>
      <w:r>
        <w:rPr>
          <w:rFonts w:ascii="Times New Roman" w:eastAsia="Arial Unicode MS" w:hAnsi="Times New Roman" w:cs="Times New Roman"/>
          <w:b/>
          <w:kern w:val="2"/>
          <w:sz w:val="24"/>
          <w:szCs w:val="24"/>
          <w:lang w:eastAsia="hi-IN" w:bidi="hi-IN"/>
        </w:rPr>
        <w:t xml:space="preserve">                                   </w:t>
      </w:r>
      <w:r w:rsidR="00D76822" w:rsidRPr="008D4A9D">
        <w:rPr>
          <w:rFonts w:ascii="Times New Roman" w:eastAsia="Arial Unicode MS" w:hAnsi="Times New Roman" w:cs="Times New Roman"/>
          <w:b/>
          <w:kern w:val="2"/>
          <w:sz w:val="24"/>
          <w:szCs w:val="24"/>
          <w:lang w:eastAsia="hi-IN" w:bidi="hi-IN"/>
        </w:rPr>
        <w:t>Общая характеристика учебного предмета:</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lastRenderedPageBreak/>
        <w:t xml:space="preserve">     В повседневной жизни, участвуя в разных видах деятельности, ребенок с тяжелыми и множественными нарушениями развития нередко попадает в ситуации, требующие от него использования математических знаний. Так, накрывая на стол на трёх человек, нужно поставить три т</w:t>
      </w:r>
      <w:r w:rsidR="00467FF9" w:rsidRPr="008D4A9D">
        <w:rPr>
          <w:rFonts w:ascii="Times New Roman" w:eastAsia="Calibri" w:hAnsi="Times New Roman" w:cs="Times New Roman"/>
          <w:sz w:val="24"/>
          <w:szCs w:val="24"/>
          <w:lang w:eastAsia="ar-SA"/>
        </w:rPr>
        <w:t>арелки, три столовых прибора.</w:t>
      </w:r>
      <w:r w:rsidRPr="008D4A9D">
        <w:rPr>
          <w:rFonts w:ascii="Times New Roman" w:eastAsia="Calibri" w:hAnsi="Times New Roman" w:cs="Times New Roman"/>
          <w:sz w:val="24"/>
          <w:szCs w:val="24"/>
          <w:lang w:eastAsia="ar-SA"/>
        </w:rPr>
        <w:t xml:space="preserve"> </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У большинства обычно развивающихся детей основы математических представлений формируются в естественных ситуациях. Дети с выраженным нарушением интеллекта не могут овладеть элементарными математическими представлениями без специально организованного обучения. Создание ситуаций, в которых дети непроизвольно осваивают доступные для них элементы математики, является основным подходом в обучении. В конечном итоге важно, чтобы ребенок научился применять математические представления в повседневной жизни: определять время по часам, узнавать номер автобуса, на котором он сможет доехать домой, расплатиться в магазине за покупку, взять необходимое количество продуктов для приготовления блюда и т.п. Знания, умения, навыки, приобретаемые ребенком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задач.</w:t>
      </w:r>
    </w:p>
    <w:p w:rsidR="00E8486C" w:rsidRDefault="00E8486C" w:rsidP="00C02DDC">
      <w:pPr>
        <w:suppressAutoHyphens/>
        <w:autoSpaceDE w:val="0"/>
        <w:spacing w:after="0" w:line="240" w:lineRule="auto"/>
        <w:ind w:firstLine="709"/>
        <w:jc w:val="both"/>
        <w:rPr>
          <w:rFonts w:ascii="Times New Roman" w:eastAsia="Calibri" w:hAnsi="Times New Roman" w:cs="Times New Roman"/>
          <w:b/>
          <w:sz w:val="24"/>
          <w:szCs w:val="24"/>
          <w:lang w:eastAsia="ar-SA"/>
        </w:rPr>
      </w:pPr>
    </w:p>
    <w:p w:rsidR="00D76822" w:rsidRPr="008D4A9D" w:rsidRDefault="00D76822" w:rsidP="00C02DDC">
      <w:pPr>
        <w:suppressAutoHyphens/>
        <w:autoSpaceDE w:val="0"/>
        <w:spacing w:after="0" w:line="240" w:lineRule="auto"/>
        <w:ind w:firstLine="709"/>
        <w:jc w:val="both"/>
        <w:rPr>
          <w:rFonts w:ascii="Times New Roman" w:eastAsia="Times New Roman" w:hAnsi="Times New Roman" w:cs="Times New Roman"/>
          <w:b/>
          <w:w w:val="101"/>
          <w:kern w:val="2"/>
          <w:sz w:val="24"/>
          <w:szCs w:val="24"/>
          <w:lang w:eastAsia="ar-SA"/>
        </w:rPr>
      </w:pPr>
      <w:r w:rsidRPr="008D4A9D">
        <w:rPr>
          <w:rFonts w:ascii="Times New Roman" w:eastAsia="Calibri" w:hAnsi="Times New Roman" w:cs="Times New Roman"/>
          <w:b/>
          <w:sz w:val="24"/>
          <w:szCs w:val="24"/>
          <w:lang w:eastAsia="ar-SA"/>
        </w:rPr>
        <w:t>Описание места учебного предмета, курса в учебном плане</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В Федеральном компоненте государственного стандарта</w:t>
      </w:r>
      <w:r w:rsidRPr="008D4A9D">
        <w:rPr>
          <w:rFonts w:ascii="Times New Roman" w:eastAsia="Calibri" w:hAnsi="Times New Roman" w:cs="Times New Roman"/>
          <w:bCs/>
          <w:sz w:val="24"/>
          <w:szCs w:val="24"/>
          <w:lang w:eastAsia="ar-SA"/>
        </w:rPr>
        <w:t xml:space="preserve"> математические представления и конструирование</w:t>
      </w:r>
      <w:r w:rsidRPr="008D4A9D">
        <w:rPr>
          <w:rFonts w:ascii="Times New Roman" w:eastAsia="Calibri" w:hAnsi="Times New Roman" w:cs="Times New Roman"/>
          <w:sz w:val="24"/>
          <w:szCs w:val="24"/>
          <w:lang w:eastAsia="ar-SA"/>
        </w:rPr>
        <w:t xml:space="preserve"> обозначен как </w:t>
      </w:r>
      <w:r w:rsidR="00B23EB6">
        <w:rPr>
          <w:rFonts w:ascii="Times New Roman" w:eastAsia="Calibri" w:hAnsi="Times New Roman" w:cs="Times New Roman"/>
          <w:sz w:val="24"/>
          <w:szCs w:val="24"/>
          <w:lang w:eastAsia="ar-SA"/>
        </w:rPr>
        <w:t>самостоятельный предмет</w:t>
      </w:r>
      <w:r w:rsidRPr="008D4A9D">
        <w:rPr>
          <w:rFonts w:ascii="Times New Roman" w:eastAsia="Calibri" w:hAnsi="Times New Roman" w:cs="Times New Roman"/>
          <w:sz w:val="24"/>
          <w:szCs w:val="24"/>
          <w:lang w:eastAsia="ar-SA"/>
        </w:rPr>
        <w:t>. На его изуче</w:t>
      </w:r>
      <w:r w:rsidR="00E8486C">
        <w:rPr>
          <w:rFonts w:ascii="Times New Roman" w:eastAsia="Calibri" w:hAnsi="Times New Roman" w:cs="Times New Roman"/>
          <w:sz w:val="24"/>
          <w:szCs w:val="24"/>
          <w:lang w:eastAsia="ar-SA"/>
        </w:rPr>
        <w:t>ние отведено 68</w:t>
      </w:r>
      <w:r w:rsidRPr="008D4A9D">
        <w:rPr>
          <w:rFonts w:ascii="Times New Roman" w:eastAsia="Calibri" w:hAnsi="Times New Roman" w:cs="Times New Roman"/>
          <w:sz w:val="24"/>
          <w:szCs w:val="24"/>
          <w:lang w:eastAsia="ar-SA"/>
        </w:rPr>
        <w:t xml:space="preserve"> часов,2</w:t>
      </w:r>
      <w:r w:rsidR="00E8486C">
        <w:rPr>
          <w:rFonts w:ascii="Times New Roman" w:eastAsia="Calibri" w:hAnsi="Times New Roman" w:cs="Times New Roman"/>
          <w:sz w:val="24"/>
          <w:szCs w:val="24"/>
          <w:lang w:eastAsia="ar-SA"/>
        </w:rPr>
        <w:t xml:space="preserve"> часа в неделю, 34</w:t>
      </w:r>
      <w:r w:rsidRPr="008D4A9D">
        <w:rPr>
          <w:rFonts w:ascii="Times New Roman" w:eastAsia="Calibri" w:hAnsi="Times New Roman" w:cs="Times New Roman"/>
          <w:sz w:val="24"/>
          <w:szCs w:val="24"/>
          <w:lang w:eastAsia="ar-SA"/>
        </w:rPr>
        <w:t xml:space="preserve"> учебные недели.</w:t>
      </w:r>
    </w:p>
    <w:p w:rsidR="00D76822" w:rsidRPr="008D4A9D" w:rsidRDefault="00D76822" w:rsidP="00C02DDC">
      <w:pPr>
        <w:spacing w:after="0" w:line="240" w:lineRule="auto"/>
        <w:ind w:left="720" w:firstLine="709"/>
        <w:contextualSpacing/>
        <w:jc w:val="both"/>
        <w:rPr>
          <w:rFonts w:ascii="Times New Roman" w:eastAsiaTheme="minorHAnsi" w:hAnsi="Times New Roman" w:cs="Times New Roman"/>
          <w:b/>
          <w:i/>
          <w:sz w:val="24"/>
          <w:szCs w:val="24"/>
          <w:lang w:eastAsia="en-US"/>
        </w:rPr>
      </w:pPr>
    </w:p>
    <w:p w:rsidR="00D76822" w:rsidRPr="008D4A9D" w:rsidRDefault="00D76822" w:rsidP="00C02DDC">
      <w:pPr>
        <w:spacing w:after="0" w:line="240" w:lineRule="auto"/>
        <w:ind w:firstLine="709"/>
        <w:jc w:val="both"/>
        <w:rPr>
          <w:rFonts w:ascii="Times New Roman" w:eastAsiaTheme="minorHAnsi" w:hAnsi="Times New Roman" w:cs="Times New Roman"/>
          <w:b/>
          <w:i/>
          <w:sz w:val="24"/>
          <w:szCs w:val="24"/>
          <w:lang w:eastAsia="en-US"/>
        </w:rPr>
      </w:pPr>
      <w:r w:rsidRPr="008D4A9D">
        <w:rPr>
          <w:rFonts w:ascii="Times New Roman" w:eastAsiaTheme="minorHAnsi" w:hAnsi="Times New Roman" w:cs="Times New Roman"/>
          <w:b/>
          <w:i/>
          <w:sz w:val="24"/>
          <w:szCs w:val="24"/>
          <w:lang w:eastAsia="en-US"/>
        </w:rPr>
        <w:t>Формы контроля</w:t>
      </w:r>
    </w:p>
    <w:p w:rsidR="00D76822" w:rsidRPr="008D4A9D" w:rsidRDefault="00D76822" w:rsidP="00C02DDC">
      <w:pPr>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 xml:space="preserve">     При выполнении заданий оценивается уровень сформированности действий и представлений каждого ученика. Оценка сформированности представлений происходит в ходе выполнения заданий на различные действия.</w:t>
      </w:r>
    </w:p>
    <w:p w:rsidR="00D76822" w:rsidRPr="008D4A9D" w:rsidRDefault="00D76822" w:rsidP="00C02DDC">
      <w:pPr>
        <w:spacing w:after="0" w:line="240" w:lineRule="auto"/>
        <w:ind w:firstLine="709"/>
        <w:jc w:val="both"/>
        <w:rPr>
          <w:rFonts w:ascii="Times New Roman" w:eastAsiaTheme="minorHAnsi" w:hAnsi="Times New Roman" w:cs="Times New Roman"/>
          <w:sz w:val="24"/>
          <w:szCs w:val="24"/>
          <w:lang w:eastAsia="en-US"/>
        </w:rPr>
      </w:pPr>
    </w:p>
    <w:p w:rsidR="00D76822" w:rsidRPr="008D4A9D" w:rsidRDefault="00D76822" w:rsidP="00C02DDC">
      <w:pPr>
        <w:spacing w:after="0" w:line="240" w:lineRule="auto"/>
        <w:ind w:firstLine="709"/>
        <w:jc w:val="both"/>
        <w:rPr>
          <w:rFonts w:ascii="Times New Roman" w:eastAsiaTheme="minorHAnsi" w:hAnsi="Times New Roman" w:cs="Times New Roman"/>
          <w:b/>
          <w:i/>
          <w:sz w:val="24"/>
          <w:szCs w:val="24"/>
          <w:lang w:eastAsia="en-US"/>
        </w:rPr>
      </w:pPr>
      <w:r w:rsidRPr="008D4A9D">
        <w:rPr>
          <w:rFonts w:ascii="Times New Roman" w:eastAsiaTheme="minorHAnsi" w:hAnsi="Times New Roman" w:cs="Times New Roman"/>
          <w:b/>
          <w:i/>
          <w:sz w:val="24"/>
          <w:szCs w:val="24"/>
          <w:lang w:eastAsia="en-US"/>
        </w:rPr>
        <w:t>Критерии оценивания</w:t>
      </w:r>
    </w:p>
    <w:tbl>
      <w:tblPr>
        <w:tblStyle w:val="51"/>
        <w:tblW w:w="0" w:type="auto"/>
        <w:tblLook w:val="04A0" w:firstRow="1" w:lastRow="0" w:firstColumn="1" w:lastColumn="0" w:noHBand="0" w:noVBand="1"/>
      </w:tblPr>
      <w:tblGrid>
        <w:gridCol w:w="532"/>
        <w:gridCol w:w="8276"/>
        <w:gridCol w:w="1329"/>
      </w:tblGrid>
      <w:tr w:rsidR="00D76822" w:rsidRPr="008D4A9D" w:rsidTr="00D76822">
        <w:tc>
          <w:tcPr>
            <w:tcW w:w="532" w:type="dxa"/>
          </w:tcPr>
          <w:p w:rsidR="00D76822" w:rsidRPr="008D4A9D" w:rsidRDefault="00D76822" w:rsidP="00C02DDC">
            <w:pPr>
              <w:jc w:val="both"/>
              <w:rPr>
                <w:rFonts w:ascii="Times New Roman" w:hAnsi="Times New Roman" w:cs="Times New Roman"/>
                <w:sz w:val="24"/>
                <w:szCs w:val="24"/>
              </w:rPr>
            </w:pPr>
            <w:r w:rsidRPr="008D4A9D">
              <w:rPr>
                <w:rFonts w:ascii="Times New Roman" w:hAnsi="Times New Roman" w:cs="Times New Roman"/>
                <w:sz w:val="24"/>
                <w:szCs w:val="24"/>
              </w:rPr>
              <w:t>№</w:t>
            </w:r>
          </w:p>
        </w:tc>
        <w:tc>
          <w:tcPr>
            <w:tcW w:w="8276" w:type="dxa"/>
          </w:tcPr>
          <w:p w:rsidR="00D76822" w:rsidRPr="008D4A9D" w:rsidRDefault="00D76822" w:rsidP="00C02DDC">
            <w:pPr>
              <w:jc w:val="both"/>
              <w:rPr>
                <w:rFonts w:ascii="Times New Roman" w:hAnsi="Times New Roman" w:cs="Times New Roman"/>
                <w:sz w:val="24"/>
                <w:szCs w:val="24"/>
              </w:rPr>
            </w:pPr>
            <w:r w:rsidRPr="008D4A9D">
              <w:rPr>
                <w:rFonts w:ascii="Times New Roman" w:hAnsi="Times New Roman" w:cs="Times New Roman"/>
                <w:sz w:val="24"/>
                <w:szCs w:val="24"/>
              </w:rPr>
              <w:t>Уровни освоения (выполнения) действий/операций</w:t>
            </w:r>
          </w:p>
        </w:tc>
        <w:tc>
          <w:tcPr>
            <w:tcW w:w="1329" w:type="dxa"/>
          </w:tcPr>
          <w:p w:rsidR="00D76822" w:rsidRPr="008D4A9D" w:rsidRDefault="00D76822" w:rsidP="00C02DDC">
            <w:pPr>
              <w:jc w:val="both"/>
              <w:rPr>
                <w:rFonts w:ascii="Times New Roman" w:hAnsi="Times New Roman" w:cs="Times New Roman"/>
                <w:sz w:val="24"/>
                <w:szCs w:val="24"/>
              </w:rPr>
            </w:pPr>
            <w:r w:rsidRPr="008D4A9D">
              <w:rPr>
                <w:rFonts w:ascii="Times New Roman" w:hAnsi="Times New Roman" w:cs="Times New Roman"/>
                <w:sz w:val="24"/>
                <w:szCs w:val="24"/>
              </w:rPr>
              <w:t>критерии</w:t>
            </w:r>
          </w:p>
        </w:tc>
      </w:tr>
      <w:tr w:rsidR="00D76822" w:rsidRPr="008D4A9D" w:rsidTr="00D76822">
        <w:tc>
          <w:tcPr>
            <w:tcW w:w="532" w:type="dxa"/>
          </w:tcPr>
          <w:p w:rsidR="00D76822" w:rsidRPr="008D4A9D" w:rsidRDefault="00D76822"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8276" w:type="dxa"/>
          </w:tcPr>
          <w:p w:rsidR="00D76822" w:rsidRPr="008D4A9D" w:rsidRDefault="00D76822" w:rsidP="00C02DDC">
            <w:pPr>
              <w:jc w:val="both"/>
              <w:rPr>
                <w:rFonts w:ascii="Times New Roman" w:hAnsi="Times New Roman" w:cs="Times New Roman"/>
                <w:b/>
                <w:sz w:val="24"/>
                <w:szCs w:val="24"/>
              </w:rPr>
            </w:pPr>
            <w:r w:rsidRPr="008D4A9D">
              <w:rPr>
                <w:rFonts w:ascii="Times New Roman" w:hAnsi="Times New Roman" w:cs="Times New Roman"/>
                <w:b/>
                <w:sz w:val="24"/>
                <w:szCs w:val="24"/>
              </w:rPr>
              <w:t>Пассивное участие/соучастие</w:t>
            </w:r>
          </w:p>
          <w:p w:rsidR="00D76822" w:rsidRPr="008D4A9D" w:rsidRDefault="00D76822" w:rsidP="00C02DDC">
            <w:pPr>
              <w:jc w:val="both"/>
              <w:rPr>
                <w:rFonts w:ascii="Times New Roman" w:hAnsi="Times New Roman" w:cs="Times New Roman"/>
                <w:sz w:val="24"/>
                <w:szCs w:val="24"/>
              </w:rPr>
            </w:pPr>
            <w:r w:rsidRPr="008D4A9D">
              <w:rPr>
                <w:rFonts w:ascii="Times New Roman" w:hAnsi="Times New Roman" w:cs="Times New Roman"/>
                <w:sz w:val="24"/>
                <w:szCs w:val="24"/>
              </w:rPr>
              <w:t xml:space="preserve">действие выполняется взрослым (ребёнок позволяет что-нибудь сделать с ним) </w:t>
            </w:r>
          </w:p>
        </w:tc>
        <w:tc>
          <w:tcPr>
            <w:tcW w:w="1329" w:type="dxa"/>
          </w:tcPr>
          <w:p w:rsidR="00D76822" w:rsidRPr="008D4A9D" w:rsidRDefault="00D76822" w:rsidP="00C02DDC">
            <w:pPr>
              <w:jc w:val="both"/>
              <w:rPr>
                <w:rFonts w:ascii="Times New Roman" w:hAnsi="Times New Roman" w:cs="Times New Roman"/>
                <w:sz w:val="24"/>
                <w:szCs w:val="24"/>
              </w:rPr>
            </w:pPr>
            <w:r w:rsidRPr="008D4A9D">
              <w:rPr>
                <w:rFonts w:ascii="Times New Roman" w:hAnsi="Times New Roman" w:cs="Times New Roman"/>
                <w:sz w:val="24"/>
                <w:szCs w:val="24"/>
              </w:rPr>
              <w:t xml:space="preserve"> </w:t>
            </w:r>
          </w:p>
        </w:tc>
      </w:tr>
      <w:tr w:rsidR="00D76822" w:rsidRPr="008D4A9D" w:rsidTr="00D76822">
        <w:tc>
          <w:tcPr>
            <w:tcW w:w="532" w:type="dxa"/>
            <w:vMerge w:val="restart"/>
          </w:tcPr>
          <w:p w:rsidR="00D76822" w:rsidRPr="008D4A9D" w:rsidRDefault="00D76822" w:rsidP="00C02DDC">
            <w:pPr>
              <w:jc w:val="both"/>
              <w:rPr>
                <w:rFonts w:ascii="Times New Roman" w:hAnsi="Times New Roman" w:cs="Times New Roman"/>
                <w:sz w:val="24"/>
                <w:szCs w:val="24"/>
              </w:rPr>
            </w:pPr>
            <w:r w:rsidRPr="008D4A9D">
              <w:rPr>
                <w:rFonts w:ascii="Times New Roman" w:hAnsi="Times New Roman" w:cs="Times New Roman"/>
                <w:sz w:val="24"/>
                <w:szCs w:val="24"/>
              </w:rPr>
              <w:t>2.</w:t>
            </w:r>
          </w:p>
        </w:tc>
        <w:tc>
          <w:tcPr>
            <w:tcW w:w="8276" w:type="dxa"/>
          </w:tcPr>
          <w:p w:rsidR="00D76822" w:rsidRPr="008D4A9D" w:rsidRDefault="00D76822" w:rsidP="00C02DDC">
            <w:pPr>
              <w:jc w:val="both"/>
              <w:rPr>
                <w:rFonts w:ascii="Times New Roman" w:hAnsi="Times New Roman" w:cs="Times New Roman"/>
                <w:sz w:val="24"/>
                <w:szCs w:val="24"/>
              </w:rPr>
            </w:pPr>
            <w:r w:rsidRPr="008D4A9D">
              <w:rPr>
                <w:rFonts w:ascii="Times New Roman" w:hAnsi="Times New Roman" w:cs="Times New Roman"/>
                <w:b/>
                <w:sz w:val="24"/>
                <w:szCs w:val="24"/>
              </w:rPr>
              <w:t xml:space="preserve">Активное участие </w:t>
            </w:r>
            <w:r w:rsidRPr="008D4A9D">
              <w:rPr>
                <w:rFonts w:ascii="Times New Roman" w:hAnsi="Times New Roman" w:cs="Times New Roman"/>
                <w:sz w:val="24"/>
                <w:szCs w:val="24"/>
              </w:rPr>
              <w:t>– действие выполняется ребёнком:</w:t>
            </w:r>
          </w:p>
          <w:p w:rsidR="00D76822" w:rsidRPr="008D4A9D" w:rsidRDefault="00D76822" w:rsidP="00C02DDC">
            <w:pPr>
              <w:jc w:val="both"/>
              <w:rPr>
                <w:rFonts w:ascii="Times New Roman" w:hAnsi="Times New Roman" w:cs="Times New Roman"/>
                <w:sz w:val="24"/>
                <w:szCs w:val="24"/>
              </w:rPr>
            </w:pPr>
            <w:r w:rsidRPr="008D4A9D">
              <w:rPr>
                <w:rFonts w:ascii="Times New Roman" w:hAnsi="Times New Roman" w:cs="Times New Roman"/>
                <w:sz w:val="24"/>
                <w:szCs w:val="24"/>
              </w:rPr>
              <w:t>- со значительной помощью взрослого</w:t>
            </w:r>
          </w:p>
          <w:p w:rsidR="00D76822" w:rsidRPr="008D4A9D" w:rsidRDefault="00D76822" w:rsidP="00C02DDC">
            <w:pPr>
              <w:jc w:val="both"/>
              <w:rPr>
                <w:rFonts w:ascii="Times New Roman" w:hAnsi="Times New Roman" w:cs="Times New Roman"/>
                <w:sz w:val="24"/>
                <w:szCs w:val="24"/>
              </w:rPr>
            </w:pPr>
            <w:r w:rsidRPr="008D4A9D">
              <w:rPr>
                <w:rFonts w:ascii="Times New Roman" w:hAnsi="Times New Roman" w:cs="Times New Roman"/>
                <w:sz w:val="24"/>
                <w:szCs w:val="24"/>
              </w:rPr>
              <w:t>- с частичной помощью взрослого</w:t>
            </w:r>
          </w:p>
          <w:p w:rsidR="00D76822" w:rsidRPr="008D4A9D" w:rsidRDefault="00D76822" w:rsidP="00C02DDC">
            <w:pPr>
              <w:jc w:val="both"/>
              <w:rPr>
                <w:rFonts w:ascii="Times New Roman" w:hAnsi="Times New Roman" w:cs="Times New Roman"/>
                <w:sz w:val="24"/>
                <w:szCs w:val="24"/>
              </w:rPr>
            </w:pPr>
            <w:r w:rsidRPr="008D4A9D">
              <w:rPr>
                <w:rFonts w:ascii="Times New Roman" w:hAnsi="Times New Roman" w:cs="Times New Roman"/>
                <w:sz w:val="24"/>
                <w:szCs w:val="24"/>
              </w:rPr>
              <w:t>- по последовательной инструкции (изображения или вербально)</w:t>
            </w:r>
          </w:p>
        </w:tc>
        <w:tc>
          <w:tcPr>
            <w:tcW w:w="1329" w:type="dxa"/>
          </w:tcPr>
          <w:p w:rsidR="00D76822" w:rsidRPr="008D4A9D" w:rsidRDefault="00D76822" w:rsidP="00C02DDC">
            <w:pPr>
              <w:jc w:val="both"/>
              <w:rPr>
                <w:rFonts w:ascii="Times New Roman" w:hAnsi="Times New Roman" w:cs="Times New Roman"/>
                <w:sz w:val="24"/>
                <w:szCs w:val="24"/>
              </w:rPr>
            </w:pPr>
          </w:p>
          <w:p w:rsidR="00D76822" w:rsidRPr="008D4A9D" w:rsidRDefault="00D76822" w:rsidP="00C02DDC">
            <w:pPr>
              <w:jc w:val="both"/>
              <w:rPr>
                <w:rFonts w:ascii="Times New Roman" w:hAnsi="Times New Roman" w:cs="Times New Roman"/>
                <w:b/>
                <w:sz w:val="24"/>
                <w:szCs w:val="24"/>
              </w:rPr>
            </w:pPr>
            <w:r w:rsidRPr="008D4A9D">
              <w:rPr>
                <w:rFonts w:ascii="Times New Roman" w:hAnsi="Times New Roman" w:cs="Times New Roman"/>
                <w:b/>
                <w:sz w:val="24"/>
                <w:szCs w:val="24"/>
              </w:rPr>
              <w:t>дд</w:t>
            </w:r>
          </w:p>
          <w:p w:rsidR="00D76822" w:rsidRPr="008D4A9D" w:rsidRDefault="00D76822" w:rsidP="00C02DDC">
            <w:pPr>
              <w:jc w:val="both"/>
              <w:rPr>
                <w:rFonts w:ascii="Times New Roman" w:hAnsi="Times New Roman" w:cs="Times New Roman"/>
                <w:b/>
                <w:sz w:val="24"/>
                <w:szCs w:val="24"/>
              </w:rPr>
            </w:pPr>
            <w:r w:rsidRPr="008D4A9D">
              <w:rPr>
                <w:rFonts w:ascii="Times New Roman" w:hAnsi="Times New Roman" w:cs="Times New Roman"/>
                <w:b/>
                <w:sz w:val="24"/>
                <w:szCs w:val="24"/>
              </w:rPr>
              <w:t>д</w:t>
            </w:r>
          </w:p>
          <w:p w:rsidR="00D76822" w:rsidRPr="008D4A9D" w:rsidRDefault="00D76822" w:rsidP="00C02DDC">
            <w:pPr>
              <w:jc w:val="both"/>
              <w:rPr>
                <w:rFonts w:ascii="Times New Roman" w:hAnsi="Times New Roman" w:cs="Times New Roman"/>
                <w:b/>
                <w:sz w:val="24"/>
                <w:szCs w:val="24"/>
              </w:rPr>
            </w:pPr>
            <w:r w:rsidRPr="008D4A9D">
              <w:rPr>
                <w:rFonts w:ascii="Times New Roman" w:hAnsi="Times New Roman" w:cs="Times New Roman"/>
                <w:b/>
                <w:sz w:val="24"/>
                <w:szCs w:val="24"/>
              </w:rPr>
              <w:t>дн</w:t>
            </w:r>
          </w:p>
        </w:tc>
      </w:tr>
      <w:tr w:rsidR="00D76822" w:rsidRPr="008D4A9D" w:rsidTr="00D76822">
        <w:tc>
          <w:tcPr>
            <w:tcW w:w="532" w:type="dxa"/>
            <w:vMerge/>
          </w:tcPr>
          <w:p w:rsidR="00D76822" w:rsidRPr="008D4A9D" w:rsidRDefault="00D76822" w:rsidP="00C02DDC">
            <w:pPr>
              <w:jc w:val="both"/>
              <w:rPr>
                <w:rFonts w:ascii="Times New Roman" w:hAnsi="Times New Roman" w:cs="Times New Roman"/>
                <w:sz w:val="24"/>
                <w:szCs w:val="24"/>
              </w:rPr>
            </w:pPr>
          </w:p>
        </w:tc>
        <w:tc>
          <w:tcPr>
            <w:tcW w:w="8276" w:type="dxa"/>
          </w:tcPr>
          <w:p w:rsidR="00D76822" w:rsidRPr="008D4A9D" w:rsidRDefault="00D76822" w:rsidP="002C6194">
            <w:pPr>
              <w:numPr>
                <w:ilvl w:val="0"/>
                <w:numId w:val="7"/>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по подражанию или по образцу</w:t>
            </w:r>
          </w:p>
          <w:p w:rsidR="00D76822" w:rsidRPr="008D4A9D" w:rsidRDefault="00D76822" w:rsidP="002C6194">
            <w:pPr>
              <w:numPr>
                <w:ilvl w:val="0"/>
                <w:numId w:val="7"/>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самостоятельно с ошибками</w:t>
            </w:r>
          </w:p>
          <w:p w:rsidR="00D76822" w:rsidRPr="008D4A9D" w:rsidRDefault="00D76822" w:rsidP="002C6194">
            <w:pPr>
              <w:numPr>
                <w:ilvl w:val="0"/>
                <w:numId w:val="7"/>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самостоятельно</w:t>
            </w:r>
          </w:p>
        </w:tc>
        <w:tc>
          <w:tcPr>
            <w:tcW w:w="1329" w:type="dxa"/>
          </w:tcPr>
          <w:p w:rsidR="00D76822" w:rsidRPr="008D4A9D" w:rsidRDefault="00D76822" w:rsidP="00C02DDC">
            <w:pPr>
              <w:jc w:val="both"/>
              <w:rPr>
                <w:rFonts w:ascii="Times New Roman" w:hAnsi="Times New Roman" w:cs="Times New Roman"/>
                <w:b/>
                <w:sz w:val="24"/>
                <w:szCs w:val="24"/>
              </w:rPr>
            </w:pPr>
            <w:r w:rsidRPr="008D4A9D">
              <w:rPr>
                <w:rFonts w:ascii="Times New Roman" w:hAnsi="Times New Roman" w:cs="Times New Roman"/>
                <w:b/>
                <w:sz w:val="24"/>
                <w:szCs w:val="24"/>
              </w:rPr>
              <w:t>до</w:t>
            </w:r>
          </w:p>
          <w:p w:rsidR="00D76822" w:rsidRPr="008D4A9D" w:rsidRDefault="00D76822" w:rsidP="00C02DDC">
            <w:pPr>
              <w:jc w:val="both"/>
              <w:rPr>
                <w:rFonts w:ascii="Times New Roman" w:hAnsi="Times New Roman" w:cs="Times New Roman"/>
                <w:b/>
                <w:sz w:val="24"/>
                <w:szCs w:val="24"/>
              </w:rPr>
            </w:pPr>
            <w:r w:rsidRPr="008D4A9D">
              <w:rPr>
                <w:rFonts w:ascii="Times New Roman" w:hAnsi="Times New Roman" w:cs="Times New Roman"/>
                <w:b/>
                <w:sz w:val="24"/>
                <w:szCs w:val="24"/>
              </w:rPr>
              <w:t>сш</w:t>
            </w:r>
          </w:p>
          <w:p w:rsidR="00D76822" w:rsidRPr="008D4A9D" w:rsidRDefault="00D76822" w:rsidP="00C02DDC">
            <w:pPr>
              <w:jc w:val="both"/>
              <w:rPr>
                <w:rFonts w:ascii="Times New Roman" w:hAnsi="Times New Roman" w:cs="Times New Roman"/>
                <w:b/>
                <w:sz w:val="24"/>
                <w:szCs w:val="24"/>
              </w:rPr>
            </w:pPr>
            <w:r w:rsidRPr="008D4A9D">
              <w:rPr>
                <w:rFonts w:ascii="Times New Roman" w:hAnsi="Times New Roman" w:cs="Times New Roman"/>
                <w:b/>
                <w:sz w:val="24"/>
                <w:szCs w:val="24"/>
              </w:rPr>
              <w:t>с</w:t>
            </w:r>
          </w:p>
        </w:tc>
      </w:tr>
      <w:tr w:rsidR="00D76822" w:rsidRPr="008D4A9D" w:rsidTr="00D76822">
        <w:tc>
          <w:tcPr>
            <w:tcW w:w="532" w:type="dxa"/>
            <w:vMerge w:val="restart"/>
          </w:tcPr>
          <w:p w:rsidR="00D76822" w:rsidRPr="008D4A9D" w:rsidRDefault="00D76822" w:rsidP="00C02DDC">
            <w:pPr>
              <w:jc w:val="both"/>
              <w:rPr>
                <w:rFonts w:ascii="Times New Roman" w:hAnsi="Times New Roman" w:cs="Times New Roman"/>
                <w:sz w:val="24"/>
                <w:szCs w:val="24"/>
              </w:rPr>
            </w:pPr>
            <w:r w:rsidRPr="008D4A9D">
              <w:rPr>
                <w:rFonts w:ascii="Times New Roman" w:hAnsi="Times New Roman" w:cs="Times New Roman"/>
                <w:sz w:val="24"/>
                <w:szCs w:val="24"/>
              </w:rPr>
              <w:t>3.</w:t>
            </w:r>
          </w:p>
        </w:tc>
        <w:tc>
          <w:tcPr>
            <w:tcW w:w="9605" w:type="dxa"/>
            <w:gridSpan w:val="2"/>
          </w:tcPr>
          <w:p w:rsidR="00D76822" w:rsidRPr="008D4A9D" w:rsidRDefault="00D76822" w:rsidP="00C02DDC">
            <w:pPr>
              <w:jc w:val="both"/>
              <w:rPr>
                <w:rFonts w:ascii="Times New Roman" w:hAnsi="Times New Roman" w:cs="Times New Roman"/>
                <w:b/>
                <w:sz w:val="24"/>
                <w:szCs w:val="24"/>
              </w:rPr>
            </w:pPr>
            <w:r w:rsidRPr="008D4A9D">
              <w:rPr>
                <w:rFonts w:ascii="Times New Roman" w:hAnsi="Times New Roman" w:cs="Times New Roman"/>
                <w:b/>
                <w:i/>
                <w:sz w:val="24"/>
                <w:szCs w:val="24"/>
              </w:rPr>
              <w:t>Сформированность представлений</w:t>
            </w:r>
          </w:p>
        </w:tc>
      </w:tr>
      <w:tr w:rsidR="00D76822" w:rsidRPr="008D4A9D" w:rsidTr="00D76822">
        <w:tc>
          <w:tcPr>
            <w:tcW w:w="532" w:type="dxa"/>
            <w:vMerge/>
          </w:tcPr>
          <w:p w:rsidR="00D76822" w:rsidRPr="008D4A9D" w:rsidRDefault="00D76822" w:rsidP="00C02DDC">
            <w:pPr>
              <w:jc w:val="both"/>
              <w:rPr>
                <w:rFonts w:ascii="Times New Roman" w:hAnsi="Times New Roman" w:cs="Times New Roman"/>
                <w:sz w:val="24"/>
                <w:szCs w:val="24"/>
              </w:rPr>
            </w:pPr>
          </w:p>
        </w:tc>
        <w:tc>
          <w:tcPr>
            <w:tcW w:w="8276" w:type="dxa"/>
          </w:tcPr>
          <w:p w:rsidR="00D76822" w:rsidRPr="008D4A9D" w:rsidRDefault="00D76822" w:rsidP="00C02DDC">
            <w:pPr>
              <w:jc w:val="both"/>
              <w:rPr>
                <w:rFonts w:ascii="Times New Roman" w:hAnsi="Times New Roman" w:cs="Times New Roman"/>
                <w:sz w:val="24"/>
                <w:szCs w:val="24"/>
              </w:rPr>
            </w:pPr>
            <w:r w:rsidRPr="008D4A9D">
              <w:rPr>
                <w:rFonts w:ascii="Times New Roman" w:hAnsi="Times New Roman" w:cs="Times New Roman"/>
                <w:sz w:val="24"/>
                <w:szCs w:val="24"/>
              </w:rPr>
              <w:t xml:space="preserve">1.представление отсутствует </w:t>
            </w:r>
          </w:p>
        </w:tc>
        <w:tc>
          <w:tcPr>
            <w:tcW w:w="1329" w:type="dxa"/>
          </w:tcPr>
          <w:p w:rsidR="00D76822" w:rsidRPr="008D4A9D" w:rsidRDefault="00D76822" w:rsidP="00C02DDC">
            <w:pPr>
              <w:jc w:val="both"/>
              <w:rPr>
                <w:rFonts w:ascii="Times New Roman" w:hAnsi="Times New Roman" w:cs="Times New Roman"/>
                <w:sz w:val="24"/>
                <w:szCs w:val="24"/>
              </w:rPr>
            </w:pPr>
          </w:p>
        </w:tc>
      </w:tr>
      <w:tr w:rsidR="00D76822" w:rsidRPr="008D4A9D" w:rsidTr="00D76822">
        <w:tc>
          <w:tcPr>
            <w:tcW w:w="532" w:type="dxa"/>
            <w:vMerge/>
          </w:tcPr>
          <w:p w:rsidR="00D76822" w:rsidRPr="008D4A9D" w:rsidRDefault="00D76822" w:rsidP="00C02DDC">
            <w:pPr>
              <w:jc w:val="both"/>
              <w:rPr>
                <w:rFonts w:ascii="Times New Roman" w:hAnsi="Times New Roman" w:cs="Times New Roman"/>
                <w:sz w:val="24"/>
                <w:szCs w:val="24"/>
              </w:rPr>
            </w:pPr>
          </w:p>
        </w:tc>
        <w:tc>
          <w:tcPr>
            <w:tcW w:w="8276" w:type="dxa"/>
          </w:tcPr>
          <w:p w:rsidR="00D76822" w:rsidRPr="008D4A9D" w:rsidRDefault="00D76822" w:rsidP="00C02DDC">
            <w:pPr>
              <w:jc w:val="both"/>
              <w:rPr>
                <w:rFonts w:ascii="Times New Roman" w:hAnsi="Times New Roman" w:cs="Times New Roman"/>
                <w:sz w:val="24"/>
                <w:szCs w:val="24"/>
              </w:rPr>
            </w:pPr>
            <w:r w:rsidRPr="008D4A9D">
              <w:rPr>
                <w:rFonts w:ascii="Times New Roman" w:hAnsi="Times New Roman" w:cs="Times New Roman"/>
                <w:sz w:val="24"/>
                <w:szCs w:val="24"/>
              </w:rPr>
              <w:t>2.не выявить наличие представлений</w:t>
            </w:r>
          </w:p>
        </w:tc>
        <w:tc>
          <w:tcPr>
            <w:tcW w:w="1329" w:type="dxa"/>
          </w:tcPr>
          <w:p w:rsidR="00D76822" w:rsidRPr="008D4A9D" w:rsidRDefault="00D76822" w:rsidP="00C02DDC">
            <w:pPr>
              <w:jc w:val="both"/>
              <w:rPr>
                <w:rFonts w:ascii="Times New Roman" w:hAnsi="Times New Roman" w:cs="Times New Roman"/>
                <w:sz w:val="24"/>
                <w:szCs w:val="24"/>
              </w:rPr>
            </w:pPr>
          </w:p>
        </w:tc>
      </w:tr>
      <w:tr w:rsidR="00D76822" w:rsidRPr="008D4A9D" w:rsidTr="00D76822">
        <w:tc>
          <w:tcPr>
            <w:tcW w:w="532" w:type="dxa"/>
            <w:vMerge/>
          </w:tcPr>
          <w:p w:rsidR="00D76822" w:rsidRPr="008D4A9D" w:rsidRDefault="00D76822" w:rsidP="00C02DDC">
            <w:pPr>
              <w:jc w:val="both"/>
              <w:rPr>
                <w:rFonts w:ascii="Times New Roman" w:hAnsi="Times New Roman" w:cs="Times New Roman"/>
                <w:sz w:val="24"/>
                <w:szCs w:val="24"/>
              </w:rPr>
            </w:pPr>
          </w:p>
        </w:tc>
        <w:tc>
          <w:tcPr>
            <w:tcW w:w="8276" w:type="dxa"/>
          </w:tcPr>
          <w:p w:rsidR="00D76822" w:rsidRPr="008D4A9D" w:rsidRDefault="00D76822" w:rsidP="00C02DDC">
            <w:pPr>
              <w:jc w:val="both"/>
              <w:rPr>
                <w:rFonts w:ascii="Times New Roman" w:hAnsi="Times New Roman" w:cs="Times New Roman"/>
                <w:sz w:val="24"/>
                <w:szCs w:val="24"/>
              </w:rPr>
            </w:pPr>
            <w:r w:rsidRPr="008D4A9D">
              <w:rPr>
                <w:rFonts w:ascii="Times New Roman" w:hAnsi="Times New Roman" w:cs="Times New Roman"/>
                <w:sz w:val="24"/>
                <w:szCs w:val="24"/>
              </w:rPr>
              <w:t>3.представление на уровне:</w:t>
            </w:r>
          </w:p>
          <w:p w:rsidR="00D76822" w:rsidRPr="008D4A9D" w:rsidRDefault="00D76822" w:rsidP="002C6194">
            <w:pPr>
              <w:numPr>
                <w:ilvl w:val="0"/>
                <w:numId w:val="8"/>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использования по прямой подсказке</w:t>
            </w:r>
          </w:p>
          <w:p w:rsidR="00D76822" w:rsidRPr="008D4A9D" w:rsidRDefault="00D76822" w:rsidP="002C6194">
            <w:pPr>
              <w:numPr>
                <w:ilvl w:val="0"/>
                <w:numId w:val="8"/>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использования с косвенной подсказкой (изображение)</w:t>
            </w:r>
          </w:p>
          <w:p w:rsidR="00D76822" w:rsidRPr="008D4A9D" w:rsidRDefault="00D76822" w:rsidP="002C6194">
            <w:pPr>
              <w:numPr>
                <w:ilvl w:val="0"/>
                <w:numId w:val="8"/>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самостоятельного использования</w:t>
            </w:r>
          </w:p>
        </w:tc>
        <w:tc>
          <w:tcPr>
            <w:tcW w:w="1329" w:type="dxa"/>
          </w:tcPr>
          <w:p w:rsidR="00D76822" w:rsidRPr="008D4A9D" w:rsidRDefault="00D76822" w:rsidP="00C02DDC">
            <w:pPr>
              <w:jc w:val="both"/>
              <w:rPr>
                <w:rFonts w:ascii="Times New Roman" w:hAnsi="Times New Roman" w:cs="Times New Roman"/>
                <w:sz w:val="24"/>
                <w:szCs w:val="24"/>
              </w:rPr>
            </w:pPr>
          </w:p>
          <w:p w:rsidR="00D76822" w:rsidRPr="008D4A9D" w:rsidRDefault="00D76822" w:rsidP="00C02DDC">
            <w:pPr>
              <w:jc w:val="both"/>
              <w:rPr>
                <w:rFonts w:ascii="Times New Roman" w:hAnsi="Times New Roman" w:cs="Times New Roman"/>
                <w:b/>
                <w:sz w:val="24"/>
                <w:szCs w:val="24"/>
              </w:rPr>
            </w:pPr>
            <w:r w:rsidRPr="008D4A9D">
              <w:rPr>
                <w:rFonts w:ascii="Times New Roman" w:hAnsi="Times New Roman" w:cs="Times New Roman"/>
                <w:b/>
                <w:sz w:val="24"/>
                <w:szCs w:val="24"/>
              </w:rPr>
              <w:t>пп</w:t>
            </w:r>
          </w:p>
          <w:p w:rsidR="00D76822" w:rsidRPr="008D4A9D" w:rsidRDefault="00D76822" w:rsidP="00C02DDC">
            <w:pPr>
              <w:jc w:val="both"/>
              <w:rPr>
                <w:rFonts w:ascii="Times New Roman" w:hAnsi="Times New Roman" w:cs="Times New Roman"/>
                <w:b/>
                <w:sz w:val="24"/>
                <w:szCs w:val="24"/>
              </w:rPr>
            </w:pPr>
            <w:r w:rsidRPr="008D4A9D">
              <w:rPr>
                <w:rFonts w:ascii="Times New Roman" w:hAnsi="Times New Roman" w:cs="Times New Roman"/>
                <w:b/>
                <w:sz w:val="24"/>
                <w:szCs w:val="24"/>
              </w:rPr>
              <w:t>п</w:t>
            </w:r>
          </w:p>
          <w:p w:rsidR="00D76822" w:rsidRPr="008D4A9D" w:rsidRDefault="00D76822" w:rsidP="00C02DDC">
            <w:pPr>
              <w:jc w:val="both"/>
              <w:rPr>
                <w:rFonts w:ascii="Times New Roman" w:hAnsi="Times New Roman" w:cs="Times New Roman"/>
                <w:b/>
                <w:sz w:val="24"/>
                <w:szCs w:val="24"/>
              </w:rPr>
            </w:pPr>
            <w:r w:rsidRPr="008D4A9D">
              <w:rPr>
                <w:rFonts w:ascii="Times New Roman" w:hAnsi="Times New Roman" w:cs="Times New Roman"/>
                <w:b/>
                <w:sz w:val="24"/>
                <w:szCs w:val="24"/>
              </w:rPr>
              <w:t>+</w:t>
            </w:r>
          </w:p>
        </w:tc>
      </w:tr>
    </w:tbl>
    <w:p w:rsidR="00D76822" w:rsidRPr="008D4A9D" w:rsidRDefault="00D76822" w:rsidP="00C02DDC">
      <w:pPr>
        <w:suppressAutoHyphens/>
        <w:autoSpaceDE w:val="0"/>
        <w:spacing w:after="0" w:line="240" w:lineRule="auto"/>
        <w:ind w:firstLine="709"/>
        <w:jc w:val="both"/>
        <w:rPr>
          <w:rFonts w:ascii="Times New Roman" w:eastAsia="Times New Roman" w:hAnsi="Times New Roman" w:cs="Times New Roman"/>
          <w:sz w:val="24"/>
          <w:szCs w:val="24"/>
        </w:rPr>
      </w:pPr>
      <w:r w:rsidRPr="008D4A9D">
        <w:rPr>
          <w:rFonts w:ascii="Times New Roman" w:eastAsia="Times New Roman" w:hAnsi="Times New Roman" w:cs="Times New Roman"/>
          <w:sz w:val="24"/>
          <w:szCs w:val="24"/>
        </w:rPr>
        <w:t>.</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p>
    <w:p w:rsidR="00D76822" w:rsidRPr="008D4A9D" w:rsidRDefault="00D76822" w:rsidP="00C02DDC">
      <w:pPr>
        <w:widowControl w:val="0"/>
        <w:spacing w:after="0" w:line="240" w:lineRule="auto"/>
        <w:ind w:firstLine="709"/>
        <w:jc w:val="both"/>
        <w:rPr>
          <w:rFonts w:ascii="Times New Roman" w:eastAsia="Times New Roman" w:hAnsi="Times New Roman" w:cs="Times New Roman"/>
          <w:b/>
          <w:sz w:val="24"/>
          <w:szCs w:val="24"/>
        </w:rPr>
      </w:pPr>
      <w:r w:rsidRPr="008D4A9D">
        <w:rPr>
          <w:rFonts w:ascii="Times New Roman" w:eastAsia="Times New Roman" w:hAnsi="Times New Roman" w:cs="Times New Roman"/>
          <w:b/>
          <w:sz w:val="24"/>
          <w:szCs w:val="24"/>
        </w:rPr>
        <w:t>ПЛАНИРУЕМЫЕ РЕЗУЛЬТАТЫ ИЗУЧЕНИЯ УЧЕБНОГО ПРЕДМЕТА</w:t>
      </w:r>
    </w:p>
    <w:p w:rsidR="00D76822" w:rsidRPr="008D4A9D" w:rsidRDefault="00D76822" w:rsidP="00C02DDC">
      <w:pPr>
        <w:suppressAutoHyphens/>
        <w:autoSpaceDE w:val="0"/>
        <w:spacing w:after="0" w:line="240" w:lineRule="auto"/>
        <w:ind w:firstLine="709"/>
        <w:jc w:val="both"/>
        <w:rPr>
          <w:rFonts w:ascii="Times New Roman" w:eastAsia="Times New Roman" w:hAnsi="Times New Roman" w:cs="Times New Roman"/>
          <w:b/>
          <w:i/>
          <w:sz w:val="24"/>
          <w:szCs w:val="24"/>
          <w:lang w:eastAsia="en-US"/>
        </w:rPr>
      </w:pPr>
      <w:r w:rsidRPr="008D4A9D">
        <w:rPr>
          <w:rFonts w:ascii="Times New Roman" w:eastAsia="Times New Roman" w:hAnsi="Times New Roman" w:cs="Times New Roman"/>
          <w:b/>
          <w:i/>
          <w:sz w:val="24"/>
          <w:szCs w:val="24"/>
          <w:lang w:eastAsia="en-US"/>
        </w:rPr>
        <w:t>Планируемые личностные результаты освоения учебного предмета:</w:t>
      </w:r>
    </w:p>
    <w:p w:rsidR="00D76822" w:rsidRPr="008D4A9D" w:rsidRDefault="00D76822" w:rsidP="00C02DDC">
      <w:pPr>
        <w:spacing w:after="0" w:line="240" w:lineRule="auto"/>
        <w:ind w:firstLine="709"/>
        <w:jc w:val="both"/>
        <w:rPr>
          <w:rFonts w:ascii="Times New Roman" w:eastAsia="Times New Roman" w:hAnsi="Times New Roman" w:cs="Times New Roman"/>
          <w:i/>
          <w:sz w:val="24"/>
          <w:szCs w:val="24"/>
          <w:u w:val="single"/>
          <w:lang w:eastAsia="en-US"/>
        </w:rPr>
      </w:pPr>
      <w:r w:rsidRPr="008D4A9D">
        <w:rPr>
          <w:rFonts w:ascii="Times New Roman" w:eastAsia="Times New Roman" w:hAnsi="Times New Roman" w:cs="Times New Roman"/>
          <w:i/>
          <w:sz w:val="24"/>
          <w:szCs w:val="24"/>
          <w:u w:val="single"/>
          <w:lang w:eastAsia="en-US"/>
        </w:rPr>
        <w:t>Физические характеристики персональной идентификации:</w:t>
      </w:r>
    </w:p>
    <w:p w:rsidR="00D76822" w:rsidRPr="008D4A9D" w:rsidRDefault="00D76822" w:rsidP="00C02DDC">
      <w:pPr>
        <w:spacing w:after="0" w:line="240" w:lineRule="auto"/>
        <w:ind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 определяет свои внешние данные (с помощью);</w:t>
      </w:r>
    </w:p>
    <w:p w:rsidR="00D76822" w:rsidRPr="008D4A9D" w:rsidRDefault="00D76822" w:rsidP="00C02DDC">
      <w:pPr>
        <w:spacing w:after="0" w:line="240" w:lineRule="auto"/>
        <w:ind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  определяет состояние своего здоровья (хорошо – плохо, болит – не болит).</w:t>
      </w:r>
    </w:p>
    <w:p w:rsidR="00D76822" w:rsidRPr="008D4A9D" w:rsidRDefault="00D76822" w:rsidP="00C02DDC">
      <w:pPr>
        <w:spacing w:after="0" w:line="240" w:lineRule="auto"/>
        <w:ind w:firstLine="709"/>
        <w:jc w:val="both"/>
        <w:rPr>
          <w:rFonts w:ascii="Times New Roman" w:eastAsia="Times New Roman" w:hAnsi="Times New Roman" w:cs="Times New Roman"/>
          <w:i/>
          <w:sz w:val="24"/>
          <w:szCs w:val="24"/>
          <w:u w:val="single"/>
          <w:lang w:eastAsia="en-US"/>
        </w:rPr>
      </w:pPr>
      <w:r w:rsidRPr="008D4A9D">
        <w:rPr>
          <w:rFonts w:ascii="Times New Roman" w:eastAsia="Times New Roman" w:hAnsi="Times New Roman" w:cs="Times New Roman"/>
          <w:i/>
          <w:sz w:val="24"/>
          <w:szCs w:val="24"/>
          <w:u w:val="single"/>
          <w:lang w:eastAsia="en-US"/>
        </w:rPr>
        <w:t>Возрастная идентификация</w:t>
      </w:r>
    </w:p>
    <w:p w:rsidR="00D76822" w:rsidRPr="008D4A9D" w:rsidRDefault="00D76822" w:rsidP="00C02DDC">
      <w:pPr>
        <w:spacing w:after="0" w:line="240" w:lineRule="auto"/>
        <w:ind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 проявляет уважение к людям старшего возраста.</w:t>
      </w:r>
    </w:p>
    <w:p w:rsidR="00D76822" w:rsidRPr="008D4A9D" w:rsidRDefault="00D76822" w:rsidP="00C02DDC">
      <w:pPr>
        <w:spacing w:after="0" w:line="240" w:lineRule="auto"/>
        <w:ind w:firstLine="709"/>
        <w:jc w:val="both"/>
        <w:rPr>
          <w:rFonts w:ascii="Times New Roman" w:eastAsia="Times New Roman" w:hAnsi="Times New Roman" w:cs="Times New Roman"/>
          <w:i/>
          <w:sz w:val="24"/>
          <w:szCs w:val="24"/>
          <w:u w:val="single"/>
          <w:lang w:eastAsia="en-US"/>
        </w:rPr>
      </w:pPr>
      <w:r w:rsidRPr="008D4A9D">
        <w:rPr>
          <w:rFonts w:ascii="Times New Roman" w:eastAsia="Times New Roman" w:hAnsi="Times New Roman" w:cs="Times New Roman"/>
          <w:i/>
          <w:sz w:val="24"/>
          <w:szCs w:val="24"/>
          <w:u w:val="single"/>
          <w:lang w:eastAsia="en-US"/>
        </w:rPr>
        <w:t>«Уверенность в себе»</w:t>
      </w:r>
    </w:p>
    <w:p w:rsidR="00D76822" w:rsidRPr="008D4A9D" w:rsidRDefault="00D76822" w:rsidP="00C02DDC">
      <w:pPr>
        <w:spacing w:after="0" w:line="240" w:lineRule="auto"/>
        <w:ind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 осознает, что может, а что ему пока не удается;</w:t>
      </w:r>
    </w:p>
    <w:p w:rsidR="00D76822" w:rsidRPr="008D4A9D" w:rsidRDefault="00D76822" w:rsidP="00C02DDC">
      <w:pPr>
        <w:spacing w:after="0" w:line="240" w:lineRule="auto"/>
        <w:ind w:firstLine="709"/>
        <w:jc w:val="both"/>
        <w:rPr>
          <w:rFonts w:ascii="Times New Roman" w:eastAsia="Times New Roman" w:hAnsi="Times New Roman" w:cs="Times New Roman"/>
          <w:i/>
          <w:sz w:val="24"/>
          <w:szCs w:val="24"/>
          <w:u w:val="single"/>
          <w:lang w:eastAsia="en-US"/>
        </w:rPr>
      </w:pPr>
      <w:r w:rsidRPr="008D4A9D">
        <w:rPr>
          <w:rFonts w:ascii="Times New Roman" w:eastAsia="Times New Roman" w:hAnsi="Times New Roman" w:cs="Times New Roman"/>
          <w:i/>
          <w:sz w:val="24"/>
          <w:szCs w:val="24"/>
          <w:u w:val="single"/>
          <w:lang w:eastAsia="en-US"/>
        </w:rPr>
        <w:t>«Чувства, желания, взгляды»</w:t>
      </w:r>
    </w:p>
    <w:p w:rsidR="00D76822" w:rsidRPr="008D4A9D" w:rsidRDefault="00D76822" w:rsidP="00C02DDC">
      <w:pPr>
        <w:spacing w:after="0" w:line="240" w:lineRule="auto"/>
        <w:ind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 понимает язык эмоций (позы, мимика, жесты и т.д.);</w:t>
      </w:r>
    </w:p>
    <w:p w:rsidR="00D76822" w:rsidRPr="008D4A9D" w:rsidRDefault="00D76822" w:rsidP="00C02DDC">
      <w:pPr>
        <w:spacing w:after="0" w:line="240" w:lineRule="auto"/>
        <w:ind w:firstLine="709"/>
        <w:jc w:val="both"/>
        <w:rPr>
          <w:rFonts w:ascii="Times New Roman" w:eastAsia="Times New Roman" w:hAnsi="Times New Roman" w:cs="Times New Roman"/>
          <w:b/>
          <w:sz w:val="24"/>
          <w:szCs w:val="24"/>
          <w:lang w:eastAsia="en-US"/>
        </w:rPr>
      </w:pPr>
      <w:r w:rsidRPr="008D4A9D">
        <w:rPr>
          <w:rFonts w:ascii="Times New Roman" w:eastAsia="Times New Roman" w:hAnsi="Times New Roman" w:cs="Times New Roman"/>
          <w:sz w:val="24"/>
          <w:szCs w:val="24"/>
          <w:lang w:eastAsia="en-US"/>
        </w:rPr>
        <w:t>- проявляет собственные чувства (позы, мимика, жесты и т.д.).</w:t>
      </w:r>
    </w:p>
    <w:p w:rsidR="00D76822" w:rsidRPr="008D4A9D" w:rsidRDefault="00D76822" w:rsidP="00C02DDC">
      <w:pPr>
        <w:spacing w:after="0" w:line="240" w:lineRule="auto"/>
        <w:ind w:firstLine="709"/>
        <w:jc w:val="both"/>
        <w:rPr>
          <w:rFonts w:ascii="Times New Roman" w:eastAsia="Times New Roman" w:hAnsi="Times New Roman" w:cs="Times New Roman"/>
          <w:i/>
          <w:sz w:val="24"/>
          <w:szCs w:val="24"/>
          <w:u w:val="single"/>
          <w:lang w:eastAsia="en-US"/>
        </w:rPr>
      </w:pPr>
      <w:r w:rsidRPr="008D4A9D">
        <w:rPr>
          <w:rFonts w:ascii="Times New Roman" w:eastAsia="Times New Roman" w:hAnsi="Times New Roman" w:cs="Times New Roman"/>
          <w:i/>
          <w:sz w:val="24"/>
          <w:szCs w:val="24"/>
          <w:u w:val="single"/>
          <w:lang w:eastAsia="en-US"/>
        </w:rPr>
        <w:t>«Социальные навыки»</w:t>
      </w:r>
    </w:p>
    <w:p w:rsidR="00D76822" w:rsidRPr="008D4A9D" w:rsidRDefault="00D76822" w:rsidP="00C02DDC">
      <w:pPr>
        <w:spacing w:after="0" w:line="240" w:lineRule="auto"/>
        <w:ind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 умеет устанавливать контакты (на элементарном уровне);</w:t>
      </w:r>
    </w:p>
    <w:p w:rsidR="00D76822" w:rsidRPr="008D4A9D" w:rsidRDefault="00D76822" w:rsidP="00C02DDC">
      <w:pPr>
        <w:spacing w:after="0" w:line="240" w:lineRule="auto"/>
        <w:ind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 пользуется речевыми и жестовыми формами взаимодействия для установления контактов;</w:t>
      </w:r>
    </w:p>
    <w:p w:rsidR="00D76822" w:rsidRPr="008D4A9D" w:rsidRDefault="00D76822" w:rsidP="00C02DDC">
      <w:pPr>
        <w:spacing w:after="0" w:line="240" w:lineRule="auto"/>
        <w:ind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 участвует в совместной деятельности (играх, танцах и др., в создании совместных панно, рисунков, аппликаций);</w:t>
      </w:r>
    </w:p>
    <w:p w:rsidR="00D76822" w:rsidRPr="008D4A9D" w:rsidRDefault="00D76822" w:rsidP="00C02DDC">
      <w:pPr>
        <w:spacing w:after="0" w:line="240" w:lineRule="auto"/>
        <w:ind w:firstLine="709"/>
        <w:jc w:val="both"/>
        <w:rPr>
          <w:rFonts w:ascii="Times New Roman" w:eastAsia="Times New Roman" w:hAnsi="Times New Roman" w:cs="Times New Roman"/>
          <w:i/>
          <w:sz w:val="24"/>
          <w:szCs w:val="24"/>
          <w:u w:val="single"/>
          <w:lang w:eastAsia="en-US"/>
        </w:rPr>
      </w:pPr>
      <w:r w:rsidRPr="008D4A9D">
        <w:rPr>
          <w:rFonts w:ascii="Times New Roman" w:eastAsia="Times New Roman" w:hAnsi="Times New Roman" w:cs="Times New Roman"/>
          <w:i/>
          <w:sz w:val="24"/>
          <w:szCs w:val="24"/>
          <w:u w:val="single"/>
          <w:lang w:eastAsia="en-US"/>
        </w:rPr>
        <w:t>Развитие мотивов учебной деятельности:</w:t>
      </w:r>
    </w:p>
    <w:p w:rsidR="00D76822" w:rsidRPr="008D4A9D" w:rsidRDefault="00D76822" w:rsidP="00C02DDC">
      <w:pPr>
        <w:spacing w:after="0" w:line="240" w:lineRule="auto"/>
        <w:ind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 проявляет мотивацию благополучия (желает заслужить одобрение);</w:t>
      </w:r>
    </w:p>
    <w:p w:rsidR="00D76822" w:rsidRPr="008D4A9D" w:rsidRDefault="00D76822" w:rsidP="00C02DDC">
      <w:pPr>
        <w:spacing w:after="0" w:line="240" w:lineRule="auto"/>
        <w:ind w:firstLine="709"/>
        <w:jc w:val="both"/>
        <w:rPr>
          <w:rFonts w:ascii="Times New Roman" w:eastAsia="Times New Roman" w:hAnsi="Times New Roman" w:cs="Times New Roman"/>
          <w:sz w:val="24"/>
          <w:szCs w:val="24"/>
          <w:u w:val="single"/>
          <w:lang w:eastAsia="en-US"/>
        </w:rPr>
      </w:pPr>
      <w:r w:rsidRPr="008D4A9D">
        <w:rPr>
          <w:rFonts w:ascii="Times New Roman" w:eastAsia="Times New Roman" w:hAnsi="Times New Roman" w:cs="Times New Roman"/>
          <w:i/>
          <w:iCs/>
          <w:sz w:val="24"/>
          <w:szCs w:val="24"/>
          <w:u w:val="single"/>
          <w:lang w:eastAsia="en-US"/>
        </w:rPr>
        <w:t>Ответственность за собственное здоровье, безопасность и жизнь</w:t>
      </w:r>
    </w:p>
    <w:p w:rsidR="00D76822" w:rsidRPr="008D4A9D" w:rsidRDefault="00D76822" w:rsidP="00C02DDC">
      <w:pPr>
        <w:spacing w:after="0" w:line="240" w:lineRule="auto"/>
        <w:ind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 xml:space="preserve">- осознает, что определенные его действия несут опасность для него; </w:t>
      </w:r>
    </w:p>
    <w:p w:rsidR="00D76822" w:rsidRPr="008D4A9D" w:rsidRDefault="00D76822" w:rsidP="00C02DDC">
      <w:pPr>
        <w:spacing w:after="0" w:line="240" w:lineRule="auto"/>
        <w:ind w:firstLine="709"/>
        <w:jc w:val="both"/>
        <w:rPr>
          <w:rFonts w:ascii="Times New Roman" w:eastAsia="Times New Roman" w:hAnsi="Times New Roman" w:cs="Times New Roman"/>
          <w:sz w:val="24"/>
          <w:szCs w:val="24"/>
          <w:u w:val="single"/>
          <w:lang w:eastAsia="en-US"/>
        </w:rPr>
      </w:pPr>
      <w:r w:rsidRPr="008D4A9D">
        <w:rPr>
          <w:rFonts w:ascii="Times New Roman" w:eastAsia="Times New Roman" w:hAnsi="Times New Roman" w:cs="Times New Roman"/>
          <w:i/>
          <w:iCs/>
          <w:sz w:val="24"/>
          <w:szCs w:val="24"/>
          <w:u w:val="single"/>
          <w:lang w:eastAsia="en-US"/>
        </w:rPr>
        <w:t>Экологическая ответственность</w:t>
      </w:r>
    </w:p>
    <w:p w:rsidR="00D76822" w:rsidRPr="008D4A9D" w:rsidRDefault="00D76822" w:rsidP="00C02DDC">
      <w:pPr>
        <w:spacing w:after="0" w:line="240" w:lineRule="auto"/>
        <w:ind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 не мусорит на улице;</w:t>
      </w:r>
    </w:p>
    <w:p w:rsidR="00D76822" w:rsidRPr="008D4A9D" w:rsidRDefault="00D76822" w:rsidP="00C02DDC">
      <w:pPr>
        <w:spacing w:after="0" w:line="240" w:lineRule="auto"/>
        <w:ind w:firstLine="709"/>
        <w:jc w:val="both"/>
        <w:rPr>
          <w:rFonts w:ascii="Times New Roman" w:eastAsia="Times New Roman" w:hAnsi="Times New Roman" w:cs="Times New Roman"/>
          <w:sz w:val="24"/>
          <w:szCs w:val="24"/>
          <w:u w:val="single"/>
          <w:lang w:eastAsia="en-US"/>
        </w:rPr>
      </w:pPr>
      <w:r w:rsidRPr="008D4A9D">
        <w:rPr>
          <w:rFonts w:ascii="Times New Roman" w:eastAsia="Times New Roman" w:hAnsi="Times New Roman" w:cs="Times New Roman"/>
          <w:i/>
          <w:sz w:val="24"/>
          <w:szCs w:val="24"/>
          <w:u w:val="single"/>
          <w:lang w:eastAsia="en-US"/>
        </w:rPr>
        <w:t>Формирование эстетических потребностей, ценностей, чувств:</w:t>
      </w:r>
    </w:p>
    <w:p w:rsidR="00D76822" w:rsidRPr="008D4A9D" w:rsidRDefault="00D76822" w:rsidP="00C02DDC">
      <w:pPr>
        <w:spacing w:after="0" w:line="240" w:lineRule="auto"/>
        <w:ind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 наблюдает за окружающими предметами и явлениями при указании на них;</w:t>
      </w:r>
    </w:p>
    <w:p w:rsidR="00D76822" w:rsidRPr="008D4A9D" w:rsidRDefault="00D76822" w:rsidP="00C02DDC">
      <w:pPr>
        <w:spacing w:after="0" w:line="240" w:lineRule="auto"/>
        <w:ind w:firstLine="709"/>
        <w:jc w:val="both"/>
        <w:rPr>
          <w:rFonts w:ascii="Times New Roman" w:eastAsia="Times New Roman" w:hAnsi="Times New Roman" w:cs="Times New Roman"/>
          <w:sz w:val="24"/>
          <w:szCs w:val="24"/>
          <w:u w:val="single"/>
          <w:lang w:eastAsia="en-US"/>
        </w:rPr>
      </w:pPr>
      <w:r w:rsidRPr="008D4A9D">
        <w:rPr>
          <w:rFonts w:ascii="Times New Roman" w:eastAsia="Times New Roman" w:hAnsi="Times New Roman" w:cs="Times New Roman"/>
          <w:i/>
          <w:sz w:val="24"/>
          <w:szCs w:val="24"/>
          <w:u w:val="single"/>
          <w:lang w:eastAsia="en-US"/>
        </w:rPr>
        <w:t>Развитие навыков сотрудничества со взрослыми и сверстниками:</w:t>
      </w:r>
    </w:p>
    <w:p w:rsidR="00D76822" w:rsidRPr="008D4A9D" w:rsidRDefault="00D76822" w:rsidP="00C02DDC">
      <w:pPr>
        <w:spacing w:after="0" w:line="240" w:lineRule="auto"/>
        <w:ind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 принимает участие в коллективных делах и играх;</w:t>
      </w:r>
    </w:p>
    <w:p w:rsidR="00D76822" w:rsidRPr="008D4A9D" w:rsidRDefault="00D76822" w:rsidP="00C02DDC">
      <w:pPr>
        <w:suppressAutoHyphens/>
        <w:spacing w:after="0" w:line="240" w:lineRule="auto"/>
        <w:ind w:firstLine="709"/>
        <w:jc w:val="both"/>
        <w:rPr>
          <w:rFonts w:ascii="Times New Roman" w:eastAsia="Calibri" w:hAnsi="Times New Roman" w:cs="Times New Roman"/>
          <w:b/>
          <w:i/>
          <w:sz w:val="24"/>
          <w:szCs w:val="24"/>
          <w:lang w:eastAsia="ar-SA"/>
        </w:rPr>
      </w:pPr>
      <w:r w:rsidRPr="008D4A9D">
        <w:rPr>
          <w:rFonts w:ascii="Times New Roman" w:eastAsia="Calibri" w:hAnsi="Times New Roman" w:cs="Times New Roman"/>
          <w:b/>
          <w:i/>
          <w:sz w:val="24"/>
          <w:szCs w:val="24"/>
          <w:lang w:eastAsia="ar-SA"/>
        </w:rPr>
        <w:t xml:space="preserve">Планируемые </w:t>
      </w:r>
      <w:r w:rsidRPr="008D4A9D">
        <w:rPr>
          <w:rFonts w:ascii="Times New Roman" w:eastAsia="Times New Roman" w:hAnsi="Times New Roman" w:cs="Times New Roman"/>
          <w:b/>
          <w:i/>
          <w:sz w:val="24"/>
          <w:szCs w:val="24"/>
        </w:rPr>
        <w:t xml:space="preserve">предметные </w:t>
      </w:r>
      <w:r w:rsidRPr="008D4A9D">
        <w:rPr>
          <w:rFonts w:ascii="Times New Roman" w:eastAsia="Calibri" w:hAnsi="Times New Roman" w:cs="Times New Roman"/>
          <w:b/>
          <w:i/>
          <w:sz w:val="24"/>
          <w:szCs w:val="24"/>
          <w:lang w:eastAsia="ar-SA"/>
        </w:rPr>
        <w:t>результаты коррекционной работы:</w:t>
      </w:r>
    </w:p>
    <w:p w:rsidR="00D76822" w:rsidRPr="008D4A9D" w:rsidRDefault="00D76822" w:rsidP="00C02DDC">
      <w:pPr>
        <w:shd w:val="clear" w:color="auto" w:fill="FFFFFF"/>
        <w:suppressAutoHyphens/>
        <w:spacing w:after="0" w:line="240" w:lineRule="auto"/>
        <w:ind w:right="43" w:firstLine="709"/>
        <w:jc w:val="both"/>
        <w:rPr>
          <w:rFonts w:ascii="Times New Roman" w:eastAsia="Calibri" w:hAnsi="Times New Roman" w:cs="Times New Roman"/>
          <w:spacing w:val="-2"/>
          <w:sz w:val="24"/>
          <w:szCs w:val="24"/>
          <w:lang w:eastAsia="ar-SA"/>
        </w:rPr>
      </w:pPr>
      <w:r w:rsidRPr="008D4A9D">
        <w:rPr>
          <w:rFonts w:ascii="Times New Roman" w:eastAsia="Calibri" w:hAnsi="Times New Roman" w:cs="Times New Roman"/>
          <w:spacing w:val="-2"/>
          <w:sz w:val="24"/>
          <w:szCs w:val="24"/>
          <w:lang w:eastAsia="ar-SA"/>
        </w:rPr>
        <w:t xml:space="preserve">- Называет (показывает) конструкцию. </w:t>
      </w:r>
    </w:p>
    <w:p w:rsidR="00D76822" w:rsidRPr="008D4A9D" w:rsidRDefault="00D76822" w:rsidP="00C02DDC">
      <w:pPr>
        <w:shd w:val="clear" w:color="auto" w:fill="FFFFFF"/>
        <w:suppressAutoHyphens/>
        <w:spacing w:after="0" w:line="240" w:lineRule="auto"/>
        <w:ind w:right="31" w:firstLine="709"/>
        <w:jc w:val="both"/>
        <w:rPr>
          <w:rFonts w:ascii="Times New Roman" w:eastAsia="Calibri" w:hAnsi="Times New Roman" w:cs="Times New Roman"/>
          <w:spacing w:val="-1"/>
          <w:sz w:val="24"/>
          <w:szCs w:val="24"/>
          <w:lang w:eastAsia="ar-SA"/>
        </w:rPr>
      </w:pPr>
      <w:r w:rsidRPr="008D4A9D">
        <w:rPr>
          <w:rFonts w:ascii="Times New Roman" w:eastAsia="Calibri" w:hAnsi="Times New Roman" w:cs="Times New Roman"/>
          <w:spacing w:val="-3"/>
          <w:sz w:val="24"/>
          <w:szCs w:val="24"/>
          <w:lang w:eastAsia="ar-SA"/>
        </w:rPr>
        <w:lastRenderedPageBreak/>
        <w:t>- Воспроизводит комбинаций из двух-трех элементов полифункцио</w:t>
      </w:r>
      <w:r w:rsidRPr="008D4A9D">
        <w:rPr>
          <w:rFonts w:ascii="Times New Roman" w:eastAsia="Calibri" w:hAnsi="Times New Roman" w:cs="Times New Roman"/>
          <w:spacing w:val="-3"/>
          <w:sz w:val="24"/>
          <w:szCs w:val="24"/>
          <w:lang w:eastAsia="ar-SA"/>
        </w:rPr>
        <w:softHyphen/>
      </w:r>
      <w:r w:rsidRPr="008D4A9D">
        <w:rPr>
          <w:rFonts w:ascii="Times New Roman" w:eastAsia="Calibri" w:hAnsi="Times New Roman" w:cs="Times New Roman"/>
          <w:spacing w:val="-2"/>
          <w:sz w:val="24"/>
          <w:szCs w:val="24"/>
          <w:lang w:eastAsia="ar-SA"/>
        </w:rPr>
        <w:t xml:space="preserve">нального мягкого модульного материала или деревянного </w:t>
      </w:r>
      <w:r w:rsidRPr="008D4A9D">
        <w:rPr>
          <w:rFonts w:ascii="Times New Roman" w:eastAsia="Calibri" w:hAnsi="Times New Roman" w:cs="Times New Roman"/>
          <w:spacing w:val="-1"/>
          <w:sz w:val="24"/>
          <w:szCs w:val="24"/>
          <w:lang w:eastAsia="ar-SA"/>
        </w:rPr>
        <w:t>(пластмассового) строительного набора</w:t>
      </w:r>
    </w:p>
    <w:p w:rsidR="00D76822" w:rsidRPr="008D4A9D" w:rsidRDefault="00D76822" w:rsidP="00C02DDC">
      <w:pPr>
        <w:shd w:val="clear" w:color="auto" w:fill="FFFFFF"/>
        <w:suppressAutoHyphens/>
        <w:spacing w:after="0" w:line="240" w:lineRule="auto"/>
        <w:ind w:right="185"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pacing w:val="-2"/>
          <w:sz w:val="24"/>
          <w:szCs w:val="24"/>
          <w:lang w:eastAsia="ar-SA"/>
        </w:rPr>
        <w:t xml:space="preserve">- Сопоставляет два объекта по величине </w:t>
      </w:r>
      <w:r w:rsidRPr="008D4A9D">
        <w:rPr>
          <w:rFonts w:ascii="Times New Roman" w:eastAsia="Calibri" w:hAnsi="Times New Roman" w:cs="Times New Roman"/>
          <w:iCs/>
          <w:spacing w:val="-2"/>
          <w:sz w:val="24"/>
          <w:szCs w:val="24"/>
          <w:lang w:eastAsia="ar-SA"/>
        </w:rPr>
        <w:t>{боль</w:t>
      </w:r>
      <w:r w:rsidRPr="008D4A9D">
        <w:rPr>
          <w:rFonts w:ascii="Times New Roman" w:eastAsia="Calibri" w:hAnsi="Times New Roman" w:cs="Times New Roman"/>
          <w:iCs/>
          <w:spacing w:val="-2"/>
          <w:sz w:val="24"/>
          <w:szCs w:val="24"/>
          <w:lang w:eastAsia="ar-SA"/>
        </w:rPr>
        <w:softHyphen/>
      </w:r>
      <w:r w:rsidRPr="008D4A9D">
        <w:rPr>
          <w:rFonts w:ascii="Times New Roman" w:eastAsia="Calibri" w:hAnsi="Times New Roman" w:cs="Times New Roman"/>
          <w:iCs/>
          <w:spacing w:val="-1"/>
          <w:sz w:val="24"/>
          <w:szCs w:val="24"/>
          <w:lang w:eastAsia="ar-SA"/>
        </w:rPr>
        <w:t xml:space="preserve">шой </w:t>
      </w:r>
      <w:r w:rsidRPr="008D4A9D">
        <w:rPr>
          <w:rFonts w:ascii="Times New Roman" w:eastAsia="Calibri" w:hAnsi="Times New Roman" w:cs="Times New Roman"/>
          <w:spacing w:val="-1"/>
          <w:sz w:val="24"/>
          <w:szCs w:val="24"/>
          <w:lang w:eastAsia="ar-SA"/>
        </w:rPr>
        <w:t xml:space="preserve">— </w:t>
      </w:r>
      <w:r w:rsidRPr="008D4A9D">
        <w:rPr>
          <w:rFonts w:ascii="Times New Roman" w:eastAsia="Calibri" w:hAnsi="Times New Roman" w:cs="Times New Roman"/>
          <w:iCs/>
          <w:spacing w:val="-1"/>
          <w:sz w:val="24"/>
          <w:szCs w:val="24"/>
          <w:lang w:eastAsia="ar-SA"/>
        </w:rPr>
        <w:t xml:space="preserve">маленький мяч, большая </w:t>
      </w:r>
      <w:r w:rsidRPr="008D4A9D">
        <w:rPr>
          <w:rFonts w:ascii="Times New Roman" w:eastAsia="Calibri" w:hAnsi="Times New Roman" w:cs="Times New Roman"/>
          <w:spacing w:val="-1"/>
          <w:sz w:val="24"/>
          <w:szCs w:val="24"/>
          <w:lang w:eastAsia="ar-SA"/>
        </w:rPr>
        <w:t xml:space="preserve">— </w:t>
      </w:r>
      <w:r w:rsidRPr="008D4A9D">
        <w:rPr>
          <w:rFonts w:ascii="Times New Roman" w:eastAsia="Calibri" w:hAnsi="Times New Roman" w:cs="Times New Roman"/>
          <w:iCs/>
          <w:spacing w:val="-1"/>
          <w:sz w:val="24"/>
          <w:szCs w:val="24"/>
          <w:lang w:eastAsia="ar-SA"/>
        </w:rPr>
        <w:t xml:space="preserve">маленькая пирамида). </w:t>
      </w:r>
    </w:p>
    <w:p w:rsidR="00D76822" w:rsidRPr="008D4A9D" w:rsidRDefault="00D76822" w:rsidP="00C02DDC">
      <w:pPr>
        <w:shd w:val="clear" w:color="auto" w:fill="FFFFFF"/>
        <w:suppressAutoHyphens/>
        <w:spacing w:after="0" w:line="240" w:lineRule="auto"/>
        <w:ind w:firstLine="709"/>
        <w:jc w:val="both"/>
        <w:rPr>
          <w:rFonts w:ascii="Times New Roman" w:eastAsia="Calibri" w:hAnsi="Times New Roman" w:cs="Times New Roman"/>
          <w:iCs/>
          <w:spacing w:val="-2"/>
          <w:sz w:val="24"/>
          <w:szCs w:val="24"/>
          <w:lang w:eastAsia="ar-SA"/>
        </w:rPr>
      </w:pPr>
      <w:r w:rsidRPr="008D4A9D">
        <w:rPr>
          <w:rFonts w:ascii="Times New Roman" w:eastAsia="Calibri" w:hAnsi="Times New Roman" w:cs="Times New Roman"/>
          <w:sz w:val="24"/>
          <w:szCs w:val="24"/>
          <w:lang w:eastAsia="ar-SA"/>
        </w:rPr>
        <w:t>- Ищет руками среди шариков другие пред</w:t>
      </w:r>
      <w:r w:rsidRPr="008D4A9D">
        <w:rPr>
          <w:rFonts w:ascii="Times New Roman" w:eastAsia="Calibri" w:hAnsi="Times New Roman" w:cs="Times New Roman"/>
          <w:sz w:val="24"/>
          <w:szCs w:val="24"/>
          <w:lang w:eastAsia="ar-SA"/>
        </w:rPr>
        <w:softHyphen/>
        <w:t xml:space="preserve">меты, ориентируясь на их величину (по два предмета одного наименования, но разной величины, </w:t>
      </w:r>
      <w:r w:rsidRPr="008D4A9D">
        <w:rPr>
          <w:rFonts w:ascii="Times New Roman" w:eastAsia="Calibri" w:hAnsi="Times New Roman" w:cs="Times New Roman"/>
          <w:iCs/>
          <w:sz w:val="24"/>
          <w:szCs w:val="24"/>
          <w:lang w:eastAsia="ar-SA"/>
        </w:rPr>
        <w:t xml:space="preserve">пластмассовые </w:t>
      </w:r>
      <w:r w:rsidRPr="008D4A9D">
        <w:rPr>
          <w:rFonts w:ascii="Times New Roman" w:eastAsia="Calibri" w:hAnsi="Times New Roman" w:cs="Times New Roman"/>
          <w:iCs/>
          <w:spacing w:val="-2"/>
          <w:sz w:val="24"/>
          <w:szCs w:val="24"/>
          <w:lang w:eastAsia="ar-SA"/>
        </w:rPr>
        <w:t xml:space="preserve">мишки </w:t>
      </w:r>
      <w:r w:rsidRPr="008D4A9D">
        <w:rPr>
          <w:rFonts w:ascii="Times New Roman" w:eastAsia="Calibri" w:hAnsi="Times New Roman" w:cs="Times New Roman"/>
          <w:spacing w:val="-2"/>
          <w:sz w:val="24"/>
          <w:szCs w:val="24"/>
          <w:lang w:eastAsia="ar-SA"/>
        </w:rPr>
        <w:t xml:space="preserve">— </w:t>
      </w:r>
      <w:r w:rsidRPr="008D4A9D">
        <w:rPr>
          <w:rFonts w:ascii="Times New Roman" w:eastAsia="Calibri" w:hAnsi="Times New Roman" w:cs="Times New Roman"/>
          <w:iCs/>
          <w:spacing w:val="-2"/>
          <w:sz w:val="24"/>
          <w:szCs w:val="24"/>
          <w:lang w:eastAsia="ar-SA"/>
        </w:rPr>
        <w:t>большой и маленький, ведерки, лопатки, куклы).</w:t>
      </w:r>
    </w:p>
    <w:p w:rsidR="00D76822" w:rsidRPr="008D4A9D" w:rsidRDefault="00D76822" w:rsidP="00C02DDC">
      <w:pPr>
        <w:shd w:val="clear" w:color="auto" w:fill="FFFFFF"/>
        <w:suppressAutoHyphens/>
        <w:spacing w:after="0" w:line="240" w:lineRule="auto"/>
        <w:ind w:right="43"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pacing w:val="-1"/>
          <w:sz w:val="24"/>
          <w:szCs w:val="24"/>
          <w:lang w:eastAsia="ar-SA"/>
        </w:rPr>
        <w:t xml:space="preserve">- Конструирует большие и </w:t>
      </w:r>
      <w:r w:rsidRPr="008D4A9D">
        <w:rPr>
          <w:rFonts w:ascii="Times New Roman" w:eastAsia="Calibri" w:hAnsi="Times New Roman" w:cs="Times New Roman"/>
          <w:spacing w:val="-2"/>
          <w:sz w:val="24"/>
          <w:szCs w:val="24"/>
          <w:lang w:eastAsia="ar-SA"/>
        </w:rPr>
        <w:t>маленькие пирамидки, напольного мягкого модуля «Пирамида». Показывает пространственные отношения руками совместно с учи</w:t>
      </w:r>
      <w:r w:rsidRPr="008D4A9D">
        <w:rPr>
          <w:rFonts w:ascii="Times New Roman" w:eastAsia="Calibri" w:hAnsi="Times New Roman" w:cs="Times New Roman"/>
          <w:spacing w:val="-2"/>
          <w:sz w:val="24"/>
          <w:szCs w:val="24"/>
          <w:lang w:eastAsia="ar-SA"/>
        </w:rPr>
        <w:softHyphen/>
        <w:t xml:space="preserve">телем или по подражанию: </w:t>
      </w:r>
      <w:r w:rsidRPr="008D4A9D">
        <w:rPr>
          <w:rFonts w:ascii="Times New Roman" w:eastAsia="Calibri" w:hAnsi="Times New Roman" w:cs="Times New Roman"/>
          <w:iCs/>
          <w:spacing w:val="-2"/>
          <w:sz w:val="24"/>
          <w:szCs w:val="24"/>
          <w:lang w:eastAsia="ar-SA"/>
        </w:rPr>
        <w:t xml:space="preserve">Катай, катай </w:t>
      </w:r>
      <w:r w:rsidRPr="008D4A9D">
        <w:rPr>
          <w:rFonts w:ascii="Times New Roman" w:eastAsia="Calibri" w:hAnsi="Times New Roman" w:cs="Times New Roman"/>
          <w:iCs/>
          <w:sz w:val="24"/>
          <w:szCs w:val="24"/>
          <w:lang w:eastAsia="ar-SA"/>
        </w:rPr>
        <w:t xml:space="preserve">самое большое (маленькое) кольцо </w:t>
      </w:r>
      <w:r w:rsidRPr="008D4A9D">
        <w:rPr>
          <w:rFonts w:ascii="Times New Roman" w:eastAsia="Calibri" w:hAnsi="Times New Roman" w:cs="Times New Roman"/>
          <w:sz w:val="24"/>
          <w:szCs w:val="24"/>
          <w:lang w:eastAsia="ar-SA"/>
        </w:rPr>
        <w:t>и т. п.</w:t>
      </w:r>
    </w:p>
    <w:p w:rsidR="00D76822" w:rsidRPr="008D4A9D" w:rsidRDefault="00D76822" w:rsidP="00C02DDC">
      <w:pPr>
        <w:shd w:val="clear" w:color="auto" w:fill="FFFFFF"/>
        <w:suppressAutoHyphens/>
        <w:spacing w:after="0" w:line="240" w:lineRule="auto"/>
        <w:ind w:right="38"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pacing w:val="-2"/>
          <w:sz w:val="24"/>
          <w:szCs w:val="24"/>
          <w:lang w:eastAsia="ar-SA"/>
        </w:rPr>
        <w:t>- Играет в сухом бассейне: ищет руками среди шариков другие пред</w:t>
      </w:r>
      <w:r w:rsidRPr="008D4A9D">
        <w:rPr>
          <w:rFonts w:ascii="Times New Roman" w:eastAsia="Calibri" w:hAnsi="Times New Roman" w:cs="Times New Roman"/>
          <w:spacing w:val="-2"/>
          <w:sz w:val="24"/>
          <w:szCs w:val="24"/>
          <w:lang w:eastAsia="ar-SA"/>
        </w:rPr>
        <w:softHyphen/>
      </w:r>
      <w:r w:rsidRPr="008D4A9D">
        <w:rPr>
          <w:rFonts w:ascii="Times New Roman" w:eastAsia="Calibri" w:hAnsi="Times New Roman" w:cs="Times New Roman"/>
          <w:spacing w:val="-1"/>
          <w:sz w:val="24"/>
          <w:szCs w:val="24"/>
          <w:lang w:eastAsia="ar-SA"/>
        </w:rPr>
        <w:t>меты, ориентируясь на их величину.</w:t>
      </w:r>
    </w:p>
    <w:p w:rsidR="00D76822" w:rsidRPr="008D4A9D" w:rsidRDefault="00D76822" w:rsidP="00C02DDC">
      <w:pPr>
        <w:shd w:val="clear" w:color="auto" w:fill="FFFFFF"/>
        <w:suppressAutoHyphens/>
        <w:spacing w:after="0" w:line="240" w:lineRule="auto"/>
        <w:ind w:right="34"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 Играет в игры на величину (сов</w:t>
      </w:r>
      <w:r w:rsidRPr="008D4A9D">
        <w:rPr>
          <w:rFonts w:ascii="Times New Roman" w:eastAsia="Calibri" w:hAnsi="Times New Roman" w:cs="Times New Roman"/>
          <w:sz w:val="24"/>
          <w:szCs w:val="24"/>
          <w:lang w:eastAsia="ar-SA"/>
        </w:rPr>
        <w:softHyphen/>
        <w:t>местно с учителем и по подражанию его действиям).</w:t>
      </w:r>
    </w:p>
    <w:p w:rsidR="00D76822" w:rsidRPr="008D4A9D" w:rsidRDefault="00D76822" w:rsidP="00C02DDC">
      <w:pPr>
        <w:shd w:val="clear" w:color="auto" w:fill="FFFFFF"/>
        <w:suppressAutoHyphens/>
        <w:spacing w:after="0" w:line="240" w:lineRule="auto"/>
        <w:ind w:right="178" w:firstLine="709"/>
        <w:jc w:val="both"/>
        <w:rPr>
          <w:rFonts w:ascii="Times New Roman" w:eastAsia="Calibri" w:hAnsi="Times New Roman" w:cs="Times New Roman"/>
          <w:spacing w:val="-1"/>
          <w:sz w:val="24"/>
          <w:szCs w:val="24"/>
          <w:lang w:eastAsia="ar-SA"/>
        </w:rPr>
      </w:pPr>
      <w:r w:rsidRPr="008D4A9D">
        <w:rPr>
          <w:rFonts w:ascii="Times New Roman" w:eastAsia="Calibri" w:hAnsi="Times New Roman" w:cs="Times New Roman"/>
          <w:spacing w:val="-3"/>
          <w:sz w:val="24"/>
          <w:szCs w:val="24"/>
          <w:lang w:eastAsia="ar-SA"/>
        </w:rPr>
        <w:t xml:space="preserve">- Использует </w:t>
      </w:r>
      <w:r w:rsidRPr="008D4A9D">
        <w:rPr>
          <w:rFonts w:ascii="Times New Roman" w:eastAsia="Calibri" w:hAnsi="Times New Roman" w:cs="Times New Roman"/>
          <w:spacing w:val="-2"/>
          <w:sz w:val="24"/>
          <w:szCs w:val="24"/>
          <w:lang w:eastAsia="ar-SA"/>
        </w:rPr>
        <w:t>вербальные и не</w:t>
      </w:r>
      <w:r w:rsidRPr="008D4A9D">
        <w:rPr>
          <w:rFonts w:ascii="Times New Roman" w:eastAsia="Calibri" w:hAnsi="Times New Roman" w:cs="Times New Roman"/>
          <w:spacing w:val="-2"/>
          <w:sz w:val="24"/>
          <w:szCs w:val="24"/>
          <w:lang w:eastAsia="ar-SA"/>
        </w:rPr>
        <w:softHyphen/>
        <w:t xml:space="preserve">вербальные средства </w:t>
      </w:r>
      <w:r w:rsidRPr="008D4A9D">
        <w:rPr>
          <w:rFonts w:ascii="Times New Roman" w:eastAsia="Calibri" w:hAnsi="Times New Roman" w:cs="Times New Roman"/>
          <w:iCs/>
          <w:spacing w:val="-2"/>
          <w:sz w:val="24"/>
          <w:szCs w:val="24"/>
          <w:lang w:eastAsia="ar-SA"/>
        </w:rPr>
        <w:t xml:space="preserve">(большой </w:t>
      </w:r>
      <w:r w:rsidRPr="008D4A9D">
        <w:rPr>
          <w:rFonts w:ascii="Times New Roman" w:eastAsia="Calibri" w:hAnsi="Times New Roman" w:cs="Times New Roman"/>
          <w:spacing w:val="-2"/>
          <w:sz w:val="24"/>
          <w:szCs w:val="24"/>
          <w:lang w:eastAsia="ar-SA"/>
        </w:rPr>
        <w:t>— разводит руки в стороны, ла</w:t>
      </w:r>
      <w:r w:rsidRPr="008D4A9D">
        <w:rPr>
          <w:rFonts w:ascii="Times New Roman" w:eastAsia="Calibri" w:hAnsi="Times New Roman" w:cs="Times New Roman"/>
          <w:spacing w:val="-2"/>
          <w:sz w:val="24"/>
          <w:szCs w:val="24"/>
          <w:lang w:eastAsia="ar-SA"/>
        </w:rPr>
        <w:softHyphen/>
      </w:r>
      <w:r w:rsidRPr="008D4A9D">
        <w:rPr>
          <w:rFonts w:ascii="Times New Roman" w:eastAsia="Calibri" w:hAnsi="Times New Roman" w:cs="Times New Roman"/>
          <w:spacing w:val="-1"/>
          <w:sz w:val="24"/>
          <w:szCs w:val="24"/>
          <w:lang w:eastAsia="ar-SA"/>
        </w:rPr>
        <w:t>дони, как бы обхватывает большой предмет, демонстрирует объ</w:t>
      </w:r>
      <w:r w:rsidRPr="008D4A9D">
        <w:rPr>
          <w:rFonts w:ascii="Times New Roman" w:eastAsia="Calibri" w:hAnsi="Times New Roman" w:cs="Times New Roman"/>
          <w:spacing w:val="-1"/>
          <w:sz w:val="24"/>
          <w:szCs w:val="24"/>
          <w:lang w:eastAsia="ar-SA"/>
        </w:rPr>
        <w:softHyphen/>
        <w:t xml:space="preserve">ем, </w:t>
      </w:r>
      <w:r w:rsidRPr="008D4A9D">
        <w:rPr>
          <w:rFonts w:ascii="Times New Roman" w:eastAsia="Calibri" w:hAnsi="Times New Roman" w:cs="Times New Roman"/>
          <w:iCs/>
          <w:spacing w:val="-1"/>
          <w:sz w:val="24"/>
          <w:szCs w:val="24"/>
          <w:lang w:eastAsia="ar-SA"/>
        </w:rPr>
        <w:t xml:space="preserve">маленький </w:t>
      </w:r>
      <w:r w:rsidRPr="008D4A9D">
        <w:rPr>
          <w:rFonts w:ascii="Times New Roman" w:eastAsia="Calibri" w:hAnsi="Times New Roman" w:cs="Times New Roman"/>
          <w:spacing w:val="-1"/>
          <w:sz w:val="24"/>
          <w:szCs w:val="24"/>
          <w:lang w:eastAsia="ar-SA"/>
        </w:rPr>
        <w:t>— имитирует захват маленького предмета).</w:t>
      </w:r>
    </w:p>
    <w:p w:rsidR="00D76822" w:rsidRPr="008D4A9D" w:rsidRDefault="00D76822" w:rsidP="00C02DDC">
      <w:pPr>
        <w:shd w:val="clear" w:color="auto" w:fill="FFFFFF"/>
        <w:suppressAutoHyphens/>
        <w:spacing w:after="0" w:line="240" w:lineRule="auto"/>
        <w:ind w:right="190"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pacing w:val="-1"/>
          <w:sz w:val="24"/>
          <w:szCs w:val="24"/>
          <w:lang w:eastAsia="ar-SA"/>
        </w:rPr>
        <w:t>- Рассматривает объемную фигуру — куб.</w:t>
      </w:r>
    </w:p>
    <w:p w:rsidR="00D76822" w:rsidRPr="008D4A9D" w:rsidRDefault="00D76822" w:rsidP="00C02DDC">
      <w:pPr>
        <w:shd w:val="clear" w:color="auto" w:fill="FFFFFF"/>
        <w:suppressAutoHyphens/>
        <w:spacing w:after="0" w:line="240" w:lineRule="auto"/>
        <w:ind w:right="53"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pacing w:val="-2"/>
          <w:sz w:val="24"/>
          <w:szCs w:val="24"/>
          <w:lang w:eastAsia="ar-SA"/>
        </w:rPr>
        <w:t xml:space="preserve">- Играет в игры: «Что </w:t>
      </w:r>
      <w:r w:rsidRPr="008D4A9D">
        <w:rPr>
          <w:rFonts w:ascii="Times New Roman" w:eastAsia="Calibri" w:hAnsi="Times New Roman" w:cs="Times New Roman"/>
          <w:spacing w:val="-3"/>
          <w:sz w:val="24"/>
          <w:szCs w:val="24"/>
          <w:lang w:eastAsia="ar-SA"/>
        </w:rPr>
        <w:t xml:space="preserve">катится, что не катится?», «Цветные шарики», «Лоток с шарами и </w:t>
      </w:r>
      <w:r w:rsidRPr="008D4A9D">
        <w:rPr>
          <w:rFonts w:ascii="Times New Roman" w:eastAsia="Calibri" w:hAnsi="Times New Roman" w:cs="Times New Roman"/>
          <w:spacing w:val="-2"/>
          <w:sz w:val="24"/>
          <w:szCs w:val="24"/>
          <w:lang w:eastAsia="ar-SA"/>
        </w:rPr>
        <w:t xml:space="preserve">кубиками» </w:t>
      </w:r>
      <w:r w:rsidRPr="008D4A9D">
        <w:rPr>
          <w:rFonts w:ascii="Times New Roman" w:eastAsia="Calibri" w:hAnsi="Times New Roman" w:cs="Times New Roman"/>
          <w:spacing w:val="-1"/>
          <w:sz w:val="24"/>
          <w:szCs w:val="24"/>
          <w:lang w:eastAsia="ar-SA"/>
        </w:rPr>
        <w:t>и т. п.</w:t>
      </w:r>
    </w:p>
    <w:p w:rsidR="00D76822" w:rsidRPr="008D4A9D" w:rsidRDefault="00D76822" w:rsidP="00C02DDC">
      <w:pPr>
        <w:suppressAutoHyphens/>
        <w:spacing w:after="0" w:line="240" w:lineRule="auto"/>
        <w:ind w:firstLine="709"/>
        <w:jc w:val="both"/>
        <w:rPr>
          <w:rFonts w:ascii="Times New Roman" w:eastAsia="Calibri" w:hAnsi="Times New Roman" w:cs="Times New Roman"/>
          <w:spacing w:val="-2"/>
          <w:sz w:val="24"/>
          <w:szCs w:val="24"/>
          <w:lang w:eastAsia="ar-SA"/>
        </w:rPr>
      </w:pPr>
      <w:r w:rsidRPr="008D4A9D">
        <w:rPr>
          <w:rFonts w:ascii="Times New Roman" w:eastAsia="Calibri" w:hAnsi="Times New Roman" w:cs="Times New Roman"/>
          <w:spacing w:val="-2"/>
          <w:sz w:val="24"/>
          <w:szCs w:val="24"/>
          <w:lang w:eastAsia="ar-SA"/>
        </w:rPr>
        <w:t>- Играет со сборно-разборными игрушками и детским строительным матери</w:t>
      </w:r>
      <w:r w:rsidRPr="008D4A9D">
        <w:rPr>
          <w:rFonts w:ascii="Times New Roman" w:eastAsia="Calibri" w:hAnsi="Times New Roman" w:cs="Times New Roman"/>
          <w:spacing w:val="-2"/>
          <w:sz w:val="24"/>
          <w:szCs w:val="24"/>
          <w:lang w:eastAsia="ar-SA"/>
        </w:rPr>
        <w:softHyphen/>
        <w:t>алом</w:t>
      </w:r>
    </w:p>
    <w:p w:rsidR="00D76822" w:rsidRPr="008D4A9D" w:rsidRDefault="00D76822" w:rsidP="00C02DDC">
      <w:pPr>
        <w:shd w:val="clear" w:color="auto" w:fill="FFFFFF"/>
        <w:suppressAutoHyphens/>
        <w:spacing w:after="0" w:line="240" w:lineRule="auto"/>
        <w:ind w:right="43" w:firstLine="709"/>
        <w:jc w:val="both"/>
        <w:rPr>
          <w:rFonts w:ascii="Times New Roman" w:eastAsia="Calibri" w:hAnsi="Times New Roman" w:cs="Times New Roman"/>
          <w:spacing w:val="-2"/>
          <w:sz w:val="24"/>
          <w:szCs w:val="24"/>
          <w:lang w:eastAsia="ar-SA"/>
        </w:rPr>
      </w:pPr>
      <w:r w:rsidRPr="008D4A9D">
        <w:rPr>
          <w:rFonts w:ascii="Times New Roman" w:eastAsia="Calibri" w:hAnsi="Times New Roman" w:cs="Times New Roman"/>
          <w:spacing w:val="-1"/>
          <w:sz w:val="24"/>
          <w:szCs w:val="24"/>
          <w:lang w:eastAsia="ar-SA"/>
        </w:rPr>
        <w:t>- Умеет рассматривать вместе с учащимися постройку из строи</w:t>
      </w:r>
      <w:r w:rsidRPr="008D4A9D">
        <w:rPr>
          <w:rFonts w:ascii="Times New Roman" w:eastAsia="Calibri" w:hAnsi="Times New Roman" w:cs="Times New Roman"/>
          <w:spacing w:val="-1"/>
          <w:sz w:val="24"/>
          <w:szCs w:val="24"/>
          <w:lang w:eastAsia="ar-SA"/>
        </w:rPr>
        <w:softHyphen/>
      </w:r>
      <w:r w:rsidRPr="008D4A9D">
        <w:rPr>
          <w:rFonts w:ascii="Times New Roman" w:eastAsia="Calibri" w:hAnsi="Times New Roman" w:cs="Times New Roman"/>
          <w:spacing w:val="-2"/>
          <w:sz w:val="24"/>
          <w:szCs w:val="24"/>
          <w:lang w:eastAsia="ar-SA"/>
        </w:rPr>
        <w:t>тельного материала, которую выполняет учитель, прибегая к по</w:t>
      </w:r>
      <w:r w:rsidRPr="008D4A9D">
        <w:rPr>
          <w:rFonts w:ascii="Times New Roman" w:eastAsia="Calibri" w:hAnsi="Times New Roman" w:cs="Times New Roman"/>
          <w:spacing w:val="-2"/>
          <w:sz w:val="24"/>
          <w:szCs w:val="24"/>
          <w:lang w:eastAsia="ar-SA"/>
        </w:rPr>
        <w:softHyphen/>
        <w:t xml:space="preserve">мощи учеников </w:t>
      </w:r>
      <w:r w:rsidRPr="008D4A9D">
        <w:rPr>
          <w:rFonts w:ascii="Times New Roman" w:eastAsia="Calibri" w:hAnsi="Times New Roman" w:cs="Times New Roman"/>
          <w:iCs/>
          <w:spacing w:val="-2"/>
          <w:sz w:val="24"/>
          <w:szCs w:val="24"/>
          <w:lang w:eastAsia="ar-SA"/>
        </w:rPr>
        <w:t xml:space="preserve">(дай куб, дай еще фигуру), </w:t>
      </w:r>
    </w:p>
    <w:p w:rsidR="00D76822" w:rsidRPr="008D4A9D" w:rsidRDefault="00D76822" w:rsidP="00C02DDC">
      <w:pPr>
        <w:shd w:val="clear" w:color="auto" w:fill="FFFFFF"/>
        <w:suppressAutoHyphens/>
        <w:spacing w:after="0" w:line="240" w:lineRule="auto"/>
        <w:ind w:right="43"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pacing w:val="-2"/>
          <w:sz w:val="24"/>
          <w:szCs w:val="24"/>
          <w:lang w:eastAsia="ar-SA"/>
        </w:rPr>
        <w:t>- Наблюдает за действиями со строи</w:t>
      </w:r>
      <w:r w:rsidRPr="008D4A9D">
        <w:rPr>
          <w:rFonts w:ascii="Times New Roman" w:eastAsia="Calibri" w:hAnsi="Times New Roman" w:cs="Times New Roman"/>
          <w:spacing w:val="-2"/>
          <w:sz w:val="24"/>
          <w:szCs w:val="24"/>
          <w:lang w:eastAsia="ar-SA"/>
        </w:rPr>
        <w:softHyphen/>
        <w:t xml:space="preserve">тельным материалом (постройка простых конструкций, сборка </w:t>
      </w:r>
      <w:r w:rsidRPr="008D4A9D">
        <w:rPr>
          <w:rFonts w:ascii="Times New Roman" w:eastAsia="Calibri" w:hAnsi="Times New Roman" w:cs="Times New Roman"/>
          <w:sz w:val="24"/>
          <w:szCs w:val="24"/>
          <w:lang w:eastAsia="ar-SA"/>
        </w:rPr>
        <w:t>дидактической игрушки из деталей).</w:t>
      </w:r>
    </w:p>
    <w:p w:rsidR="00D76822" w:rsidRPr="008D4A9D" w:rsidRDefault="00D76822" w:rsidP="00C02DDC">
      <w:pPr>
        <w:shd w:val="clear" w:color="auto" w:fill="FFFFFF"/>
        <w:suppressAutoHyphens/>
        <w:spacing w:after="0" w:line="240" w:lineRule="auto"/>
        <w:ind w:right="31"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pacing w:val="-2"/>
          <w:sz w:val="24"/>
          <w:szCs w:val="24"/>
          <w:lang w:eastAsia="ar-SA"/>
        </w:rPr>
        <w:t>- Участвует в игре по постройке предложенной учителем эле</w:t>
      </w:r>
      <w:r w:rsidRPr="008D4A9D">
        <w:rPr>
          <w:rFonts w:ascii="Times New Roman" w:eastAsia="Calibri" w:hAnsi="Times New Roman" w:cs="Times New Roman"/>
          <w:spacing w:val="-2"/>
          <w:sz w:val="24"/>
          <w:szCs w:val="24"/>
          <w:lang w:eastAsia="ar-SA"/>
        </w:rPr>
        <w:softHyphen/>
      </w:r>
      <w:r w:rsidRPr="008D4A9D">
        <w:rPr>
          <w:rFonts w:ascii="Times New Roman" w:eastAsia="Calibri" w:hAnsi="Times New Roman" w:cs="Times New Roman"/>
          <w:spacing w:val="-3"/>
          <w:sz w:val="24"/>
          <w:szCs w:val="24"/>
          <w:lang w:eastAsia="ar-SA"/>
        </w:rPr>
        <w:t>ментарному сюжету (матрешка пришла в домик, села на стул, за</w:t>
      </w:r>
      <w:r w:rsidRPr="008D4A9D">
        <w:rPr>
          <w:rFonts w:ascii="Times New Roman" w:eastAsia="Calibri" w:hAnsi="Times New Roman" w:cs="Times New Roman"/>
          <w:spacing w:val="-3"/>
          <w:sz w:val="24"/>
          <w:szCs w:val="24"/>
          <w:lang w:eastAsia="ar-SA"/>
        </w:rPr>
        <w:softHyphen/>
      </w:r>
      <w:r w:rsidRPr="008D4A9D">
        <w:rPr>
          <w:rFonts w:ascii="Times New Roman" w:eastAsia="Calibri" w:hAnsi="Times New Roman" w:cs="Times New Roman"/>
          <w:sz w:val="24"/>
          <w:szCs w:val="24"/>
          <w:lang w:eastAsia="ar-SA"/>
        </w:rPr>
        <w:t>лезла под стол и т. п.).</w:t>
      </w:r>
    </w:p>
    <w:p w:rsidR="00D76822" w:rsidRPr="008D4A9D" w:rsidRDefault="00D76822" w:rsidP="00C02DDC">
      <w:pPr>
        <w:shd w:val="clear" w:color="auto" w:fill="FFFFFF"/>
        <w:suppressAutoHyphens/>
        <w:spacing w:after="0" w:line="240" w:lineRule="auto"/>
        <w:ind w:right="10"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 xml:space="preserve">- Умеет складывать шарики </w:t>
      </w:r>
      <w:r w:rsidRPr="008D4A9D">
        <w:rPr>
          <w:rFonts w:ascii="Times New Roman" w:eastAsia="Calibri" w:hAnsi="Times New Roman" w:cs="Times New Roman"/>
          <w:spacing w:val="-2"/>
          <w:sz w:val="24"/>
          <w:szCs w:val="24"/>
          <w:lang w:eastAsia="ar-SA"/>
        </w:rPr>
        <w:t>(мелкие игрушки, плоды: орехов, каштанов, шишек) в одну ем</w:t>
      </w:r>
      <w:r w:rsidRPr="008D4A9D">
        <w:rPr>
          <w:rFonts w:ascii="Times New Roman" w:eastAsia="Calibri" w:hAnsi="Times New Roman" w:cs="Times New Roman"/>
          <w:spacing w:val="-2"/>
          <w:sz w:val="24"/>
          <w:szCs w:val="24"/>
          <w:lang w:eastAsia="ar-SA"/>
        </w:rPr>
        <w:softHyphen/>
      </w:r>
      <w:r w:rsidRPr="008D4A9D">
        <w:rPr>
          <w:rFonts w:ascii="Times New Roman" w:eastAsia="Calibri" w:hAnsi="Times New Roman" w:cs="Times New Roman"/>
          <w:spacing w:val="-3"/>
          <w:sz w:val="24"/>
          <w:szCs w:val="24"/>
          <w:lang w:eastAsia="ar-SA"/>
        </w:rPr>
        <w:t>кость и перекладывание их руками и с помощью столовой ложки в</w:t>
      </w:r>
      <w:r w:rsidRPr="008D4A9D">
        <w:rPr>
          <w:rFonts w:ascii="Times New Roman" w:eastAsia="Calibri" w:hAnsi="Times New Roman" w:cs="Times New Roman"/>
          <w:sz w:val="24"/>
          <w:szCs w:val="24"/>
          <w:lang w:eastAsia="ar-SA"/>
        </w:rPr>
        <w:t xml:space="preserve"> другую емкость.</w:t>
      </w:r>
    </w:p>
    <w:p w:rsidR="00D76822" w:rsidRPr="008D4A9D" w:rsidRDefault="00D76822" w:rsidP="00C02DDC">
      <w:pPr>
        <w:shd w:val="clear" w:color="auto" w:fill="FFFFFF"/>
        <w:suppressAutoHyphens/>
        <w:spacing w:after="0" w:line="240" w:lineRule="auto"/>
        <w:ind w:right="185" w:firstLine="709"/>
        <w:jc w:val="both"/>
        <w:rPr>
          <w:rFonts w:ascii="Times New Roman" w:eastAsia="Calibri" w:hAnsi="Times New Roman" w:cs="Times New Roman"/>
          <w:spacing w:val="-1"/>
          <w:sz w:val="24"/>
          <w:szCs w:val="24"/>
          <w:lang w:eastAsia="ar-SA"/>
        </w:rPr>
      </w:pPr>
      <w:r w:rsidRPr="008D4A9D">
        <w:rPr>
          <w:rFonts w:ascii="Times New Roman" w:eastAsia="Calibri" w:hAnsi="Times New Roman" w:cs="Times New Roman"/>
          <w:spacing w:val="-2"/>
          <w:sz w:val="24"/>
          <w:szCs w:val="24"/>
          <w:lang w:eastAsia="ar-SA"/>
        </w:rPr>
        <w:t>- Умеет</w:t>
      </w:r>
      <w:r w:rsidRPr="008D4A9D">
        <w:rPr>
          <w:rFonts w:ascii="Times New Roman" w:eastAsia="Calibri" w:hAnsi="Times New Roman" w:cs="Times New Roman"/>
          <w:spacing w:val="-3"/>
          <w:sz w:val="24"/>
          <w:szCs w:val="24"/>
          <w:lang w:eastAsia="ar-SA"/>
        </w:rPr>
        <w:t xml:space="preserve"> играть с мяч</w:t>
      </w:r>
      <w:r w:rsidRPr="008D4A9D">
        <w:rPr>
          <w:rFonts w:ascii="Times New Roman" w:eastAsia="Calibri" w:hAnsi="Times New Roman" w:cs="Times New Roman"/>
          <w:spacing w:val="-1"/>
          <w:sz w:val="24"/>
          <w:szCs w:val="24"/>
          <w:lang w:eastAsia="ar-SA"/>
        </w:rPr>
        <w:t>ами и шарами: играет в сухом бассейне с шариками, с мячиком, катает и бросает мячи средне</w:t>
      </w:r>
      <w:r w:rsidRPr="008D4A9D">
        <w:rPr>
          <w:rFonts w:ascii="Times New Roman" w:eastAsia="Calibri" w:hAnsi="Times New Roman" w:cs="Times New Roman"/>
          <w:spacing w:val="-1"/>
          <w:sz w:val="24"/>
          <w:szCs w:val="24"/>
          <w:lang w:eastAsia="ar-SA"/>
        </w:rPr>
        <w:softHyphen/>
        <w:t xml:space="preserve">го размера — пластмассовые, резиновые, тряпичные. </w:t>
      </w:r>
    </w:p>
    <w:p w:rsidR="00D76822" w:rsidRPr="008D4A9D" w:rsidRDefault="00D76822" w:rsidP="00C02DDC">
      <w:pPr>
        <w:shd w:val="clear" w:color="auto" w:fill="FFFFFF"/>
        <w:suppressAutoHyphens/>
        <w:spacing w:after="0" w:line="240" w:lineRule="auto"/>
        <w:ind w:right="185" w:firstLine="709"/>
        <w:jc w:val="both"/>
        <w:rPr>
          <w:rFonts w:ascii="Times New Roman" w:eastAsia="Calibri" w:hAnsi="Times New Roman" w:cs="Times New Roman"/>
          <w:spacing w:val="-2"/>
          <w:sz w:val="24"/>
          <w:szCs w:val="24"/>
          <w:lang w:eastAsia="ar-SA"/>
        </w:rPr>
      </w:pPr>
      <w:r w:rsidRPr="008D4A9D">
        <w:rPr>
          <w:rFonts w:ascii="Times New Roman" w:eastAsia="Calibri" w:hAnsi="Times New Roman" w:cs="Times New Roman"/>
          <w:spacing w:val="-1"/>
          <w:sz w:val="24"/>
          <w:szCs w:val="24"/>
          <w:lang w:eastAsia="ar-SA"/>
        </w:rPr>
        <w:t xml:space="preserve">- Умеет ходить </w:t>
      </w:r>
      <w:r w:rsidRPr="008D4A9D">
        <w:rPr>
          <w:rFonts w:ascii="Times New Roman" w:eastAsia="Calibri" w:hAnsi="Times New Roman" w:cs="Times New Roman"/>
          <w:spacing w:val="-2"/>
          <w:sz w:val="24"/>
          <w:szCs w:val="24"/>
          <w:lang w:eastAsia="ar-SA"/>
        </w:rPr>
        <w:t xml:space="preserve">по коврику, когда наступает на определенную фигуру, называет ее (неговорящий – показывает под ноги на фигуру). </w:t>
      </w:r>
    </w:p>
    <w:p w:rsidR="00D76822" w:rsidRPr="008D4A9D" w:rsidRDefault="00D76822" w:rsidP="00C02DDC">
      <w:pPr>
        <w:shd w:val="clear" w:color="auto" w:fill="FFFFFF"/>
        <w:suppressAutoHyphens/>
        <w:spacing w:after="0" w:line="240" w:lineRule="auto"/>
        <w:ind w:right="185"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pacing w:val="-2"/>
          <w:sz w:val="24"/>
          <w:szCs w:val="24"/>
          <w:lang w:eastAsia="ar-SA"/>
        </w:rPr>
        <w:t xml:space="preserve">– Катает кольца от </w:t>
      </w:r>
      <w:r w:rsidRPr="008D4A9D">
        <w:rPr>
          <w:rFonts w:ascii="Times New Roman" w:eastAsia="Calibri" w:hAnsi="Times New Roman" w:cs="Times New Roman"/>
          <w:sz w:val="24"/>
          <w:szCs w:val="24"/>
          <w:lang w:eastAsia="ar-SA"/>
        </w:rPr>
        <w:t xml:space="preserve">дидактического модуля «Пирамида» по комнате с помощью </w:t>
      </w:r>
      <w:r w:rsidRPr="008D4A9D">
        <w:rPr>
          <w:rFonts w:ascii="Times New Roman" w:eastAsia="Calibri" w:hAnsi="Times New Roman" w:cs="Times New Roman"/>
          <w:spacing w:val="-2"/>
          <w:sz w:val="24"/>
          <w:szCs w:val="24"/>
          <w:lang w:eastAsia="ar-SA"/>
        </w:rPr>
        <w:t>взрослого.</w:t>
      </w:r>
    </w:p>
    <w:p w:rsidR="00D76822" w:rsidRPr="008D4A9D" w:rsidRDefault="00D76822" w:rsidP="00C02DDC">
      <w:pPr>
        <w:shd w:val="clear" w:color="auto" w:fill="FFFFFF"/>
        <w:suppressAutoHyphens/>
        <w:spacing w:after="0" w:line="240" w:lineRule="auto"/>
        <w:ind w:right="41"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pacing w:val="-4"/>
          <w:sz w:val="24"/>
          <w:szCs w:val="24"/>
          <w:lang w:eastAsia="ar-SA"/>
        </w:rPr>
        <w:t>-Умеет переливать воду, пересыпать песок</w:t>
      </w:r>
      <w:r w:rsidRPr="008D4A9D">
        <w:rPr>
          <w:rFonts w:ascii="Times New Roman" w:eastAsia="Calibri" w:hAnsi="Times New Roman" w:cs="Times New Roman"/>
          <w:spacing w:val="-5"/>
          <w:sz w:val="24"/>
          <w:szCs w:val="24"/>
          <w:lang w:eastAsia="ar-SA"/>
        </w:rPr>
        <w:t>, поливать песок водой; пересы</w:t>
      </w:r>
      <w:r w:rsidRPr="008D4A9D">
        <w:rPr>
          <w:rFonts w:ascii="Times New Roman" w:eastAsia="Calibri" w:hAnsi="Times New Roman" w:cs="Times New Roman"/>
          <w:spacing w:val="-5"/>
          <w:sz w:val="24"/>
          <w:szCs w:val="24"/>
          <w:lang w:eastAsia="ar-SA"/>
        </w:rPr>
        <w:softHyphen/>
      </w:r>
      <w:r w:rsidRPr="008D4A9D">
        <w:rPr>
          <w:rFonts w:ascii="Times New Roman" w:eastAsia="Calibri" w:hAnsi="Times New Roman" w:cs="Times New Roman"/>
          <w:spacing w:val="-4"/>
          <w:sz w:val="24"/>
          <w:szCs w:val="24"/>
          <w:lang w:eastAsia="ar-SA"/>
        </w:rPr>
        <w:t xml:space="preserve">пать различные плоды, крупы, определяет вместе с учителем и </w:t>
      </w:r>
      <w:r w:rsidRPr="008D4A9D">
        <w:rPr>
          <w:rFonts w:ascii="Times New Roman" w:eastAsia="Calibri" w:hAnsi="Times New Roman" w:cs="Times New Roman"/>
          <w:spacing w:val="-5"/>
          <w:sz w:val="24"/>
          <w:szCs w:val="24"/>
          <w:lang w:eastAsia="ar-SA"/>
        </w:rPr>
        <w:t xml:space="preserve">самостоятельно количество </w:t>
      </w:r>
      <w:r w:rsidRPr="008D4A9D">
        <w:rPr>
          <w:rFonts w:ascii="Times New Roman" w:eastAsia="Calibri" w:hAnsi="Times New Roman" w:cs="Times New Roman"/>
          <w:iCs/>
          <w:spacing w:val="-5"/>
          <w:sz w:val="24"/>
          <w:szCs w:val="24"/>
          <w:lang w:eastAsia="ar-SA"/>
        </w:rPr>
        <w:t xml:space="preserve">(много, мало, нет </w:t>
      </w:r>
      <w:r w:rsidRPr="008D4A9D">
        <w:rPr>
          <w:rFonts w:ascii="Times New Roman" w:eastAsia="Calibri" w:hAnsi="Times New Roman" w:cs="Times New Roman"/>
          <w:spacing w:val="-5"/>
          <w:sz w:val="24"/>
          <w:szCs w:val="24"/>
          <w:lang w:eastAsia="ar-SA"/>
        </w:rPr>
        <w:t xml:space="preserve">— </w:t>
      </w:r>
      <w:r w:rsidRPr="008D4A9D">
        <w:rPr>
          <w:rFonts w:ascii="Times New Roman" w:eastAsia="Calibri" w:hAnsi="Times New Roman" w:cs="Times New Roman"/>
          <w:iCs/>
          <w:spacing w:val="-5"/>
          <w:sz w:val="24"/>
          <w:szCs w:val="24"/>
          <w:lang w:eastAsia="ar-SA"/>
        </w:rPr>
        <w:t>пусто).</w:t>
      </w:r>
    </w:p>
    <w:p w:rsidR="00D76822" w:rsidRPr="008D4A9D" w:rsidRDefault="00D76822" w:rsidP="00C02DDC">
      <w:pPr>
        <w:suppressAutoHyphens/>
        <w:spacing w:after="0" w:line="240" w:lineRule="auto"/>
        <w:ind w:firstLine="709"/>
        <w:jc w:val="both"/>
        <w:rPr>
          <w:rFonts w:ascii="Times New Roman" w:eastAsia="Calibri" w:hAnsi="Times New Roman" w:cs="Times New Roman"/>
          <w:spacing w:val="-1"/>
          <w:sz w:val="24"/>
          <w:szCs w:val="24"/>
          <w:lang w:eastAsia="ar-SA"/>
        </w:rPr>
      </w:pPr>
      <w:r w:rsidRPr="008D4A9D">
        <w:rPr>
          <w:rFonts w:ascii="Times New Roman" w:eastAsia="Calibri" w:hAnsi="Times New Roman" w:cs="Times New Roman"/>
          <w:spacing w:val="-1"/>
          <w:sz w:val="24"/>
          <w:szCs w:val="24"/>
          <w:lang w:eastAsia="ar-SA"/>
        </w:rPr>
        <w:t xml:space="preserve">-Играет с </w:t>
      </w:r>
      <w:r w:rsidRPr="008D4A9D">
        <w:rPr>
          <w:rFonts w:ascii="Times New Roman" w:eastAsia="Calibri" w:hAnsi="Times New Roman" w:cs="Times New Roman"/>
          <w:spacing w:val="-2"/>
          <w:sz w:val="24"/>
          <w:szCs w:val="24"/>
          <w:lang w:eastAsia="ar-SA"/>
        </w:rPr>
        <w:t>бусами разной ве</w:t>
      </w:r>
      <w:r w:rsidRPr="008D4A9D">
        <w:rPr>
          <w:rFonts w:ascii="Times New Roman" w:eastAsia="Calibri" w:hAnsi="Times New Roman" w:cs="Times New Roman"/>
          <w:spacing w:val="-2"/>
          <w:sz w:val="24"/>
          <w:szCs w:val="24"/>
          <w:lang w:eastAsia="ar-SA"/>
        </w:rPr>
        <w:softHyphen/>
      </w:r>
      <w:r w:rsidRPr="008D4A9D">
        <w:rPr>
          <w:rFonts w:ascii="Times New Roman" w:eastAsia="Calibri" w:hAnsi="Times New Roman" w:cs="Times New Roman"/>
          <w:spacing w:val="-1"/>
          <w:sz w:val="24"/>
          <w:szCs w:val="24"/>
          <w:lang w:eastAsia="ar-SA"/>
        </w:rPr>
        <w:t>личины, разного цвета в разном сочетании; с набором мяг</w:t>
      </w:r>
      <w:r w:rsidRPr="008D4A9D">
        <w:rPr>
          <w:rFonts w:ascii="Times New Roman" w:eastAsia="Calibri" w:hAnsi="Times New Roman" w:cs="Times New Roman"/>
          <w:spacing w:val="-1"/>
          <w:sz w:val="24"/>
          <w:szCs w:val="24"/>
          <w:lang w:eastAsia="ar-SA"/>
        </w:rPr>
        <w:softHyphen/>
      </w:r>
      <w:r w:rsidRPr="008D4A9D">
        <w:rPr>
          <w:rFonts w:ascii="Times New Roman" w:eastAsia="Calibri" w:hAnsi="Times New Roman" w:cs="Times New Roman"/>
          <w:spacing w:val="-2"/>
          <w:sz w:val="24"/>
          <w:szCs w:val="24"/>
          <w:lang w:eastAsia="ar-SA"/>
        </w:rPr>
        <w:t xml:space="preserve">ких модулей; </w:t>
      </w:r>
      <w:r w:rsidRPr="008D4A9D">
        <w:rPr>
          <w:rFonts w:ascii="Times New Roman" w:eastAsia="Calibri" w:hAnsi="Times New Roman" w:cs="Times New Roman"/>
          <w:sz w:val="24"/>
          <w:szCs w:val="24"/>
          <w:lang w:eastAsia="ar-SA"/>
        </w:rPr>
        <w:t>с дидактическим панно;</w:t>
      </w:r>
      <w:r w:rsidRPr="008D4A9D">
        <w:rPr>
          <w:rFonts w:ascii="Times New Roman" w:eastAsia="Calibri" w:hAnsi="Times New Roman" w:cs="Times New Roman"/>
          <w:spacing w:val="-1"/>
          <w:sz w:val="24"/>
          <w:szCs w:val="24"/>
          <w:lang w:eastAsia="ar-SA"/>
        </w:rPr>
        <w:t xml:space="preserve"> с пузырьковой колонной с подсветкой.</w:t>
      </w:r>
    </w:p>
    <w:p w:rsidR="00D76822" w:rsidRPr="008D4A9D" w:rsidRDefault="00D76822" w:rsidP="00C02DDC">
      <w:pPr>
        <w:shd w:val="clear" w:color="auto" w:fill="FFFFFF"/>
        <w:suppressAutoHyphens/>
        <w:spacing w:after="0" w:line="240" w:lineRule="auto"/>
        <w:ind w:right="62"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pacing w:val="-2"/>
          <w:sz w:val="24"/>
          <w:szCs w:val="24"/>
          <w:lang w:eastAsia="ar-SA"/>
        </w:rPr>
        <w:t xml:space="preserve">- </w:t>
      </w:r>
      <w:r w:rsidRPr="008D4A9D">
        <w:rPr>
          <w:rFonts w:ascii="Times New Roman" w:eastAsia="Calibri" w:hAnsi="Times New Roman" w:cs="Times New Roman"/>
          <w:spacing w:val="-1"/>
          <w:sz w:val="24"/>
          <w:szCs w:val="24"/>
          <w:lang w:eastAsia="ar-SA"/>
        </w:rPr>
        <w:t>Складывает на место сборно-раз</w:t>
      </w:r>
      <w:r w:rsidRPr="008D4A9D">
        <w:rPr>
          <w:rFonts w:ascii="Times New Roman" w:eastAsia="Calibri" w:hAnsi="Times New Roman" w:cs="Times New Roman"/>
          <w:spacing w:val="-1"/>
          <w:sz w:val="24"/>
          <w:szCs w:val="24"/>
          <w:lang w:eastAsia="ar-SA"/>
        </w:rPr>
        <w:softHyphen/>
        <w:t xml:space="preserve">борные игрушки, настольный и </w:t>
      </w:r>
      <w:r w:rsidRPr="008D4A9D">
        <w:rPr>
          <w:rFonts w:ascii="Times New Roman" w:eastAsia="Calibri" w:hAnsi="Times New Roman" w:cs="Times New Roman"/>
          <w:sz w:val="24"/>
          <w:szCs w:val="24"/>
          <w:lang w:eastAsia="ar-SA"/>
        </w:rPr>
        <w:t>напольный конструктор.</w:t>
      </w:r>
    </w:p>
    <w:p w:rsidR="00D76822" w:rsidRPr="008D4A9D" w:rsidRDefault="00D76822" w:rsidP="00C02DDC">
      <w:pPr>
        <w:shd w:val="clear" w:color="auto" w:fill="FFFFFF"/>
        <w:suppressAutoHyphens/>
        <w:spacing w:after="0" w:line="240" w:lineRule="auto"/>
        <w:ind w:right="180" w:firstLine="709"/>
        <w:jc w:val="both"/>
        <w:rPr>
          <w:rFonts w:ascii="Times New Roman" w:eastAsia="Calibri" w:hAnsi="Times New Roman" w:cs="Times New Roman"/>
          <w:spacing w:val="-1"/>
          <w:sz w:val="24"/>
          <w:szCs w:val="24"/>
          <w:lang w:eastAsia="ar-SA"/>
        </w:rPr>
      </w:pPr>
      <w:r w:rsidRPr="008D4A9D">
        <w:rPr>
          <w:rFonts w:ascii="Times New Roman" w:eastAsia="Calibri" w:hAnsi="Times New Roman" w:cs="Times New Roman"/>
          <w:spacing w:val="-2"/>
          <w:sz w:val="24"/>
          <w:szCs w:val="24"/>
          <w:lang w:eastAsia="ar-SA"/>
        </w:rPr>
        <w:t xml:space="preserve">- Перемещается </w:t>
      </w:r>
      <w:r w:rsidRPr="008D4A9D">
        <w:rPr>
          <w:rFonts w:ascii="Times New Roman" w:eastAsia="Calibri" w:hAnsi="Times New Roman" w:cs="Times New Roman"/>
          <w:spacing w:val="-1"/>
          <w:sz w:val="24"/>
          <w:szCs w:val="24"/>
          <w:lang w:eastAsia="ar-SA"/>
        </w:rPr>
        <w:t>в пространстве класса</w:t>
      </w:r>
      <w:r w:rsidRPr="008D4A9D">
        <w:rPr>
          <w:rFonts w:ascii="Times New Roman" w:eastAsia="Calibri" w:hAnsi="Times New Roman" w:cs="Times New Roman"/>
          <w:spacing w:val="-2"/>
          <w:sz w:val="24"/>
          <w:szCs w:val="24"/>
          <w:lang w:eastAsia="ar-SA"/>
        </w:rPr>
        <w:t xml:space="preserve"> (держась за руки, за веревочку, за обруч </w:t>
      </w:r>
      <w:r w:rsidRPr="008D4A9D">
        <w:rPr>
          <w:rFonts w:ascii="Times New Roman" w:eastAsia="Calibri" w:hAnsi="Times New Roman" w:cs="Times New Roman"/>
          <w:spacing w:val="-1"/>
          <w:sz w:val="24"/>
          <w:szCs w:val="24"/>
          <w:lang w:eastAsia="ar-SA"/>
        </w:rPr>
        <w:t xml:space="preserve">и т. п.). </w:t>
      </w:r>
    </w:p>
    <w:p w:rsidR="00D76822" w:rsidRPr="008D4A9D" w:rsidRDefault="00D76822" w:rsidP="00C02DDC">
      <w:pPr>
        <w:shd w:val="clear" w:color="auto" w:fill="FFFFFF"/>
        <w:suppressAutoHyphens/>
        <w:spacing w:after="0" w:line="240" w:lineRule="auto"/>
        <w:ind w:right="180"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pacing w:val="-1"/>
          <w:sz w:val="24"/>
          <w:szCs w:val="24"/>
          <w:lang w:eastAsia="ar-SA"/>
        </w:rPr>
        <w:t xml:space="preserve">-Переносит с одного места на другое </w:t>
      </w:r>
      <w:r w:rsidRPr="008D4A9D">
        <w:rPr>
          <w:rFonts w:ascii="Times New Roman" w:eastAsia="Calibri" w:hAnsi="Times New Roman" w:cs="Times New Roman"/>
          <w:sz w:val="24"/>
          <w:szCs w:val="24"/>
          <w:lang w:eastAsia="ar-SA"/>
        </w:rPr>
        <w:t xml:space="preserve">разных предметов. </w:t>
      </w:r>
    </w:p>
    <w:p w:rsidR="00D76822" w:rsidRPr="008D4A9D" w:rsidRDefault="00D76822" w:rsidP="00C02DDC">
      <w:pPr>
        <w:shd w:val="clear" w:color="auto" w:fill="FFFFFF"/>
        <w:suppressAutoHyphens/>
        <w:spacing w:after="0" w:line="240" w:lineRule="auto"/>
        <w:ind w:right="26" w:firstLine="709"/>
        <w:jc w:val="both"/>
        <w:rPr>
          <w:rFonts w:ascii="Times New Roman" w:eastAsia="Calibri" w:hAnsi="Times New Roman" w:cs="Times New Roman"/>
          <w:spacing w:val="-1"/>
          <w:sz w:val="24"/>
          <w:szCs w:val="24"/>
          <w:lang w:eastAsia="ar-SA"/>
        </w:rPr>
      </w:pPr>
      <w:r w:rsidRPr="008D4A9D">
        <w:rPr>
          <w:rFonts w:ascii="Times New Roman" w:eastAsia="Calibri" w:hAnsi="Times New Roman" w:cs="Times New Roman"/>
          <w:spacing w:val="-3"/>
          <w:sz w:val="24"/>
          <w:szCs w:val="24"/>
          <w:lang w:eastAsia="ar-SA"/>
        </w:rPr>
        <w:t>-П</w:t>
      </w:r>
      <w:r w:rsidRPr="008D4A9D">
        <w:rPr>
          <w:rFonts w:ascii="Times New Roman" w:eastAsia="Calibri" w:hAnsi="Times New Roman" w:cs="Times New Roman"/>
          <w:spacing w:val="-2"/>
          <w:sz w:val="24"/>
          <w:szCs w:val="24"/>
          <w:lang w:eastAsia="ar-SA"/>
        </w:rPr>
        <w:t xml:space="preserve">однимает руки, вытягивает </w:t>
      </w:r>
      <w:r w:rsidRPr="008D4A9D">
        <w:rPr>
          <w:rFonts w:ascii="Times New Roman" w:eastAsia="Calibri" w:hAnsi="Times New Roman" w:cs="Times New Roman"/>
          <w:spacing w:val="-4"/>
          <w:sz w:val="24"/>
          <w:szCs w:val="24"/>
          <w:lang w:eastAsia="ar-SA"/>
        </w:rPr>
        <w:t>их вперед, поднимает одну руку (по подражанию, по образцу).</w:t>
      </w:r>
    </w:p>
    <w:p w:rsidR="00D76822" w:rsidRDefault="00D76822" w:rsidP="00C02DDC">
      <w:pPr>
        <w:shd w:val="clear" w:color="auto" w:fill="FFFFFF"/>
        <w:suppressAutoHyphens/>
        <w:spacing w:after="0" w:line="240" w:lineRule="auto"/>
        <w:ind w:right="26" w:firstLine="709"/>
        <w:jc w:val="both"/>
        <w:rPr>
          <w:rFonts w:ascii="Times New Roman" w:eastAsia="Calibri" w:hAnsi="Times New Roman" w:cs="Times New Roman"/>
          <w:spacing w:val="-2"/>
          <w:sz w:val="24"/>
          <w:szCs w:val="24"/>
          <w:lang w:eastAsia="ar-SA"/>
        </w:rPr>
      </w:pPr>
      <w:r w:rsidRPr="008D4A9D">
        <w:rPr>
          <w:rFonts w:ascii="Times New Roman" w:eastAsia="Calibri" w:hAnsi="Times New Roman" w:cs="Times New Roman"/>
          <w:spacing w:val="-1"/>
          <w:sz w:val="24"/>
          <w:szCs w:val="24"/>
          <w:lang w:eastAsia="ar-SA"/>
        </w:rPr>
        <w:t xml:space="preserve">- Перемещается </w:t>
      </w:r>
      <w:r w:rsidRPr="008D4A9D">
        <w:rPr>
          <w:rFonts w:ascii="Times New Roman" w:eastAsia="Calibri" w:hAnsi="Times New Roman" w:cs="Times New Roman"/>
          <w:spacing w:val="-2"/>
          <w:sz w:val="24"/>
          <w:szCs w:val="24"/>
          <w:lang w:eastAsia="ar-SA"/>
        </w:rPr>
        <w:t xml:space="preserve">в классе с предметами по заданию (по образцу и по словесной инструкции): </w:t>
      </w:r>
      <w:r w:rsidRPr="008D4A9D">
        <w:rPr>
          <w:rFonts w:ascii="Times New Roman" w:eastAsia="Calibri" w:hAnsi="Times New Roman" w:cs="Times New Roman"/>
          <w:iCs/>
          <w:spacing w:val="-2"/>
          <w:sz w:val="24"/>
          <w:szCs w:val="24"/>
          <w:lang w:eastAsia="ar-SA"/>
        </w:rPr>
        <w:t xml:space="preserve">принеси мишку, посади его на стул </w:t>
      </w:r>
      <w:r w:rsidRPr="008D4A9D">
        <w:rPr>
          <w:rFonts w:ascii="Times New Roman" w:eastAsia="Calibri" w:hAnsi="Times New Roman" w:cs="Times New Roman"/>
          <w:spacing w:val="-2"/>
          <w:sz w:val="24"/>
          <w:szCs w:val="24"/>
          <w:lang w:eastAsia="ar-SA"/>
        </w:rPr>
        <w:t xml:space="preserve">и т. п. </w:t>
      </w:r>
    </w:p>
    <w:p w:rsidR="00D94DA7" w:rsidRPr="008D4A9D" w:rsidRDefault="00D94DA7" w:rsidP="00C02DDC">
      <w:pPr>
        <w:shd w:val="clear" w:color="auto" w:fill="FFFFFF"/>
        <w:suppressAutoHyphens/>
        <w:spacing w:after="0" w:line="240" w:lineRule="auto"/>
        <w:ind w:right="26" w:firstLine="709"/>
        <w:jc w:val="both"/>
        <w:rPr>
          <w:rFonts w:ascii="Times New Roman" w:eastAsia="Calibri" w:hAnsi="Times New Roman" w:cs="Times New Roman"/>
          <w:spacing w:val="-2"/>
          <w:sz w:val="24"/>
          <w:szCs w:val="24"/>
          <w:lang w:eastAsia="ar-SA"/>
        </w:rPr>
      </w:pPr>
    </w:p>
    <w:p w:rsidR="00D76822" w:rsidRPr="008D4A9D" w:rsidRDefault="00D76822" w:rsidP="00C02DDC">
      <w:pPr>
        <w:shd w:val="clear" w:color="auto" w:fill="FFFFFF"/>
        <w:spacing w:after="0" w:line="240" w:lineRule="auto"/>
        <w:ind w:firstLine="709"/>
        <w:jc w:val="both"/>
        <w:rPr>
          <w:rFonts w:ascii="Times New Roman" w:eastAsia="Calibri" w:hAnsi="Times New Roman" w:cs="Times New Roman"/>
          <w:i/>
          <w:sz w:val="24"/>
          <w:szCs w:val="24"/>
          <w:lang w:eastAsia="en-US"/>
        </w:rPr>
      </w:pPr>
      <w:r w:rsidRPr="008D4A9D">
        <w:rPr>
          <w:rFonts w:ascii="Times New Roman" w:eastAsia="Times New Roman" w:hAnsi="Times New Roman" w:cs="Times New Roman"/>
          <w:b/>
          <w:i/>
          <w:sz w:val="24"/>
          <w:szCs w:val="24"/>
        </w:rPr>
        <w:t xml:space="preserve">     </w:t>
      </w:r>
      <w:r w:rsidRPr="008D4A9D">
        <w:rPr>
          <w:rFonts w:ascii="Times New Roman" w:eastAsia="Arial Unicode MS" w:hAnsi="Times New Roman" w:cs="Times New Roman"/>
          <w:b/>
          <w:i/>
          <w:kern w:val="2"/>
          <w:sz w:val="24"/>
          <w:szCs w:val="24"/>
          <w:lang w:eastAsia="hi-IN" w:bidi="hi-IN"/>
        </w:rPr>
        <w:t>Планируемые результаты сформированности базовых учебных действий:</w:t>
      </w:r>
    </w:p>
    <w:p w:rsidR="00D76822" w:rsidRPr="008D4A9D" w:rsidRDefault="00D76822" w:rsidP="00C02DDC">
      <w:pPr>
        <w:widowControl w:val="0"/>
        <w:spacing w:after="0" w:line="240" w:lineRule="auto"/>
        <w:ind w:firstLine="709"/>
        <w:jc w:val="both"/>
        <w:rPr>
          <w:rFonts w:ascii="Times New Roman" w:eastAsia="Arial Unicode MS" w:hAnsi="Times New Roman" w:cs="Times New Roman"/>
          <w:i/>
          <w:kern w:val="2"/>
          <w:sz w:val="24"/>
          <w:szCs w:val="24"/>
          <w:lang w:eastAsia="hi-IN" w:bidi="hi-IN"/>
        </w:rPr>
      </w:pPr>
      <w:r w:rsidRPr="008D4A9D">
        <w:rPr>
          <w:rFonts w:ascii="Times New Roman" w:eastAsia="Arial Unicode MS" w:hAnsi="Times New Roman" w:cs="Times New Roman"/>
          <w:i/>
          <w:kern w:val="2"/>
          <w:sz w:val="24"/>
          <w:szCs w:val="24"/>
          <w:lang w:eastAsia="hi-IN" w:bidi="hi-IN"/>
        </w:rPr>
        <w:lastRenderedPageBreak/>
        <w:t>Подготовка ребенка к нахождению и обучению в среде сверстников, к эмоциональному, коммуникативному взаимодействию с группой обучающихся:</w:t>
      </w:r>
    </w:p>
    <w:p w:rsidR="00D76822" w:rsidRPr="008D4A9D" w:rsidRDefault="00D76822" w:rsidP="00C02DDC">
      <w:pPr>
        <w:widowControl w:val="0"/>
        <w:spacing w:after="0" w:line="240" w:lineRule="auto"/>
        <w:ind w:firstLine="709"/>
        <w:jc w:val="both"/>
        <w:rPr>
          <w:rFonts w:ascii="Times New Roman" w:eastAsia="Arial Unicode MS" w:hAnsi="Times New Roman" w:cs="Times New Roman"/>
          <w:i/>
          <w:kern w:val="2"/>
          <w:sz w:val="24"/>
          <w:szCs w:val="24"/>
          <w:lang w:eastAsia="hi-IN" w:bidi="hi-IN"/>
        </w:rPr>
      </w:pPr>
      <w:r w:rsidRPr="008D4A9D">
        <w:rPr>
          <w:rFonts w:ascii="Times New Roman" w:eastAsia="Calibri" w:hAnsi="Times New Roman" w:cs="Times New Roman"/>
          <w:sz w:val="24"/>
          <w:szCs w:val="24"/>
          <w:lang w:eastAsia="ar-SA"/>
        </w:rPr>
        <w:t xml:space="preserve">- входить и выходить из учебного помещения со звонком; </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 xml:space="preserve">- ориентироваться в пространстве класса (зала, учебного помещения), пользоваться учебной мебелью; </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 xml:space="preserve">- адекватно использовать ритуалы школьного поведения (поднимать руку, вставать и выходить из-за парты и т. д.); </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 xml:space="preserve">- организовывать рабочее место; </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 xml:space="preserve">- принимать цели и произвольно включаться в деятельность; </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 xml:space="preserve">- следовать предложенному плану и работать в общем темпе; </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 передвигаться по школе, находить свой класс, другие необходимые помещения.</w:t>
      </w:r>
    </w:p>
    <w:p w:rsidR="00D76822" w:rsidRPr="008D4A9D" w:rsidRDefault="00D76822" w:rsidP="00C02DDC">
      <w:pPr>
        <w:suppressAutoHyphens/>
        <w:spacing w:after="0" w:line="240" w:lineRule="auto"/>
        <w:ind w:firstLine="709"/>
        <w:jc w:val="both"/>
        <w:rPr>
          <w:rFonts w:ascii="Times New Roman" w:eastAsia="Calibri" w:hAnsi="Times New Roman" w:cs="Times New Roman"/>
          <w:i/>
          <w:sz w:val="24"/>
          <w:szCs w:val="24"/>
          <w:u w:val="single"/>
          <w:lang w:eastAsia="ar-SA"/>
        </w:rPr>
      </w:pPr>
      <w:r w:rsidRPr="008D4A9D">
        <w:rPr>
          <w:rFonts w:ascii="Times New Roman" w:eastAsia="Calibri" w:hAnsi="Times New Roman" w:cs="Times New Roman"/>
          <w:i/>
          <w:sz w:val="24"/>
          <w:szCs w:val="24"/>
          <w:u w:val="single"/>
          <w:lang w:eastAsia="ar-SA"/>
        </w:rPr>
        <w:t xml:space="preserve">Формирование учебного поведения: </w:t>
      </w:r>
    </w:p>
    <w:p w:rsidR="00D76822" w:rsidRPr="008D4A9D" w:rsidRDefault="00D76822" w:rsidP="00C02DDC">
      <w:pPr>
        <w:suppressAutoHyphens/>
        <w:spacing w:after="0" w:line="240" w:lineRule="auto"/>
        <w:ind w:firstLine="709"/>
        <w:jc w:val="both"/>
        <w:rPr>
          <w:rFonts w:ascii="Times New Roman" w:eastAsia="Calibri" w:hAnsi="Times New Roman" w:cs="Times New Roman"/>
          <w:i/>
          <w:sz w:val="24"/>
          <w:szCs w:val="24"/>
          <w:u w:val="single"/>
          <w:lang w:eastAsia="ar-SA"/>
        </w:rPr>
      </w:pPr>
      <w:r w:rsidRPr="008D4A9D">
        <w:rPr>
          <w:rFonts w:ascii="Times New Roman" w:eastAsia="Calibri" w:hAnsi="Times New Roman" w:cs="Times New Roman"/>
          <w:i/>
          <w:sz w:val="24"/>
          <w:szCs w:val="24"/>
          <w:u w:val="single"/>
          <w:lang w:eastAsia="ar-SA"/>
        </w:rPr>
        <w:t>1) направленность взгляда (на говорящего взрослого, на задание):</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 фиксирует взгляд на звучащей игрушке;</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 фиксирует взгляд на яркой игрушке;</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 фиксирует взгляд на движущей игрушке;</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 переключает взгляд с одного предмета на другой;</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 фиксирует взгляд на лице педагога с использованием утрированной мимики;</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 фиксирует взгляд на лице педагога с использованием голоса;</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 фиксирует взгляд на изображении;</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 фиксирует взгляд на экране монитора.</w:t>
      </w:r>
    </w:p>
    <w:p w:rsidR="00D76822" w:rsidRPr="008D4A9D" w:rsidRDefault="00D76822" w:rsidP="00C02DDC">
      <w:pPr>
        <w:suppressAutoHyphens/>
        <w:spacing w:after="0" w:line="240" w:lineRule="auto"/>
        <w:ind w:firstLine="709"/>
        <w:jc w:val="both"/>
        <w:rPr>
          <w:rFonts w:ascii="Times New Roman" w:eastAsia="Calibri" w:hAnsi="Times New Roman" w:cs="Times New Roman"/>
          <w:i/>
          <w:sz w:val="24"/>
          <w:szCs w:val="24"/>
          <w:u w:val="single"/>
          <w:lang w:eastAsia="ar-SA"/>
        </w:rPr>
      </w:pPr>
      <w:r w:rsidRPr="008D4A9D">
        <w:rPr>
          <w:rFonts w:ascii="Times New Roman" w:eastAsia="Calibri" w:hAnsi="Times New Roman" w:cs="Times New Roman"/>
          <w:i/>
          <w:sz w:val="24"/>
          <w:szCs w:val="24"/>
          <w:u w:val="single"/>
          <w:lang w:eastAsia="ar-SA"/>
        </w:rPr>
        <w:t>2) умение выполнять инструкции педагога:</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 понимает жестовую инструкцию;</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 понимает инструкцию по инструкционным картам;</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 xml:space="preserve">- понимает инструкцию по пиктограммам; </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 выполняет стереотипную инструкцию (отрабатываемая с конкретным учеником на данном этапе обучения).</w:t>
      </w:r>
    </w:p>
    <w:p w:rsidR="00D76822" w:rsidRPr="008D4A9D" w:rsidRDefault="00D76822" w:rsidP="00C02DDC">
      <w:pPr>
        <w:suppressAutoHyphens/>
        <w:spacing w:after="0" w:line="240" w:lineRule="auto"/>
        <w:ind w:firstLine="709"/>
        <w:jc w:val="both"/>
        <w:rPr>
          <w:rFonts w:ascii="Times New Roman" w:eastAsia="Calibri" w:hAnsi="Times New Roman" w:cs="Times New Roman"/>
          <w:i/>
          <w:sz w:val="24"/>
          <w:szCs w:val="24"/>
          <w:u w:val="single"/>
          <w:lang w:eastAsia="ar-SA"/>
        </w:rPr>
      </w:pPr>
      <w:r w:rsidRPr="008D4A9D">
        <w:rPr>
          <w:rFonts w:ascii="Times New Roman" w:eastAsia="Calibri" w:hAnsi="Times New Roman" w:cs="Times New Roman"/>
          <w:i/>
          <w:sz w:val="24"/>
          <w:szCs w:val="24"/>
          <w:u w:val="single"/>
          <w:lang w:eastAsia="ar-SA"/>
        </w:rPr>
        <w:t>3) использование по назначению учебных материалов:</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 бумаги;</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 цветной бумаги;</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 пластилина.</w:t>
      </w:r>
    </w:p>
    <w:p w:rsidR="00D76822" w:rsidRPr="008D4A9D" w:rsidRDefault="00D76822" w:rsidP="00C02DDC">
      <w:pPr>
        <w:suppressAutoHyphens/>
        <w:spacing w:after="0" w:line="240" w:lineRule="auto"/>
        <w:ind w:firstLine="709"/>
        <w:jc w:val="both"/>
        <w:rPr>
          <w:rFonts w:ascii="Times New Roman" w:eastAsia="Calibri" w:hAnsi="Times New Roman" w:cs="Times New Roman"/>
          <w:i/>
          <w:sz w:val="24"/>
          <w:szCs w:val="24"/>
          <w:u w:val="single"/>
          <w:lang w:eastAsia="ar-SA"/>
        </w:rPr>
      </w:pPr>
      <w:r w:rsidRPr="008D4A9D">
        <w:rPr>
          <w:rFonts w:ascii="Times New Roman" w:eastAsia="Calibri" w:hAnsi="Times New Roman" w:cs="Times New Roman"/>
          <w:i/>
          <w:sz w:val="24"/>
          <w:szCs w:val="24"/>
          <w:u w:val="single"/>
          <w:lang w:eastAsia="ar-SA"/>
        </w:rPr>
        <w:t>4) умение выполнять действия по образцу и по подражанию:</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 выполняет действие способом рука-в-руке;</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 подражает действиям, выполняемы педагогом;</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 последовательно выполняет отдельные операции действия по образцу педагога;</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 выполняет действия с опорой на картинный план с помощью педагога.</w:t>
      </w:r>
    </w:p>
    <w:p w:rsidR="00D76822" w:rsidRPr="008D4A9D" w:rsidRDefault="00D76822" w:rsidP="00C02DDC">
      <w:pPr>
        <w:suppressAutoHyphens/>
        <w:spacing w:after="0" w:line="240" w:lineRule="auto"/>
        <w:ind w:firstLine="709"/>
        <w:jc w:val="both"/>
        <w:rPr>
          <w:rFonts w:ascii="Times New Roman" w:eastAsia="Calibri" w:hAnsi="Times New Roman" w:cs="Times New Roman"/>
          <w:i/>
          <w:sz w:val="24"/>
          <w:szCs w:val="24"/>
          <w:u w:val="single"/>
          <w:lang w:eastAsia="ar-SA"/>
        </w:rPr>
      </w:pPr>
      <w:r w:rsidRPr="008D4A9D">
        <w:rPr>
          <w:rFonts w:ascii="Times New Roman" w:eastAsia="Calibri" w:hAnsi="Times New Roman" w:cs="Times New Roman"/>
          <w:i/>
          <w:sz w:val="24"/>
          <w:szCs w:val="24"/>
          <w:u w:val="single"/>
          <w:lang w:eastAsia="ar-SA"/>
        </w:rPr>
        <w:t>Формирование умения выполнять задание:</w:t>
      </w:r>
    </w:p>
    <w:p w:rsidR="00D76822" w:rsidRPr="008D4A9D" w:rsidRDefault="00D76822" w:rsidP="00C02DDC">
      <w:pPr>
        <w:suppressAutoHyphens/>
        <w:spacing w:after="0" w:line="240" w:lineRule="auto"/>
        <w:ind w:firstLine="709"/>
        <w:jc w:val="both"/>
        <w:rPr>
          <w:rFonts w:ascii="Times New Roman" w:eastAsia="Calibri" w:hAnsi="Times New Roman" w:cs="Times New Roman"/>
          <w:i/>
          <w:sz w:val="24"/>
          <w:szCs w:val="24"/>
          <w:u w:val="single"/>
          <w:lang w:eastAsia="ar-SA"/>
        </w:rPr>
      </w:pPr>
      <w:r w:rsidRPr="008D4A9D">
        <w:rPr>
          <w:rFonts w:ascii="Times New Roman" w:eastAsia="Calibri" w:hAnsi="Times New Roman" w:cs="Times New Roman"/>
          <w:i/>
          <w:sz w:val="24"/>
          <w:szCs w:val="24"/>
          <w:u w:val="single"/>
          <w:lang w:eastAsia="ar-SA"/>
        </w:rPr>
        <w:t>1) в течение определенного периода времени:</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lastRenderedPageBreak/>
        <w:t>- способен удерживать произвольное внимание на выполнении посильного задания 3-4 мин.</w:t>
      </w:r>
    </w:p>
    <w:p w:rsidR="00D76822" w:rsidRPr="008D4A9D" w:rsidRDefault="00D76822" w:rsidP="00C02DDC">
      <w:pPr>
        <w:suppressAutoHyphens/>
        <w:spacing w:after="0" w:line="240" w:lineRule="auto"/>
        <w:ind w:firstLine="709"/>
        <w:jc w:val="both"/>
        <w:rPr>
          <w:rFonts w:ascii="Times New Roman" w:eastAsia="Calibri" w:hAnsi="Times New Roman" w:cs="Times New Roman"/>
          <w:i/>
          <w:sz w:val="24"/>
          <w:szCs w:val="24"/>
          <w:u w:val="single"/>
          <w:lang w:eastAsia="ar-SA"/>
        </w:rPr>
      </w:pPr>
      <w:r w:rsidRPr="008D4A9D">
        <w:rPr>
          <w:rFonts w:ascii="Times New Roman" w:eastAsia="Calibri" w:hAnsi="Times New Roman" w:cs="Times New Roman"/>
          <w:i/>
          <w:sz w:val="24"/>
          <w:szCs w:val="24"/>
          <w:u w:val="single"/>
          <w:lang w:eastAsia="ar-SA"/>
        </w:rPr>
        <w:t>2) от начала до конца:</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 при организующей, направляющей помощи способен выполнить посильное задание от начала до конца.</w:t>
      </w:r>
    </w:p>
    <w:p w:rsidR="00D76822" w:rsidRPr="008D4A9D" w:rsidRDefault="00D76822" w:rsidP="00C02DDC">
      <w:pPr>
        <w:suppressAutoHyphens/>
        <w:spacing w:after="0" w:line="240" w:lineRule="auto"/>
        <w:ind w:firstLine="709"/>
        <w:jc w:val="both"/>
        <w:rPr>
          <w:rFonts w:ascii="Times New Roman" w:eastAsia="Calibri" w:hAnsi="Times New Roman" w:cs="Times New Roman"/>
          <w:i/>
          <w:sz w:val="24"/>
          <w:szCs w:val="24"/>
          <w:u w:val="single"/>
          <w:lang w:eastAsia="ar-SA"/>
        </w:rPr>
      </w:pPr>
      <w:r w:rsidRPr="008D4A9D">
        <w:rPr>
          <w:rFonts w:ascii="Times New Roman" w:eastAsia="Calibri" w:hAnsi="Times New Roman" w:cs="Times New Roman"/>
          <w:i/>
          <w:sz w:val="24"/>
          <w:szCs w:val="24"/>
          <w:u w:val="single"/>
          <w:lang w:eastAsia="ar-SA"/>
        </w:rPr>
        <w:t>3) с заданными качественными параметрами:</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b/>
          <w:sz w:val="24"/>
          <w:szCs w:val="24"/>
          <w:lang w:eastAsia="ar-SA"/>
        </w:rPr>
        <w:t xml:space="preserve">- </w:t>
      </w:r>
      <w:r w:rsidRPr="008D4A9D">
        <w:rPr>
          <w:rFonts w:ascii="Times New Roman" w:eastAsia="Calibri" w:hAnsi="Times New Roman" w:cs="Times New Roman"/>
          <w:sz w:val="24"/>
          <w:szCs w:val="24"/>
          <w:lang w:eastAsia="ar-SA"/>
        </w:rPr>
        <w:t>ориентируется в качественных параметрах задания в соответствии с содержанием программы обучения по предмету, коррекционному курсу.</w:t>
      </w:r>
    </w:p>
    <w:p w:rsidR="00D76822" w:rsidRPr="008D4A9D" w:rsidRDefault="00D76822" w:rsidP="00C02DDC">
      <w:pPr>
        <w:suppressAutoHyphens/>
        <w:spacing w:after="0" w:line="240" w:lineRule="auto"/>
        <w:ind w:firstLine="709"/>
        <w:jc w:val="both"/>
        <w:rPr>
          <w:rFonts w:ascii="Times New Roman" w:eastAsia="Calibri" w:hAnsi="Times New Roman" w:cs="Times New Roman"/>
          <w:i/>
          <w:sz w:val="24"/>
          <w:szCs w:val="24"/>
          <w:u w:val="single"/>
          <w:lang w:eastAsia="ar-SA"/>
        </w:rPr>
      </w:pPr>
      <w:r w:rsidRPr="008D4A9D">
        <w:rPr>
          <w:rFonts w:ascii="Times New Roman" w:eastAsia="Calibri" w:hAnsi="Times New Roman" w:cs="Times New Roman"/>
          <w:i/>
          <w:sz w:val="24"/>
          <w:szCs w:val="24"/>
          <w:u w:val="single"/>
          <w:lang w:eastAsia="ar-SA"/>
        </w:rPr>
        <w:t>Формирование умения самостоятельно переходить от одного задания (операции, действия) к другому в соответствии с расписанием занятий, алгоритмом действия и т.д:</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 ориентируется в режиме дня, расписании уроков с помощью педагога;</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r w:rsidRPr="008D4A9D">
        <w:rPr>
          <w:rFonts w:ascii="Times New Roman" w:eastAsia="Calibri" w:hAnsi="Times New Roman" w:cs="Times New Roman"/>
          <w:sz w:val="24"/>
          <w:szCs w:val="24"/>
          <w:lang w:eastAsia="ar-SA"/>
        </w:rPr>
        <w:t>- выстраивает алгоритм предстоящей деятельности (словесный или наглядный план) с помощью педагога.</w:t>
      </w:r>
    </w:p>
    <w:p w:rsidR="00D76822" w:rsidRPr="008D4A9D" w:rsidRDefault="00D76822" w:rsidP="00C02DDC">
      <w:pPr>
        <w:suppressAutoHyphens/>
        <w:spacing w:after="0" w:line="240" w:lineRule="auto"/>
        <w:ind w:firstLine="709"/>
        <w:jc w:val="both"/>
        <w:rPr>
          <w:rFonts w:ascii="Times New Roman" w:eastAsia="Calibri" w:hAnsi="Times New Roman" w:cs="Times New Roman"/>
          <w:sz w:val="24"/>
          <w:szCs w:val="24"/>
          <w:lang w:eastAsia="ar-SA"/>
        </w:rPr>
      </w:pPr>
    </w:p>
    <w:p w:rsidR="00411779" w:rsidRDefault="00411779" w:rsidP="00C02DDC">
      <w:pPr>
        <w:suppressAutoHyphens/>
        <w:spacing w:after="0" w:line="240" w:lineRule="auto"/>
        <w:ind w:firstLine="709"/>
        <w:jc w:val="both"/>
        <w:rPr>
          <w:rFonts w:ascii="Times New Roman" w:eastAsia="Calibri" w:hAnsi="Times New Roman" w:cs="Times New Roman"/>
          <w:b/>
          <w:sz w:val="24"/>
          <w:szCs w:val="24"/>
          <w:lang w:eastAsia="en-US"/>
        </w:rPr>
      </w:pPr>
    </w:p>
    <w:p w:rsidR="00D94DA7" w:rsidRDefault="00D94DA7" w:rsidP="00C02DDC">
      <w:pPr>
        <w:suppressAutoHyphens/>
        <w:spacing w:after="0" w:line="240" w:lineRule="auto"/>
        <w:ind w:firstLine="709"/>
        <w:jc w:val="both"/>
        <w:rPr>
          <w:rFonts w:ascii="Times New Roman" w:eastAsia="Calibri" w:hAnsi="Times New Roman" w:cs="Times New Roman"/>
          <w:b/>
          <w:sz w:val="24"/>
          <w:szCs w:val="24"/>
          <w:lang w:eastAsia="en-US"/>
        </w:rPr>
      </w:pPr>
    </w:p>
    <w:p w:rsidR="00D94DA7" w:rsidRDefault="00D94DA7" w:rsidP="00C02DDC">
      <w:pPr>
        <w:suppressAutoHyphens/>
        <w:spacing w:after="0" w:line="240" w:lineRule="auto"/>
        <w:ind w:firstLine="709"/>
        <w:jc w:val="both"/>
        <w:rPr>
          <w:rFonts w:ascii="Times New Roman" w:eastAsia="Calibri" w:hAnsi="Times New Roman" w:cs="Times New Roman"/>
          <w:b/>
          <w:sz w:val="24"/>
          <w:szCs w:val="24"/>
          <w:lang w:eastAsia="en-US"/>
        </w:rPr>
      </w:pPr>
    </w:p>
    <w:p w:rsidR="00E8486C" w:rsidRDefault="00E8486C" w:rsidP="00C02DDC">
      <w:pPr>
        <w:suppressAutoHyphens/>
        <w:spacing w:after="0" w:line="240" w:lineRule="auto"/>
        <w:ind w:firstLine="709"/>
        <w:jc w:val="both"/>
        <w:rPr>
          <w:rFonts w:ascii="Times New Roman" w:eastAsia="Calibri" w:hAnsi="Times New Roman" w:cs="Times New Roman"/>
          <w:b/>
          <w:sz w:val="24"/>
          <w:szCs w:val="24"/>
          <w:lang w:eastAsia="en-US"/>
        </w:rPr>
      </w:pPr>
    </w:p>
    <w:p w:rsidR="00E8486C" w:rsidRDefault="00E8486C" w:rsidP="00C02DDC">
      <w:pPr>
        <w:suppressAutoHyphens/>
        <w:spacing w:after="0" w:line="240" w:lineRule="auto"/>
        <w:ind w:firstLine="709"/>
        <w:jc w:val="both"/>
        <w:rPr>
          <w:rFonts w:ascii="Times New Roman" w:eastAsia="Calibri" w:hAnsi="Times New Roman" w:cs="Times New Roman"/>
          <w:b/>
          <w:sz w:val="24"/>
          <w:szCs w:val="24"/>
          <w:lang w:eastAsia="en-US"/>
        </w:rPr>
      </w:pPr>
    </w:p>
    <w:p w:rsidR="00D76822" w:rsidRPr="008D4A9D" w:rsidRDefault="00D76822" w:rsidP="00C02DDC">
      <w:pPr>
        <w:suppressAutoHyphens/>
        <w:spacing w:after="0" w:line="240" w:lineRule="auto"/>
        <w:ind w:firstLine="709"/>
        <w:jc w:val="both"/>
        <w:rPr>
          <w:rFonts w:ascii="Times New Roman" w:eastAsia="Calibri" w:hAnsi="Times New Roman" w:cs="Times New Roman"/>
          <w:b/>
          <w:sz w:val="24"/>
          <w:szCs w:val="24"/>
          <w:lang w:eastAsia="en-US"/>
        </w:rPr>
      </w:pPr>
      <w:r w:rsidRPr="008D4A9D">
        <w:rPr>
          <w:rFonts w:ascii="Times New Roman" w:eastAsia="Calibri" w:hAnsi="Times New Roman" w:cs="Times New Roman"/>
          <w:b/>
          <w:sz w:val="24"/>
          <w:szCs w:val="24"/>
          <w:lang w:eastAsia="en-US"/>
        </w:rPr>
        <w:t>ОСНОВНОЕ СОДЕРЖАНИЕ УЧЕБНОГО ПРЕДМЕТА</w:t>
      </w:r>
    </w:p>
    <w:p w:rsidR="00D76822" w:rsidRPr="008D4A9D" w:rsidRDefault="00D76822" w:rsidP="00C02DDC">
      <w:pPr>
        <w:widowControl w:val="0"/>
        <w:suppressAutoHyphens/>
        <w:spacing w:after="0" w:line="240" w:lineRule="auto"/>
        <w:ind w:firstLine="709"/>
        <w:jc w:val="both"/>
        <w:rPr>
          <w:rFonts w:ascii="Times New Roman" w:eastAsia="Arial Unicode MS" w:hAnsi="Times New Roman" w:cs="Times New Roman"/>
          <w:b/>
          <w:bCs/>
          <w:color w:val="000000" w:themeColor="text1"/>
          <w:kern w:val="2"/>
          <w:sz w:val="24"/>
          <w:szCs w:val="24"/>
          <w:lang w:eastAsia="hi-IN" w:bidi="hi-IN"/>
        </w:rPr>
      </w:pPr>
      <w:r w:rsidRPr="008D4A9D">
        <w:rPr>
          <w:rFonts w:ascii="Times New Roman" w:eastAsia="Arial Unicode MS" w:hAnsi="Times New Roman" w:cs="Times New Roman"/>
          <w:b/>
          <w:bCs/>
          <w:iCs/>
          <w:color w:val="000000" w:themeColor="text1"/>
          <w:kern w:val="2"/>
          <w:sz w:val="24"/>
          <w:szCs w:val="24"/>
          <w:lang w:eastAsia="hi-IN" w:bidi="hi-IN"/>
        </w:rPr>
        <w:t xml:space="preserve">Содержание курса </w:t>
      </w:r>
      <w:r w:rsidRPr="008D4A9D">
        <w:rPr>
          <w:rFonts w:ascii="Times New Roman" w:eastAsia="Arial Unicode MS" w:hAnsi="Times New Roman" w:cs="Times New Roman"/>
          <w:b/>
          <w:bCs/>
          <w:color w:val="000000" w:themeColor="text1"/>
          <w:kern w:val="2"/>
          <w:sz w:val="24"/>
          <w:szCs w:val="24"/>
          <w:lang w:eastAsia="hi-IN" w:bidi="hi-IN"/>
        </w:rPr>
        <w:t>состоит из следующих разделов:</w:t>
      </w:r>
    </w:p>
    <w:p w:rsidR="00D76822" w:rsidRPr="008D4A9D" w:rsidRDefault="00D76822" w:rsidP="002C6194">
      <w:pPr>
        <w:widowControl w:val="0"/>
        <w:numPr>
          <w:ilvl w:val="0"/>
          <w:numId w:val="10"/>
        </w:numPr>
        <w:suppressAutoHyphens/>
        <w:spacing w:after="0" w:line="240" w:lineRule="auto"/>
        <w:ind w:left="0" w:firstLine="709"/>
        <w:contextualSpacing/>
        <w:jc w:val="both"/>
        <w:rPr>
          <w:rFonts w:ascii="Times New Roman" w:eastAsia="Arial Unicode MS" w:hAnsi="Times New Roman" w:cs="Times New Roman"/>
          <w:bCs/>
          <w:color w:val="000000" w:themeColor="text1"/>
          <w:kern w:val="2"/>
          <w:sz w:val="24"/>
          <w:szCs w:val="24"/>
          <w:lang w:eastAsia="hi-IN" w:bidi="hi-IN"/>
        </w:rPr>
      </w:pPr>
      <w:r w:rsidRPr="008D4A9D">
        <w:rPr>
          <w:rFonts w:ascii="Times New Roman" w:eastAsia="Arial Unicode MS" w:hAnsi="Times New Roman" w:cs="Times New Roman"/>
          <w:bCs/>
          <w:color w:val="000000" w:themeColor="text1"/>
          <w:kern w:val="2"/>
          <w:sz w:val="24"/>
          <w:szCs w:val="24"/>
          <w:lang w:eastAsia="hi-IN" w:bidi="hi-IN"/>
        </w:rPr>
        <w:t xml:space="preserve">«Представления о форме» </w:t>
      </w:r>
    </w:p>
    <w:p w:rsidR="00D76822" w:rsidRPr="008D4A9D" w:rsidRDefault="00D76822" w:rsidP="002C6194">
      <w:pPr>
        <w:widowControl w:val="0"/>
        <w:numPr>
          <w:ilvl w:val="0"/>
          <w:numId w:val="10"/>
        </w:numPr>
        <w:suppressAutoHyphens/>
        <w:spacing w:after="0" w:line="240" w:lineRule="auto"/>
        <w:ind w:left="0" w:firstLine="709"/>
        <w:contextualSpacing/>
        <w:jc w:val="both"/>
        <w:rPr>
          <w:rFonts w:ascii="Times New Roman" w:eastAsia="Arial Unicode MS" w:hAnsi="Times New Roman" w:cs="Times New Roman"/>
          <w:bCs/>
          <w:color w:val="000000" w:themeColor="text1"/>
          <w:kern w:val="2"/>
          <w:sz w:val="24"/>
          <w:szCs w:val="24"/>
          <w:lang w:eastAsia="hi-IN" w:bidi="hi-IN"/>
        </w:rPr>
      </w:pPr>
      <w:r w:rsidRPr="008D4A9D">
        <w:rPr>
          <w:rFonts w:ascii="Times New Roman" w:eastAsia="Arial Unicode MS" w:hAnsi="Times New Roman" w:cs="Times New Roman"/>
          <w:bCs/>
          <w:color w:val="000000" w:themeColor="text1"/>
          <w:kern w:val="2"/>
          <w:sz w:val="24"/>
          <w:szCs w:val="24"/>
          <w:lang w:eastAsia="hi-IN" w:bidi="hi-IN"/>
        </w:rPr>
        <w:t xml:space="preserve">«Представления о величине» </w:t>
      </w:r>
    </w:p>
    <w:p w:rsidR="00D76822" w:rsidRPr="008D4A9D" w:rsidRDefault="00D76822" w:rsidP="002C6194">
      <w:pPr>
        <w:widowControl w:val="0"/>
        <w:numPr>
          <w:ilvl w:val="0"/>
          <w:numId w:val="10"/>
        </w:numPr>
        <w:suppressAutoHyphens/>
        <w:spacing w:after="0" w:line="240" w:lineRule="auto"/>
        <w:ind w:left="0" w:firstLine="709"/>
        <w:contextualSpacing/>
        <w:jc w:val="both"/>
        <w:rPr>
          <w:rFonts w:ascii="Times New Roman" w:eastAsia="Arial Unicode MS" w:hAnsi="Times New Roman" w:cs="Times New Roman"/>
          <w:bCs/>
          <w:color w:val="000000" w:themeColor="text1"/>
          <w:kern w:val="2"/>
          <w:sz w:val="24"/>
          <w:szCs w:val="24"/>
          <w:lang w:eastAsia="hi-IN" w:bidi="hi-IN"/>
        </w:rPr>
      </w:pPr>
      <w:r w:rsidRPr="008D4A9D">
        <w:rPr>
          <w:rFonts w:ascii="Times New Roman" w:eastAsia="Arial Unicode MS" w:hAnsi="Times New Roman" w:cs="Times New Roman"/>
          <w:bCs/>
          <w:color w:val="000000" w:themeColor="text1"/>
          <w:kern w:val="2"/>
          <w:sz w:val="24"/>
          <w:szCs w:val="24"/>
          <w:lang w:eastAsia="hi-IN" w:bidi="hi-IN"/>
        </w:rPr>
        <w:t>«Пространственные представления»</w:t>
      </w:r>
    </w:p>
    <w:p w:rsidR="00D76822" w:rsidRPr="008D4A9D" w:rsidRDefault="00D76822" w:rsidP="002C6194">
      <w:pPr>
        <w:widowControl w:val="0"/>
        <w:numPr>
          <w:ilvl w:val="0"/>
          <w:numId w:val="10"/>
        </w:numPr>
        <w:suppressAutoHyphens/>
        <w:spacing w:after="0" w:line="240" w:lineRule="auto"/>
        <w:ind w:left="0" w:firstLine="709"/>
        <w:contextualSpacing/>
        <w:jc w:val="both"/>
        <w:rPr>
          <w:rFonts w:ascii="Times New Roman" w:eastAsia="Arial Unicode MS" w:hAnsi="Times New Roman" w:cs="Times New Roman"/>
          <w:bCs/>
          <w:color w:val="000000" w:themeColor="text1"/>
          <w:kern w:val="2"/>
          <w:sz w:val="24"/>
          <w:szCs w:val="24"/>
          <w:lang w:eastAsia="hi-IN" w:bidi="hi-IN"/>
        </w:rPr>
      </w:pPr>
      <w:r w:rsidRPr="008D4A9D">
        <w:rPr>
          <w:rFonts w:ascii="Times New Roman" w:eastAsia="Arial Unicode MS" w:hAnsi="Times New Roman" w:cs="Times New Roman"/>
          <w:bCs/>
          <w:color w:val="000000" w:themeColor="text1"/>
          <w:kern w:val="2"/>
          <w:sz w:val="24"/>
          <w:szCs w:val="24"/>
          <w:lang w:eastAsia="hi-IN" w:bidi="hi-IN"/>
        </w:rPr>
        <w:t>«Временные представления»</w:t>
      </w:r>
    </w:p>
    <w:p w:rsidR="00D76822" w:rsidRPr="008D4A9D" w:rsidRDefault="00D76822" w:rsidP="002C6194">
      <w:pPr>
        <w:widowControl w:val="0"/>
        <w:numPr>
          <w:ilvl w:val="0"/>
          <w:numId w:val="10"/>
        </w:numPr>
        <w:suppressAutoHyphens/>
        <w:spacing w:after="0" w:line="240" w:lineRule="auto"/>
        <w:ind w:left="0" w:firstLine="709"/>
        <w:contextualSpacing/>
        <w:jc w:val="both"/>
        <w:rPr>
          <w:rFonts w:ascii="Times New Roman" w:eastAsia="Arial Unicode MS" w:hAnsi="Times New Roman" w:cs="Times New Roman"/>
          <w:bCs/>
          <w:color w:val="000000" w:themeColor="text1"/>
          <w:kern w:val="2"/>
          <w:sz w:val="24"/>
          <w:szCs w:val="24"/>
          <w:lang w:eastAsia="hi-IN" w:bidi="hi-IN"/>
        </w:rPr>
      </w:pPr>
      <w:r w:rsidRPr="008D4A9D">
        <w:rPr>
          <w:rFonts w:ascii="Times New Roman" w:eastAsia="Arial Unicode MS" w:hAnsi="Times New Roman" w:cs="Times New Roman"/>
          <w:bCs/>
          <w:color w:val="000000" w:themeColor="text1"/>
          <w:kern w:val="2"/>
          <w:sz w:val="24"/>
          <w:szCs w:val="24"/>
          <w:lang w:eastAsia="hi-IN" w:bidi="hi-IN"/>
        </w:rPr>
        <w:t>«Количественные представления»</w:t>
      </w:r>
    </w:p>
    <w:p w:rsidR="00D76822" w:rsidRPr="008D4A9D" w:rsidRDefault="00D76822" w:rsidP="00C02DDC">
      <w:pPr>
        <w:suppressAutoHyphens/>
        <w:autoSpaceDE w:val="0"/>
        <w:spacing w:after="0" w:line="240" w:lineRule="auto"/>
        <w:ind w:firstLine="709"/>
        <w:jc w:val="both"/>
        <w:rPr>
          <w:rFonts w:ascii="Times New Roman" w:eastAsia="Times New Roman" w:hAnsi="Times New Roman" w:cs="Times New Roman"/>
          <w:b/>
          <w:kern w:val="1"/>
          <w:sz w:val="24"/>
          <w:szCs w:val="24"/>
          <w:lang w:eastAsia="ar-SA"/>
        </w:rPr>
      </w:pPr>
      <w:r w:rsidRPr="008D4A9D">
        <w:rPr>
          <w:rFonts w:ascii="Times New Roman" w:eastAsia="Times New Roman" w:hAnsi="Times New Roman" w:cs="Times New Roman"/>
          <w:b/>
          <w:kern w:val="1"/>
          <w:sz w:val="24"/>
          <w:szCs w:val="24"/>
          <w:lang w:eastAsia="ar-SA"/>
        </w:rPr>
        <w:t>Принципы организации учебного процесса:</w:t>
      </w:r>
    </w:p>
    <w:p w:rsidR="00D76822" w:rsidRPr="008D4A9D" w:rsidRDefault="00D76822" w:rsidP="002C6194">
      <w:pPr>
        <w:numPr>
          <w:ilvl w:val="0"/>
          <w:numId w:val="12"/>
        </w:num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i/>
          <w:sz w:val="24"/>
          <w:szCs w:val="24"/>
          <w:lang w:eastAsia="en-US"/>
        </w:rPr>
        <w:t>Принципы государственной политики РФ в области образования.</w:t>
      </w:r>
      <w:r w:rsidRPr="008D4A9D">
        <w:rPr>
          <w:rFonts w:ascii="Times New Roman" w:eastAsia="Times New Roman" w:hAnsi="Times New Roman" w:cs="Times New Roman"/>
          <w:sz w:val="24"/>
          <w:szCs w:val="24"/>
          <w:lang w:eastAsia="en-US"/>
        </w:rPr>
        <w:t xml:space="preserve"> </w:t>
      </w:r>
    </w:p>
    <w:p w:rsidR="00D76822" w:rsidRPr="008D4A9D" w:rsidRDefault="00D76822" w:rsidP="002C6194">
      <w:pPr>
        <w:numPr>
          <w:ilvl w:val="0"/>
          <w:numId w:val="12"/>
        </w:num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i/>
          <w:sz w:val="24"/>
          <w:szCs w:val="24"/>
          <w:lang w:eastAsia="en-US"/>
        </w:rPr>
        <w:t>Принцип коррекционно-развивающей направленности образовательного процесса,</w:t>
      </w:r>
      <w:r w:rsidRPr="008D4A9D">
        <w:rPr>
          <w:rFonts w:ascii="Times New Roman" w:eastAsia="Times New Roman" w:hAnsi="Times New Roman" w:cs="Times New Roman"/>
          <w:sz w:val="24"/>
          <w:szCs w:val="24"/>
          <w:lang w:eastAsia="en-US"/>
        </w:rPr>
        <w:t xml:space="preserve"> обуславливающий развитие личности детей и расширение их «зоны ближайшего развития» с учетом особых образовательных потребностей.</w:t>
      </w:r>
    </w:p>
    <w:p w:rsidR="00D76822" w:rsidRPr="008D4A9D" w:rsidRDefault="00D76822" w:rsidP="002C6194">
      <w:pPr>
        <w:numPr>
          <w:ilvl w:val="0"/>
          <w:numId w:val="12"/>
        </w:num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i/>
          <w:sz w:val="24"/>
          <w:szCs w:val="24"/>
          <w:lang w:eastAsia="en-US"/>
        </w:rPr>
        <w:t>Принцип преемственности</w:t>
      </w:r>
      <w:r w:rsidRPr="008D4A9D">
        <w:rPr>
          <w:rFonts w:ascii="Times New Roman" w:eastAsia="Times New Roman" w:hAnsi="Times New Roman" w:cs="Times New Roman"/>
          <w:sz w:val="24"/>
          <w:szCs w:val="24"/>
          <w:lang w:eastAsia="en-US"/>
        </w:rPr>
        <w:t xml:space="preserve"> (взаимосвязь и непрерывность образования обучающихся класса на всех этапах обучения).</w:t>
      </w:r>
    </w:p>
    <w:p w:rsidR="00D76822" w:rsidRPr="008D4A9D" w:rsidRDefault="00D76822" w:rsidP="002C6194">
      <w:pPr>
        <w:numPr>
          <w:ilvl w:val="0"/>
          <w:numId w:val="12"/>
        </w:num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i/>
          <w:sz w:val="24"/>
          <w:szCs w:val="24"/>
          <w:lang w:eastAsia="en-US"/>
        </w:rPr>
        <w:t>Принцип целостности содержания образования</w:t>
      </w:r>
      <w:r w:rsidRPr="008D4A9D">
        <w:rPr>
          <w:rFonts w:ascii="Times New Roman" w:eastAsia="Times New Roman" w:hAnsi="Times New Roman" w:cs="Times New Roman"/>
          <w:sz w:val="24"/>
          <w:szCs w:val="24"/>
          <w:lang w:eastAsia="en-US"/>
        </w:rPr>
        <w:t>, обеспечивающий наличие внутренних взаимосвязей и взаимозависимостей между отдельными предметными областями и учебными предметами, входящими в их состав.</w:t>
      </w:r>
    </w:p>
    <w:p w:rsidR="00D76822" w:rsidRPr="008D4A9D" w:rsidRDefault="00D76822" w:rsidP="002C6194">
      <w:pPr>
        <w:numPr>
          <w:ilvl w:val="0"/>
          <w:numId w:val="12"/>
        </w:num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i/>
          <w:sz w:val="24"/>
          <w:szCs w:val="24"/>
          <w:lang w:eastAsia="en-US"/>
        </w:rPr>
        <w:t>Принцип направленности на формирование деятельности</w:t>
      </w:r>
      <w:r w:rsidRPr="008D4A9D">
        <w:rPr>
          <w:rFonts w:ascii="Times New Roman" w:eastAsia="Times New Roman" w:hAnsi="Times New Roman" w:cs="Times New Roman"/>
          <w:sz w:val="24"/>
          <w:szCs w:val="24"/>
          <w:lang w:eastAsia="en-US"/>
        </w:rPr>
        <w:t xml:space="preserve">, обеспечивающий возможность овладения обучающимися класса всеми видами доступной им предметно-практической деятельности, способами и приемами познавательной и учебной деятельности, коммуникативного общения и нормативным поведением.  </w:t>
      </w:r>
    </w:p>
    <w:p w:rsidR="00D76822" w:rsidRPr="008D4A9D" w:rsidRDefault="00D76822" w:rsidP="002C6194">
      <w:pPr>
        <w:numPr>
          <w:ilvl w:val="0"/>
          <w:numId w:val="12"/>
        </w:num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i/>
          <w:sz w:val="24"/>
          <w:szCs w:val="24"/>
          <w:lang w:eastAsia="en-US"/>
        </w:rPr>
        <w:t>Принцип переноса усвоенных знаний и умений, навыков и отношений</w:t>
      </w:r>
      <w:r w:rsidRPr="008D4A9D">
        <w:rPr>
          <w:rFonts w:ascii="Times New Roman" w:eastAsia="Times New Roman" w:hAnsi="Times New Roman" w:cs="Times New Roman"/>
          <w:sz w:val="24"/>
          <w:szCs w:val="24"/>
          <w:lang w:eastAsia="en-US"/>
        </w:rPr>
        <w:t>, сформированных в условиях учебной ситуации, в различные жизненные ситуации.</w:t>
      </w:r>
    </w:p>
    <w:p w:rsidR="00D76822" w:rsidRPr="008D4A9D" w:rsidRDefault="00D76822" w:rsidP="002C6194">
      <w:pPr>
        <w:numPr>
          <w:ilvl w:val="0"/>
          <w:numId w:val="12"/>
        </w:num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i/>
          <w:sz w:val="24"/>
          <w:szCs w:val="24"/>
          <w:lang w:eastAsia="en-US"/>
        </w:rPr>
        <w:t>Принцип сотрудничества с семьей.</w:t>
      </w:r>
    </w:p>
    <w:p w:rsidR="00D76822" w:rsidRPr="008D4A9D" w:rsidRDefault="00D76822" w:rsidP="002C6194">
      <w:pPr>
        <w:numPr>
          <w:ilvl w:val="0"/>
          <w:numId w:val="12"/>
        </w:num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i/>
          <w:sz w:val="24"/>
          <w:szCs w:val="24"/>
          <w:lang w:eastAsia="en-US"/>
        </w:rPr>
        <w:lastRenderedPageBreak/>
        <w:t>Принцип психолого-педагогического изучения детей</w:t>
      </w:r>
      <w:r w:rsidRPr="008D4A9D">
        <w:rPr>
          <w:rFonts w:ascii="Times New Roman" w:eastAsia="Times New Roman" w:hAnsi="Times New Roman" w:cs="Times New Roman"/>
          <w:sz w:val="24"/>
          <w:szCs w:val="24"/>
          <w:lang w:eastAsia="en-US"/>
        </w:rPr>
        <w:t>.</w:t>
      </w:r>
    </w:p>
    <w:p w:rsidR="00D76822" w:rsidRPr="008D4A9D" w:rsidRDefault="00D76822" w:rsidP="002C6194">
      <w:pPr>
        <w:numPr>
          <w:ilvl w:val="0"/>
          <w:numId w:val="12"/>
        </w:num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i/>
          <w:sz w:val="24"/>
          <w:szCs w:val="24"/>
          <w:lang w:eastAsia="en-US"/>
        </w:rPr>
        <w:t>Принцип учета онтогенетических закономерностей формирования психических функций и закономерностей психического развития детей класса.</w:t>
      </w:r>
    </w:p>
    <w:p w:rsidR="00D76822" w:rsidRPr="008D4A9D" w:rsidRDefault="00D76822" w:rsidP="002C6194">
      <w:pPr>
        <w:numPr>
          <w:ilvl w:val="0"/>
          <w:numId w:val="12"/>
        </w:num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i/>
          <w:sz w:val="24"/>
          <w:szCs w:val="24"/>
          <w:lang w:eastAsia="en-US"/>
        </w:rPr>
        <w:t>Принцип учета возрастных границ</w:t>
      </w:r>
      <w:r w:rsidRPr="008D4A9D">
        <w:rPr>
          <w:rFonts w:ascii="Times New Roman" w:eastAsia="Times New Roman" w:hAnsi="Times New Roman" w:cs="Times New Roman"/>
          <w:sz w:val="24"/>
          <w:szCs w:val="24"/>
          <w:lang w:eastAsia="en-US"/>
        </w:rPr>
        <w:t xml:space="preserve"> (предполагает соответствие содержания образовательной программы уровню фактического и возрастного развития учеников класса).</w:t>
      </w:r>
    </w:p>
    <w:p w:rsidR="00D76822" w:rsidRPr="008D4A9D" w:rsidRDefault="00D76822" w:rsidP="002C6194">
      <w:pPr>
        <w:numPr>
          <w:ilvl w:val="0"/>
          <w:numId w:val="12"/>
        </w:num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i/>
          <w:sz w:val="24"/>
          <w:szCs w:val="24"/>
          <w:lang w:eastAsia="en-US"/>
        </w:rPr>
        <w:t xml:space="preserve">Принцип интегрированного подхода к отбору содержания  </w:t>
      </w:r>
      <w:r w:rsidRPr="008D4A9D">
        <w:rPr>
          <w:rFonts w:ascii="Times New Roman" w:eastAsia="Times New Roman" w:hAnsi="Times New Roman" w:cs="Times New Roman"/>
          <w:sz w:val="24"/>
          <w:szCs w:val="24"/>
          <w:lang w:eastAsia="en-US"/>
        </w:rPr>
        <w:t>(отбор разделов и тематического содержания программ, разработанных для определённой категории детей, которые в большей степени ориентированы на коррекцию и компенсацию имеющихся нарушений, а также отвечают особым образовательным потребностям и возможностям детей).</w:t>
      </w:r>
    </w:p>
    <w:p w:rsidR="00D76822" w:rsidRPr="008D4A9D" w:rsidRDefault="00D76822" w:rsidP="002C6194">
      <w:pPr>
        <w:numPr>
          <w:ilvl w:val="0"/>
          <w:numId w:val="12"/>
        </w:num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i/>
          <w:sz w:val="24"/>
          <w:szCs w:val="24"/>
          <w:lang w:eastAsia="en-US"/>
        </w:rPr>
        <w:t>Принцип дозирования осваиваемых дидактических единиц</w:t>
      </w:r>
      <w:r w:rsidRPr="008D4A9D">
        <w:rPr>
          <w:rFonts w:ascii="Times New Roman" w:eastAsia="Times New Roman" w:hAnsi="Times New Roman" w:cs="Times New Roman"/>
          <w:sz w:val="24"/>
          <w:szCs w:val="24"/>
          <w:lang w:eastAsia="en-US"/>
        </w:rPr>
        <w:t xml:space="preserve"> (продуманная регламентация объема изучаемого материала по всем разделам программы, учет реальных возможностей детей в его усвоении).</w:t>
      </w:r>
    </w:p>
    <w:p w:rsidR="00D76822" w:rsidRPr="008D4A9D" w:rsidRDefault="00D76822" w:rsidP="002C6194">
      <w:pPr>
        <w:numPr>
          <w:ilvl w:val="0"/>
          <w:numId w:val="12"/>
        </w:num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i/>
          <w:sz w:val="24"/>
          <w:szCs w:val="24"/>
          <w:lang w:eastAsia="en-US"/>
        </w:rPr>
        <w:t>Принцип соблюдения тематической взаимосвязанности учебного материала</w:t>
      </w:r>
      <w:r w:rsidRPr="008D4A9D">
        <w:rPr>
          <w:rFonts w:ascii="Times New Roman" w:eastAsia="Times New Roman" w:hAnsi="Times New Roman" w:cs="Times New Roman"/>
          <w:sz w:val="24"/>
          <w:szCs w:val="24"/>
          <w:lang w:eastAsia="en-US"/>
        </w:rPr>
        <w:t xml:space="preserve"> (системный подход в обучении и развитии обучающихся).</w:t>
      </w:r>
    </w:p>
    <w:p w:rsidR="00D76822" w:rsidRPr="008D4A9D" w:rsidRDefault="00D76822" w:rsidP="002C6194">
      <w:pPr>
        <w:numPr>
          <w:ilvl w:val="0"/>
          <w:numId w:val="12"/>
        </w:num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i/>
          <w:sz w:val="24"/>
          <w:szCs w:val="24"/>
          <w:lang w:eastAsia="en-US"/>
        </w:rPr>
        <w:t>Принцип соблюдения линейности и концентричности.</w:t>
      </w:r>
    </w:p>
    <w:p w:rsidR="00D76822" w:rsidRPr="008D4A9D" w:rsidRDefault="00D76822" w:rsidP="002C6194">
      <w:pPr>
        <w:numPr>
          <w:ilvl w:val="0"/>
          <w:numId w:val="12"/>
        </w:num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i/>
          <w:sz w:val="24"/>
          <w:szCs w:val="24"/>
          <w:lang w:eastAsia="en-US"/>
        </w:rPr>
        <w:t>Принцип вариативности программного материала.</w:t>
      </w:r>
    </w:p>
    <w:p w:rsidR="00D76822" w:rsidRPr="008D4A9D" w:rsidRDefault="00D76822" w:rsidP="002C6194">
      <w:pPr>
        <w:numPr>
          <w:ilvl w:val="0"/>
          <w:numId w:val="12"/>
        </w:num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i/>
          <w:sz w:val="24"/>
          <w:szCs w:val="24"/>
          <w:lang w:eastAsia="en-US"/>
        </w:rPr>
        <w:t>Принцип системного подхода к проектированию АООП, СИПР</w:t>
      </w:r>
      <w:r w:rsidRPr="008D4A9D">
        <w:rPr>
          <w:rFonts w:ascii="Times New Roman" w:eastAsia="Times New Roman" w:hAnsi="Times New Roman" w:cs="Times New Roman"/>
          <w:sz w:val="24"/>
          <w:szCs w:val="24"/>
          <w:lang w:eastAsia="en-US"/>
        </w:rPr>
        <w:t xml:space="preserve">. </w:t>
      </w:r>
    </w:p>
    <w:p w:rsidR="00D76822" w:rsidRPr="008D4A9D" w:rsidRDefault="00D76822" w:rsidP="002C6194">
      <w:pPr>
        <w:numPr>
          <w:ilvl w:val="0"/>
          <w:numId w:val="12"/>
        </w:num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i/>
          <w:sz w:val="24"/>
          <w:szCs w:val="24"/>
          <w:lang w:eastAsia="en-US"/>
        </w:rPr>
        <w:t>Принцип комплексного подхода к проектированию АООП, СИПР</w:t>
      </w:r>
      <w:r w:rsidRPr="008D4A9D">
        <w:rPr>
          <w:rFonts w:ascii="Times New Roman" w:eastAsia="Times New Roman" w:hAnsi="Times New Roman" w:cs="Times New Roman"/>
          <w:sz w:val="24"/>
          <w:szCs w:val="24"/>
          <w:lang w:eastAsia="en-US"/>
        </w:rPr>
        <w:t>.</w:t>
      </w:r>
    </w:p>
    <w:p w:rsidR="00D76822" w:rsidRPr="008D4A9D" w:rsidRDefault="00D76822" w:rsidP="002C6194">
      <w:pPr>
        <w:numPr>
          <w:ilvl w:val="0"/>
          <w:numId w:val="12"/>
        </w:num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i/>
          <w:sz w:val="24"/>
          <w:szCs w:val="24"/>
          <w:lang w:eastAsia="en-US"/>
        </w:rPr>
        <w:t xml:space="preserve"> Принцип ориентировки коррекционно-педагогической помощи в рамках проектирования и реализации АООП, СИПР.</w:t>
      </w:r>
    </w:p>
    <w:p w:rsidR="00D76822" w:rsidRPr="008D4A9D" w:rsidRDefault="00D76822" w:rsidP="002C6194">
      <w:pPr>
        <w:numPr>
          <w:ilvl w:val="0"/>
          <w:numId w:val="12"/>
        </w:numPr>
        <w:autoSpaceDE w:val="0"/>
        <w:autoSpaceDN w:val="0"/>
        <w:adjustRightInd w:val="0"/>
        <w:spacing w:after="0" w:line="240" w:lineRule="auto"/>
        <w:ind w:firstLine="709"/>
        <w:contextualSpacing/>
        <w:jc w:val="both"/>
        <w:rPr>
          <w:rFonts w:ascii="Times New Roman" w:eastAsia="Times New Roman" w:hAnsi="Times New Roman" w:cs="Times New Roman"/>
          <w:kern w:val="1"/>
          <w:sz w:val="24"/>
          <w:szCs w:val="24"/>
          <w:lang w:eastAsia="ar-SA"/>
        </w:rPr>
      </w:pPr>
      <w:r w:rsidRPr="008D4A9D">
        <w:rPr>
          <w:rFonts w:ascii="Times New Roman" w:eastAsia="Times New Roman" w:hAnsi="Times New Roman" w:cs="Times New Roman"/>
          <w:i/>
          <w:sz w:val="24"/>
          <w:szCs w:val="24"/>
          <w:lang w:eastAsia="en-US"/>
        </w:rPr>
        <w:t>Принцип единства диагностики и коррекции</w:t>
      </w:r>
      <w:r w:rsidRPr="008D4A9D">
        <w:rPr>
          <w:rFonts w:ascii="Times New Roman" w:eastAsia="Times New Roman" w:hAnsi="Times New Roman" w:cs="Times New Roman"/>
          <w:sz w:val="24"/>
          <w:szCs w:val="24"/>
          <w:lang w:eastAsia="en-US"/>
        </w:rPr>
        <w:t>.</w:t>
      </w:r>
    </w:p>
    <w:p w:rsidR="00D76822" w:rsidRPr="008D4A9D" w:rsidRDefault="00D76822" w:rsidP="002C6194">
      <w:pPr>
        <w:numPr>
          <w:ilvl w:val="0"/>
          <w:numId w:val="12"/>
        </w:numPr>
        <w:autoSpaceDE w:val="0"/>
        <w:autoSpaceDN w:val="0"/>
        <w:adjustRightInd w:val="0"/>
        <w:spacing w:after="0" w:line="240" w:lineRule="auto"/>
        <w:ind w:firstLine="709"/>
        <w:contextualSpacing/>
        <w:jc w:val="both"/>
        <w:rPr>
          <w:rFonts w:ascii="Times New Roman" w:eastAsia="Times New Roman" w:hAnsi="Times New Roman" w:cs="Times New Roman"/>
          <w:kern w:val="1"/>
          <w:sz w:val="24"/>
          <w:szCs w:val="24"/>
          <w:lang w:eastAsia="ar-SA"/>
        </w:rPr>
      </w:pPr>
      <w:r w:rsidRPr="008D4A9D">
        <w:rPr>
          <w:rFonts w:ascii="Times New Roman" w:eastAsia="Times New Roman" w:hAnsi="Times New Roman" w:cs="Times New Roman"/>
          <w:i/>
          <w:kern w:val="1"/>
          <w:sz w:val="24"/>
          <w:szCs w:val="24"/>
          <w:lang w:eastAsia="ar-SA"/>
        </w:rPr>
        <w:t>Принцип индивидуально-дифференцированного подхода при проектировании и реализации программы</w:t>
      </w:r>
      <w:r w:rsidRPr="008D4A9D">
        <w:rPr>
          <w:rFonts w:ascii="Times New Roman" w:eastAsia="Times New Roman" w:hAnsi="Times New Roman" w:cs="Times New Roman"/>
          <w:kern w:val="1"/>
          <w:sz w:val="24"/>
          <w:szCs w:val="24"/>
          <w:lang w:eastAsia="ar-SA"/>
        </w:rPr>
        <w:t xml:space="preserve">. </w:t>
      </w:r>
    </w:p>
    <w:p w:rsidR="00411779" w:rsidRDefault="00411779" w:rsidP="00C02DDC">
      <w:pPr>
        <w:spacing w:after="0" w:line="240" w:lineRule="auto"/>
        <w:ind w:firstLine="709"/>
        <w:jc w:val="both"/>
        <w:rPr>
          <w:rFonts w:ascii="Times New Roman" w:eastAsia="Times New Roman" w:hAnsi="Times New Roman" w:cs="Times New Roman"/>
          <w:b/>
          <w:sz w:val="24"/>
          <w:szCs w:val="24"/>
          <w:lang w:eastAsia="en-US"/>
        </w:rPr>
      </w:pPr>
    </w:p>
    <w:p w:rsidR="00411779" w:rsidRDefault="00411779" w:rsidP="00C02DDC">
      <w:pPr>
        <w:spacing w:after="0" w:line="240" w:lineRule="auto"/>
        <w:ind w:firstLine="709"/>
        <w:jc w:val="both"/>
        <w:rPr>
          <w:rFonts w:ascii="Times New Roman" w:eastAsia="Times New Roman" w:hAnsi="Times New Roman" w:cs="Times New Roman"/>
          <w:b/>
          <w:sz w:val="24"/>
          <w:szCs w:val="24"/>
          <w:lang w:eastAsia="en-US"/>
        </w:rPr>
      </w:pPr>
    </w:p>
    <w:p w:rsidR="00411779" w:rsidRDefault="00411779" w:rsidP="00C02DDC">
      <w:pPr>
        <w:spacing w:after="0" w:line="240" w:lineRule="auto"/>
        <w:ind w:firstLine="709"/>
        <w:jc w:val="both"/>
        <w:rPr>
          <w:rFonts w:ascii="Times New Roman" w:eastAsia="Times New Roman" w:hAnsi="Times New Roman" w:cs="Times New Roman"/>
          <w:b/>
          <w:sz w:val="24"/>
          <w:szCs w:val="24"/>
          <w:lang w:eastAsia="en-US"/>
        </w:rPr>
      </w:pPr>
    </w:p>
    <w:p w:rsidR="00411779" w:rsidRDefault="00411779" w:rsidP="00C02DDC">
      <w:pPr>
        <w:spacing w:after="0" w:line="240" w:lineRule="auto"/>
        <w:ind w:firstLine="709"/>
        <w:jc w:val="both"/>
        <w:rPr>
          <w:rFonts w:ascii="Times New Roman" w:eastAsia="Times New Roman" w:hAnsi="Times New Roman" w:cs="Times New Roman"/>
          <w:b/>
          <w:sz w:val="24"/>
          <w:szCs w:val="24"/>
          <w:lang w:eastAsia="en-US"/>
        </w:rPr>
      </w:pPr>
    </w:p>
    <w:p w:rsidR="00411779" w:rsidRDefault="00411779" w:rsidP="00C02DDC">
      <w:pPr>
        <w:spacing w:after="0" w:line="240" w:lineRule="auto"/>
        <w:ind w:firstLine="709"/>
        <w:jc w:val="both"/>
        <w:rPr>
          <w:rFonts w:ascii="Times New Roman" w:eastAsia="Times New Roman" w:hAnsi="Times New Roman" w:cs="Times New Roman"/>
          <w:b/>
          <w:sz w:val="24"/>
          <w:szCs w:val="24"/>
          <w:lang w:eastAsia="en-US"/>
        </w:rPr>
      </w:pPr>
    </w:p>
    <w:p w:rsidR="00D76822" w:rsidRPr="008D4A9D" w:rsidRDefault="00D76822" w:rsidP="00C02DDC">
      <w:pPr>
        <w:spacing w:after="0" w:line="240" w:lineRule="auto"/>
        <w:ind w:firstLine="709"/>
        <w:jc w:val="both"/>
        <w:rPr>
          <w:rFonts w:ascii="Times New Roman" w:eastAsia="Times New Roman" w:hAnsi="Times New Roman" w:cs="Times New Roman"/>
          <w:b/>
          <w:sz w:val="24"/>
          <w:szCs w:val="24"/>
          <w:lang w:eastAsia="en-US"/>
        </w:rPr>
      </w:pPr>
      <w:r w:rsidRPr="008D4A9D">
        <w:rPr>
          <w:rFonts w:ascii="Times New Roman" w:eastAsia="Times New Roman" w:hAnsi="Times New Roman" w:cs="Times New Roman"/>
          <w:b/>
          <w:sz w:val="24"/>
          <w:szCs w:val="24"/>
          <w:lang w:eastAsia="en-US"/>
        </w:rPr>
        <w:t>Методы:</w:t>
      </w:r>
    </w:p>
    <w:p w:rsidR="00D76822" w:rsidRPr="008D4A9D" w:rsidRDefault="00D76822" w:rsidP="00C02DDC">
      <w:pPr>
        <w:spacing w:after="0" w:line="240" w:lineRule="auto"/>
        <w:ind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b/>
          <w:i/>
          <w:sz w:val="24"/>
          <w:szCs w:val="24"/>
          <w:lang w:eastAsia="en-US"/>
        </w:rPr>
        <w:t>Методы организации и осуществления учебно-познавательной деятельности</w:t>
      </w:r>
      <w:r w:rsidRPr="008D4A9D">
        <w:rPr>
          <w:rFonts w:ascii="Times New Roman" w:eastAsia="Times New Roman" w:hAnsi="Times New Roman" w:cs="Times New Roman"/>
          <w:sz w:val="24"/>
          <w:szCs w:val="24"/>
          <w:lang w:eastAsia="en-US"/>
        </w:rPr>
        <w:t xml:space="preserve">: </w:t>
      </w:r>
    </w:p>
    <w:p w:rsidR="00D76822" w:rsidRPr="008D4A9D" w:rsidRDefault="00D76822" w:rsidP="00C02DDC">
      <w:pPr>
        <w:spacing w:after="0" w:line="240" w:lineRule="auto"/>
        <w:ind w:left="720"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 xml:space="preserve">1. Практические, словесные, наглядные (по источнику изложения учебного материала). </w:t>
      </w:r>
    </w:p>
    <w:p w:rsidR="00D76822" w:rsidRPr="008D4A9D" w:rsidRDefault="00D76822" w:rsidP="00C02DDC">
      <w:pPr>
        <w:spacing w:after="0" w:line="240" w:lineRule="auto"/>
        <w:ind w:left="720"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2. Репродуктивные, объяснительно-иллюстративные, поисковые, ис</w:t>
      </w:r>
      <w:r w:rsidR="00D94DA7">
        <w:rPr>
          <w:rFonts w:ascii="Times New Roman" w:eastAsia="Times New Roman" w:hAnsi="Times New Roman" w:cs="Times New Roman"/>
          <w:sz w:val="24"/>
          <w:szCs w:val="24"/>
          <w:lang w:eastAsia="en-US"/>
        </w:rPr>
        <w:t xml:space="preserve">следовательские, проблемные </w:t>
      </w:r>
      <w:r w:rsidRPr="008D4A9D">
        <w:rPr>
          <w:rFonts w:ascii="Times New Roman" w:eastAsia="Times New Roman" w:hAnsi="Times New Roman" w:cs="Times New Roman"/>
          <w:sz w:val="24"/>
          <w:szCs w:val="24"/>
          <w:lang w:eastAsia="en-US"/>
        </w:rPr>
        <w:t xml:space="preserve">(по характеру учебно-познавательной деятельности). </w:t>
      </w:r>
    </w:p>
    <w:p w:rsidR="00D76822" w:rsidRPr="008D4A9D" w:rsidRDefault="00D76822" w:rsidP="00C02DDC">
      <w:pPr>
        <w:spacing w:after="0" w:line="240" w:lineRule="auto"/>
        <w:ind w:left="720"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3. Индуктивные и дедуктивные</w:t>
      </w:r>
      <w:r w:rsidR="00D94DA7">
        <w:rPr>
          <w:rFonts w:ascii="Times New Roman" w:eastAsia="Times New Roman" w:hAnsi="Times New Roman" w:cs="Times New Roman"/>
          <w:sz w:val="24"/>
          <w:szCs w:val="24"/>
          <w:lang w:eastAsia="en-US"/>
        </w:rPr>
        <w:t xml:space="preserve"> </w:t>
      </w:r>
      <w:r w:rsidRPr="008D4A9D">
        <w:rPr>
          <w:rFonts w:ascii="Times New Roman" w:eastAsia="Times New Roman" w:hAnsi="Times New Roman" w:cs="Times New Roman"/>
          <w:sz w:val="24"/>
          <w:szCs w:val="24"/>
          <w:lang w:eastAsia="en-US"/>
        </w:rPr>
        <w:t>(по логике изложения и восприятия учебного материала);</w:t>
      </w:r>
    </w:p>
    <w:p w:rsidR="00D76822" w:rsidRPr="008D4A9D" w:rsidRDefault="00D76822" w:rsidP="00C02DDC">
      <w:pPr>
        <w:spacing w:after="0" w:line="240" w:lineRule="auto"/>
        <w:ind w:firstLine="709"/>
        <w:jc w:val="both"/>
        <w:rPr>
          <w:rFonts w:ascii="Times New Roman" w:eastAsia="Times New Roman" w:hAnsi="Times New Roman" w:cs="Times New Roman"/>
          <w:b/>
          <w:i/>
          <w:sz w:val="24"/>
          <w:szCs w:val="24"/>
          <w:lang w:eastAsia="en-US"/>
        </w:rPr>
      </w:pPr>
      <w:r w:rsidRPr="008D4A9D">
        <w:rPr>
          <w:rFonts w:ascii="Times New Roman" w:eastAsia="Times New Roman" w:hAnsi="Times New Roman" w:cs="Times New Roman"/>
          <w:b/>
          <w:i/>
          <w:sz w:val="24"/>
          <w:szCs w:val="24"/>
          <w:lang w:eastAsia="en-US"/>
        </w:rPr>
        <w:t xml:space="preserve">Методы контроля за эффективностью учебно-познавательной деятельности: </w:t>
      </w:r>
    </w:p>
    <w:p w:rsidR="00D76822" w:rsidRPr="008D4A9D" w:rsidRDefault="00D76822" w:rsidP="00C02DDC">
      <w:pPr>
        <w:spacing w:after="0" w:line="240" w:lineRule="auto"/>
        <w:ind w:left="720"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Устные проверки и самопроверки результативности овладения знаниями, умениями и навыками;</w:t>
      </w:r>
    </w:p>
    <w:p w:rsidR="00D76822" w:rsidRPr="008D4A9D" w:rsidRDefault="00D76822" w:rsidP="00C02DDC">
      <w:pPr>
        <w:spacing w:after="0" w:line="240" w:lineRule="auto"/>
        <w:ind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b/>
          <w:i/>
          <w:sz w:val="24"/>
          <w:szCs w:val="24"/>
          <w:lang w:eastAsia="en-US"/>
        </w:rPr>
        <w:t>Методы стимулирования учебно-познавательной деятельности</w:t>
      </w:r>
      <w:r w:rsidRPr="008D4A9D">
        <w:rPr>
          <w:rFonts w:ascii="Times New Roman" w:eastAsia="Times New Roman" w:hAnsi="Times New Roman" w:cs="Times New Roman"/>
          <w:sz w:val="24"/>
          <w:szCs w:val="24"/>
          <w:lang w:eastAsia="en-US"/>
        </w:rPr>
        <w:t xml:space="preserve">: </w:t>
      </w:r>
    </w:p>
    <w:p w:rsidR="00D76822" w:rsidRPr="008D4A9D" w:rsidRDefault="00D76822" w:rsidP="00C02DDC">
      <w:pPr>
        <w:spacing w:after="0" w:line="240" w:lineRule="auto"/>
        <w:ind w:left="720" w:firstLine="709"/>
        <w:jc w:val="both"/>
        <w:rPr>
          <w:rFonts w:ascii="Times New Roman" w:eastAsia="Calibri" w:hAnsi="Times New Roman" w:cs="Times New Roman"/>
          <w:sz w:val="24"/>
          <w:szCs w:val="24"/>
          <w:lang w:eastAsia="en-US"/>
        </w:rPr>
      </w:pPr>
      <w:r w:rsidRPr="008D4A9D">
        <w:rPr>
          <w:rFonts w:ascii="Times New Roman" w:eastAsia="Times New Roman" w:hAnsi="Times New Roman" w:cs="Times New Roman"/>
          <w:sz w:val="24"/>
          <w:szCs w:val="24"/>
          <w:lang w:eastAsia="en-US"/>
        </w:rPr>
        <w:t>Определённые поощрения в формировании мотивации, чувства ответственности, обязательств, интересов в овладении знаниями, умениями и навыками.</w:t>
      </w:r>
      <w:r w:rsidRPr="008D4A9D">
        <w:rPr>
          <w:rFonts w:ascii="Times New Roman" w:eastAsia="Calibri" w:hAnsi="Times New Roman" w:cs="Times New Roman"/>
          <w:sz w:val="24"/>
          <w:szCs w:val="24"/>
          <w:lang w:eastAsia="en-US"/>
        </w:rPr>
        <w:tab/>
      </w:r>
    </w:p>
    <w:p w:rsidR="00D76822" w:rsidRPr="008D4A9D" w:rsidRDefault="00D76822" w:rsidP="00C02DDC">
      <w:pPr>
        <w:spacing w:after="0" w:line="240" w:lineRule="auto"/>
        <w:ind w:firstLine="709"/>
        <w:jc w:val="both"/>
        <w:rPr>
          <w:rFonts w:ascii="Times New Roman" w:eastAsia="Times New Roman" w:hAnsi="Times New Roman" w:cs="Times New Roman"/>
          <w:kern w:val="1"/>
          <w:sz w:val="24"/>
          <w:szCs w:val="24"/>
          <w:lang w:eastAsia="ar-SA"/>
        </w:rPr>
      </w:pPr>
      <w:r w:rsidRPr="008D4A9D">
        <w:rPr>
          <w:rFonts w:ascii="Times New Roman" w:eastAsia="Times New Roman" w:hAnsi="Times New Roman" w:cs="Times New Roman"/>
          <w:sz w:val="24"/>
          <w:szCs w:val="24"/>
        </w:rPr>
        <w:lastRenderedPageBreak/>
        <w:t xml:space="preserve">     В Федеральном компоненте государственного стандарта «Математические представления» обозначены как самостоятельный предмет.</w:t>
      </w:r>
      <w:r w:rsidRPr="008D4A9D">
        <w:rPr>
          <w:rFonts w:ascii="Times New Roman" w:eastAsia="Times New Roman" w:hAnsi="Times New Roman" w:cs="Times New Roman"/>
          <w:kern w:val="1"/>
          <w:sz w:val="24"/>
          <w:szCs w:val="24"/>
          <w:lang w:eastAsia="ar-SA"/>
        </w:rPr>
        <w:t xml:space="preserve"> На его изучение отведе</w:t>
      </w:r>
      <w:r w:rsidR="00A71DD7">
        <w:rPr>
          <w:rFonts w:ascii="Times New Roman" w:eastAsia="Times New Roman" w:hAnsi="Times New Roman" w:cs="Times New Roman"/>
          <w:kern w:val="1"/>
          <w:sz w:val="24"/>
          <w:szCs w:val="24"/>
          <w:lang w:eastAsia="ar-SA"/>
        </w:rPr>
        <w:t>но 68 часов, 2 часа в неделю, 34</w:t>
      </w:r>
      <w:r w:rsidRPr="008D4A9D">
        <w:rPr>
          <w:rFonts w:ascii="Times New Roman" w:eastAsia="Times New Roman" w:hAnsi="Times New Roman" w:cs="Times New Roman"/>
          <w:kern w:val="1"/>
          <w:sz w:val="24"/>
          <w:szCs w:val="24"/>
          <w:lang w:eastAsia="ar-SA"/>
        </w:rPr>
        <w:t xml:space="preserve"> учебные недели.</w:t>
      </w:r>
    </w:p>
    <w:p w:rsidR="00D76822" w:rsidRPr="008D4A9D" w:rsidRDefault="00D76822" w:rsidP="00C02DDC">
      <w:pPr>
        <w:spacing w:after="0" w:line="240" w:lineRule="auto"/>
        <w:ind w:left="720" w:firstLine="709"/>
        <w:jc w:val="both"/>
        <w:rPr>
          <w:rFonts w:ascii="Times New Roman" w:eastAsia="Times New Roman" w:hAnsi="Times New Roman" w:cs="Times New Roman"/>
          <w:sz w:val="24"/>
          <w:szCs w:val="24"/>
          <w:lang w:eastAsia="en-US"/>
        </w:rPr>
      </w:pPr>
    </w:p>
    <w:p w:rsidR="006365CC" w:rsidRDefault="006365CC" w:rsidP="00C02DDC">
      <w:pPr>
        <w:suppressAutoHyphens/>
        <w:spacing w:after="0" w:line="240" w:lineRule="auto"/>
        <w:ind w:firstLine="709"/>
        <w:jc w:val="both"/>
        <w:rPr>
          <w:rFonts w:ascii="Times New Roman" w:eastAsia="Calibri" w:hAnsi="Times New Roman" w:cs="Times New Roman"/>
          <w:b/>
          <w:color w:val="000000" w:themeColor="text1"/>
          <w:sz w:val="24"/>
          <w:szCs w:val="24"/>
          <w:lang w:eastAsia="en-US"/>
        </w:rPr>
      </w:pPr>
    </w:p>
    <w:p w:rsidR="00724A91" w:rsidRDefault="00724A91" w:rsidP="00C02DDC">
      <w:pPr>
        <w:suppressAutoHyphens/>
        <w:spacing w:after="0" w:line="240" w:lineRule="auto"/>
        <w:ind w:firstLine="709"/>
        <w:jc w:val="both"/>
        <w:rPr>
          <w:rFonts w:ascii="Times New Roman" w:eastAsia="Calibri" w:hAnsi="Times New Roman" w:cs="Times New Roman"/>
          <w:b/>
          <w:color w:val="000000" w:themeColor="text1"/>
          <w:sz w:val="24"/>
          <w:szCs w:val="24"/>
          <w:lang w:eastAsia="en-US"/>
        </w:rPr>
      </w:pPr>
    </w:p>
    <w:p w:rsidR="00724A91" w:rsidRDefault="00724A91" w:rsidP="00C02DDC">
      <w:pPr>
        <w:suppressAutoHyphens/>
        <w:spacing w:after="0" w:line="240" w:lineRule="auto"/>
        <w:ind w:firstLine="709"/>
        <w:jc w:val="both"/>
        <w:rPr>
          <w:rFonts w:ascii="Times New Roman" w:eastAsia="Calibri" w:hAnsi="Times New Roman" w:cs="Times New Roman"/>
          <w:b/>
          <w:color w:val="000000" w:themeColor="text1"/>
          <w:sz w:val="24"/>
          <w:szCs w:val="24"/>
          <w:lang w:eastAsia="en-US"/>
        </w:rPr>
      </w:pPr>
    </w:p>
    <w:p w:rsidR="00724A91" w:rsidRDefault="00724A91" w:rsidP="00C02DDC">
      <w:pPr>
        <w:suppressAutoHyphens/>
        <w:spacing w:after="0" w:line="240" w:lineRule="auto"/>
        <w:ind w:firstLine="709"/>
        <w:jc w:val="both"/>
        <w:rPr>
          <w:rFonts w:ascii="Times New Roman" w:eastAsia="Calibri" w:hAnsi="Times New Roman" w:cs="Times New Roman"/>
          <w:b/>
          <w:color w:val="000000" w:themeColor="text1"/>
          <w:sz w:val="24"/>
          <w:szCs w:val="24"/>
          <w:lang w:eastAsia="en-US"/>
        </w:rPr>
      </w:pPr>
    </w:p>
    <w:p w:rsidR="00D76822" w:rsidRPr="008D4A9D" w:rsidRDefault="00D76822" w:rsidP="00411779">
      <w:pPr>
        <w:suppressAutoHyphens/>
        <w:spacing w:after="0" w:line="240" w:lineRule="auto"/>
        <w:ind w:firstLine="709"/>
        <w:rPr>
          <w:rFonts w:ascii="Times New Roman" w:eastAsia="Calibri" w:hAnsi="Times New Roman" w:cs="Times New Roman"/>
          <w:b/>
          <w:color w:val="000000" w:themeColor="text1"/>
          <w:sz w:val="24"/>
          <w:szCs w:val="24"/>
          <w:lang w:eastAsia="en-US"/>
        </w:rPr>
      </w:pPr>
      <w:r w:rsidRPr="008D4A9D">
        <w:rPr>
          <w:rFonts w:ascii="Times New Roman" w:eastAsia="Calibri" w:hAnsi="Times New Roman" w:cs="Times New Roman"/>
          <w:b/>
          <w:color w:val="000000" w:themeColor="text1"/>
          <w:sz w:val="24"/>
          <w:szCs w:val="24"/>
          <w:lang w:eastAsia="en-US"/>
        </w:rPr>
        <w:t>КАЛЕНДАРНО-ТЕМАТИЧЕСКОЕ ПЛАНИРОВАНИЕ</w:t>
      </w:r>
    </w:p>
    <w:p w:rsidR="00D76822" w:rsidRPr="008D4A9D" w:rsidRDefault="00D76822" w:rsidP="00C02DDC">
      <w:pPr>
        <w:spacing w:after="0" w:line="240" w:lineRule="auto"/>
        <w:ind w:firstLine="709"/>
        <w:jc w:val="both"/>
        <w:rPr>
          <w:rFonts w:ascii="Times New Roman" w:eastAsiaTheme="minorHAnsi" w:hAnsi="Times New Roman" w:cs="Times New Roman"/>
          <w:b/>
          <w:sz w:val="24"/>
          <w:szCs w:val="24"/>
          <w:lang w:eastAsia="en-US"/>
        </w:rPr>
      </w:pPr>
    </w:p>
    <w:p w:rsidR="00D76822" w:rsidRPr="008D4A9D" w:rsidRDefault="00D76822" w:rsidP="00C02DDC">
      <w:pPr>
        <w:spacing w:after="0" w:line="240" w:lineRule="auto"/>
        <w:ind w:firstLine="709"/>
        <w:jc w:val="both"/>
        <w:rPr>
          <w:rFonts w:ascii="Times New Roman" w:eastAsiaTheme="minorHAnsi" w:hAnsi="Times New Roman" w:cs="Times New Roman"/>
          <w:b/>
          <w:i/>
          <w:sz w:val="24"/>
          <w:szCs w:val="24"/>
          <w:lang w:eastAsia="en-US"/>
        </w:rPr>
      </w:pPr>
      <w:r w:rsidRPr="008D4A9D">
        <w:rPr>
          <w:rFonts w:ascii="Times New Roman" w:eastAsiaTheme="minorHAnsi" w:hAnsi="Times New Roman" w:cs="Times New Roman"/>
          <w:b/>
          <w:i/>
          <w:sz w:val="24"/>
          <w:szCs w:val="24"/>
          <w:lang w:eastAsia="en-US"/>
        </w:rPr>
        <w:t>Математические</w:t>
      </w:r>
      <w:r w:rsidR="00BE2DF8">
        <w:rPr>
          <w:rFonts w:ascii="Times New Roman" w:eastAsiaTheme="minorHAnsi" w:hAnsi="Times New Roman" w:cs="Times New Roman"/>
          <w:b/>
          <w:i/>
          <w:sz w:val="24"/>
          <w:szCs w:val="24"/>
          <w:lang w:eastAsia="en-US"/>
        </w:rPr>
        <w:t xml:space="preserve"> представления. 2</w:t>
      </w:r>
      <w:r w:rsidRPr="008D4A9D">
        <w:rPr>
          <w:rFonts w:ascii="Times New Roman" w:eastAsiaTheme="minorHAnsi" w:hAnsi="Times New Roman" w:cs="Times New Roman"/>
          <w:b/>
          <w:i/>
          <w:sz w:val="24"/>
          <w:szCs w:val="24"/>
          <w:lang w:eastAsia="en-US"/>
        </w:rPr>
        <w:t xml:space="preserve"> класс (Вариант 2).</w:t>
      </w:r>
      <w:r w:rsidRPr="008D4A9D">
        <w:rPr>
          <w:rFonts w:ascii="Times New Roman" w:eastAsiaTheme="minorHAnsi" w:hAnsi="Times New Roman" w:cs="Times New Roman"/>
          <w:b/>
          <w:sz w:val="24"/>
          <w:szCs w:val="24"/>
          <w:lang w:eastAsia="en-US"/>
        </w:rPr>
        <w:t xml:space="preserve"> </w:t>
      </w:r>
    </w:p>
    <w:tbl>
      <w:tblPr>
        <w:tblStyle w:val="51"/>
        <w:tblW w:w="0" w:type="auto"/>
        <w:tblLayout w:type="fixed"/>
        <w:tblLook w:val="04A0" w:firstRow="1" w:lastRow="0" w:firstColumn="1" w:lastColumn="0" w:noHBand="0" w:noVBand="1"/>
      </w:tblPr>
      <w:tblGrid>
        <w:gridCol w:w="747"/>
        <w:gridCol w:w="5812"/>
        <w:gridCol w:w="1204"/>
      </w:tblGrid>
      <w:tr w:rsidR="00B23EB6" w:rsidRPr="008D4A9D" w:rsidTr="00F74F3D">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b/>
                <w:i/>
                <w:sz w:val="24"/>
                <w:szCs w:val="24"/>
                <w:u w:val="single"/>
              </w:rPr>
            </w:pPr>
            <w:r w:rsidRPr="008D4A9D">
              <w:rPr>
                <w:rFonts w:ascii="Times New Roman" w:hAnsi="Times New Roman" w:cs="Times New Roman"/>
                <w:sz w:val="24"/>
                <w:szCs w:val="24"/>
              </w:rPr>
              <w:t>№ п/п</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b/>
                <w:i/>
                <w:sz w:val="24"/>
                <w:szCs w:val="24"/>
                <w:u w:val="single"/>
              </w:rPr>
            </w:pPr>
            <w:r w:rsidRPr="008D4A9D">
              <w:rPr>
                <w:rFonts w:ascii="Times New Roman" w:hAnsi="Times New Roman" w:cs="Times New Roman"/>
                <w:sz w:val="24"/>
                <w:szCs w:val="24"/>
              </w:rPr>
              <w:t>ТЕМА УРОКА</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Количество часов</w:t>
            </w:r>
          </w:p>
        </w:tc>
      </w:tr>
      <w:tr w:rsidR="00B23EB6" w:rsidRPr="008D4A9D" w:rsidTr="00F74F3D">
        <w:tc>
          <w:tcPr>
            <w:tcW w:w="6559" w:type="dxa"/>
            <w:gridSpan w:val="2"/>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suppressAutoHyphens/>
              <w:jc w:val="both"/>
              <w:rPr>
                <w:rFonts w:ascii="Times New Roman" w:eastAsia="Calibri" w:hAnsi="Times New Roman" w:cs="Times New Roman"/>
                <w:b/>
                <w:color w:val="000000" w:themeColor="text1"/>
                <w:sz w:val="24"/>
                <w:szCs w:val="24"/>
                <w:lang w:eastAsia="ar-SA"/>
              </w:rPr>
            </w:pPr>
            <w:r w:rsidRPr="008D4A9D">
              <w:rPr>
                <w:rFonts w:ascii="Times New Roman" w:hAnsi="Times New Roman" w:cs="Times New Roman"/>
                <w:b/>
                <w:sz w:val="24"/>
                <w:szCs w:val="24"/>
              </w:rPr>
              <w:t xml:space="preserve">1 модуль. </w:t>
            </w:r>
            <w:r w:rsidRPr="008D4A9D">
              <w:rPr>
                <w:rFonts w:ascii="Times New Roman" w:eastAsia="Calibri" w:hAnsi="Times New Roman" w:cs="Times New Roman"/>
                <w:b/>
                <w:color w:val="000000" w:themeColor="text1"/>
                <w:sz w:val="24"/>
                <w:szCs w:val="24"/>
                <w:lang w:eastAsia="ar-SA"/>
              </w:rPr>
              <w:t>Формирование представлений о форме.</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b/>
                <w:sz w:val="24"/>
                <w:szCs w:val="24"/>
              </w:rPr>
            </w:pPr>
            <w:r w:rsidRPr="008D4A9D">
              <w:rPr>
                <w:rFonts w:ascii="Times New Roman" w:hAnsi="Times New Roman" w:cs="Times New Roman"/>
                <w:b/>
                <w:sz w:val="24"/>
                <w:szCs w:val="24"/>
              </w:rPr>
              <w:t>10</w:t>
            </w:r>
          </w:p>
        </w:tc>
      </w:tr>
      <w:tr w:rsidR="00B23EB6" w:rsidRPr="008D4A9D" w:rsidTr="00807025">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suppressAutoHyphens/>
              <w:jc w:val="both"/>
              <w:rPr>
                <w:rFonts w:ascii="Times New Roman" w:eastAsia="Calibri" w:hAnsi="Times New Roman" w:cs="Times New Roman"/>
                <w:color w:val="000000" w:themeColor="text1"/>
                <w:sz w:val="24"/>
                <w:szCs w:val="24"/>
                <w:lang w:eastAsia="ar-SA"/>
              </w:rPr>
            </w:pPr>
            <w:r w:rsidRPr="008D4A9D">
              <w:rPr>
                <w:rFonts w:ascii="Times New Roman" w:eastAsia="Calibri" w:hAnsi="Times New Roman" w:cs="Times New Roman"/>
                <w:color w:val="000000" w:themeColor="text1"/>
                <w:sz w:val="24"/>
                <w:szCs w:val="24"/>
                <w:lang w:eastAsia="ar-SA"/>
              </w:rPr>
              <w:t xml:space="preserve">«Круг». </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807025">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2</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eastAsia="Calibri" w:hAnsi="Times New Roman" w:cs="Times New Roman"/>
                <w:color w:val="000000" w:themeColor="text1"/>
                <w:sz w:val="24"/>
                <w:szCs w:val="24"/>
                <w:lang w:eastAsia="ar-SA"/>
              </w:rPr>
              <w:t>«Квадрат».</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807025">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3</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eastAsia="Calibri" w:hAnsi="Times New Roman" w:cs="Times New Roman"/>
                <w:color w:val="000000" w:themeColor="text1"/>
                <w:sz w:val="24"/>
                <w:szCs w:val="24"/>
                <w:lang w:eastAsia="ar-SA"/>
              </w:rPr>
              <w:t>«Маленькие квадраты».</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807025">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4</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eastAsia="Calibri" w:hAnsi="Times New Roman" w:cs="Times New Roman"/>
                <w:color w:val="000000" w:themeColor="text1"/>
                <w:sz w:val="24"/>
                <w:szCs w:val="24"/>
                <w:lang w:eastAsia="ar-SA"/>
              </w:rPr>
              <w:t>«Большие квадраты».</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807025">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5</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eastAsia="Calibri" w:hAnsi="Times New Roman" w:cs="Times New Roman"/>
                <w:color w:val="000000" w:themeColor="text1"/>
                <w:sz w:val="24"/>
                <w:szCs w:val="24"/>
                <w:lang w:eastAsia="ar-SA"/>
              </w:rPr>
              <w:t>«Предметы похожие на круг».</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807025">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6</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eastAsia="Calibri" w:hAnsi="Times New Roman" w:cs="Times New Roman"/>
                <w:color w:val="000000" w:themeColor="text1"/>
                <w:sz w:val="24"/>
                <w:szCs w:val="24"/>
                <w:lang w:eastAsia="ar-SA"/>
              </w:rPr>
              <w:t>«Предметы похожие на квадрат».</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807025">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7</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suppressAutoHyphens/>
              <w:jc w:val="both"/>
              <w:rPr>
                <w:rFonts w:ascii="Times New Roman" w:eastAsia="Calibri" w:hAnsi="Times New Roman" w:cs="Times New Roman"/>
                <w:color w:val="000000" w:themeColor="text1"/>
                <w:sz w:val="24"/>
                <w:szCs w:val="24"/>
                <w:lang w:eastAsia="ar-SA"/>
              </w:rPr>
            </w:pPr>
            <w:r w:rsidRPr="008D4A9D">
              <w:rPr>
                <w:rFonts w:ascii="Times New Roman" w:eastAsia="Calibri" w:hAnsi="Times New Roman" w:cs="Times New Roman"/>
                <w:color w:val="000000" w:themeColor="text1"/>
                <w:sz w:val="24"/>
                <w:szCs w:val="24"/>
                <w:lang w:eastAsia="ar-SA"/>
              </w:rPr>
              <w:t>«Раскрашивание круга».</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807025">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8</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suppressAutoHyphens/>
              <w:jc w:val="both"/>
              <w:rPr>
                <w:rFonts w:ascii="Times New Roman" w:eastAsia="Calibri" w:hAnsi="Times New Roman" w:cs="Times New Roman"/>
                <w:color w:val="000000" w:themeColor="text1"/>
                <w:sz w:val="24"/>
                <w:szCs w:val="24"/>
                <w:lang w:eastAsia="ar-SA"/>
              </w:rPr>
            </w:pPr>
            <w:r w:rsidRPr="008D4A9D">
              <w:rPr>
                <w:rFonts w:ascii="Times New Roman" w:eastAsia="Calibri" w:hAnsi="Times New Roman" w:cs="Times New Roman"/>
                <w:color w:val="000000" w:themeColor="text1"/>
                <w:sz w:val="24"/>
                <w:szCs w:val="24"/>
                <w:lang w:eastAsia="ar-SA"/>
              </w:rPr>
              <w:t>«Раскрашивание квадрата».</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807025">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9</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suppressAutoHyphens/>
              <w:jc w:val="both"/>
              <w:rPr>
                <w:rFonts w:ascii="Times New Roman" w:eastAsia="Calibri" w:hAnsi="Times New Roman" w:cs="Times New Roman"/>
                <w:color w:val="000000" w:themeColor="text1"/>
                <w:sz w:val="24"/>
                <w:szCs w:val="24"/>
                <w:lang w:eastAsia="ar-SA"/>
              </w:rPr>
            </w:pPr>
            <w:r w:rsidRPr="008D4A9D">
              <w:rPr>
                <w:rFonts w:ascii="Times New Roman" w:eastAsia="Calibri" w:hAnsi="Times New Roman" w:cs="Times New Roman"/>
                <w:color w:val="000000" w:themeColor="text1"/>
                <w:sz w:val="24"/>
                <w:szCs w:val="24"/>
                <w:lang w:eastAsia="ar-SA"/>
              </w:rPr>
              <w:t>«Обведение круга по контуру».</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807025">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10</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suppressAutoHyphens/>
              <w:jc w:val="both"/>
              <w:rPr>
                <w:rFonts w:ascii="Times New Roman" w:eastAsia="Calibri" w:hAnsi="Times New Roman" w:cs="Times New Roman"/>
                <w:color w:val="000000" w:themeColor="text1"/>
                <w:sz w:val="24"/>
                <w:szCs w:val="24"/>
                <w:lang w:eastAsia="ar-SA"/>
              </w:rPr>
            </w:pPr>
            <w:r w:rsidRPr="008D4A9D">
              <w:rPr>
                <w:rFonts w:ascii="Times New Roman" w:eastAsia="Calibri" w:hAnsi="Times New Roman" w:cs="Times New Roman"/>
                <w:color w:val="000000" w:themeColor="text1"/>
                <w:sz w:val="24"/>
                <w:szCs w:val="24"/>
                <w:lang w:eastAsia="ar-SA"/>
              </w:rPr>
              <w:t>«Обведение квадрата по контуру».</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F74F3D">
        <w:tc>
          <w:tcPr>
            <w:tcW w:w="6559" w:type="dxa"/>
            <w:gridSpan w:val="2"/>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suppressAutoHyphens/>
              <w:jc w:val="both"/>
              <w:rPr>
                <w:rFonts w:ascii="Times New Roman" w:eastAsia="Calibri" w:hAnsi="Times New Roman" w:cs="Times New Roman"/>
                <w:color w:val="000000" w:themeColor="text1"/>
                <w:sz w:val="24"/>
                <w:szCs w:val="24"/>
                <w:lang w:eastAsia="ar-SA"/>
              </w:rPr>
            </w:pPr>
            <w:r w:rsidRPr="008D4A9D">
              <w:rPr>
                <w:rFonts w:ascii="Times New Roman" w:hAnsi="Times New Roman" w:cs="Times New Roman"/>
                <w:b/>
                <w:sz w:val="24"/>
                <w:szCs w:val="24"/>
              </w:rPr>
              <w:t xml:space="preserve">2 модуль. </w:t>
            </w:r>
            <w:r w:rsidRPr="008D4A9D">
              <w:rPr>
                <w:rFonts w:ascii="Times New Roman" w:eastAsia="Calibri" w:hAnsi="Times New Roman" w:cs="Times New Roman"/>
                <w:b/>
                <w:color w:val="000000" w:themeColor="text1"/>
                <w:sz w:val="24"/>
                <w:szCs w:val="24"/>
                <w:lang w:eastAsia="ar-SA"/>
              </w:rPr>
              <w:t>Формирование представлений о величине.</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b/>
                <w:sz w:val="24"/>
                <w:szCs w:val="24"/>
              </w:rPr>
            </w:pPr>
            <w:r w:rsidRPr="008D4A9D">
              <w:rPr>
                <w:rFonts w:ascii="Times New Roman" w:hAnsi="Times New Roman" w:cs="Times New Roman"/>
                <w:b/>
                <w:sz w:val="24"/>
                <w:szCs w:val="24"/>
              </w:rPr>
              <w:t>10</w:t>
            </w:r>
          </w:p>
        </w:tc>
      </w:tr>
      <w:tr w:rsidR="00B23EB6" w:rsidRPr="008D4A9D" w:rsidTr="00807025">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11</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Pr>
                <w:rFonts w:ascii="Times New Roman" w:eastAsia="Calibri" w:hAnsi="Times New Roman" w:cs="Times New Roman"/>
                <w:color w:val="000000" w:themeColor="text1"/>
                <w:sz w:val="24"/>
                <w:szCs w:val="24"/>
                <w:lang w:eastAsia="ar-SA"/>
              </w:rPr>
              <w:t>«Штриховка круга».</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807025">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12</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eastAsia="Calibri" w:hAnsi="Times New Roman" w:cs="Times New Roman"/>
                <w:color w:val="000000" w:themeColor="text1"/>
                <w:sz w:val="24"/>
                <w:szCs w:val="24"/>
                <w:lang w:eastAsia="ar-SA"/>
              </w:rPr>
              <w:t>«Штриховка  квадрата».</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807025">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13</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suppressAutoHyphens/>
              <w:jc w:val="both"/>
              <w:rPr>
                <w:rFonts w:ascii="Times New Roman" w:eastAsia="Calibri" w:hAnsi="Times New Roman" w:cs="Times New Roman"/>
                <w:color w:val="000000" w:themeColor="text1"/>
                <w:sz w:val="24"/>
                <w:szCs w:val="24"/>
                <w:lang w:eastAsia="ar-SA"/>
              </w:rPr>
            </w:pPr>
            <w:r w:rsidRPr="008D4A9D">
              <w:rPr>
                <w:rFonts w:ascii="Times New Roman" w:eastAsia="Calibri" w:hAnsi="Times New Roman" w:cs="Times New Roman"/>
                <w:color w:val="000000" w:themeColor="text1"/>
                <w:sz w:val="24"/>
                <w:szCs w:val="24"/>
                <w:lang w:eastAsia="ar-SA"/>
              </w:rPr>
              <w:t xml:space="preserve"> «Большой - маленький».</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807025">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14</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suppressAutoHyphens/>
              <w:jc w:val="both"/>
              <w:rPr>
                <w:rFonts w:ascii="Times New Roman" w:eastAsia="Calibri" w:hAnsi="Times New Roman" w:cs="Times New Roman"/>
                <w:color w:val="000000" w:themeColor="text1"/>
                <w:sz w:val="24"/>
                <w:szCs w:val="24"/>
                <w:lang w:eastAsia="ar-SA"/>
              </w:rPr>
            </w:pPr>
            <w:r w:rsidRPr="008D4A9D">
              <w:rPr>
                <w:rFonts w:ascii="Times New Roman" w:eastAsia="Calibri" w:hAnsi="Times New Roman" w:cs="Times New Roman"/>
                <w:color w:val="000000" w:themeColor="text1"/>
                <w:sz w:val="24"/>
                <w:szCs w:val="24"/>
                <w:lang w:eastAsia="ar-SA"/>
              </w:rPr>
              <w:t>«Длинный - короткий».</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807025">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15</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suppressAutoHyphens/>
              <w:jc w:val="both"/>
              <w:rPr>
                <w:rFonts w:ascii="Times New Roman" w:hAnsi="Times New Roman" w:cs="Times New Roman"/>
                <w:color w:val="000000" w:themeColor="text1"/>
                <w:sz w:val="24"/>
                <w:szCs w:val="24"/>
              </w:rPr>
            </w:pPr>
            <w:r w:rsidRPr="008D4A9D">
              <w:rPr>
                <w:rFonts w:ascii="Times New Roman" w:eastAsia="Calibri" w:hAnsi="Times New Roman" w:cs="Times New Roman"/>
                <w:color w:val="000000" w:themeColor="text1"/>
                <w:sz w:val="24"/>
                <w:szCs w:val="24"/>
                <w:lang w:eastAsia="ar-SA"/>
              </w:rPr>
              <w:t>«Большие и маленькие игрушки».</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807025">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16</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suppressAutoHyphens/>
              <w:jc w:val="both"/>
              <w:rPr>
                <w:rFonts w:ascii="Times New Roman" w:eastAsia="Calibri" w:hAnsi="Times New Roman" w:cs="Times New Roman"/>
                <w:color w:val="000000" w:themeColor="text1"/>
                <w:sz w:val="24"/>
                <w:szCs w:val="24"/>
                <w:lang w:eastAsia="ar-SA"/>
              </w:rPr>
            </w:pPr>
            <w:r w:rsidRPr="008D4A9D">
              <w:rPr>
                <w:rFonts w:ascii="Times New Roman" w:eastAsia="Calibri" w:hAnsi="Times New Roman" w:cs="Times New Roman"/>
                <w:color w:val="000000" w:themeColor="text1"/>
                <w:sz w:val="24"/>
                <w:szCs w:val="24"/>
              </w:rPr>
              <w:t>«Игровые упражнения на сопоставление двух объектов по величине длинный -короткий</w:t>
            </w:r>
            <w:r w:rsidRPr="008D4A9D">
              <w:rPr>
                <w:rFonts w:ascii="Times New Roman" w:eastAsia="Calibri" w:hAnsi="Times New Roman" w:cs="Times New Roman"/>
                <w:iCs/>
                <w:color w:val="000000" w:themeColor="text1"/>
                <w:sz w:val="24"/>
                <w:szCs w:val="24"/>
              </w:rPr>
              <w:t>, </w:t>
            </w:r>
            <w:r w:rsidRPr="008D4A9D">
              <w:rPr>
                <w:rFonts w:ascii="Times New Roman" w:eastAsia="Calibri" w:hAnsi="Times New Roman" w:cs="Times New Roman"/>
                <w:color w:val="000000" w:themeColor="text1"/>
                <w:sz w:val="24"/>
                <w:szCs w:val="24"/>
              </w:rPr>
              <w:t>используя приемы наложения и приложения».</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807025">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17</w:t>
            </w:r>
          </w:p>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18</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suppressAutoHyphens/>
              <w:jc w:val="both"/>
              <w:rPr>
                <w:rFonts w:ascii="Times New Roman" w:eastAsia="Calibri" w:hAnsi="Times New Roman" w:cs="Times New Roman"/>
                <w:color w:val="000000" w:themeColor="text1"/>
                <w:sz w:val="24"/>
                <w:szCs w:val="24"/>
                <w:lang w:eastAsia="ar-SA"/>
              </w:rPr>
            </w:pPr>
            <w:r w:rsidRPr="008D4A9D">
              <w:rPr>
                <w:rFonts w:ascii="Times New Roman" w:eastAsia="Calibri" w:hAnsi="Times New Roman" w:cs="Times New Roman"/>
                <w:color w:val="000000" w:themeColor="text1"/>
                <w:sz w:val="24"/>
                <w:szCs w:val="24"/>
                <w:lang w:eastAsia="ar-SA"/>
              </w:rPr>
              <w:t xml:space="preserve">«Я </w:t>
            </w:r>
            <w:proofErr w:type="gramStart"/>
            <w:r w:rsidRPr="008D4A9D">
              <w:rPr>
                <w:rFonts w:ascii="Times New Roman" w:eastAsia="Calibri" w:hAnsi="Times New Roman" w:cs="Times New Roman"/>
                <w:color w:val="000000" w:themeColor="text1"/>
                <w:sz w:val="24"/>
                <w:szCs w:val="24"/>
                <w:lang w:eastAsia="ar-SA"/>
              </w:rPr>
              <w:t>большая,а</w:t>
            </w:r>
            <w:proofErr w:type="gramEnd"/>
            <w:r w:rsidRPr="008D4A9D">
              <w:rPr>
                <w:rFonts w:ascii="Times New Roman" w:eastAsia="Calibri" w:hAnsi="Times New Roman" w:cs="Times New Roman"/>
                <w:color w:val="000000" w:themeColor="text1"/>
                <w:sz w:val="24"/>
                <w:szCs w:val="24"/>
                <w:lang w:eastAsia="ar-SA"/>
              </w:rPr>
              <w:t xml:space="preserve"> ты маленький». </w:t>
            </w:r>
            <w:r w:rsidRPr="008D4A9D">
              <w:rPr>
                <w:rFonts w:ascii="Times New Roman" w:eastAsia="Calibri" w:hAnsi="Times New Roman" w:cs="Times New Roman"/>
                <w:color w:val="000000" w:themeColor="text1"/>
                <w:sz w:val="24"/>
                <w:szCs w:val="24"/>
              </w:rPr>
              <w:t>«Штриховка предметов различной величины длинная лента, короткая лента».</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807025">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19</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suppressAutoHyphens/>
              <w:jc w:val="both"/>
              <w:rPr>
                <w:rFonts w:ascii="Times New Roman" w:eastAsia="Calibri" w:hAnsi="Times New Roman" w:cs="Times New Roman"/>
                <w:color w:val="000000" w:themeColor="text1"/>
                <w:sz w:val="24"/>
                <w:szCs w:val="24"/>
                <w:lang w:eastAsia="ar-SA"/>
              </w:rPr>
            </w:pPr>
            <w:r w:rsidRPr="008D4A9D">
              <w:rPr>
                <w:rFonts w:ascii="Times New Roman" w:eastAsia="Calibri" w:hAnsi="Times New Roman" w:cs="Times New Roman"/>
                <w:color w:val="000000" w:themeColor="text1"/>
                <w:sz w:val="24"/>
                <w:szCs w:val="24"/>
                <w:lang w:eastAsia="ar-SA"/>
              </w:rPr>
              <w:t xml:space="preserve">«Подбери одежду для большой куклы, для маленькой </w:t>
            </w:r>
            <w:r w:rsidRPr="008D4A9D">
              <w:rPr>
                <w:rFonts w:ascii="Times New Roman" w:eastAsia="Calibri" w:hAnsi="Times New Roman" w:cs="Times New Roman"/>
                <w:color w:val="000000" w:themeColor="text1"/>
                <w:sz w:val="24"/>
                <w:szCs w:val="24"/>
                <w:lang w:eastAsia="ar-SA"/>
              </w:rPr>
              <w:lastRenderedPageBreak/>
              <w:t>куклы».</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lastRenderedPageBreak/>
              <w:t>1</w:t>
            </w:r>
          </w:p>
        </w:tc>
      </w:tr>
      <w:tr w:rsidR="00B23EB6" w:rsidRPr="008D4A9D" w:rsidTr="00807025">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20</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eastAsia="Calibri" w:hAnsi="Times New Roman" w:cs="Times New Roman"/>
                <w:color w:val="000000" w:themeColor="text1"/>
                <w:sz w:val="24"/>
                <w:szCs w:val="24"/>
                <w:lang w:eastAsia="ar-SA"/>
              </w:rPr>
              <w:t>«Подбери ленты для кукол».</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807025">
        <w:tc>
          <w:tcPr>
            <w:tcW w:w="6559" w:type="dxa"/>
            <w:gridSpan w:val="2"/>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suppressAutoHyphens/>
              <w:jc w:val="both"/>
              <w:rPr>
                <w:rFonts w:ascii="Times New Roman" w:eastAsia="Calibri" w:hAnsi="Times New Roman" w:cs="Times New Roman"/>
                <w:b/>
                <w:color w:val="000000" w:themeColor="text1"/>
                <w:sz w:val="24"/>
                <w:szCs w:val="24"/>
                <w:lang w:eastAsia="ar-SA"/>
              </w:rPr>
            </w:pPr>
            <w:r w:rsidRPr="008D4A9D">
              <w:rPr>
                <w:rFonts w:ascii="Times New Roman" w:eastAsia="Calibri" w:hAnsi="Times New Roman" w:cs="Times New Roman"/>
                <w:b/>
                <w:color w:val="000000" w:themeColor="text1"/>
                <w:sz w:val="24"/>
                <w:szCs w:val="24"/>
                <w:lang w:eastAsia="ar-SA"/>
              </w:rPr>
              <w:t>3 модуль. Формирование пространственных представлений.</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b/>
                <w:sz w:val="24"/>
                <w:szCs w:val="24"/>
              </w:rPr>
            </w:pPr>
            <w:r w:rsidRPr="008D4A9D">
              <w:rPr>
                <w:rFonts w:ascii="Times New Roman" w:hAnsi="Times New Roman" w:cs="Times New Roman"/>
                <w:b/>
                <w:sz w:val="24"/>
                <w:szCs w:val="24"/>
              </w:rPr>
              <w:t>10</w:t>
            </w:r>
          </w:p>
        </w:tc>
      </w:tr>
      <w:tr w:rsidR="00B23EB6" w:rsidRPr="008D4A9D" w:rsidTr="00807025">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21</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suppressAutoHyphens/>
              <w:jc w:val="both"/>
              <w:rPr>
                <w:rFonts w:ascii="Times New Roman" w:eastAsia="Calibri" w:hAnsi="Times New Roman" w:cs="Times New Roman"/>
                <w:color w:val="000000" w:themeColor="text1"/>
                <w:sz w:val="24"/>
                <w:szCs w:val="24"/>
                <w:lang w:eastAsia="ar-SA"/>
              </w:rPr>
            </w:pPr>
            <w:r>
              <w:rPr>
                <w:rFonts w:ascii="Times New Roman" w:eastAsia="Calibri" w:hAnsi="Times New Roman" w:cs="Times New Roman"/>
                <w:color w:val="000000" w:themeColor="text1"/>
                <w:sz w:val="24"/>
                <w:szCs w:val="24"/>
                <w:lang w:eastAsia="ar-SA"/>
              </w:rPr>
              <w:t xml:space="preserve">«Постройка башни». </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807025">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22</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suppressAutoHyphens/>
              <w:jc w:val="both"/>
              <w:rPr>
                <w:rFonts w:ascii="Times New Roman" w:eastAsia="Calibri" w:hAnsi="Times New Roman" w:cs="Times New Roman"/>
                <w:color w:val="000000" w:themeColor="text1"/>
                <w:sz w:val="24"/>
                <w:szCs w:val="24"/>
                <w:lang w:eastAsia="ar-SA"/>
              </w:rPr>
            </w:pPr>
            <w:r w:rsidRPr="008D4A9D">
              <w:rPr>
                <w:rFonts w:ascii="Times New Roman" w:eastAsia="Calibri" w:hAnsi="Times New Roman" w:cs="Times New Roman"/>
                <w:color w:val="000000" w:themeColor="text1"/>
                <w:sz w:val="24"/>
                <w:szCs w:val="24"/>
                <w:lang w:eastAsia="ar-SA"/>
              </w:rPr>
              <w:t>«Длинный мост, короткий мостик»</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807025">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23</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eastAsia="Calibri" w:hAnsi="Times New Roman" w:cs="Times New Roman"/>
                <w:color w:val="000000" w:themeColor="text1"/>
                <w:sz w:val="24"/>
                <w:szCs w:val="24"/>
              </w:rPr>
              <w:t xml:space="preserve">«Выделение «короткий - длинный» предметов в различных игровых </w:t>
            </w:r>
            <w:proofErr w:type="gramStart"/>
            <w:r w:rsidRPr="008D4A9D">
              <w:rPr>
                <w:rFonts w:ascii="Times New Roman" w:eastAsia="Calibri" w:hAnsi="Times New Roman" w:cs="Times New Roman"/>
                <w:color w:val="000000" w:themeColor="text1"/>
                <w:sz w:val="24"/>
                <w:szCs w:val="24"/>
              </w:rPr>
              <w:t>ситуациях,  в</w:t>
            </w:r>
            <w:proofErr w:type="gramEnd"/>
            <w:r w:rsidRPr="008D4A9D">
              <w:rPr>
                <w:rFonts w:ascii="Times New Roman" w:eastAsia="Calibri" w:hAnsi="Times New Roman" w:cs="Times New Roman"/>
                <w:color w:val="000000" w:themeColor="text1"/>
                <w:sz w:val="24"/>
                <w:szCs w:val="24"/>
              </w:rPr>
              <w:t xml:space="preserve"> конструктивной деятельности».</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807025">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24</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suppressAutoHyphens/>
              <w:jc w:val="both"/>
              <w:rPr>
                <w:rFonts w:ascii="Times New Roman" w:eastAsia="Calibri" w:hAnsi="Times New Roman" w:cs="Times New Roman"/>
                <w:color w:val="000000" w:themeColor="text1"/>
                <w:sz w:val="24"/>
                <w:szCs w:val="24"/>
                <w:lang w:eastAsia="ar-SA"/>
              </w:rPr>
            </w:pPr>
            <w:r w:rsidRPr="008D4A9D">
              <w:rPr>
                <w:rFonts w:ascii="Times New Roman" w:eastAsia="Calibri" w:hAnsi="Times New Roman" w:cs="Times New Roman"/>
                <w:color w:val="000000" w:themeColor="text1"/>
                <w:sz w:val="24"/>
                <w:szCs w:val="24"/>
                <w:lang w:eastAsia="ar-SA"/>
              </w:rPr>
              <w:t xml:space="preserve"> «Вверху-середина-внизу»</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807025">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25</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suppressAutoHyphens/>
              <w:jc w:val="both"/>
              <w:rPr>
                <w:rFonts w:ascii="Times New Roman" w:eastAsia="Calibri" w:hAnsi="Times New Roman" w:cs="Times New Roman"/>
                <w:color w:val="000000" w:themeColor="text1"/>
                <w:sz w:val="24"/>
                <w:szCs w:val="24"/>
                <w:lang w:eastAsia="ar-SA"/>
              </w:rPr>
            </w:pPr>
            <w:r w:rsidRPr="008D4A9D">
              <w:rPr>
                <w:rFonts w:ascii="Times New Roman" w:hAnsi="Times New Roman" w:cs="Times New Roman"/>
                <w:sz w:val="24"/>
                <w:szCs w:val="24"/>
              </w:rPr>
              <w:t>«Определение месторасположения предметов: вверху – внизу – посередине».</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807025">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26</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suppressAutoHyphens/>
              <w:jc w:val="both"/>
              <w:rPr>
                <w:rFonts w:ascii="Times New Roman" w:eastAsia="Calibri" w:hAnsi="Times New Roman" w:cs="Times New Roman"/>
                <w:color w:val="000000" w:themeColor="text1"/>
                <w:sz w:val="24"/>
                <w:szCs w:val="24"/>
                <w:lang w:eastAsia="ar-SA"/>
              </w:rPr>
            </w:pPr>
            <w:r w:rsidRPr="008D4A9D">
              <w:rPr>
                <w:rFonts w:ascii="Times New Roman" w:eastAsia="Calibri" w:hAnsi="Times New Roman" w:cs="Times New Roman"/>
                <w:color w:val="000000" w:themeColor="text1"/>
                <w:sz w:val="24"/>
                <w:szCs w:val="24"/>
                <w:lang w:eastAsia="ar-SA"/>
              </w:rPr>
              <w:t>«Разложи игрушки по полкам».</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807025">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27</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suppressAutoHyphens/>
              <w:jc w:val="both"/>
              <w:rPr>
                <w:rFonts w:ascii="Times New Roman" w:eastAsia="Calibri" w:hAnsi="Times New Roman" w:cs="Times New Roman"/>
                <w:color w:val="000000" w:themeColor="text1"/>
                <w:sz w:val="24"/>
                <w:szCs w:val="24"/>
                <w:lang w:eastAsia="ar-SA"/>
              </w:rPr>
            </w:pPr>
            <w:r w:rsidRPr="008D4A9D">
              <w:rPr>
                <w:rFonts w:ascii="Times New Roman" w:eastAsia="Calibri" w:hAnsi="Times New Roman" w:cs="Times New Roman"/>
                <w:color w:val="000000" w:themeColor="text1"/>
                <w:sz w:val="24"/>
                <w:szCs w:val="24"/>
                <w:lang w:eastAsia="ar-SA"/>
              </w:rPr>
              <w:t>«Разложи игрушки по полкам».</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807025">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28</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eastAsia="Calibri" w:hAnsi="Times New Roman" w:cs="Times New Roman"/>
                <w:color w:val="000000" w:themeColor="text1"/>
                <w:sz w:val="24"/>
                <w:szCs w:val="24"/>
                <w:lang w:eastAsia="ar-SA"/>
              </w:rPr>
              <w:t>«Разложи одежду по полкам».</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807025">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29</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eastAsia="Calibri" w:hAnsi="Times New Roman" w:cs="Times New Roman"/>
                <w:color w:val="000000" w:themeColor="text1"/>
                <w:sz w:val="24"/>
                <w:szCs w:val="24"/>
                <w:lang w:eastAsia="ar-SA"/>
              </w:rPr>
              <w:t>«Разложи одежду по полкам».</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807025">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30</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suppressAutoHyphens/>
              <w:jc w:val="both"/>
              <w:rPr>
                <w:rFonts w:ascii="Times New Roman" w:eastAsia="Calibri" w:hAnsi="Times New Roman" w:cs="Times New Roman"/>
                <w:color w:val="000000" w:themeColor="text1"/>
                <w:sz w:val="24"/>
                <w:szCs w:val="24"/>
                <w:lang w:eastAsia="ar-SA"/>
              </w:rPr>
            </w:pPr>
            <w:r w:rsidRPr="008D4A9D">
              <w:rPr>
                <w:rFonts w:ascii="Times New Roman" w:eastAsia="Calibri" w:hAnsi="Times New Roman" w:cs="Times New Roman"/>
                <w:color w:val="000000" w:themeColor="text1"/>
                <w:sz w:val="24"/>
                <w:szCs w:val="24"/>
                <w:lang w:eastAsia="ar-SA"/>
              </w:rPr>
              <w:t>«Ориентация на листе бумаги».</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807025">
        <w:tc>
          <w:tcPr>
            <w:tcW w:w="6559" w:type="dxa"/>
            <w:gridSpan w:val="2"/>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b/>
                <w:sz w:val="24"/>
                <w:szCs w:val="24"/>
              </w:rPr>
            </w:pPr>
            <w:r w:rsidRPr="008D4A9D">
              <w:rPr>
                <w:rFonts w:ascii="Times New Roman" w:hAnsi="Times New Roman" w:cs="Times New Roman"/>
                <w:b/>
                <w:sz w:val="24"/>
                <w:szCs w:val="24"/>
              </w:rPr>
              <w:t xml:space="preserve">4 модуль. </w:t>
            </w:r>
            <w:r w:rsidRPr="008D4A9D">
              <w:rPr>
                <w:rFonts w:ascii="Times New Roman" w:eastAsia="Calibri" w:hAnsi="Times New Roman" w:cs="Times New Roman"/>
                <w:b/>
                <w:color w:val="000000" w:themeColor="text1"/>
                <w:sz w:val="24"/>
                <w:szCs w:val="24"/>
                <w:lang w:eastAsia="ar-SA"/>
              </w:rPr>
              <w:t>Формирование временных представлений</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p>
        </w:tc>
      </w:tr>
      <w:tr w:rsidR="00B23EB6" w:rsidRPr="008D4A9D" w:rsidTr="00807025">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31</w:t>
            </w:r>
          </w:p>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32</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suppressAutoHyphens/>
              <w:jc w:val="both"/>
              <w:rPr>
                <w:rFonts w:ascii="Times New Roman" w:eastAsia="Calibri" w:hAnsi="Times New Roman" w:cs="Times New Roman"/>
                <w:color w:val="000000" w:themeColor="text1"/>
                <w:sz w:val="24"/>
                <w:szCs w:val="24"/>
                <w:lang w:eastAsia="ar-SA"/>
              </w:rPr>
            </w:pPr>
            <w:r w:rsidRPr="008D4A9D">
              <w:rPr>
                <w:rFonts w:ascii="Times New Roman" w:eastAsia="Calibri" w:hAnsi="Times New Roman" w:cs="Times New Roman"/>
                <w:color w:val="000000" w:themeColor="text1"/>
                <w:sz w:val="24"/>
                <w:szCs w:val="24"/>
                <w:lang w:eastAsia="ar-SA"/>
              </w:rPr>
              <w:t xml:space="preserve">«Вверх-середина». «Середина – </w:t>
            </w:r>
            <w:r>
              <w:rPr>
                <w:rFonts w:ascii="Times New Roman" w:eastAsia="Calibri" w:hAnsi="Times New Roman" w:cs="Times New Roman"/>
                <w:color w:val="000000" w:themeColor="text1"/>
                <w:sz w:val="24"/>
                <w:szCs w:val="24"/>
                <w:lang w:eastAsia="ar-SA"/>
              </w:rPr>
              <w:t>в</w:t>
            </w:r>
            <w:r w:rsidRPr="008D4A9D">
              <w:rPr>
                <w:rFonts w:ascii="Times New Roman" w:eastAsia="Calibri" w:hAnsi="Times New Roman" w:cs="Times New Roman"/>
                <w:color w:val="000000" w:themeColor="text1"/>
                <w:sz w:val="24"/>
                <w:szCs w:val="24"/>
                <w:lang w:eastAsia="ar-SA"/>
              </w:rPr>
              <w:t>низ».</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807025">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33</w:t>
            </w:r>
          </w:p>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34</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suppressAutoHyphens/>
              <w:jc w:val="both"/>
              <w:rPr>
                <w:rFonts w:ascii="Times New Roman" w:eastAsia="Calibri" w:hAnsi="Times New Roman" w:cs="Times New Roman"/>
                <w:color w:val="000000" w:themeColor="text1"/>
                <w:sz w:val="24"/>
                <w:szCs w:val="24"/>
                <w:lang w:eastAsia="ar-SA"/>
              </w:rPr>
            </w:pPr>
            <w:r w:rsidRPr="008D4A9D">
              <w:rPr>
                <w:rFonts w:ascii="Times New Roman" w:eastAsia="Calibri" w:hAnsi="Times New Roman" w:cs="Times New Roman"/>
                <w:color w:val="000000" w:themeColor="text1"/>
                <w:sz w:val="24"/>
                <w:szCs w:val="24"/>
                <w:lang w:eastAsia="ar-SA"/>
              </w:rPr>
              <w:t>«Ориентация в классе»</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807025">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35</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eastAsia="Calibri" w:hAnsi="Times New Roman" w:cs="Times New Roman"/>
                <w:color w:val="000000" w:themeColor="text1"/>
                <w:sz w:val="24"/>
                <w:szCs w:val="24"/>
                <w:lang w:eastAsia="ar-SA"/>
              </w:rPr>
              <w:t>«Середина класса»</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F74F3D">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36</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suppressAutoHyphens/>
              <w:jc w:val="both"/>
              <w:rPr>
                <w:rFonts w:ascii="Times New Roman" w:eastAsia="Calibri" w:hAnsi="Times New Roman" w:cs="Times New Roman"/>
                <w:b/>
                <w:color w:val="000000" w:themeColor="text1"/>
                <w:sz w:val="24"/>
                <w:szCs w:val="24"/>
                <w:lang w:eastAsia="ar-SA"/>
              </w:rPr>
            </w:pPr>
            <w:r w:rsidRPr="008D4A9D">
              <w:rPr>
                <w:rFonts w:ascii="Times New Roman" w:eastAsia="Calibri" w:hAnsi="Times New Roman" w:cs="Times New Roman"/>
                <w:color w:val="000000" w:themeColor="text1"/>
                <w:sz w:val="24"/>
                <w:szCs w:val="24"/>
                <w:lang w:eastAsia="ar-SA"/>
              </w:rPr>
              <w:t xml:space="preserve"> «День-вечер-ночь».</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F74F3D">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37</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suppressAutoHyphens/>
              <w:jc w:val="both"/>
              <w:rPr>
                <w:rFonts w:ascii="Times New Roman" w:eastAsia="Calibri" w:hAnsi="Times New Roman" w:cs="Times New Roman"/>
                <w:b/>
                <w:color w:val="000000" w:themeColor="text1"/>
                <w:sz w:val="24"/>
                <w:szCs w:val="24"/>
                <w:lang w:eastAsia="ar-SA"/>
              </w:rPr>
            </w:pPr>
            <w:r w:rsidRPr="008D4A9D">
              <w:rPr>
                <w:rFonts w:ascii="Times New Roman" w:eastAsia="Calibri" w:hAnsi="Times New Roman" w:cs="Times New Roman"/>
                <w:color w:val="000000" w:themeColor="text1"/>
                <w:sz w:val="24"/>
                <w:szCs w:val="24"/>
                <w:lang w:eastAsia="ar-SA"/>
              </w:rPr>
              <w:t xml:space="preserve"> «День-вечер-ночь».</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F74F3D">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38</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eastAsia="Calibri" w:hAnsi="Times New Roman" w:cs="Times New Roman"/>
                <w:color w:val="000000" w:themeColor="text1"/>
                <w:sz w:val="24"/>
                <w:szCs w:val="24"/>
                <w:lang w:eastAsia="ar-SA"/>
              </w:rPr>
              <w:t>«Части суток».</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F74F3D">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39</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eastAsia="Calibri" w:hAnsi="Times New Roman" w:cs="Times New Roman"/>
                <w:color w:val="000000" w:themeColor="text1"/>
                <w:sz w:val="24"/>
                <w:szCs w:val="24"/>
                <w:lang w:eastAsia="ar-SA"/>
              </w:rPr>
              <w:t>«День-вечер-ночь».</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F74F3D">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40</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eastAsia="Calibri" w:hAnsi="Times New Roman" w:cs="Times New Roman"/>
                <w:color w:val="000000" w:themeColor="text1"/>
                <w:sz w:val="24"/>
                <w:szCs w:val="24"/>
                <w:lang w:eastAsia="ar-SA"/>
              </w:rPr>
              <w:t>«Режим дня».</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F74F3D">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41</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eastAsia="Calibri" w:hAnsi="Times New Roman" w:cs="Times New Roman"/>
                <w:color w:val="000000" w:themeColor="text1"/>
                <w:sz w:val="24"/>
                <w:szCs w:val="24"/>
                <w:lang w:eastAsia="ar-SA"/>
              </w:rPr>
              <w:t>«Режим дня».</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F74F3D">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42</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eastAsia="Calibri" w:hAnsi="Times New Roman" w:cs="Times New Roman"/>
                <w:color w:val="000000" w:themeColor="text1"/>
                <w:sz w:val="24"/>
                <w:szCs w:val="24"/>
                <w:lang w:eastAsia="ar-SA"/>
              </w:rPr>
              <w:t>«Режим дня».</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F74F3D">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43</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eastAsia="Calibri" w:hAnsi="Times New Roman" w:cs="Times New Roman"/>
                <w:color w:val="000000" w:themeColor="text1"/>
                <w:sz w:val="24"/>
                <w:szCs w:val="24"/>
                <w:lang w:eastAsia="ar-SA"/>
              </w:rPr>
              <w:t>«Ночной режим».</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F74F3D">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44</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eastAsia="Calibri" w:hAnsi="Times New Roman" w:cs="Times New Roman"/>
                <w:color w:val="000000" w:themeColor="text1"/>
                <w:sz w:val="24"/>
                <w:szCs w:val="24"/>
                <w:lang w:eastAsia="ar-SA"/>
              </w:rPr>
              <w:t>«Ночной режим».</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F74F3D">
        <w:tc>
          <w:tcPr>
            <w:tcW w:w="6559" w:type="dxa"/>
            <w:gridSpan w:val="2"/>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eastAsia="Calibri" w:hAnsi="Times New Roman" w:cs="Times New Roman"/>
                <w:b/>
                <w:color w:val="000000" w:themeColor="text1"/>
                <w:sz w:val="24"/>
                <w:szCs w:val="24"/>
                <w:lang w:eastAsia="ar-SA"/>
              </w:rPr>
              <w:t>5 модуль. Формирование количественных представлений</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b/>
                <w:sz w:val="24"/>
                <w:szCs w:val="24"/>
              </w:rPr>
            </w:pPr>
            <w:r w:rsidRPr="008D4A9D">
              <w:rPr>
                <w:rFonts w:ascii="Times New Roman" w:hAnsi="Times New Roman" w:cs="Times New Roman"/>
                <w:b/>
                <w:sz w:val="24"/>
                <w:szCs w:val="24"/>
              </w:rPr>
              <w:t>14</w:t>
            </w:r>
          </w:p>
        </w:tc>
      </w:tr>
      <w:tr w:rsidR="00B23EB6" w:rsidRPr="008D4A9D" w:rsidTr="00F74F3D">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45</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eastAsia="Calibri" w:hAnsi="Times New Roman" w:cs="Times New Roman"/>
                <w:color w:val="000000" w:themeColor="text1"/>
                <w:sz w:val="24"/>
                <w:szCs w:val="24"/>
                <w:lang w:eastAsia="ar-SA"/>
              </w:rPr>
              <w:t>Закрепление по теме: «Покаж</w:t>
            </w:r>
            <w:r>
              <w:rPr>
                <w:rFonts w:ascii="Times New Roman" w:eastAsia="Calibri" w:hAnsi="Times New Roman" w:cs="Times New Roman"/>
                <w:color w:val="000000" w:themeColor="text1"/>
                <w:sz w:val="24"/>
                <w:szCs w:val="24"/>
                <w:lang w:eastAsia="ar-SA"/>
              </w:rPr>
              <w:t xml:space="preserve">и, что ты делал днем, </w:t>
            </w:r>
            <w:r>
              <w:rPr>
                <w:rFonts w:ascii="Times New Roman" w:eastAsia="Calibri" w:hAnsi="Times New Roman" w:cs="Times New Roman"/>
                <w:color w:val="000000" w:themeColor="text1"/>
                <w:sz w:val="24"/>
                <w:szCs w:val="24"/>
                <w:lang w:eastAsia="ar-SA"/>
              </w:rPr>
              <w:lastRenderedPageBreak/>
              <w:t>вечером».</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lastRenderedPageBreak/>
              <w:t>1</w:t>
            </w:r>
          </w:p>
        </w:tc>
      </w:tr>
      <w:tr w:rsidR="00B23EB6" w:rsidRPr="008D4A9D" w:rsidTr="00F74F3D">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46</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suppressAutoHyphens/>
              <w:jc w:val="both"/>
              <w:rPr>
                <w:rFonts w:ascii="Times New Roman" w:eastAsia="Calibri" w:hAnsi="Times New Roman" w:cs="Times New Roman"/>
                <w:color w:val="000000" w:themeColor="text1"/>
                <w:sz w:val="24"/>
                <w:szCs w:val="24"/>
                <w:lang w:eastAsia="ar-SA"/>
              </w:rPr>
            </w:pPr>
            <w:r w:rsidRPr="008D4A9D">
              <w:rPr>
                <w:rFonts w:ascii="Times New Roman" w:eastAsia="Calibri" w:hAnsi="Times New Roman" w:cs="Times New Roman"/>
                <w:color w:val="000000" w:themeColor="text1"/>
                <w:sz w:val="24"/>
                <w:szCs w:val="24"/>
                <w:lang w:eastAsia="ar-SA"/>
              </w:rPr>
              <w:t>Закрепление по теме: «Покажи, что ты делал ночью».</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F74F3D">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47</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suppressAutoHyphens/>
              <w:jc w:val="both"/>
              <w:rPr>
                <w:rFonts w:ascii="Times New Roman" w:eastAsia="Calibri" w:hAnsi="Times New Roman" w:cs="Times New Roman"/>
                <w:color w:val="000000" w:themeColor="text1"/>
                <w:sz w:val="24"/>
                <w:szCs w:val="24"/>
                <w:lang w:eastAsia="ar-SA"/>
              </w:rPr>
            </w:pPr>
            <w:r w:rsidRPr="008D4A9D">
              <w:rPr>
                <w:rFonts w:ascii="Times New Roman" w:eastAsia="Calibri" w:hAnsi="Times New Roman" w:cs="Times New Roman"/>
                <w:color w:val="000000" w:themeColor="text1"/>
                <w:sz w:val="24"/>
                <w:szCs w:val="24"/>
                <w:lang w:eastAsia="ar-SA"/>
              </w:rPr>
              <w:t>«Знакомство с понятием «один» и «много».</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F74F3D">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48</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eastAsia="Calibri" w:hAnsi="Times New Roman" w:cs="Times New Roman"/>
                <w:color w:val="000000" w:themeColor="text1"/>
                <w:sz w:val="24"/>
                <w:szCs w:val="24"/>
                <w:lang w:eastAsia="ar-SA"/>
              </w:rPr>
              <w:t>«Знакомство с цифрой 1».</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F74F3D">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49</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suppressAutoHyphens/>
              <w:jc w:val="both"/>
              <w:rPr>
                <w:rFonts w:ascii="Times New Roman" w:eastAsia="Calibri" w:hAnsi="Times New Roman" w:cs="Times New Roman"/>
                <w:color w:val="000000" w:themeColor="text1"/>
                <w:sz w:val="24"/>
                <w:szCs w:val="24"/>
                <w:lang w:eastAsia="ar-SA"/>
              </w:rPr>
            </w:pPr>
            <w:r w:rsidRPr="008D4A9D">
              <w:rPr>
                <w:rFonts w:ascii="Times New Roman" w:eastAsia="Calibri" w:hAnsi="Times New Roman" w:cs="Times New Roman"/>
                <w:color w:val="000000" w:themeColor="text1"/>
                <w:sz w:val="24"/>
                <w:szCs w:val="24"/>
                <w:lang w:eastAsia="ar-SA"/>
              </w:rPr>
              <w:t>«Один-много».</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F74F3D">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50</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eastAsia="Calibri" w:hAnsi="Times New Roman" w:cs="Times New Roman"/>
                <w:color w:val="000000" w:themeColor="text1"/>
                <w:sz w:val="24"/>
                <w:szCs w:val="24"/>
                <w:lang w:eastAsia="ar-SA"/>
              </w:rPr>
              <w:t>«Цифра 1».</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F74F3D">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51</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suppressAutoHyphens/>
              <w:jc w:val="both"/>
              <w:rPr>
                <w:rFonts w:ascii="Times New Roman" w:eastAsia="Calibri" w:hAnsi="Times New Roman" w:cs="Times New Roman"/>
                <w:color w:val="000000" w:themeColor="text1"/>
                <w:sz w:val="24"/>
                <w:szCs w:val="24"/>
                <w:lang w:eastAsia="ar-SA"/>
              </w:rPr>
            </w:pPr>
            <w:r w:rsidRPr="008D4A9D">
              <w:rPr>
                <w:rFonts w:ascii="Times New Roman" w:eastAsia="Calibri" w:hAnsi="Times New Roman" w:cs="Times New Roman"/>
                <w:color w:val="000000" w:themeColor="text1"/>
                <w:sz w:val="24"/>
                <w:szCs w:val="24"/>
                <w:lang w:eastAsia="ar-SA"/>
              </w:rPr>
              <w:t>«Много».</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F74F3D">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52</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eastAsia="Calibri" w:hAnsi="Times New Roman" w:cs="Times New Roman"/>
                <w:color w:val="000000" w:themeColor="text1"/>
                <w:sz w:val="24"/>
                <w:szCs w:val="24"/>
              </w:rPr>
              <w:t>«Выполнение различных действий: один — много хлопков».</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F74F3D">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53</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eastAsia="Calibri" w:hAnsi="Times New Roman" w:cs="Times New Roman"/>
                <w:color w:val="000000" w:themeColor="text1"/>
                <w:sz w:val="24"/>
                <w:szCs w:val="24"/>
                <w:lang w:eastAsia="ar-SA"/>
              </w:rPr>
              <w:t>«Мои игрушки».</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F74F3D">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54</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eastAsia="Calibri" w:hAnsi="Times New Roman" w:cs="Times New Roman"/>
                <w:color w:val="000000" w:themeColor="text1"/>
                <w:sz w:val="24"/>
                <w:szCs w:val="24"/>
                <w:lang w:eastAsia="ar-SA"/>
              </w:rPr>
              <w:t>«Мои игрушки».</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F74F3D">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55</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suppressAutoHyphens/>
              <w:jc w:val="both"/>
              <w:rPr>
                <w:rFonts w:ascii="Times New Roman" w:eastAsia="Calibri" w:hAnsi="Times New Roman" w:cs="Times New Roman"/>
                <w:color w:val="000000" w:themeColor="text1"/>
                <w:sz w:val="24"/>
                <w:szCs w:val="24"/>
                <w:lang w:eastAsia="ar-SA"/>
              </w:rPr>
            </w:pPr>
            <w:r>
              <w:rPr>
                <w:rFonts w:ascii="Times New Roman" w:eastAsia="Calibri" w:hAnsi="Times New Roman" w:cs="Times New Roman"/>
                <w:color w:val="000000" w:themeColor="text1"/>
                <w:sz w:val="24"/>
                <w:szCs w:val="24"/>
                <w:lang w:eastAsia="ar-SA"/>
              </w:rPr>
              <w:t xml:space="preserve">«В гостях </w:t>
            </w:r>
            <w:r w:rsidRPr="008D4A9D">
              <w:rPr>
                <w:rFonts w:ascii="Times New Roman" w:eastAsia="Calibri" w:hAnsi="Times New Roman" w:cs="Times New Roman"/>
                <w:color w:val="000000" w:themeColor="text1"/>
                <w:sz w:val="24"/>
                <w:szCs w:val="24"/>
                <w:lang w:eastAsia="ar-SA"/>
              </w:rPr>
              <w:t>у лесовика в лесу».</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F74F3D">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56</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eastAsia="Calibri" w:hAnsi="Times New Roman" w:cs="Times New Roman"/>
                <w:color w:val="000000" w:themeColor="text1"/>
                <w:sz w:val="24"/>
                <w:szCs w:val="24"/>
                <w:lang w:eastAsia="ar-SA"/>
              </w:rPr>
              <w:t xml:space="preserve">«Посчитай сколько шишек, найди цифру 1». </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F74F3D">
        <w:tc>
          <w:tcPr>
            <w:tcW w:w="6559" w:type="dxa"/>
            <w:gridSpan w:val="2"/>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b/>
                <w:sz w:val="24"/>
                <w:szCs w:val="24"/>
              </w:rPr>
            </w:pPr>
            <w:r w:rsidRPr="008D4A9D">
              <w:rPr>
                <w:rFonts w:ascii="Times New Roman" w:eastAsia="Calibri" w:hAnsi="Times New Roman" w:cs="Times New Roman"/>
                <w:b/>
                <w:color w:val="000000" w:themeColor="text1"/>
                <w:sz w:val="24"/>
                <w:szCs w:val="24"/>
                <w:lang w:eastAsia="ar-SA"/>
              </w:rPr>
              <w:t>6 модуль. Формирование пространственных представлений.</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b/>
                <w:sz w:val="24"/>
                <w:szCs w:val="24"/>
              </w:rPr>
            </w:pPr>
            <w:r>
              <w:rPr>
                <w:rFonts w:ascii="Times New Roman" w:hAnsi="Times New Roman" w:cs="Times New Roman"/>
                <w:b/>
                <w:sz w:val="24"/>
                <w:szCs w:val="24"/>
              </w:rPr>
              <w:t>12</w:t>
            </w:r>
          </w:p>
        </w:tc>
      </w:tr>
      <w:tr w:rsidR="00B23EB6" w:rsidRPr="008D4A9D" w:rsidTr="00F74F3D">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57</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eastAsia="Calibri" w:hAnsi="Times New Roman" w:cs="Times New Roman"/>
                <w:color w:val="000000" w:themeColor="text1"/>
                <w:sz w:val="24"/>
                <w:szCs w:val="24"/>
                <w:lang w:eastAsia="ar-SA"/>
              </w:rPr>
              <w:t>«Поровну-больше».</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F74F3D">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58</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suppressAutoHyphens/>
              <w:jc w:val="both"/>
              <w:rPr>
                <w:rFonts w:ascii="Times New Roman" w:eastAsia="Calibri" w:hAnsi="Times New Roman" w:cs="Times New Roman"/>
                <w:color w:val="000000" w:themeColor="text1"/>
                <w:sz w:val="24"/>
                <w:szCs w:val="24"/>
                <w:lang w:eastAsia="ar-SA"/>
              </w:rPr>
            </w:pPr>
            <w:r w:rsidRPr="008D4A9D">
              <w:rPr>
                <w:rFonts w:ascii="Times New Roman" w:eastAsia="Calibri" w:hAnsi="Times New Roman" w:cs="Times New Roman"/>
                <w:color w:val="000000" w:themeColor="text1"/>
                <w:sz w:val="24"/>
                <w:szCs w:val="24"/>
                <w:lang w:eastAsia="ar-SA"/>
              </w:rPr>
              <w:t>«Разложи игрушки»</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F74F3D">
        <w:trPr>
          <w:trHeight w:val="674"/>
        </w:trPr>
        <w:tc>
          <w:tcPr>
            <w:tcW w:w="747" w:type="dxa"/>
            <w:tcBorders>
              <w:top w:val="single" w:sz="4" w:space="0" w:color="auto"/>
              <w:left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59</w:t>
            </w:r>
          </w:p>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60</w:t>
            </w:r>
          </w:p>
        </w:tc>
        <w:tc>
          <w:tcPr>
            <w:tcW w:w="5812" w:type="dxa"/>
            <w:tcBorders>
              <w:top w:val="single" w:sz="4" w:space="0" w:color="auto"/>
              <w:left w:val="single" w:sz="4" w:space="0" w:color="auto"/>
              <w:right w:val="single" w:sz="4" w:space="0" w:color="auto"/>
            </w:tcBorders>
            <w:hideMark/>
          </w:tcPr>
          <w:p w:rsidR="00B23EB6" w:rsidRPr="008D4A9D" w:rsidRDefault="00B23EB6" w:rsidP="00C02DDC">
            <w:pPr>
              <w:suppressAutoHyphens/>
              <w:jc w:val="both"/>
              <w:rPr>
                <w:rFonts w:ascii="Times New Roman" w:eastAsia="Calibri" w:hAnsi="Times New Roman" w:cs="Times New Roman"/>
                <w:color w:val="000000" w:themeColor="text1"/>
                <w:sz w:val="24"/>
                <w:szCs w:val="24"/>
                <w:lang w:eastAsia="ar-SA"/>
              </w:rPr>
            </w:pPr>
            <w:r w:rsidRPr="008D4A9D">
              <w:rPr>
                <w:rFonts w:ascii="Times New Roman" w:eastAsia="Calibri" w:hAnsi="Times New Roman" w:cs="Times New Roman"/>
                <w:color w:val="000000" w:themeColor="text1"/>
                <w:sz w:val="24"/>
                <w:szCs w:val="24"/>
                <w:lang w:eastAsia="ar-SA"/>
              </w:rPr>
              <w:t>«Пространственные понятия: поровну - больше, к, от».</w:t>
            </w:r>
          </w:p>
        </w:tc>
        <w:tc>
          <w:tcPr>
            <w:tcW w:w="1204" w:type="dxa"/>
            <w:tcBorders>
              <w:top w:val="single" w:sz="4" w:space="0" w:color="auto"/>
              <w:left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F74F3D">
        <w:trPr>
          <w:trHeight w:val="757"/>
        </w:trPr>
        <w:tc>
          <w:tcPr>
            <w:tcW w:w="747" w:type="dxa"/>
            <w:tcBorders>
              <w:top w:val="single" w:sz="4" w:space="0" w:color="auto"/>
              <w:left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61</w:t>
            </w:r>
          </w:p>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62</w:t>
            </w:r>
          </w:p>
        </w:tc>
        <w:tc>
          <w:tcPr>
            <w:tcW w:w="5812" w:type="dxa"/>
            <w:tcBorders>
              <w:top w:val="single" w:sz="4" w:space="0" w:color="auto"/>
              <w:left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eastAsia="Calibri" w:hAnsi="Times New Roman" w:cs="Times New Roman"/>
                <w:color w:val="000000" w:themeColor="text1"/>
                <w:sz w:val="24"/>
                <w:szCs w:val="24"/>
              </w:rPr>
              <w:t>«Игровые упражнения на перемещение в пространстве, на изменение положений частей тела».</w:t>
            </w:r>
          </w:p>
        </w:tc>
        <w:tc>
          <w:tcPr>
            <w:tcW w:w="1204" w:type="dxa"/>
            <w:tcBorders>
              <w:top w:val="single" w:sz="4" w:space="0" w:color="auto"/>
              <w:left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F74F3D">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63</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eastAsia="Calibri" w:hAnsi="Times New Roman" w:cs="Times New Roman"/>
                <w:color w:val="000000" w:themeColor="text1"/>
                <w:sz w:val="24"/>
                <w:szCs w:val="24"/>
              </w:rPr>
              <w:t>«Игровые упражнения на перемещение в пространстве»</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r w:rsidR="00B23EB6" w:rsidRPr="008D4A9D" w:rsidTr="00F74F3D">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64</w:t>
            </w:r>
            <w:r>
              <w:rPr>
                <w:rFonts w:ascii="Times New Roman" w:hAnsi="Times New Roman" w:cs="Times New Roman"/>
                <w:sz w:val="24"/>
                <w:szCs w:val="24"/>
              </w:rPr>
              <w:t>-65</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eastAsia="Calibri" w:hAnsi="Times New Roman" w:cs="Times New Roman"/>
                <w:color w:val="000000" w:themeColor="text1"/>
                <w:sz w:val="24"/>
                <w:szCs w:val="24"/>
              </w:rPr>
              <w:t>«Игровые упражнения на перемещение в пространстве»</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Pr>
                <w:rFonts w:ascii="Times New Roman" w:hAnsi="Times New Roman" w:cs="Times New Roman"/>
                <w:sz w:val="24"/>
                <w:szCs w:val="24"/>
              </w:rPr>
              <w:t>2</w:t>
            </w:r>
          </w:p>
        </w:tc>
      </w:tr>
      <w:tr w:rsidR="00B23EB6" w:rsidRPr="008D4A9D" w:rsidTr="00F74F3D">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Pr>
                <w:rFonts w:ascii="Times New Roman" w:hAnsi="Times New Roman" w:cs="Times New Roman"/>
                <w:sz w:val="24"/>
                <w:szCs w:val="24"/>
              </w:rPr>
              <w:t>66-67</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suppressAutoHyphens/>
              <w:jc w:val="both"/>
              <w:rPr>
                <w:rFonts w:ascii="Times New Roman" w:eastAsia="Calibri" w:hAnsi="Times New Roman" w:cs="Times New Roman"/>
                <w:color w:val="000000" w:themeColor="text1"/>
                <w:sz w:val="24"/>
                <w:szCs w:val="24"/>
                <w:lang w:eastAsia="ar-SA"/>
              </w:rPr>
            </w:pPr>
            <w:r w:rsidRPr="008D4A9D">
              <w:rPr>
                <w:rFonts w:ascii="Times New Roman" w:eastAsia="Calibri" w:hAnsi="Times New Roman" w:cs="Times New Roman"/>
                <w:color w:val="000000" w:themeColor="text1"/>
                <w:sz w:val="24"/>
                <w:szCs w:val="24"/>
                <w:lang w:eastAsia="ar-SA"/>
              </w:rPr>
              <w:t xml:space="preserve"> Закрепление тем: «Короткий – длинный», </w:t>
            </w:r>
          </w:p>
          <w:p w:rsidR="00B23EB6" w:rsidRPr="008D4A9D" w:rsidRDefault="00B23EB6" w:rsidP="00C02DDC">
            <w:pPr>
              <w:suppressAutoHyphens/>
              <w:jc w:val="both"/>
              <w:rPr>
                <w:rFonts w:ascii="Times New Roman" w:eastAsia="Calibri" w:hAnsi="Times New Roman" w:cs="Times New Roman"/>
                <w:color w:val="000000" w:themeColor="text1"/>
                <w:sz w:val="24"/>
                <w:szCs w:val="24"/>
                <w:lang w:eastAsia="ar-SA"/>
              </w:rPr>
            </w:pPr>
            <w:r w:rsidRPr="008D4A9D">
              <w:rPr>
                <w:rFonts w:ascii="Times New Roman" w:eastAsia="Calibri" w:hAnsi="Times New Roman" w:cs="Times New Roman"/>
                <w:color w:val="000000" w:themeColor="text1"/>
                <w:sz w:val="24"/>
                <w:szCs w:val="24"/>
                <w:lang w:eastAsia="ar-SA"/>
              </w:rPr>
              <w:t>«вверху – середина – внизу»</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Pr>
                <w:rFonts w:ascii="Times New Roman" w:hAnsi="Times New Roman" w:cs="Times New Roman"/>
                <w:sz w:val="24"/>
                <w:szCs w:val="24"/>
              </w:rPr>
              <w:t>2</w:t>
            </w:r>
          </w:p>
        </w:tc>
      </w:tr>
      <w:tr w:rsidR="00B23EB6" w:rsidRPr="008D4A9D" w:rsidTr="00F74F3D">
        <w:tc>
          <w:tcPr>
            <w:tcW w:w="747"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Pr>
                <w:rFonts w:ascii="Times New Roman" w:hAnsi="Times New Roman" w:cs="Times New Roman"/>
                <w:sz w:val="24"/>
                <w:szCs w:val="24"/>
              </w:rPr>
              <w:t>68</w:t>
            </w:r>
          </w:p>
        </w:tc>
        <w:tc>
          <w:tcPr>
            <w:tcW w:w="5812"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suppressAutoHyphens/>
              <w:jc w:val="both"/>
              <w:rPr>
                <w:rFonts w:ascii="Times New Roman" w:eastAsia="Calibri" w:hAnsi="Times New Roman" w:cs="Times New Roman"/>
                <w:color w:val="000000" w:themeColor="text1"/>
                <w:sz w:val="24"/>
                <w:szCs w:val="24"/>
                <w:lang w:eastAsia="ar-SA"/>
              </w:rPr>
            </w:pPr>
            <w:r w:rsidRPr="008D4A9D">
              <w:rPr>
                <w:rFonts w:ascii="Times New Roman" w:eastAsia="Calibri" w:hAnsi="Times New Roman" w:cs="Times New Roman"/>
                <w:color w:val="000000" w:themeColor="text1"/>
                <w:sz w:val="24"/>
                <w:szCs w:val="24"/>
                <w:lang w:eastAsia="ar-SA"/>
              </w:rPr>
              <w:t xml:space="preserve">Закрепление темы: «поровну-больше». </w:t>
            </w:r>
            <w:r w:rsidRPr="008D4A9D">
              <w:rPr>
                <w:rFonts w:ascii="Times New Roman" w:hAnsi="Times New Roman" w:cs="Times New Roman"/>
                <w:sz w:val="24"/>
                <w:szCs w:val="24"/>
              </w:rPr>
              <w:t>Итоги года.</w:t>
            </w:r>
          </w:p>
        </w:tc>
        <w:tc>
          <w:tcPr>
            <w:tcW w:w="1204" w:type="dxa"/>
            <w:tcBorders>
              <w:top w:val="single" w:sz="4" w:space="0" w:color="auto"/>
              <w:left w:val="single" w:sz="4" w:space="0" w:color="auto"/>
              <w:bottom w:val="single" w:sz="4" w:space="0" w:color="auto"/>
              <w:right w:val="single" w:sz="4" w:space="0" w:color="auto"/>
            </w:tcBorders>
            <w:hideMark/>
          </w:tcPr>
          <w:p w:rsidR="00B23EB6" w:rsidRPr="008D4A9D" w:rsidRDefault="00B23EB6"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r>
    </w:tbl>
    <w:p w:rsidR="00D76822" w:rsidRPr="008D4A9D" w:rsidRDefault="00D76822" w:rsidP="00C02DDC">
      <w:pPr>
        <w:spacing w:after="0" w:line="240" w:lineRule="auto"/>
        <w:ind w:firstLine="709"/>
        <w:jc w:val="both"/>
        <w:rPr>
          <w:rFonts w:ascii="Times New Roman" w:eastAsiaTheme="minorHAnsi" w:hAnsi="Times New Roman" w:cs="Times New Roman"/>
          <w:sz w:val="24"/>
          <w:szCs w:val="24"/>
          <w:lang w:eastAsia="en-US"/>
        </w:rPr>
      </w:pPr>
    </w:p>
    <w:p w:rsidR="00D76822" w:rsidRPr="008D4A9D" w:rsidRDefault="00D76822" w:rsidP="00C02DDC">
      <w:pPr>
        <w:suppressAutoHyphens/>
        <w:spacing w:after="0" w:line="240" w:lineRule="auto"/>
        <w:ind w:firstLine="709"/>
        <w:jc w:val="both"/>
        <w:rPr>
          <w:rFonts w:ascii="Times New Roman" w:eastAsia="Calibri" w:hAnsi="Times New Roman" w:cs="Times New Roman"/>
          <w:color w:val="000000" w:themeColor="text1"/>
          <w:sz w:val="24"/>
          <w:szCs w:val="24"/>
          <w:lang w:eastAsia="ar-SA"/>
        </w:rPr>
      </w:pPr>
    </w:p>
    <w:p w:rsidR="00807025" w:rsidRDefault="00807025" w:rsidP="00C02DDC">
      <w:pPr>
        <w:suppressAutoHyphens/>
        <w:spacing w:after="0" w:line="240" w:lineRule="auto"/>
        <w:ind w:firstLine="709"/>
        <w:jc w:val="both"/>
        <w:rPr>
          <w:rFonts w:ascii="Times New Roman" w:eastAsia="Calibri" w:hAnsi="Times New Roman" w:cs="Times New Roman"/>
          <w:color w:val="000000" w:themeColor="text1"/>
          <w:sz w:val="24"/>
          <w:szCs w:val="24"/>
          <w:lang w:eastAsia="ar-SA"/>
        </w:rPr>
      </w:pPr>
    </w:p>
    <w:p w:rsidR="00512ECD" w:rsidRDefault="00512ECD" w:rsidP="00C02DDC">
      <w:pPr>
        <w:suppressAutoHyphens/>
        <w:spacing w:after="0" w:line="240" w:lineRule="auto"/>
        <w:ind w:firstLine="709"/>
        <w:jc w:val="both"/>
        <w:rPr>
          <w:rFonts w:ascii="Times New Roman" w:eastAsia="Calibri" w:hAnsi="Times New Roman" w:cs="Times New Roman"/>
          <w:color w:val="000000" w:themeColor="text1"/>
          <w:sz w:val="24"/>
          <w:szCs w:val="24"/>
          <w:lang w:eastAsia="ar-SA"/>
        </w:rPr>
      </w:pPr>
    </w:p>
    <w:p w:rsidR="00C02DDC" w:rsidRDefault="00C02DDC" w:rsidP="00C02DDC">
      <w:pPr>
        <w:suppressAutoHyphens/>
        <w:spacing w:after="0" w:line="240" w:lineRule="auto"/>
        <w:ind w:firstLine="709"/>
        <w:jc w:val="both"/>
        <w:rPr>
          <w:rFonts w:ascii="Times New Roman" w:eastAsia="Calibri" w:hAnsi="Times New Roman" w:cs="Times New Roman"/>
          <w:color w:val="000000" w:themeColor="text1"/>
          <w:sz w:val="24"/>
          <w:szCs w:val="24"/>
          <w:lang w:eastAsia="ar-SA"/>
        </w:rPr>
      </w:pPr>
    </w:p>
    <w:p w:rsidR="00C02DDC" w:rsidRDefault="00C02DDC" w:rsidP="00C02DDC">
      <w:pPr>
        <w:suppressAutoHyphens/>
        <w:spacing w:after="0" w:line="240" w:lineRule="auto"/>
        <w:ind w:firstLine="709"/>
        <w:jc w:val="both"/>
        <w:rPr>
          <w:rFonts w:ascii="Times New Roman" w:eastAsia="Calibri" w:hAnsi="Times New Roman" w:cs="Times New Roman"/>
          <w:color w:val="000000" w:themeColor="text1"/>
          <w:sz w:val="24"/>
          <w:szCs w:val="24"/>
          <w:lang w:eastAsia="ar-SA"/>
        </w:rPr>
      </w:pPr>
    </w:p>
    <w:p w:rsidR="00C02DDC" w:rsidRDefault="00C02DDC" w:rsidP="00C02DDC">
      <w:pPr>
        <w:suppressAutoHyphens/>
        <w:spacing w:after="0" w:line="240" w:lineRule="auto"/>
        <w:ind w:firstLine="709"/>
        <w:jc w:val="both"/>
        <w:rPr>
          <w:rFonts w:ascii="Times New Roman" w:eastAsia="Calibri" w:hAnsi="Times New Roman" w:cs="Times New Roman"/>
          <w:color w:val="000000" w:themeColor="text1"/>
          <w:sz w:val="24"/>
          <w:szCs w:val="24"/>
          <w:lang w:eastAsia="ar-SA"/>
        </w:rPr>
      </w:pPr>
    </w:p>
    <w:p w:rsidR="00C02DDC" w:rsidRDefault="00C02DDC" w:rsidP="00C02DDC">
      <w:pPr>
        <w:suppressAutoHyphens/>
        <w:spacing w:after="0" w:line="240" w:lineRule="auto"/>
        <w:ind w:firstLine="709"/>
        <w:jc w:val="both"/>
        <w:rPr>
          <w:rFonts w:ascii="Times New Roman" w:eastAsia="Calibri" w:hAnsi="Times New Roman" w:cs="Times New Roman"/>
          <w:color w:val="000000" w:themeColor="text1"/>
          <w:sz w:val="24"/>
          <w:szCs w:val="24"/>
          <w:lang w:eastAsia="ar-SA"/>
        </w:rPr>
      </w:pPr>
    </w:p>
    <w:p w:rsidR="00512ECD" w:rsidRDefault="00512ECD" w:rsidP="00C02DDC">
      <w:pPr>
        <w:suppressAutoHyphens/>
        <w:spacing w:after="0" w:line="240" w:lineRule="auto"/>
        <w:ind w:firstLine="709"/>
        <w:jc w:val="both"/>
        <w:rPr>
          <w:rFonts w:ascii="Times New Roman" w:eastAsia="Calibri" w:hAnsi="Times New Roman" w:cs="Times New Roman"/>
          <w:color w:val="000000" w:themeColor="text1"/>
          <w:sz w:val="24"/>
          <w:szCs w:val="24"/>
          <w:lang w:eastAsia="ar-SA"/>
        </w:rPr>
      </w:pPr>
    </w:p>
    <w:p w:rsidR="00512ECD" w:rsidRPr="008D4A9D" w:rsidRDefault="00512ECD" w:rsidP="00C02DDC">
      <w:pPr>
        <w:suppressAutoHyphens/>
        <w:spacing w:after="0" w:line="240" w:lineRule="auto"/>
        <w:ind w:firstLine="709"/>
        <w:jc w:val="both"/>
        <w:rPr>
          <w:rFonts w:ascii="Times New Roman" w:eastAsia="Calibri" w:hAnsi="Times New Roman" w:cs="Times New Roman"/>
          <w:color w:val="000000" w:themeColor="text1"/>
          <w:sz w:val="24"/>
          <w:szCs w:val="24"/>
          <w:lang w:eastAsia="ar-SA"/>
        </w:rPr>
      </w:pPr>
    </w:p>
    <w:p w:rsidR="00D76822" w:rsidRPr="008D4A9D" w:rsidRDefault="00D76822" w:rsidP="00C02DDC">
      <w:pPr>
        <w:suppressAutoHyphens/>
        <w:spacing w:after="0" w:line="240" w:lineRule="auto"/>
        <w:ind w:firstLine="709"/>
        <w:jc w:val="center"/>
        <w:rPr>
          <w:rFonts w:ascii="Times New Roman" w:eastAsia="Times New Roman" w:hAnsi="Times New Roman" w:cs="Times New Roman"/>
          <w:b/>
          <w:sz w:val="24"/>
          <w:szCs w:val="24"/>
          <w:lang w:eastAsia="en-US"/>
        </w:rPr>
      </w:pPr>
      <w:r w:rsidRPr="008D4A9D">
        <w:rPr>
          <w:rFonts w:ascii="Times New Roman" w:eastAsia="Times New Roman" w:hAnsi="Times New Roman" w:cs="Times New Roman"/>
          <w:b/>
          <w:sz w:val="24"/>
          <w:szCs w:val="24"/>
          <w:lang w:eastAsia="en-US"/>
        </w:rPr>
        <w:t>УЧЕБНО-МЕТОДИЧЕСКОЕ И  МАТЕРИАЛЬНО-ТЕХНИЧЕСКОЕ ОБЕСПЕЧЕНИЕ</w:t>
      </w:r>
    </w:p>
    <w:p w:rsidR="00D76822" w:rsidRPr="008D4A9D" w:rsidRDefault="00D76822" w:rsidP="00C02DD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 Федеральный государственный образовательный стандарт образования обучающихся с умственной отсталостью (интеллектуальными нарушениями) (Утвержден Приказом Минобрнауки России от 19 декабря 2014 г. № 1599);</w:t>
      </w:r>
    </w:p>
    <w:p w:rsidR="00D76822" w:rsidRPr="008D4A9D" w:rsidRDefault="00D76822" w:rsidP="00C02DD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 адаптированная  основная общеобразовательная программа образования обучающихся с умственной отсталостью (интеллектуа</w:t>
      </w:r>
      <w:r w:rsidR="00467FF9" w:rsidRPr="008D4A9D">
        <w:rPr>
          <w:rFonts w:ascii="Times New Roman" w:eastAsia="Calibri" w:hAnsi="Times New Roman" w:cs="Times New Roman"/>
          <w:sz w:val="24"/>
          <w:szCs w:val="24"/>
          <w:lang w:eastAsia="en-US"/>
        </w:rPr>
        <w:t>льными нарушениями) (вариант 2).</w:t>
      </w:r>
    </w:p>
    <w:p w:rsidR="00467FF9" w:rsidRPr="008D4A9D" w:rsidRDefault="00467FF9" w:rsidP="00C02DD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
    <w:p w:rsidR="00D76822" w:rsidRPr="008D4A9D" w:rsidRDefault="00D76822" w:rsidP="00C02DD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8D4A9D">
        <w:rPr>
          <w:rFonts w:ascii="Times New Roman" w:eastAsia="Calibri" w:hAnsi="Times New Roman" w:cs="Times New Roman"/>
          <w:b/>
          <w:sz w:val="24"/>
          <w:szCs w:val="24"/>
          <w:shd w:val="clear" w:color="auto" w:fill="FFFFFF"/>
          <w:lang w:eastAsia="en-US"/>
        </w:rPr>
        <w:t>Материально-техническое обеспечение:</w:t>
      </w:r>
    </w:p>
    <w:p w:rsidR="00D76822" w:rsidRPr="008D4A9D" w:rsidRDefault="00D76822" w:rsidP="002C6194">
      <w:pPr>
        <w:numPr>
          <w:ilvl w:val="0"/>
          <w:numId w:val="13"/>
        </w:numPr>
        <w:tabs>
          <w:tab w:val="left" w:pos="567"/>
        </w:tabs>
        <w:spacing w:after="0" w:line="240" w:lineRule="auto"/>
        <w:ind w:left="0" w:firstLine="709"/>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дидактический материал: изображе</w:t>
      </w:r>
      <w:r w:rsidR="00467FF9" w:rsidRPr="008D4A9D">
        <w:rPr>
          <w:rFonts w:ascii="Times New Roman" w:eastAsia="Calibri" w:hAnsi="Times New Roman" w:cs="Times New Roman"/>
          <w:sz w:val="24"/>
          <w:szCs w:val="24"/>
          <w:lang w:eastAsia="en-US"/>
        </w:rPr>
        <w:t>ния (картинки, фото</w:t>
      </w:r>
      <w:r w:rsidRPr="008D4A9D">
        <w:rPr>
          <w:rFonts w:ascii="Times New Roman" w:eastAsia="Calibri" w:hAnsi="Times New Roman" w:cs="Times New Roman"/>
          <w:sz w:val="24"/>
          <w:szCs w:val="24"/>
          <w:lang w:eastAsia="en-US"/>
        </w:rPr>
        <w:t xml:space="preserve">) альбомы с демонстрационным материалом в соответствии с темами занятий; </w:t>
      </w:r>
    </w:p>
    <w:p w:rsidR="00D76822" w:rsidRPr="008D4A9D" w:rsidRDefault="00467FF9" w:rsidP="002C6194">
      <w:pPr>
        <w:numPr>
          <w:ilvl w:val="0"/>
          <w:numId w:val="13"/>
        </w:numPr>
        <w:tabs>
          <w:tab w:val="left" w:pos="567"/>
        </w:tabs>
        <w:spacing w:after="0" w:line="240" w:lineRule="auto"/>
        <w:ind w:left="0" w:firstLine="709"/>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мячи разного диаметра, цвета;</w:t>
      </w:r>
    </w:p>
    <w:p w:rsidR="00D76822" w:rsidRPr="008D4A9D" w:rsidRDefault="00D76822" w:rsidP="002C6194">
      <w:pPr>
        <w:numPr>
          <w:ilvl w:val="0"/>
          <w:numId w:val="13"/>
        </w:numPr>
        <w:tabs>
          <w:tab w:val="left" w:pos="567"/>
        </w:tabs>
        <w:spacing w:after="0" w:line="240" w:lineRule="auto"/>
        <w:ind w:left="0" w:firstLine="709"/>
        <w:jc w:val="both"/>
        <w:rPr>
          <w:rFonts w:ascii="Times New Roman" w:eastAsia="Calibri" w:hAnsi="Times New Roman" w:cs="Times New Roman"/>
          <w:sz w:val="24"/>
          <w:szCs w:val="24"/>
          <w:lang w:eastAsia="en-US"/>
        </w:rPr>
      </w:pPr>
      <w:r w:rsidRPr="008D4A9D">
        <w:rPr>
          <w:rFonts w:ascii="Times New Roman" w:eastAsia="Times New Roman" w:hAnsi="Times New Roman" w:cs="Times New Roman"/>
          <w:sz w:val="24"/>
          <w:szCs w:val="24"/>
          <w:lang w:eastAsia="en-US"/>
        </w:rPr>
        <w:t>игрушки и предметы со световыми, звуковыми эффектами;</w:t>
      </w:r>
    </w:p>
    <w:p w:rsidR="00D76822" w:rsidRPr="008D4A9D" w:rsidRDefault="00D76822" w:rsidP="002C6194">
      <w:pPr>
        <w:numPr>
          <w:ilvl w:val="0"/>
          <w:numId w:val="13"/>
        </w:numPr>
        <w:tabs>
          <w:tab w:val="left" w:pos="567"/>
        </w:tabs>
        <w:spacing w:after="0" w:line="240" w:lineRule="auto"/>
        <w:ind w:left="0" w:firstLine="709"/>
        <w:jc w:val="both"/>
        <w:rPr>
          <w:rFonts w:ascii="Times New Roman" w:eastAsia="Calibri" w:hAnsi="Times New Roman" w:cs="Times New Roman"/>
          <w:sz w:val="24"/>
          <w:szCs w:val="24"/>
          <w:lang w:eastAsia="en-US"/>
        </w:rPr>
      </w:pPr>
      <w:r w:rsidRPr="008D4A9D">
        <w:rPr>
          <w:rFonts w:ascii="Times New Roman" w:eastAsia="Times New Roman" w:hAnsi="Times New Roman" w:cs="Times New Roman"/>
          <w:sz w:val="24"/>
          <w:szCs w:val="24"/>
          <w:lang w:eastAsia="en-US"/>
        </w:rPr>
        <w:t>образцы материалов, различных по фактуре, вязкости, температуре, плотности;</w:t>
      </w:r>
    </w:p>
    <w:p w:rsidR="00D76822" w:rsidRPr="008D4A9D" w:rsidRDefault="00D76822" w:rsidP="002C6194">
      <w:pPr>
        <w:numPr>
          <w:ilvl w:val="0"/>
          <w:numId w:val="13"/>
        </w:numPr>
        <w:tabs>
          <w:tab w:val="left" w:pos="567"/>
        </w:tabs>
        <w:spacing w:after="0" w:line="240" w:lineRule="auto"/>
        <w:ind w:left="0"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 xml:space="preserve">предметы для нанизывания на стержень, шнур, нить (кольца, шары, бусины); </w:t>
      </w:r>
    </w:p>
    <w:p w:rsidR="00D76822" w:rsidRPr="008D4A9D" w:rsidRDefault="00D76822" w:rsidP="002C6194">
      <w:pPr>
        <w:numPr>
          <w:ilvl w:val="0"/>
          <w:numId w:val="13"/>
        </w:numPr>
        <w:tabs>
          <w:tab w:val="left" w:pos="567"/>
        </w:tabs>
        <w:spacing w:after="0" w:line="240" w:lineRule="auto"/>
        <w:ind w:left="0"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 xml:space="preserve">звучащие предметы для встряхивания; </w:t>
      </w:r>
    </w:p>
    <w:p w:rsidR="00D76822" w:rsidRPr="008D4A9D" w:rsidRDefault="00D76822" w:rsidP="002C6194">
      <w:pPr>
        <w:numPr>
          <w:ilvl w:val="0"/>
          <w:numId w:val="13"/>
        </w:numPr>
        <w:tabs>
          <w:tab w:val="left" w:pos="567"/>
        </w:tabs>
        <w:spacing w:after="0" w:line="240" w:lineRule="auto"/>
        <w:ind w:left="0"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 xml:space="preserve">игрушки </w:t>
      </w:r>
      <w:r w:rsidRPr="008D4A9D">
        <w:rPr>
          <w:rFonts w:ascii="Times New Roman" w:eastAsia="Calibri" w:hAnsi="Times New Roman" w:cs="Times New Roman"/>
          <w:sz w:val="24"/>
          <w:szCs w:val="24"/>
          <w:lang w:eastAsia="ar-SA"/>
        </w:rPr>
        <w:t>разных размеров;</w:t>
      </w:r>
    </w:p>
    <w:p w:rsidR="00D76822" w:rsidRPr="008D4A9D" w:rsidRDefault="00D76822" w:rsidP="002C6194">
      <w:pPr>
        <w:numPr>
          <w:ilvl w:val="0"/>
          <w:numId w:val="13"/>
        </w:numPr>
        <w:tabs>
          <w:tab w:val="left" w:pos="567"/>
        </w:tabs>
        <w:spacing w:after="0" w:line="240" w:lineRule="auto"/>
        <w:ind w:left="0"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мозаики;</w:t>
      </w:r>
    </w:p>
    <w:p w:rsidR="00D76822" w:rsidRPr="008D4A9D" w:rsidRDefault="00D76822" w:rsidP="002C6194">
      <w:pPr>
        <w:numPr>
          <w:ilvl w:val="0"/>
          <w:numId w:val="13"/>
        </w:numPr>
        <w:tabs>
          <w:tab w:val="left" w:pos="567"/>
        </w:tabs>
        <w:spacing w:after="0" w:line="240" w:lineRule="auto"/>
        <w:ind w:left="0" w:firstLine="709"/>
        <w:jc w:val="both"/>
        <w:rPr>
          <w:rFonts w:ascii="Times New Roman" w:eastAsia="Times New Roman" w:hAnsi="Times New Roman" w:cs="Times New Roman"/>
          <w:sz w:val="24"/>
          <w:szCs w:val="24"/>
          <w:lang w:eastAsia="en-US"/>
        </w:rPr>
      </w:pPr>
      <w:r w:rsidRPr="008D4A9D">
        <w:rPr>
          <w:rFonts w:ascii="Times New Roman" w:eastAsia="Calibri" w:hAnsi="Times New Roman" w:cs="Times New Roman"/>
          <w:sz w:val="24"/>
          <w:szCs w:val="24"/>
          <w:lang w:eastAsia="ar-SA"/>
        </w:rPr>
        <w:t>различные по форме, величине, цвету наборы материала (в т.ч. природного);</w:t>
      </w:r>
    </w:p>
    <w:p w:rsidR="00D76822" w:rsidRPr="008D4A9D" w:rsidRDefault="00D76822" w:rsidP="002C6194">
      <w:pPr>
        <w:numPr>
          <w:ilvl w:val="0"/>
          <w:numId w:val="13"/>
        </w:numPr>
        <w:tabs>
          <w:tab w:val="left" w:pos="567"/>
        </w:tabs>
        <w:spacing w:after="0" w:line="240" w:lineRule="auto"/>
        <w:ind w:left="0" w:firstLine="709"/>
        <w:jc w:val="both"/>
        <w:rPr>
          <w:rFonts w:ascii="Times New Roman" w:eastAsia="Times New Roman" w:hAnsi="Times New Roman" w:cs="Times New Roman"/>
          <w:sz w:val="24"/>
          <w:szCs w:val="24"/>
          <w:lang w:eastAsia="en-US"/>
        </w:rPr>
      </w:pPr>
      <w:r w:rsidRPr="008D4A9D">
        <w:rPr>
          <w:rFonts w:ascii="Times New Roman" w:eastAsia="Calibri" w:hAnsi="Times New Roman" w:cs="Times New Roman"/>
          <w:sz w:val="24"/>
          <w:szCs w:val="24"/>
          <w:lang w:eastAsia="ar-SA"/>
        </w:rPr>
        <w:t>пазлы (из 2-х, 3-х, 4-х частей); пазлы вкладыши;</w:t>
      </w:r>
    </w:p>
    <w:p w:rsidR="00D76822" w:rsidRPr="008D4A9D" w:rsidRDefault="00D76822" w:rsidP="002C6194">
      <w:pPr>
        <w:numPr>
          <w:ilvl w:val="0"/>
          <w:numId w:val="13"/>
        </w:numPr>
        <w:tabs>
          <w:tab w:val="left" w:pos="567"/>
        </w:tabs>
        <w:spacing w:after="0" w:line="240" w:lineRule="auto"/>
        <w:ind w:left="0" w:firstLine="709"/>
        <w:jc w:val="both"/>
        <w:rPr>
          <w:rFonts w:ascii="Times New Roman" w:eastAsia="Times New Roman" w:hAnsi="Times New Roman" w:cs="Times New Roman"/>
          <w:sz w:val="24"/>
          <w:szCs w:val="24"/>
          <w:lang w:eastAsia="en-US"/>
        </w:rPr>
      </w:pPr>
      <w:r w:rsidRPr="008D4A9D">
        <w:rPr>
          <w:rFonts w:ascii="Times New Roman" w:eastAsia="Calibri" w:hAnsi="Times New Roman" w:cs="Times New Roman"/>
          <w:sz w:val="24"/>
          <w:szCs w:val="24"/>
          <w:lang w:eastAsia="ar-SA"/>
        </w:rPr>
        <w:t>шнуровки;</w:t>
      </w:r>
    </w:p>
    <w:p w:rsidR="00D76822" w:rsidRPr="008D4A9D" w:rsidRDefault="00D76822" w:rsidP="002C6194">
      <w:pPr>
        <w:numPr>
          <w:ilvl w:val="0"/>
          <w:numId w:val="13"/>
        </w:numPr>
        <w:tabs>
          <w:tab w:val="left" w:pos="567"/>
        </w:tabs>
        <w:spacing w:after="0" w:line="240" w:lineRule="auto"/>
        <w:ind w:left="0" w:firstLine="709"/>
        <w:jc w:val="both"/>
        <w:rPr>
          <w:rFonts w:ascii="Times New Roman" w:eastAsia="Times New Roman" w:hAnsi="Times New Roman" w:cs="Times New Roman"/>
          <w:sz w:val="24"/>
          <w:szCs w:val="24"/>
          <w:lang w:eastAsia="en-US"/>
        </w:rPr>
      </w:pPr>
      <w:r w:rsidRPr="008D4A9D">
        <w:rPr>
          <w:rFonts w:ascii="Times New Roman" w:eastAsia="Calibri" w:hAnsi="Times New Roman" w:cs="Times New Roman"/>
          <w:sz w:val="24"/>
          <w:szCs w:val="24"/>
          <w:lang w:eastAsia="ar-SA"/>
        </w:rPr>
        <w:t>пирамидки разные по величине, высоте;</w:t>
      </w:r>
    </w:p>
    <w:p w:rsidR="00D76822" w:rsidRPr="008D4A9D" w:rsidRDefault="00D76822" w:rsidP="002C6194">
      <w:pPr>
        <w:numPr>
          <w:ilvl w:val="0"/>
          <w:numId w:val="13"/>
        </w:numPr>
        <w:tabs>
          <w:tab w:val="left" w:pos="567"/>
        </w:tabs>
        <w:spacing w:after="0" w:line="240" w:lineRule="auto"/>
        <w:ind w:left="0" w:firstLine="709"/>
        <w:jc w:val="both"/>
        <w:rPr>
          <w:rFonts w:ascii="Times New Roman" w:eastAsia="Times New Roman" w:hAnsi="Times New Roman" w:cs="Times New Roman"/>
          <w:sz w:val="24"/>
          <w:szCs w:val="24"/>
          <w:lang w:eastAsia="en-US"/>
        </w:rPr>
      </w:pPr>
      <w:r w:rsidRPr="008D4A9D">
        <w:rPr>
          <w:rFonts w:ascii="Times New Roman" w:eastAsia="Calibri" w:hAnsi="Times New Roman" w:cs="Times New Roman"/>
          <w:sz w:val="24"/>
          <w:szCs w:val="24"/>
          <w:lang w:eastAsia="ar-SA"/>
        </w:rPr>
        <w:t>карточки с изображением картинок (по формированию пространственных представлений</w:t>
      </w:r>
      <w:proofErr w:type="gramStart"/>
      <w:r w:rsidRPr="008D4A9D">
        <w:rPr>
          <w:rFonts w:ascii="Times New Roman" w:eastAsia="Calibri" w:hAnsi="Times New Roman" w:cs="Times New Roman"/>
          <w:sz w:val="24"/>
          <w:szCs w:val="24"/>
          <w:lang w:eastAsia="ar-SA"/>
        </w:rPr>
        <w:t>) ;</w:t>
      </w:r>
      <w:proofErr w:type="gramEnd"/>
    </w:p>
    <w:p w:rsidR="00D76822" w:rsidRPr="008D4A9D" w:rsidRDefault="00D76822" w:rsidP="002C6194">
      <w:pPr>
        <w:numPr>
          <w:ilvl w:val="0"/>
          <w:numId w:val="13"/>
        </w:numPr>
        <w:tabs>
          <w:tab w:val="left" w:pos="567"/>
        </w:tabs>
        <w:spacing w:after="0" w:line="240" w:lineRule="auto"/>
        <w:ind w:left="0" w:firstLine="709"/>
        <w:jc w:val="both"/>
        <w:rPr>
          <w:rFonts w:ascii="Times New Roman" w:eastAsia="Times New Roman" w:hAnsi="Times New Roman" w:cs="Times New Roman"/>
          <w:sz w:val="24"/>
          <w:szCs w:val="24"/>
          <w:lang w:eastAsia="en-US"/>
        </w:rPr>
      </w:pPr>
      <w:r w:rsidRPr="008D4A9D">
        <w:rPr>
          <w:rFonts w:ascii="Times New Roman" w:eastAsia="Calibri" w:hAnsi="Times New Roman" w:cs="Times New Roman"/>
          <w:sz w:val="24"/>
          <w:szCs w:val="24"/>
          <w:lang w:eastAsia="ar-SA"/>
        </w:rPr>
        <w:t>цветные карандаши;</w:t>
      </w:r>
    </w:p>
    <w:p w:rsidR="00D76822" w:rsidRPr="008D4A9D" w:rsidRDefault="00D76822" w:rsidP="002C6194">
      <w:pPr>
        <w:numPr>
          <w:ilvl w:val="0"/>
          <w:numId w:val="13"/>
        </w:numPr>
        <w:tabs>
          <w:tab w:val="left" w:pos="567"/>
        </w:tabs>
        <w:spacing w:after="0" w:line="240" w:lineRule="auto"/>
        <w:ind w:left="0" w:firstLine="709"/>
        <w:jc w:val="both"/>
        <w:rPr>
          <w:rFonts w:ascii="Times New Roman" w:eastAsia="Times New Roman" w:hAnsi="Times New Roman" w:cs="Times New Roman"/>
          <w:sz w:val="24"/>
          <w:szCs w:val="24"/>
          <w:lang w:eastAsia="en-US"/>
        </w:rPr>
      </w:pPr>
      <w:r w:rsidRPr="008D4A9D">
        <w:rPr>
          <w:rFonts w:ascii="Times New Roman" w:eastAsia="Calibri" w:hAnsi="Times New Roman" w:cs="Times New Roman"/>
          <w:sz w:val="24"/>
          <w:szCs w:val="24"/>
          <w:lang w:eastAsia="ar-SA"/>
        </w:rPr>
        <w:t>листы бумаги;</w:t>
      </w:r>
    </w:p>
    <w:p w:rsidR="00D76822" w:rsidRPr="008D4A9D" w:rsidRDefault="00D76822" w:rsidP="002C6194">
      <w:pPr>
        <w:numPr>
          <w:ilvl w:val="0"/>
          <w:numId w:val="13"/>
        </w:numPr>
        <w:tabs>
          <w:tab w:val="left" w:pos="567"/>
        </w:tabs>
        <w:spacing w:after="0" w:line="240" w:lineRule="auto"/>
        <w:ind w:left="0" w:firstLine="709"/>
        <w:jc w:val="both"/>
        <w:rPr>
          <w:rFonts w:ascii="Times New Roman" w:eastAsia="Times New Roman" w:hAnsi="Times New Roman" w:cs="Times New Roman"/>
          <w:sz w:val="24"/>
          <w:szCs w:val="24"/>
          <w:lang w:eastAsia="en-US"/>
        </w:rPr>
      </w:pPr>
      <w:r w:rsidRPr="008D4A9D">
        <w:rPr>
          <w:rFonts w:ascii="Times New Roman" w:eastAsia="Calibri" w:hAnsi="Times New Roman" w:cs="Times New Roman"/>
          <w:sz w:val="24"/>
          <w:szCs w:val="24"/>
          <w:lang w:eastAsia="ar-SA"/>
        </w:rPr>
        <w:t xml:space="preserve">рабочие тетради с различными геометрическими фигурами, наклеивания и другой материал; </w:t>
      </w:r>
    </w:p>
    <w:p w:rsidR="00D76822" w:rsidRPr="008D4A9D" w:rsidRDefault="00467FF9" w:rsidP="002C6194">
      <w:pPr>
        <w:numPr>
          <w:ilvl w:val="0"/>
          <w:numId w:val="13"/>
        </w:numPr>
        <w:tabs>
          <w:tab w:val="left" w:pos="567"/>
        </w:tabs>
        <w:spacing w:after="0" w:line="240" w:lineRule="auto"/>
        <w:ind w:left="0" w:firstLine="709"/>
        <w:jc w:val="both"/>
        <w:rPr>
          <w:rFonts w:ascii="Times New Roman" w:eastAsia="Times New Roman" w:hAnsi="Times New Roman" w:cs="Times New Roman"/>
          <w:sz w:val="24"/>
          <w:szCs w:val="24"/>
          <w:lang w:eastAsia="en-US"/>
        </w:rPr>
      </w:pPr>
      <w:r w:rsidRPr="008D4A9D">
        <w:rPr>
          <w:rFonts w:ascii="Times New Roman" w:eastAsia="Calibri" w:hAnsi="Times New Roman" w:cs="Times New Roman"/>
          <w:sz w:val="24"/>
          <w:szCs w:val="24"/>
          <w:lang w:eastAsia="ar-SA"/>
        </w:rPr>
        <w:t>презентации по темам.</w:t>
      </w:r>
    </w:p>
    <w:p w:rsidR="00B43855" w:rsidRDefault="00B43855" w:rsidP="00C02DDC">
      <w:pPr>
        <w:keepNext/>
        <w:keepLines/>
        <w:spacing w:before="200" w:after="0" w:line="240" w:lineRule="auto"/>
        <w:ind w:firstLine="709"/>
        <w:jc w:val="both"/>
        <w:outlineLvl w:val="2"/>
        <w:rPr>
          <w:rFonts w:ascii="Times New Roman" w:eastAsia="Times New Roman" w:hAnsi="Times New Roman" w:cs="Times New Roman"/>
          <w:b/>
          <w:bCs/>
          <w:sz w:val="24"/>
          <w:szCs w:val="24"/>
        </w:rPr>
      </w:pPr>
      <w:bookmarkStart w:id="2" w:name="_Toc482893093"/>
    </w:p>
    <w:p w:rsidR="00D94DA7" w:rsidRDefault="00D94DA7" w:rsidP="000E3E35">
      <w:pPr>
        <w:keepNext/>
        <w:keepLines/>
        <w:spacing w:before="200" w:after="0" w:line="240" w:lineRule="auto"/>
        <w:ind w:firstLine="709"/>
        <w:jc w:val="center"/>
        <w:outlineLvl w:val="2"/>
        <w:rPr>
          <w:rFonts w:ascii="Times New Roman" w:eastAsia="Times New Roman" w:hAnsi="Times New Roman" w:cs="Times New Roman"/>
          <w:b/>
          <w:bCs/>
          <w:sz w:val="24"/>
          <w:szCs w:val="24"/>
        </w:rPr>
      </w:pPr>
    </w:p>
    <w:p w:rsidR="00E8486C" w:rsidRDefault="00E8486C" w:rsidP="000E3E35">
      <w:pPr>
        <w:keepNext/>
        <w:keepLines/>
        <w:spacing w:before="200" w:after="0" w:line="240" w:lineRule="auto"/>
        <w:ind w:firstLine="709"/>
        <w:jc w:val="center"/>
        <w:outlineLvl w:val="2"/>
        <w:rPr>
          <w:rFonts w:ascii="Times New Roman" w:eastAsia="Times New Roman" w:hAnsi="Times New Roman" w:cs="Times New Roman"/>
          <w:b/>
          <w:bCs/>
          <w:sz w:val="24"/>
          <w:szCs w:val="24"/>
        </w:rPr>
      </w:pPr>
    </w:p>
    <w:p w:rsidR="008264B8" w:rsidRPr="008D4A9D" w:rsidRDefault="008264B8" w:rsidP="000E3E35">
      <w:pPr>
        <w:keepNext/>
        <w:keepLines/>
        <w:spacing w:before="200" w:after="0" w:line="240" w:lineRule="auto"/>
        <w:ind w:firstLine="709"/>
        <w:jc w:val="center"/>
        <w:outlineLvl w:val="2"/>
        <w:rPr>
          <w:rFonts w:ascii="Times New Roman" w:eastAsia="Times New Roman" w:hAnsi="Times New Roman" w:cs="Times New Roman"/>
          <w:b/>
          <w:bCs/>
          <w:sz w:val="24"/>
          <w:szCs w:val="24"/>
        </w:rPr>
      </w:pPr>
      <w:r w:rsidRPr="008D4A9D">
        <w:rPr>
          <w:rFonts w:ascii="Times New Roman" w:eastAsia="Times New Roman" w:hAnsi="Times New Roman" w:cs="Times New Roman"/>
          <w:b/>
          <w:bCs/>
          <w:sz w:val="24"/>
          <w:szCs w:val="24"/>
        </w:rPr>
        <w:t>ОКРУЖАЮЩИЙ ПРИРОДНЫЙ МИР</w:t>
      </w:r>
    </w:p>
    <w:bookmarkEnd w:id="2"/>
    <w:p w:rsidR="000E3E35" w:rsidRPr="000E3E35" w:rsidRDefault="000E3E35" w:rsidP="000E3E35">
      <w:pPr>
        <w:spacing w:before="240" w:after="0" w:line="240" w:lineRule="auto"/>
        <w:ind w:firstLine="709"/>
        <w:jc w:val="center"/>
        <w:rPr>
          <w:rFonts w:ascii="Times New Roman" w:eastAsia="Times New Roman" w:hAnsi="Times New Roman" w:cs="Times New Roman"/>
          <w:b/>
          <w:sz w:val="24"/>
          <w:szCs w:val="24"/>
        </w:rPr>
      </w:pPr>
      <w:r w:rsidRPr="000E3E35">
        <w:rPr>
          <w:rFonts w:ascii="Times New Roman" w:eastAsia="Times New Roman" w:hAnsi="Times New Roman" w:cs="Times New Roman"/>
          <w:b/>
          <w:sz w:val="24"/>
          <w:szCs w:val="24"/>
        </w:rPr>
        <w:t>Пояснительная записка</w:t>
      </w:r>
    </w:p>
    <w:p w:rsidR="008264B8" w:rsidRPr="008D4A9D" w:rsidRDefault="008264B8" w:rsidP="00C02DDC">
      <w:pPr>
        <w:spacing w:before="240" w:after="0" w:line="240" w:lineRule="auto"/>
        <w:ind w:firstLine="709"/>
        <w:jc w:val="both"/>
        <w:rPr>
          <w:rFonts w:ascii="Times New Roman" w:eastAsia="Times New Roman" w:hAnsi="Times New Roman" w:cs="Times New Roman"/>
          <w:sz w:val="24"/>
          <w:szCs w:val="24"/>
        </w:rPr>
      </w:pPr>
      <w:r w:rsidRPr="008D4A9D">
        <w:rPr>
          <w:rFonts w:ascii="Times New Roman" w:eastAsia="Times New Roman" w:hAnsi="Times New Roman" w:cs="Times New Roman"/>
          <w:sz w:val="24"/>
          <w:szCs w:val="24"/>
        </w:rPr>
        <w:t xml:space="preserve">     Данная рабочая программа разработана на основе Федерального государственного образовательного стандарта образования обучающихся с умственной отсталостью (интеллектуальными нарушениями), адаптированной основной общеобразовательной программы образования обучающихся с умственной отсталостью (интеллектуальными нарушениями) (вариант 2).</w:t>
      </w:r>
    </w:p>
    <w:p w:rsidR="008264B8" w:rsidRPr="008D4A9D" w:rsidRDefault="008264B8" w:rsidP="00C02DDC">
      <w:pPr>
        <w:spacing w:before="240" w:after="0" w:line="240" w:lineRule="auto"/>
        <w:ind w:firstLine="709"/>
        <w:jc w:val="both"/>
        <w:rPr>
          <w:rFonts w:ascii="Times New Roman" w:eastAsia="Calibri" w:hAnsi="Times New Roman" w:cs="Times New Roman"/>
          <w:b/>
          <w:sz w:val="24"/>
          <w:szCs w:val="24"/>
          <w:lang w:eastAsia="en-US"/>
        </w:rPr>
      </w:pPr>
      <w:r w:rsidRPr="008D4A9D">
        <w:rPr>
          <w:rFonts w:ascii="Times New Roman" w:eastAsia="Times New Roman" w:hAnsi="Times New Roman" w:cs="Times New Roman"/>
          <w:b/>
          <w:i/>
          <w:sz w:val="24"/>
          <w:szCs w:val="24"/>
        </w:rPr>
        <w:t xml:space="preserve">     Цель образовательно-коррекционной работы с учетом специфики учебного предмета: </w:t>
      </w:r>
      <w:r w:rsidRPr="008D4A9D">
        <w:rPr>
          <w:rFonts w:ascii="Times New Roman" w:eastAsia="Calibri" w:hAnsi="Times New Roman" w:cs="Times New Roman"/>
          <w:sz w:val="24"/>
          <w:szCs w:val="24"/>
          <w:lang w:eastAsia="en-US"/>
        </w:rPr>
        <w:t>формирование представлений о живой и неживой природе, о взаимодействии человека с природой, бережного отношения к природе.</w:t>
      </w:r>
    </w:p>
    <w:p w:rsidR="008264B8" w:rsidRPr="008D4A9D" w:rsidRDefault="008264B8" w:rsidP="00C02DDC">
      <w:pPr>
        <w:spacing w:after="0" w:line="240" w:lineRule="auto"/>
        <w:ind w:firstLine="709"/>
        <w:jc w:val="both"/>
        <w:rPr>
          <w:rFonts w:ascii="Times New Roman" w:eastAsia="Times New Roman" w:hAnsi="Times New Roman" w:cs="Times New Roman"/>
          <w:b/>
          <w:i/>
          <w:sz w:val="24"/>
          <w:szCs w:val="24"/>
        </w:rPr>
      </w:pPr>
      <w:r w:rsidRPr="008D4A9D">
        <w:rPr>
          <w:rFonts w:ascii="Times New Roman" w:eastAsia="Times New Roman" w:hAnsi="Times New Roman" w:cs="Times New Roman"/>
          <w:b/>
          <w:i/>
          <w:sz w:val="24"/>
          <w:szCs w:val="24"/>
        </w:rPr>
        <w:t>Задачи программы:</w:t>
      </w:r>
    </w:p>
    <w:p w:rsidR="008264B8" w:rsidRPr="008D4A9D" w:rsidRDefault="008264B8" w:rsidP="002C6194">
      <w:pPr>
        <w:numPr>
          <w:ilvl w:val="0"/>
          <w:numId w:val="16"/>
        </w:numPr>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 xml:space="preserve">формирование </w:t>
      </w:r>
      <w:r w:rsidRPr="008D4A9D">
        <w:rPr>
          <w:rFonts w:ascii="Times New Roman" w:eastAsia="Calibri" w:hAnsi="Times New Roman" w:cs="Times New Roman"/>
          <w:spacing w:val="-1"/>
          <w:sz w:val="24"/>
          <w:szCs w:val="24"/>
          <w:lang w:eastAsia="en-US"/>
        </w:rPr>
        <w:t>первоначальных представлений о природе</w:t>
      </w:r>
      <w:r w:rsidRPr="008D4A9D">
        <w:rPr>
          <w:rFonts w:ascii="Times New Roman" w:eastAsia="Calibri" w:hAnsi="Times New Roman" w:cs="Times New Roman"/>
          <w:sz w:val="24"/>
          <w:szCs w:val="24"/>
          <w:lang w:eastAsia="en-US"/>
        </w:rPr>
        <w:t>, об объектах и явлениях неживой природы;</w:t>
      </w:r>
    </w:p>
    <w:p w:rsidR="008264B8" w:rsidRPr="008D4A9D" w:rsidRDefault="008264B8" w:rsidP="002C6194">
      <w:pPr>
        <w:numPr>
          <w:ilvl w:val="0"/>
          <w:numId w:val="16"/>
        </w:numPr>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формирование интереса к разнообразию окружающего мира;</w:t>
      </w:r>
    </w:p>
    <w:p w:rsidR="008264B8" w:rsidRPr="008D4A9D" w:rsidRDefault="008264B8" w:rsidP="002C6194">
      <w:pPr>
        <w:numPr>
          <w:ilvl w:val="0"/>
          <w:numId w:val="16"/>
        </w:numPr>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формирование временных представлений;</w:t>
      </w:r>
    </w:p>
    <w:p w:rsidR="008264B8" w:rsidRPr="008D4A9D" w:rsidRDefault="008264B8" w:rsidP="002C6194">
      <w:pPr>
        <w:numPr>
          <w:ilvl w:val="0"/>
          <w:numId w:val="16"/>
        </w:numPr>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формирование представлений  о растительном и животном мире;</w:t>
      </w:r>
    </w:p>
    <w:p w:rsidR="008264B8" w:rsidRPr="008D4A9D" w:rsidRDefault="008264B8" w:rsidP="002C6194">
      <w:pPr>
        <w:numPr>
          <w:ilvl w:val="0"/>
          <w:numId w:val="16"/>
        </w:numPr>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en-US"/>
        </w:rPr>
      </w:pPr>
      <w:r w:rsidRPr="008D4A9D">
        <w:rPr>
          <w:rFonts w:ascii="Times New Roman" w:eastAsia="Calibri" w:hAnsi="Times New Roman" w:cs="Times New Roman"/>
          <w:spacing w:val="-2"/>
          <w:sz w:val="24"/>
          <w:szCs w:val="24"/>
          <w:lang w:eastAsia="en-US"/>
        </w:rPr>
        <w:t>формирование и расширение словарного запаса (пассивный словарь);</w:t>
      </w:r>
    </w:p>
    <w:p w:rsidR="008264B8" w:rsidRPr="008D4A9D" w:rsidRDefault="008264B8" w:rsidP="002C6194">
      <w:pPr>
        <w:numPr>
          <w:ilvl w:val="0"/>
          <w:numId w:val="16"/>
        </w:numPr>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en-US"/>
        </w:rPr>
      </w:pPr>
      <w:r w:rsidRPr="008D4A9D">
        <w:rPr>
          <w:rFonts w:ascii="Times New Roman" w:eastAsia="Calibri" w:hAnsi="Times New Roman" w:cs="Times New Roman"/>
          <w:spacing w:val="-1"/>
          <w:sz w:val="24"/>
          <w:szCs w:val="24"/>
          <w:lang w:eastAsia="en-US"/>
        </w:rPr>
        <w:t xml:space="preserve">знакомство с функциональными свойствами объектов в </w:t>
      </w:r>
      <w:r w:rsidRPr="008D4A9D">
        <w:rPr>
          <w:rFonts w:ascii="Times New Roman" w:eastAsia="Calibri" w:hAnsi="Times New Roman" w:cs="Times New Roman"/>
          <w:spacing w:val="-2"/>
          <w:sz w:val="24"/>
          <w:szCs w:val="24"/>
          <w:lang w:eastAsia="en-US"/>
        </w:rPr>
        <w:t>процессе наблюдения;</w:t>
      </w:r>
    </w:p>
    <w:p w:rsidR="008264B8" w:rsidRPr="008D4A9D" w:rsidRDefault="008264B8" w:rsidP="002C6194">
      <w:pPr>
        <w:numPr>
          <w:ilvl w:val="0"/>
          <w:numId w:val="16"/>
        </w:numPr>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 xml:space="preserve">формирование </w:t>
      </w:r>
      <w:proofErr w:type="gramStart"/>
      <w:r w:rsidRPr="008D4A9D">
        <w:rPr>
          <w:rFonts w:ascii="Times New Roman" w:eastAsia="Calibri" w:hAnsi="Times New Roman" w:cs="Times New Roman"/>
          <w:sz w:val="24"/>
          <w:szCs w:val="24"/>
          <w:lang w:eastAsia="en-US"/>
        </w:rPr>
        <w:t xml:space="preserve">представлений  </w:t>
      </w:r>
      <w:r w:rsidRPr="008D4A9D">
        <w:rPr>
          <w:rFonts w:ascii="Times New Roman" w:eastAsia="Calibri" w:hAnsi="Times New Roman" w:cs="Times New Roman"/>
          <w:spacing w:val="-1"/>
          <w:sz w:val="24"/>
          <w:szCs w:val="24"/>
          <w:lang w:eastAsia="en-US"/>
        </w:rPr>
        <w:t>о</w:t>
      </w:r>
      <w:proofErr w:type="gramEnd"/>
      <w:r w:rsidRPr="008D4A9D">
        <w:rPr>
          <w:rFonts w:ascii="Times New Roman" w:eastAsia="Calibri" w:hAnsi="Times New Roman" w:cs="Times New Roman"/>
          <w:spacing w:val="-1"/>
          <w:sz w:val="24"/>
          <w:szCs w:val="24"/>
          <w:lang w:eastAsia="en-US"/>
        </w:rPr>
        <w:t xml:space="preserve"> явлениях природы, сезон</w:t>
      </w:r>
      <w:r w:rsidRPr="008D4A9D">
        <w:rPr>
          <w:rFonts w:ascii="Times New Roman" w:eastAsia="Calibri" w:hAnsi="Times New Roman" w:cs="Times New Roman"/>
          <w:spacing w:val="-1"/>
          <w:sz w:val="24"/>
          <w:szCs w:val="24"/>
          <w:lang w:eastAsia="en-US"/>
        </w:rPr>
        <w:softHyphen/>
      </w:r>
      <w:r w:rsidRPr="008D4A9D">
        <w:rPr>
          <w:rFonts w:ascii="Times New Roman" w:eastAsia="Calibri" w:hAnsi="Times New Roman" w:cs="Times New Roman"/>
          <w:spacing w:val="-2"/>
          <w:sz w:val="24"/>
          <w:szCs w:val="24"/>
          <w:lang w:eastAsia="en-US"/>
        </w:rPr>
        <w:t>ных и суточных изменениях (лето, осень, зима, весна, день, ночь);</w:t>
      </w:r>
    </w:p>
    <w:p w:rsidR="008264B8" w:rsidRPr="008D4A9D" w:rsidRDefault="008264B8" w:rsidP="002C6194">
      <w:pPr>
        <w:numPr>
          <w:ilvl w:val="0"/>
          <w:numId w:val="16"/>
        </w:numPr>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формирование</w:t>
      </w:r>
      <w:r w:rsidRPr="008D4A9D">
        <w:rPr>
          <w:rFonts w:ascii="Times New Roman" w:eastAsia="Calibri" w:hAnsi="Times New Roman" w:cs="Times New Roman"/>
          <w:spacing w:val="-3"/>
          <w:sz w:val="24"/>
          <w:szCs w:val="24"/>
          <w:lang w:eastAsia="en-US"/>
        </w:rPr>
        <w:t xml:space="preserve"> элементарных экологических представлений </w:t>
      </w:r>
      <w:r w:rsidRPr="008D4A9D">
        <w:rPr>
          <w:rFonts w:ascii="Times New Roman" w:eastAsia="Calibri" w:hAnsi="Times New Roman" w:cs="Times New Roman"/>
          <w:sz w:val="24"/>
          <w:szCs w:val="24"/>
          <w:lang w:eastAsia="en-US"/>
        </w:rPr>
        <w:t>(люди, растения и животные; строение тела, способ передвиже</w:t>
      </w:r>
      <w:r w:rsidRPr="008D4A9D">
        <w:rPr>
          <w:rFonts w:ascii="Times New Roman" w:eastAsia="Calibri" w:hAnsi="Times New Roman" w:cs="Times New Roman"/>
          <w:sz w:val="24"/>
          <w:szCs w:val="24"/>
          <w:lang w:eastAsia="en-US"/>
        </w:rPr>
        <w:softHyphen/>
        <w:t>ния, питание);</w:t>
      </w:r>
    </w:p>
    <w:p w:rsidR="008264B8" w:rsidRPr="008D4A9D" w:rsidRDefault="008264B8" w:rsidP="002C6194">
      <w:pPr>
        <w:numPr>
          <w:ilvl w:val="0"/>
          <w:numId w:val="16"/>
        </w:numPr>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en-US"/>
        </w:rPr>
      </w:pPr>
      <w:r w:rsidRPr="008D4A9D">
        <w:rPr>
          <w:rFonts w:ascii="Times New Roman" w:eastAsia="Calibri" w:hAnsi="Times New Roman" w:cs="Times New Roman"/>
          <w:spacing w:val="-2"/>
          <w:sz w:val="24"/>
          <w:szCs w:val="24"/>
          <w:lang w:eastAsia="en-US"/>
        </w:rPr>
        <w:t xml:space="preserve">развивать сенсорно-перцептивные способности учащихся: </w:t>
      </w:r>
      <w:r w:rsidRPr="008D4A9D">
        <w:rPr>
          <w:rFonts w:ascii="Times New Roman" w:eastAsia="Calibri" w:hAnsi="Times New Roman" w:cs="Times New Roman"/>
          <w:sz w:val="24"/>
          <w:szCs w:val="24"/>
          <w:lang w:eastAsia="en-US"/>
        </w:rPr>
        <w:t xml:space="preserve">учить выделять знакомые объекты из фона зрительно, тактильно </w:t>
      </w:r>
      <w:r w:rsidRPr="008D4A9D">
        <w:rPr>
          <w:rFonts w:ascii="Times New Roman" w:eastAsia="Calibri" w:hAnsi="Times New Roman" w:cs="Times New Roman"/>
          <w:spacing w:val="-1"/>
          <w:sz w:val="24"/>
          <w:szCs w:val="24"/>
          <w:lang w:eastAsia="en-US"/>
        </w:rPr>
        <w:t>и на вкус (исходя из целесообразности и безопасности).</w:t>
      </w:r>
    </w:p>
    <w:p w:rsidR="008264B8" w:rsidRPr="008D4A9D" w:rsidRDefault="008264B8" w:rsidP="00C02DD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D4A9D">
        <w:rPr>
          <w:rFonts w:ascii="Times New Roman" w:eastAsia="Times New Roman" w:hAnsi="Times New Roman" w:cs="Times New Roman"/>
          <w:sz w:val="24"/>
          <w:szCs w:val="24"/>
        </w:rPr>
        <w:t>Программа представлена следующими разделами «Растительный мир», «Животный мир», «Временные представления», «Объекты неживой природы».</w:t>
      </w:r>
    </w:p>
    <w:p w:rsidR="007720C5" w:rsidRDefault="007720C5" w:rsidP="00C02DDC">
      <w:pPr>
        <w:widowControl w:val="0"/>
        <w:suppressAutoHyphens/>
        <w:spacing w:after="0" w:line="240" w:lineRule="auto"/>
        <w:ind w:firstLine="709"/>
        <w:jc w:val="both"/>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       </w:t>
      </w:r>
    </w:p>
    <w:p w:rsidR="008264B8" w:rsidRPr="008D4A9D" w:rsidRDefault="007720C5" w:rsidP="00C02DDC">
      <w:pPr>
        <w:widowControl w:val="0"/>
        <w:suppressAutoHyphens/>
        <w:spacing w:after="0" w:line="240" w:lineRule="auto"/>
        <w:ind w:firstLine="709"/>
        <w:jc w:val="both"/>
        <w:rPr>
          <w:rFonts w:ascii="Times New Roman" w:eastAsia="Arial Unicode MS" w:hAnsi="Times New Roman" w:cs="Times New Roman"/>
          <w:b/>
          <w:kern w:val="2"/>
          <w:sz w:val="24"/>
          <w:szCs w:val="24"/>
          <w:lang w:eastAsia="hi-IN" w:bidi="hi-IN"/>
        </w:rPr>
      </w:pPr>
      <w:r>
        <w:rPr>
          <w:rFonts w:ascii="Times New Roman" w:eastAsia="Arial Unicode MS" w:hAnsi="Times New Roman" w:cs="Times New Roman"/>
          <w:b/>
          <w:kern w:val="2"/>
          <w:sz w:val="24"/>
          <w:szCs w:val="24"/>
          <w:lang w:eastAsia="hi-IN" w:bidi="hi-IN"/>
        </w:rPr>
        <w:t xml:space="preserve">                             </w:t>
      </w:r>
      <w:r w:rsidR="008264B8" w:rsidRPr="008D4A9D">
        <w:rPr>
          <w:rFonts w:ascii="Times New Roman" w:eastAsia="Arial Unicode MS" w:hAnsi="Times New Roman" w:cs="Times New Roman"/>
          <w:b/>
          <w:kern w:val="2"/>
          <w:sz w:val="24"/>
          <w:szCs w:val="24"/>
          <w:lang w:eastAsia="hi-IN" w:bidi="hi-IN"/>
        </w:rPr>
        <w:t>Общая характеристика учебного предмета:</w:t>
      </w:r>
    </w:p>
    <w:p w:rsidR="008264B8" w:rsidRPr="008D4A9D" w:rsidRDefault="008264B8" w:rsidP="00C02DDC">
      <w:pPr>
        <w:suppressAutoHyphens/>
        <w:autoSpaceDE w:val="0"/>
        <w:spacing w:after="0" w:line="240" w:lineRule="auto"/>
        <w:ind w:firstLine="709"/>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 xml:space="preserve">     Учебный курс «Окружающий природный мир» занимает особое место среди учебных предметов. Образно говоря, это то, что «всегда с тобой», поскольку познание детьми окружающего мира не ограничивается рамками урока. Оно продолжается постоянно в школе и за её стенами. Сам учебный курс является своего рода системообразующим стержнем процесса взаимодействия человека и окружающего мира природы. </w:t>
      </w:r>
    </w:p>
    <w:p w:rsidR="008264B8" w:rsidRPr="008D4A9D" w:rsidRDefault="008264B8" w:rsidP="00C02DDC">
      <w:pPr>
        <w:suppressAutoHyphens/>
        <w:autoSpaceDE w:val="0"/>
        <w:spacing w:after="0" w:line="240" w:lineRule="auto"/>
        <w:ind w:firstLine="709"/>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lastRenderedPageBreak/>
        <w:t xml:space="preserve">     В ходе ознакомления с окружающим миром имеются большие возможности расширить и уточнить представления маленького ребёнка с особенностями развития о том мире, в котором он живёт. Выделить и сделать объектом его внимания те условия существования, которые будут окружать его на протяжении всей жизни. На первом году обучения в содержание работы по предмету входит пробуждение и развитие у детей интереса к восприятию объектов природы в процессе наблюдения. В этот период идёт накопление представлений об отдельных объектах и явлениях природы из ближайшего окружения детей. При этом задачи ограничиваются узнаванием, различением некоторых конкретных растений, животных, явлений и пр.</w:t>
      </w:r>
    </w:p>
    <w:p w:rsidR="008264B8" w:rsidRPr="008D4A9D" w:rsidRDefault="008264B8" w:rsidP="00C02DDC">
      <w:pPr>
        <w:suppressAutoHyphens/>
        <w:autoSpaceDE w:val="0"/>
        <w:spacing w:after="0" w:line="240" w:lineRule="auto"/>
        <w:ind w:firstLine="709"/>
        <w:jc w:val="both"/>
        <w:rPr>
          <w:rFonts w:ascii="Times New Roman" w:eastAsia="Times New Roman" w:hAnsi="Times New Roman" w:cs="Times New Roman"/>
          <w:b/>
          <w:kern w:val="2"/>
          <w:sz w:val="24"/>
          <w:szCs w:val="24"/>
          <w:lang w:eastAsia="ar-SA"/>
        </w:rPr>
      </w:pPr>
      <w:r w:rsidRPr="008D4A9D">
        <w:rPr>
          <w:rFonts w:ascii="Times New Roman" w:eastAsia="Times New Roman" w:hAnsi="Times New Roman" w:cs="Times New Roman"/>
          <w:b/>
          <w:kern w:val="2"/>
          <w:sz w:val="24"/>
          <w:szCs w:val="24"/>
          <w:lang w:eastAsia="ar-SA"/>
        </w:rPr>
        <w:t>Направления коррекционной работы:</w:t>
      </w:r>
    </w:p>
    <w:p w:rsidR="008264B8" w:rsidRPr="008D4A9D" w:rsidRDefault="008264B8" w:rsidP="00C02DDC">
      <w:pPr>
        <w:suppressAutoHyphens/>
        <w:autoSpaceDE w:val="0"/>
        <w:spacing w:after="0" w:line="240" w:lineRule="auto"/>
        <w:ind w:firstLine="709"/>
        <w:jc w:val="both"/>
        <w:rPr>
          <w:rFonts w:ascii="Times New Roman" w:eastAsia="Times New Roman" w:hAnsi="Times New Roman" w:cs="Times New Roman"/>
          <w:kern w:val="2"/>
          <w:sz w:val="24"/>
          <w:szCs w:val="24"/>
          <w:lang w:eastAsia="ar-SA"/>
        </w:rPr>
      </w:pPr>
      <w:r w:rsidRPr="008D4A9D">
        <w:rPr>
          <w:rFonts w:ascii="Times New Roman" w:eastAsia="Times New Roman" w:hAnsi="Times New Roman" w:cs="Times New Roman"/>
          <w:kern w:val="2"/>
          <w:sz w:val="24"/>
          <w:szCs w:val="24"/>
          <w:lang w:eastAsia="ar-SA"/>
        </w:rPr>
        <w:t xml:space="preserve"> – </w:t>
      </w:r>
      <w:r w:rsidRPr="008D4A9D">
        <w:rPr>
          <w:rFonts w:ascii="Times New Roman" w:eastAsia="Times New Roman" w:hAnsi="Times New Roman" w:cs="Times New Roman"/>
          <w:i/>
          <w:iCs/>
          <w:kern w:val="2"/>
          <w:sz w:val="24"/>
          <w:szCs w:val="24"/>
          <w:lang w:eastAsia="ar-SA"/>
        </w:rPr>
        <w:t>налаживание эмоционального контакта</w:t>
      </w:r>
      <w:r w:rsidRPr="008D4A9D">
        <w:rPr>
          <w:rFonts w:ascii="Times New Roman" w:eastAsia="Times New Roman" w:hAnsi="Times New Roman" w:cs="Times New Roman"/>
          <w:kern w:val="2"/>
          <w:sz w:val="24"/>
          <w:szCs w:val="24"/>
          <w:lang w:eastAsia="ar-SA"/>
        </w:rPr>
        <w:t xml:space="preserve"> с ребенком, на основе которого впоследствии строится взаимодействие педагога с ребенком в процессе совместной деятельности. </w:t>
      </w:r>
    </w:p>
    <w:p w:rsidR="008264B8" w:rsidRPr="008D4A9D" w:rsidRDefault="008264B8" w:rsidP="00C02DDC">
      <w:pPr>
        <w:suppressAutoHyphens/>
        <w:autoSpaceDE w:val="0"/>
        <w:spacing w:after="0" w:line="240" w:lineRule="auto"/>
        <w:ind w:firstLine="709"/>
        <w:jc w:val="both"/>
        <w:rPr>
          <w:rFonts w:ascii="Times New Roman" w:eastAsia="Times New Roman" w:hAnsi="Times New Roman" w:cs="Times New Roman"/>
          <w:kern w:val="2"/>
          <w:sz w:val="24"/>
          <w:szCs w:val="24"/>
          <w:lang w:eastAsia="ar-SA"/>
        </w:rPr>
      </w:pPr>
      <w:r w:rsidRPr="008D4A9D">
        <w:rPr>
          <w:rFonts w:ascii="Times New Roman" w:eastAsia="Times New Roman" w:hAnsi="Times New Roman" w:cs="Times New Roman"/>
          <w:kern w:val="2"/>
          <w:sz w:val="24"/>
          <w:szCs w:val="24"/>
          <w:lang w:eastAsia="ar-SA"/>
        </w:rPr>
        <w:t xml:space="preserve">– поддержание </w:t>
      </w:r>
      <w:r w:rsidRPr="008D4A9D">
        <w:rPr>
          <w:rFonts w:ascii="Times New Roman" w:eastAsia="Times New Roman" w:hAnsi="Times New Roman" w:cs="Times New Roman"/>
          <w:i/>
          <w:iCs/>
          <w:kern w:val="2"/>
          <w:sz w:val="24"/>
          <w:szCs w:val="24"/>
          <w:lang w:eastAsia="ar-SA"/>
        </w:rPr>
        <w:t>собственной активности</w:t>
      </w:r>
      <w:r w:rsidRPr="008D4A9D">
        <w:rPr>
          <w:rFonts w:ascii="Times New Roman" w:eastAsia="Times New Roman" w:hAnsi="Times New Roman" w:cs="Times New Roman"/>
          <w:kern w:val="2"/>
          <w:sz w:val="24"/>
          <w:szCs w:val="24"/>
          <w:lang w:eastAsia="ar-SA"/>
        </w:rPr>
        <w:t xml:space="preserve"> ребенка, так как развитие социально окружающего мира невозможно без активного и сознательного участия ребенка в процессе;</w:t>
      </w:r>
    </w:p>
    <w:p w:rsidR="008264B8" w:rsidRPr="008D4A9D" w:rsidRDefault="008264B8" w:rsidP="00C02DDC">
      <w:pPr>
        <w:suppressAutoHyphens/>
        <w:autoSpaceDE w:val="0"/>
        <w:spacing w:after="0" w:line="240" w:lineRule="auto"/>
        <w:ind w:firstLine="709"/>
        <w:jc w:val="both"/>
        <w:rPr>
          <w:rFonts w:ascii="Times New Roman" w:eastAsia="Times New Roman" w:hAnsi="Times New Roman" w:cs="Times New Roman"/>
          <w:kern w:val="2"/>
          <w:sz w:val="24"/>
          <w:szCs w:val="24"/>
          <w:lang w:eastAsia="ar-SA"/>
        </w:rPr>
      </w:pPr>
      <w:r w:rsidRPr="008D4A9D">
        <w:rPr>
          <w:rFonts w:ascii="Times New Roman" w:eastAsia="Times New Roman" w:hAnsi="Times New Roman" w:cs="Times New Roman"/>
          <w:kern w:val="2"/>
          <w:sz w:val="24"/>
          <w:szCs w:val="24"/>
          <w:lang w:eastAsia="ar-SA"/>
        </w:rPr>
        <w:t xml:space="preserve">–  </w:t>
      </w:r>
      <w:r w:rsidRPr="008D4A9D">
        <w:rPr>
          <w:rFonts w:ascii="Times New Roman" w:eastAsia="Times New Roman" w:hAnsi="Times New Roman" w:cs="Times New Roman"/>
          <w:i/>
          <w:kern w:val="2"/>
          <w:sz w:val="24"/>
          <w:szCs w:val="24"/>
          <w:lang w:eastAsia="ar-SA"/>
        </w:rPr>
        <w:t>формирование</w:t>
      </w:r>
      <w:r w:rsidRPr="008D4A9D">
        <w:rPr>
          <w:rFonts w:ascii="Times New Roman" w:eastAsia="Times New Roman" w:hAnsi="Times New Roman" w:cs="Times New Roman"/>
          <w:kern w:val="2"/>
          <w:sz w:val="24"/>
          <w:szCs w:val="24"/>
          <w:lang w:eastAsia="ar-SA"/>
        </w:rPr>
        <w:t xml:space="preserve"> </w:t>
      </w:r>
      <w:r w:rsidRPr="008D4A9D">
        <w:rPr>
          <w:rFonts w:ascii="Times New Roman" w:eastAsia="Times New Roman" w:hAnsi="Times New Roman" w:cs="Times New Roman"/>
          <w:i/>
          <w:iCs/>
          <w:kern w:val="2"/>
          <w:sz w:val="24"/>
          <w:szCs w:val="24"/>
          <w:lang w:eastAsia="ar-SA"/>
        </w:rPr>
        <w:t>положительного отношения ребёнка к заданию, преодоление деструктивного поведения</w:t>
      </w:r>
      <w:r w:rsidRPr="008D4A9D">
        <w:rPr>
          <w:rFonts w:ascii="Times New Roman" w:eastAsia="Times New Roman" w:hAnsi="Times New Roman" w:cs="Times New Roman"/>
          <w:kern w:val="2"/>
          <w:sz w:val="24"/>
          <w:szCs w:val="24"/>
          <w:lang w:eastAsia="ar-SA"/>
        </w:rPr>
        <w:t>;</w:t>
      </w:r>
    </w:p>
    <w:p w:rsidR="008264B8" w:rsidRPr="008D4A9D" w:rsidRDefault="008264B8" w:rsidP="00C02DDC">
      <w:pPr>
        <w:suppressAutoHyphens/>
        <w:autoSpaceDE w:val="0"/>
        <w:spacing w:after="0" w:line="240" w:lineRule="auto"/>
        <w:ind w:firstLine="709"/>
        <w:jc w:val="both"/>
        <w:rPr>
          <w:rFonts w:ascii="Times New Roman" w:eastAsia="Times New Roman" w:hAnsi="Times New Roman" w:cs="Times New Roman"/>
          <w:kern w:val="2"/>
          <w:sz w:val="24"/>
          <w:szCs w:val="24"/>
          <w:lang w:eastAsia="ar-SA"/>
        </w:rPr>
      </w:pPr>
      <w:r w:rsidRPr="008D4A9D">
        <w:rPr>
          <w:rFonts w:ascii="Times New Roman" w:eastAsia="Times New Roman" w:hAnsi="Times New Roman" w:cs="Times New Roman"/>
          <w:kern w:val="2"/>
          <w:sz w:val="24"/>
          <w:szCs w:val="24"/>
          <w:lang w:eastAsia="ar-SA"/>
        </w:rPr>
        <w:t xml:space="preserve">– понимание </w:t>
      </w:r>
      <w:r w:rsidRPr="008D4A9D">
        <w:rPr>
          <w:rFonts w:ascii="Times New Roman" w:eastAsia="Times New Roman" w:hAnsi="Times New Roman" w:cs="Times New Roman"/>
          <w:i/>
          <w:iCs/>
          <w:kern w:val="2"/>
          <w:sz w:val="24"/>
          <w:szCs w:val="24"/>
          <w:lang w:eastAsia="ar-SA"/>
        </w:rPr>
        <w:t>темпа восприятия</w:t>
      </w:r>
      <w:r w:rsidRPr="008D4A9D">
        <w:rPr>
          <w:rFonts w:ascii="Times New Roman" w:eastAsia="Times New Roman" w:hAnsi="Times New Roman" w:cs="Times New Roman"/>
          <w:kern w:val="2"/>
          <w:sz w:val="24"/>
          <w:szCs w:val="24"/>
          <w:lang w:eastAsia="ar-SA"/>
        </w:rPr>
        <w:t xml:space="preserve"> происходящих событий ребёнком;</w:t>
      </w:r>
    </w:p>
    <w:p w:rsidR="008264B8" w:rsidRPr="008D4A9D" w:rsidRDefault="008264B8" w:rsidP="00C02DDC">
      <w:pPr>
        <w:suppressAutoHyphens/>
        <w:autoSpaceDE w:val="0"/>
        <w:spacing w:after="0" w:line="240" w:lineRule="auto"/>
        <w:ind w:firstLine="709"/>
        <w:jc w:val="both"/>
        <w:rPr>
          <w:rFonts w:ascii="Times New Roman" w:eastAsia="Times New Roman" w:hAnsi="Times New Roman" w:cs="Times New Roman"/>
          <w:kern w:val="2"/>
          <w:sz w:val="24"/>
          <w:szCs w:val="24"/>
          <w:lang w:eastAsia="ar-SA"/>
        </w:rPr>
      </w:pPr>
      <w:r w:rsidRPr="008D4A9D">
        <w:rPr>
          <w:rFonts w:ascii="Times New Roman" w:eastAsia="Times New Roman" w:hAnsi="Times New Roman" w:cs="Times New Roman"/>
          <w:kern w:val="2"/>
          <w:sz w:val="24"/>
          <w:szCs w:val="24"/>
          <w:lang w:eastAsia="ar-SA"/>
        </w:rPr>
        <w:t xml:space="preserve">–  поддержание </w:t>
      </w:r>
      <w:r w:rsidRPr="008D4A9D">
        <w:rPr>
          <w:rFonts w:ascii="Times New Roman" w:eastAsia="Times New Roman" w:hAnsi="Times New Roman" w:cs="Times New Roman"/>
          <w:i/>
          <w:iCs/>
          <w:kern w:val="2"/>
          <w:sz w:val="24"/>
          <w:szCs w:val="24"/>
          <w:lang w:eastAsia="ar-SA"/>
        </w:rPr>
        <w:t>интерес</w:t>
      </w:r>
      <w:r w:rsidRPr="008D4A9D">
        <w:rPr>
          <w:rFonts w:ascii="Times New Roman" w:eastAsia="Times New Roman" w:hAnsi="Times New Roman" w:cs="Times New Roman"/>
          <w:i/>
          <w:kern w:val="2"/>
          <w:sz w:val="24"/>
          <w:szCs w:val="24"/>
          <w:lang w:eastAsia="ar-SA"/>
        </w:rPr>
        <w:t xml:space="preserve">а </w:t>
      </w:r>
      <w:r w:rsidRPr="008D4A9D">
        <w:rPr>
          <w:rFonts w:ascii="Times New Roman" w:eastAsia="Times New Roman" w:hAnsi="Times New Roman" w:cs="Times New Roman"/>
          <w:kern w:val="2"/>
          <w:sz w:val="24"/>
          <w:szCs w:val="24"/>
          <w:lang w:eastAsia="ar-SA"/>
        </w:rPr>
        <w:t>ребёнка к заданию;</w:t>
      </w:r>
    </w:p>
    <w:p w:rsidR="008264B8" w:rsidRPr="008D4A9D" w:rsidRDefault="008264B8" w:rsidP="00C02DDC">
      <w:pPr>
        <w:suppressAutoHyphens/>
        <w:autoSpaceDE w:val="0"/>
        <w:spacing w:after="0" w:line="240" w:lineRule="auto"/>
        <w:ind w:firstLine="709"/>
        <w:jc w:val="both"/>
        <w:rPr>
          <w:rFonts w:ascii="Times New Roman" w:eastAsia="Times New Roman" w:hAnsi="Times New Roman" w:cs="Times New Roman"/>
          <w:kern w:val="2"/>
          <w:sz w:val="24"/>
          <w:szCs w:val="24"/>
          <w:lang w:eastAsia="ar-SA"/>
        </w:rPr>
      </w:pPr>
      <w:r w:rsidRPr="008D4A9D">
        <w:rPr>
          <w:rFonts w:ascii="Times New Roman" w:eastAsia="Times New Roman" w:hAnsi="Times New Roman" w:cs="Times New Roman"/>
          <w:kern w:val="2"/>
          <w:sz w:val="24"/>
          <w:szCs w:val="24"/>
          <w:lang w:eastAsia="ar-SA"/>
        </w:rPr>
        <w:t xml:space="preserve">– изменение </w:t>
      </w:r>
      <w:r w:rsidRPr="008D4A9D">
        <w:rPr>
          <w:rFonts w:ascii="Times New Roman" w:eastAsia="Times New Roman" w:hAnsi="Times New Roman" w:cs="Times New Roman"/>
          <w:i/>
          <w:iCs/>
          <w:kern w:val="2"/>
          <w:sz w:val="24"/>
          <w:szCs w:val="24"/>
          <w:lang w:eastAsia="ar-SA"/>
        </w:rPr>
        <w:t>мотивации</w:t>
      </w:r>
      <w:r w:rsidRPr="008D4A9D">
        <w:rPr>
          <w:rFonts w:ascii="Times New Roman" w:eastAsia="Times New Roman" w:hAnsi="Times New Roman" w:cs="Times New Roman"/>
          <w:kern w:val="2"/>
          <w:sz w:val="24"/>
          <w:szCs w:val="24"/>
          <w:lang w:eastAsia="ar-SA"/>
        </w:rPr>
        <w:t xml:space="preserve"> деятельности ребёнка из ненаправленной в целенаправленную.</w:t>
      </w:r>
    </w:p>
    <w:p w:rsidR="008264B8" w:rsidRPr="008D4A9D" w:rsidRDefault="008264B8" w:rsidP="00C02DDC">
      <w:pPr>
        <w:suppressAutoHyphens/>
        <w:autoSpaceDE w:val="0"/>
        <w:spacing w:after="0" w:line="240" w:lineRule="auto"/>
        <w:ind w:firstLine="709"/>
        <w:jc w:val="both"/>
        <w:rPr>
          <w:rFonts w:ascii="Times New Roman" w:eastAsia="Times New Roman" w:hAnsi="Times New Roman" w:cs="Times New Roman"/>
          <w:kern w:val="2"/>
          <w:sz w:val="24"/>
          <w:szCs w:val="24"/>
          <w:lang w:eastAsia="ar-SA"/>
        </w:rPr>
      </w:pPr>
      <w:r w:rsidRPr="008D4A9D">
        <w:rPr>
          <w:rFonts w:ascii="Times New Roman" w:eastAsia="Times New Roman" w:hAnsi="Times New Roman" w:cs="Times New Roman"/>
          <w:kern w:val="2"/>
          <w:sz w:val="24"/>
          <w:szCs w:val="24"/>
          <w:lang w:eastAsia="ar-SA"/>
        </w:rPr>
        <w:t xml:space="preserve">   На первых занятиях поддерживается четкая пространственно-временная </w:t>
      </w:r>
      <w:r w:rsidRPr="008D4A9D">
        <w:rPr>
          <w:rFonts w:ascii="Times New Roman" w:eastAsia="Times New Roman" w:hAnsi="Times New Roman" w:cs="Times New Roman"/>
          <w:i/>
          <w:iCs/>
          <w:kern w:val="2"/>
          <w:sz w:val="24"/>
          <w:szCs w:val="24"/>
          <w:lang w:eastAsia="ar-SA"/>
        </w:rPr>
        <w:t>структура</w:t>
      </w:r>
      <w:r w:rsidRPr="008D4A9D">
        <w:rPr>
          <w:rFonts w:ascii="Times New Roman" w:eastAsia="Times New Roman" w:hAnsi="Times New Roman" w:cs="Times New Roman"/>
          <w:kern w:val="2"/>
          <w:sz w:val="24"/>
          <w:szCs w:val="24"/>
          <w:lang w:eastAsia="ar-SA"/>
        </w:rPr>
        <w:t xml:space="preserve">. Каждое занятие имеет чётко выраженные начало и конец, отдельные задания внутри занятия отделяются друг от друга. Сложные задания чередуются с простыми, напряжение с расслаблением. Для этого в канву занятий включаются тактильно-ритмические игры (или другие задания, которые нравятся детям). </w:t>
      </w:r>
    </w:p>
    <w:p w:rsidR="008264B8" w:rsidRDefault="008264B8" w:rsidP="00C02DDC">
      <w:pPr>
        <w:suppressAutoHyphens/>
        <w:autoSpaceDE w:val="0"/>
        <w:spacing w:after="0" w:line="240" w:lineRule="auto"/>
        <w:ind w:firstLine="709"/>
        <w:jc w:val="both"/>
        <w:rPr>
          <w:rFonts w:ascii="Times New Roman" w:eastAsia="Times New Roman" w:hAnsi="Times New Roman" w:cs="Times New Roman"/>
          <w:b/>
          <w:sz w:val="24"/>
          <w:szCs w:val="24"/>
        </w:rPr>
      </w:pPr>
    </w:p>
    <w:p w:rsidR="00C02DDC" w:rsidRDefault="00C02DDC" w:rsidP="00C02DDC">
      <w:pPr>
        <w:suppressAutoHyphens/>
        <w:autoSpaceDE w:val="0"/>
        <w:spacing w:after="0" w:line="240" w:lineRule="auto"/>
        <w:ind w:firstLine="709"/>
        <w:jc w:val="both"/>
        <w:rPr>
          <w:rFonts w:ascii="Times New Roman" w:eastAsia="Times New Roman" w:hAnsi="Times New Roman" w:cs="Times New Roman"/>
          <w:b/>
          <w:sz w:val="24"/>
          <w:szCs w:val="24"/>
        </w:rPr>
      </w:pPr>
    </w:p>
    <w:p w:rsidR="00C02DDC" w:rsidRPr="008D4A9D" w:rsidRDefault="00C02DDC" w:rsidP="00C02DDC">
      <w:pPr>
        <w:suppressAutoHyphens/>
        <w:autoSpaceDE w:val="0"/>
        <w:spacing w:after="0" w:line="240" w:lineRule="auto"/>
        <w:ind w:firstLine="709"/>
        <w:jc w:val="both"/>
        <w:rPr>
          <w:rFonts w:ascii="Times New Roman" w:eastAsia="Times New Roman" w:hAnsi="Times New Roman" w:cs="Times New Roman"/>
          <w:b/>
          <w:sz w:val="24"/>
          <w:szCs w:val="24"/>
        </w:rPr>
      </w:pPr>
    </w:p>
    <w:p w:rsidR="008264B8" w:rsidRPr="008D4A9D" w:rsidRDefault="008264B8" w:rsidP="00C02DDC">
      <w:pPr>
        <w:suppressAutoHyphens/>
        <w:autoSpaceDE w:val="0"/>
        <w:spacing w:after="0" w:line="240" w:lineRule="auto"/>
        <w:ind w:firstLine="709"/>
        <w:jc w:val="both"/>
        <w:rPr>
          <w:rFonts w:ascii="Times New Roman" w:eastAsia="Times New Roman" w:hAnsi="Times New Roman" w:cs="Times New Roman"/>
          <w:b/>
          <w:sz w:val="24"/>
          <w:szCs w:val="24"/>
        </w:rPr>
      </w:pPr>
    </w:p>
    <w:p w:rsidR="008264B8" w:rsidRPr="008D4A9D" w:rsidRDefault="007720C5" w:rsidP="00C02DDC">
      <w:pPr>
        <w:suppressAutoHyphens/>
        <w:autoSpaceDE w:val="0"/>
        <w:spacing w:after="0" w:line="240" w:lineRule="auto"/>
        <w:ind w:firstLine="709"/>
        <w:jc w:val="both"/>
        <w:rPr>
          <w:rFonts w:ascii="Times New Roman" w:eastAsia="Times New Roman" w:hAnsi="Times New Roman" w:cs="Times New Roman"/>
          <w:b/>
          <w:w w:val="101"/>
          <w:kern w:val="2"/>
          <w:sz w:val="24"/>
          <w:szCs w:val="24"/>
          <w:lang w:eastAsia="ar-SA"/>
        </w:rPr>
      </w:pPr>
      <w:r>
        <w:rPr>
          <w:rFonts w:ascii="Times New Roman" w:eastAsia="Times New Roman" w:hAnsi="Times New Roman" w:cs="Times New Roman"/>
          <w:b/>
          <w:sz w:val="24"/>
          <w:szCs w:val="24"/>
        </w:rPr>
        <w:t xml:space="preserve"> М</w:t>
      </w:r>
      <w:r w:rsidR="008264B8" w:rsidRPr="008D4A9D">
        <w:rPr>
          <w:rFonts w:ascii="Times New Roman" w:eastAsia="Times New Roman" w:hAnsi="Times New Roman" w:cs="Times New Roman"/>
          <w:b/>
          <w:sz w:val="24"/>
          <w:szCs w:val="24"/>
        </w:rPr>
        <w:t>еста учебного предмета  в учебном плане</w:t>
      </w:r>
    </w:p>
    <w:p w:rsidR="008264B8" w:rsidRPr="008D4A9D" w:rsidRDefault="008264B8" w:rsidP="007720C5">
      <w:pPr>
        <w:spacing w:after="0" w:line="240" w:lineRule="auto"/>
        <w:jc w:val="both"/>
        <w:rPr>
          <w:rFonts w:ascii="Times New Roman" w:eastAsia="Times New Roman" w:hAnsi="Times New Roman" w:cs="Times New Roman"/>
          <w:sz w:val="24"/>
          <w:szCs w:val="24"/>
        </w:rPr>
      </w:pPr>
      <w:r w:rsidRPr="008D4A9D">
        <w:rPr>
          <w:rFonts w:ascii="Times New Roman" w:eastAsia="Times New Roman" w:hAnsi="Times New Roman" w:cs="Times New Roman"/>
          <w:sz w:val="24"/>
          <w:szCs w:val="24"/>
        </w:rPr>
        <w:t xml:space="preserve">. </w:t>
      </w:r>
    </w:p>
    <w:p w:rsidR="008264B8" w:rsidRPr="008D4A9D" w:rsidRDefault="007720C5" w:rsidP="00C02DD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w:t>
      </w:r>
      <w:r w:rsidR="008264B8" w:rsidRPr="008D4A9D">
        <w:rPr>
          <w:rFonts w:ascii="Times New Roman" w:eastAsia="Times New Roman" w:hAnsi="Times New Roman" w:cs="Times New Roman"/>
          <w:sz w:val="24"/>
          <w:szCs w:val="24"/>
        </w:rPr>
        <w:t xml:space="preserve"> изучение</w:t>
      </w:r>
      <w:r>
        <w:rPr>
          <w:rFonts w:ascii="Times New Roman" w:eastAsia="Times New Roman" w:hAnsi="Times New Roman" w:cs="Times New Roman"/>
          <w:sz w:val="24"/>
          <w:szCs w:val="24"/>
        </w:rPr>
        <w:t xml:space="preserve"> предмета отведено 68 часов,  2</w:t>
      </w:r>
      <w:r w:rsidR="00A71DD7">
        <w:rPr>
          <w:rFonts w:ascii="Times New Roman" w:eastAsia="Times New Roman" w:hAnsi="Times New Roman" w:cs="Times New Roman"/>
          <w:sz w:val="24"/>
          <w:szCs w:val="24"/>
        </w:rPr>
        <w:t xml:space="preserve"> часа  в неделю, </w:t>
      </w:r>
      <w:r>
        <w:rPr>
          <w:rFonts w:ascii="Times New Roman" w:eastAsia="Times New Roman" w:hAnsi="Times New Roman" w:cs="Times New Roman"/>
          <w:sz w:val="24"/>
          <w:szCs w:val="24"/>
        </w:rPr>
        <w:t xml:space="preserve"> из них 0,5 часа отведено для изучения очно, а 1,5 часа для самостоятельного изучения.   </w:t>
      </w:r>
      <w:r w:rsidR="00A71DD7">
        <w:rPr>
          <w:rFonts w:ascii="Times New Roman" w:eastAsia="Times New Roman" w:hAnsi="Times New Roman" w:cs="Times New Roman"/>
          <w:sz w:val="24"/>
          <w:szCs w:val="24"/>
        </w:rPr>
        <w:t>34</w:t>
      </w:r>
      <w:r w:rsidR="008264B8" w:rsidRPr="008D4A9D">
        <w:rPr>
          <w:rFonts w:ascii="Times New Roman" w:eastAsia="Times New Roman" w:hAnsi="Times New Roman" w:cs="Times New Roman"/>
          <w:sz w:val="24"/>
          <w:szCs w:val="24"/>
        </w:rPr>
        <w:t xml:space="preserve"> учебные недели.</w:t>
      </w:r>
    </w:p>
    <w:p w:rsidR="008264B8" w:rsidRPr="008D4A9D" w:rsidRDefault="008264B8" w:rsidP="00C02DDC">
      <w:pPr>
        <w:spacing w:after="0" w:line="240" w:lineRule="auto"/>
        <w:ind w:firstLine="709"/>
        <w:jc w:val="both"/>
        <w:rPr>
          <w:rFonts w:ascii="Times New Roman" w:eastAsia="Times New Roman" w:hAnsi="Times New Roman" w:cs="Times New Roman"/>
          <w:sz w:val="24"/>
          <w:szCs w:val="24"/>
        </w:rPr>
      </w:pPr>
      <w:r w:rsidRPr="008D4A9D">
        <w:rPr>
          <w:rFonts w:ascii="Times New Roman" w:eastAsia="Times New Roman" w:hAnsi="Times New Roman" w:cs="Times New Roman"/>
          <w:sz w:val="24"/>
          <w:szCs w:val="24"/>
        </w:rPr>
        <w:t>Интеграция с другими предметами с  учётом  общих  целей изучения курса, определённых Федеральным государственным  стандартом «Окружающий социальный мир», «Человек».</w:t>
      </w:r>
    </w:p>
    <w:p w:rsidR="008264B8" w:rsidRPr="008D4A9D" w:rsidRDefault="008264B8" w:rsidP="00C02DDC">
      <w:pPr>
        <w:suppressAutoHyphens/>
        <w:autoSpaceDE w:val="0"/>
        <w:spacing w:after="0" w:line="240" w:lineRule="auto"/>
        <w:ind w:firstLine="709"/>
        <w:jc w:val="both"/>
        <w:rPr>
          <w:rFonts w:ascii="Times New Roman" w:eastAsia="Times New Roman" w:hAnsi="Times New Roman" w:cs="Times New Roman"/>
          <w:kern w:val="2"/>
          <w:sz w:val="24"/>
          <w:szCs w:val="24"/>
          <w:lang w:eastAsia="ar-SA"/>
        </w:rPr>
      </w:pPr>
      <w:r w:rsidRPr="008D4A9D">
        <w:rPr>
          <w:rFonts w:ascii="Times New Roman" w:eastAsia="Times New Roman" w:hAnsi="Times New Roman" w:cs="Times New Roman"/>
          <w:kern w:val="2"/>
          <w:sz w:val="24"/>
          <w:szCs w:val="24"/>
          <w:lang w:eastAsia="ar-SA"/>
        </w:rPr>
        <w:t>Учебную работу на уроках «Окружающий природный мир» строится концентрически так, чтобы ранее пройденный материал постоянно включался в новые виды работ, закреп</w:t>
      </w:r>
      <w:r w:rsidRPr="008D4A9D">
        <w:rPr>
          <w:rFonts w:ascii="Times New Roman" w:eastAsia="Times New Roman" w:hAnsi="Times New Roman" w:cs="Times New Roman"/>
          <w:kern w:val="2"/>
          <w:sz w:val="24"/>
          <w:szCs w:val="24"/>
          <w:lang w:eastAsia="ar-SA"/>
        </w:rPr>
        <w:softHyphen/>
        <w:t>лялся и вводился в самостоятельную деятельность детей на различных этапах урока.</w:t>
      </w:r>
    </w:p>
    <w:p w:rsidR="008264B8" w:rsidRPr="008D4A9D" w:rsidRDefault="008264B8" w:rsidP="00C02DDC">
      <w:pPr>
        <w:autoSpaceDE w:val="0"/>
        <w:autoSpaceDN w:val="0"/>
        <w:adjustRightInd w:val="0"/>
        <w:spacing w:after="0" w:line="240" w:lineRule="auto"/>
        <w:ind w:firstLine="709"/>
        <w:jc w:val="both"/>
        <w:rPr>
          <w:rFonts w:ascii="Times New Roman" w:eastAsia="Times New Roman" w:hAnsi="Times New Roman" w:cs="Times New Roman"/>
          <w:kern w:val="2"/>
          <w:sz w:val="24"/>
          <w:szCs w:val="24"/>
          <w:lang w:eastAsia="ar-SA"/>
        </w:rPr>
      </w:pPr>
      <w:r w:rsidRPr="008D4A9D">
        <w:rPr>
          <w:rFonts w:ascii="Times New Roman" w:eastAsia="Times New Roman" w:hAnsi="Times New Roman" w:cs="Times New Roman"/>
          <w:kern w:val="2"/>
          <w:sz w:val="24"/>
          <w:szCs w:val="24"/>
          <w:lang w:eastAsia="ar-SA"/>
        </w:rPr>
        <w:t xml:space="preserve">     В соответствии с требованиями ФГОС к АООП для обучающихся с умеренной, тяжелой, глубокой </w:t>
      </w:r>
      <w:r w:rsidR="00144C8D">
        <w:rPr>
          <w:rFonts w:ascii="Times New Roman" w:eastAsia="Times New Roman" w:hAnsi="Times New Roman" w:cs="Times New Roman"/>
          <w:kern w:val="2"/>
          <w:sz w:val="24"/>
          <w:szCs w:val="24"/>
          <w:lang w:eastAsia="ar-SA"/>
        </w:rPr>
        <w:t>умственной отсталостью</w:t>
      </w:r>
      <w:r w:rsidRPr="008D4A9D">
        <w:rPr>
          <w:rFonts w:ascii="Times New Roman" w:eastAsia="Times New Roman" w:hAnsi="Times New Roman" w:cs="Times New Roman"/>
          <w:kern w:val="2"/>
          <w:sz w:val="24"/>
          <w:szCs w:val="24"/>
          <w:lang w:eastAsia="ar-SA"/>
        </w:rPr>
        <w:t xml:space="preserve">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w:t>
      </w:r>
    </w:p>
    <w:p w:rsidR="008264B8" w:rsidRPr="008D4A9D" w:rsidRDefault="008264B8" w:rsidP="00C02DDC">
      <w:pPr>
        <w:spacing w:after="0" w:line="240" w:lineRule="auto"/>
        <w:ind w:left="720" w:firstLine="709"/>
        <w:contextualSpacing/>
        <w:jc w:val="both"/>
        <w:rPr>
          <w:rFonts w:ascii="Times New Roman" w:eastAsiaTheme="minorHAnsi" w:hAnsi="Times New Roman" w:cs="Times New Roman"/>
          <w:b/>
          <w:i/>
          <w:sz w:val="24"/>
          <w:szCs w:val="24"/>
          <w:lang w:eastAsia="en-US"/>
        </w:rPr>
      </w:pPr>
    </w:p>
    <w:p w:rsidR="008264B8" w:rsidRPr="008D4A9D" w:rsidRDefault="008264B8" w:rsidP="00C02DDC">
      <w:pPr>
        <w:spacing w:after="0" w:line="240" w:lineRule="auto"/>
        <w:ind w:firstLine="709"/>
        <w:jc w:val="both"/>
        <w:rPr>
          <w:rFonts w:ascii="Times New Roman" w:eastAsiaTheme="minorHAnsi" w:hAnsi="Times New Roman" w:cs="Times New Roman"/>
          <w:b/>
          <w:i/>
          <w:sz w:val="24"/>
          <w:szCs w:val="24"/>
          <w:lang w:eastAsia="en-US"/>
        </w:rPr>
      </w:pPr>
      <w:r w:rsidRPr="008D4A9D">
        <w:rPr>
          <w:rFonts w:ascii="Times New Roman" w:eastAsiaTheme="minorHAnsi" w:hAnsi="Times New Roman" w:cs="Times New Roman"/>
          <w:b/>
          <w:i/>
          <w:sz w:val="24"/>
          <w:szCs w:val="24"/>
          <w:lang w:eastAsia="en-US"/>
        </w:rPr>
        <w:t>Формы контроля</w:t>
      </w:r>
    </w:p>
    <w:p w:rsidR="008264B8" w:rsidRPr="008D4A9D" w:rsidRDefault="008264B8" w:rsidP="00C02DDC">
      <w:pPr>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lastRenderedPageBreak/>
        <w:t xml:space="preserve">     При выполнении заданий оценивается уровень сформированности действий и представлений каждого ученика. Оценка сформированности представлений происходит в ходе выполнения заданий на различные действия.</w:t>
      </w:r>
    </w:p>
    <w:p w:rsidR="008264B8" w:rsidRPr="008D4A9D" w:rsidRDefault="008264B8" w:rsidP="00C02DDC">
      <w:pPr>
        <w:spacing w:after="0" w:line="240" w:lineRule="auto"/>
        <w:ind w:firstLine="709"/>
        <w:jc w:val="both"/>
        <w:rPr>
          <w:rFonts w:ascii="Times New Roman" w:eastAsiaTheme="minorHAnsi" w:hAnsi="Times New Roman" w:cs="Times New Roman"/>
          <w:sz w:val="24"/>
          <w:szCs w:val="24"/>
          <w:lang w:eastAsia="en-US"/>
        </w:rPr>
      </w:pPr>
    </w:p>
    <w:p w:rsidR="008264B8" w:rsidRPr="008D4A9D" w:rsidRDefault="008264B8" w:rsidP="00C02DDC">
      <w:pPr>
        <w:spacing w:after="0" w:line="240" w:lineRule="auto"/>
        <w:ind w:firstLine="709"/>
        <w:jc w:val="both"/>
        <w:rPr>
          <w:rFonts w:ascii="Times New Roman" w:eastAsiaTheme="minorHAnsi" w:hAnsi="Times New Roman" w:cs="Times New Roman"/>
          <w:b/>
          <w:i/>
          <w:sz w:val="24"/>
          <w:szCs w:val="24"/>
          <w:lang w:eastAsia="en-US"/>
        </w:rPr>
      </w:pPr>
      <w:r w:rsidRPr="008D4A9D">
        <w:rPr>
          <w:rFonts w:ascii="Times New Roman" w:eastAsiaTheme="minorHAnsi" w:hAnsi="Times New Roman" w:cs="Times New Roman"/>
          <w:b/>
          <w:i/>
          <w:sz w:val="24"/>
          <w:szCs w:val="24"/>
          <w:lang w:eastAsia="en-US"/>
        </w:rPr>
        <w:t>Критерии оценивания</w:t>
      </w:r>
    </w:p>
    <w:tbl>
      <w:tblPr>
        <w:tblStyle w:val="61"/>
        <w:tblW w:w="0" w:type="auto"/>
        <w:tblLook w:val="04A0" w:firstRow="1" w:lastRow="0" w:firstColumn="1" w:lastColumn="0" w:noHBand="0" w:noVBand="1"/>
      </w:tblPr>
      <w:tblGrid>
        <w:gridCol w:w="532"/>
        <w:gridCol w:w="8276"/>
        <w:gridCol w:w="1329"/>
      </w:tblGrid>
      <w:tr w:rsidR="008264B8" w:rsidRPr="008D4A9D" w:rsidTr="008264B8">
        <w:tc>
          <w:tcPr>
            <w:tcW w:w="532" w:type="dxa"/>
          </w:tcPr>
          <w:p w:rsidR="008264B8" w:rsidRPr="008D4A9D" w:rsidRDefault="008264B8" w:rsidP="00C02DDC">
            <w:pPr>
              <w:jc w:val="both"/>
              <w:rPr>
                <w:rFonts w:ascii="Times New Roman" w:hAnsi="Times New Roman" w:cs="Times New Roman"/>
                <w:sz w:val="24"/>
                <w:szCs w:val="24"/>
              </w:rPr>
            </w:pPr>
            <w:r w:rsidRPr="008D4A9D">
              <w:rPr>
                <w:rFonts w:ascii="Times New Roman" w:hAnsi="Times New Roman" w:cs="Times New Roman"/>
                <w:sz w:val="24"/>
                <w:szCs w:val="24"/>
              </w:rPr>
              <w:t>№</w:t>
            </w:r>
          </w:p>
        </w:tc>
        <w:tc>
          <w:tcPr>
            <w:tcW w:w="8276" w:type="dxa"/>
          </w:tcPr>
          <w:p w:rsidR="008264B8" w:rsidRPr="008D4A9D" w:rsidRDefault="008264B8" w:rsidP="00C02DDC">
            <w:pPr>
              <w:jc w:val="both"/>
              <w:rPr>
                <w:rFonts w:ascii="Times New Roman" w:hAnsi="Times New Roman" w:cs="Times New Roman"/>
                <w:sz w:val="24"/>
                <w:szCs w:val="24"/>
              </w:rPr>
            </w:pPr>
            <w:r w:rsidRPr="008D4A9D">
              <w:rPr>
                <w:rFonts w:ascii="Times New Roman" w:hAnsi="Times New Roman" w:cs="Times New Roman"/>
                <w:sz w:val="24"/>
                <w:szCs w:val="24"/>
              </w:rPr>
              <w:t>Уровни освоения (выполнения) действий/операций</w:t>
            </w:r>
          </w:p>
        </w:tc>
        <w:tc>
          <w:tcPr>
            <w:tcW w:w="1329" w:type="dxa"/>
          </w:tcPr>
          <w:p w:rsidR="008264B8" w:rsidRPr="008D4A9D" w:rsidRDefault="008264B8" w:rsidP="00C02DDC">
            <w:pPr>
              <w:jc w:val="both"/>
              <w:rPr>
                <w:rFonts w:ascii="Times New Roman" w:hAnsi="Times New Roman" w:cs="Times New Roman"/>
                <w:sz w:val="24"/>
                <w:szCs w:val="24"/>
              </w:rPr>
            </w:pPr>
            <w:r w:rsidRPr="008D4A9D">
              <w:rPr>
                <w:rFonts w:ascii="Times New Roman" w:hAnsi="Times New Roman" w:cs="Times New Roman"/>
                <w:sz w:val="24"/>
                <w:szCs w:val="24"/>
              </w:rPr>
              <w:t>критерии</w:t>
            </w:r>
          </w:p>
        </w:tc>
      </w:tr>
      <w:tr w:rsidR="008264B8" w:rsidRPr="008D4A9D" w:rsidTr="008264B8">
        <w:tc>
          <w:tcPr>
            <w:tcW w:w="532" w:type="dxa"/>
          </w:tcPr>
          <w:p w:rsidR="008264B8" w:rsidRPr="008D4A9D" w:rsidRDefault="008264B8"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8276" w:type="dxa"/>
          </w:tcPr>
          <w:p w:rsidR="008264B8" w:rsidRPr="008D4A9D" w:rsidRDefault="008264B8" w:rsidP="00C02DDC">
            <w:pPr>
              <w:jc w:val="both"/>
              <w:rPr>
                <w:rFonts w:ascii="Times New Roman" w:hAnsi="Times New Roman" w:cs="Times New Roman"/>
                <w:b/>
                <w:sz w:val="24"/>
                <w:szCs w:val="24"/>
              </w:rPr>
            </w:pPr>
            <w:r w:rsidRPr="008D4A9D">
              <w:rPr>
                <w:rFonts w:ascii="Times New Roman" w:hAnsi="Times New Roman" w:cs="Times New Roman"/>
                <w:b/>
                <w:sz w:val="24"/>
                <w:szCs w:val="24"/>
              </w:rPr>
              <w:t>Пассивное участие/соучастие</w:t>
            </w:r>
          </w:p>
          <w:p w:rsidR="008264B8" w:rsidRPr="008D4A9D" w:rsidRDefault="008264B8" w:rsidP="00C02DDC">
            <w:pPr>
              <w:jc w:val="both"/>
              <w:rPr>
                <w:rFonts w:ascii="Times New Roman" w:hAnsi="Times New Roman" w:cs="Times New Roman"/>
                <w:sz w:val="24"/>
                <w:szCs w:val="24"/>
              </w:rPr>
            </w:pPr>
            <w:r w:rsidRPr="008D4A9D">
              <w:rPr>
                <w:rFonts w:ascii="Times New Roman" w:hAnsi="Times New Roman" w:cs="Times New Roman"/>
                <w:sz w:val="24"/>
                <w:szCs w:val="24"/>
              </w:rPr>
              <w:t xml:space="preserve">действие выполняется взрослым (ребёнок позволяет что-нибудь сделать с ним) </w:t>
            </w:r>
          </w:p>
        </w:tc>
        <w:tc>
          <w:tcPr>
            <w:tcW w:w="1329" w:type="dxa"/>
          </w:tcPr>
          <w:p w:rsidR="008264B8" w:rsidRPr="008D4A9D" w:rsidRDefault="008264B8" w:rsidP="00C02DDC">
            <w:pPr>
              <w:jc w:val="both"/>
              <w:rPr>
                <w:rFonts w:ascii="Times New Roman" w:hAnsi="Times New Roman" w:cs="Times New Roman"/>
                <w:sz w:val="24"/>
                <w:szCs w:val="24"/>
              </w:rPr>
            </w:pPr>
            <w:r w:rsidRPr="008D4A9D">
              <w:rPr>
                <w:rFonts w:ascii="Times New Roman" w:hAnsi="Times New Roman" w:cs="Times New Roman"/>
                <w:sz w:val="24"/>
                <w:szCs w:val="24"/>
              </w:rPr>
              <w:t xml:space="preserve"> </w:t>
            </w:r>
          </w:p>
        </w:tc>
      </w:tr>
      <w:tr w:rsidR="008264B8" w:rsidRPr="008D4A9D" w:rsidTr="008264B8">
        <w:tc>
          <w:tcPr>
            <w:tcW w:w="532" w:type="dxa"/>
            <w:vMerge w:val="restart"/>
          </w:tcPr>
          <w:p w:rsidR="008264B8" w:rsidRPr="008D4A9D" w:rsidRDefault="008264B8" w:rsidP="00C02DDC">
            <w:pPr>
              <w:jc w:val="both"/>
              <w:rPr>
                <w:rFonts w:ascii="Times New Roman" w:hAnsi="Times New Roman" w:cs="Times New Roman"/>
                <w:sz w:val="24"/>
                <w:szCs w:val="24"/>
              </w:rPr>
            </w:pPr>
            <w:r w:rsidRPr="008D4A9D">
              <w:rPr>
                <w:rFonts w:ascii="Times New Roman" w:hAnsi="Times New Roman" w:cs="Times New Roman"/>
                <w:sz w:val="24"/>
                <w:szCs w:val="24"/>
              </w:rPr>
              <w:t>2.</w:t>
            </w:r>
          </w:p>
        </w:tc>
        <w:tc>
          <w:tcPr>
            <w:tcW w:w="8276" w:type="dxa"/>
          </w:tcPr>
          <w:p w:rsidR="008264B8" w:rsidRPr="008D4A9D" w:rsidRDefault="008264B8" w:rsidP="00C02DDC">
            <w:pPr>
              <w:jc w:val="both"/>
              <w:rPr>
                <w:rFonts w:ascii="Times New Roman" w:hAnsi="Times New Roman" w:cs="Times New Roman"/>
                <w:sz w:val="24"/>
                <w:szCs w:val="24"/>
              </w:rPr>
            </w:pPr>
            <w:r w:rsidRPr="008D4A9D">
              <w:rPr>
                <w:rFonts w:ascii="Times New Roman" w:hAnsi="Times New Roman" w:cs="Times New Roman"/>
                <w:b/>
                <w:sz w:val="24"/>
                <w:szCs w:val="24"/>
              </w:rPr>
              <w:t xml:space="preserve">Активное участие </w:t>
            </w:r>
            <w:r w:rsidRPr="008D4A9D">
              <w:rPr>
                <w:rFonts w:ascii="Times New Roman" w:hAnsi="Times New Roman" w:cs="Times New Roman"/>
                <w:sz w:val="24"/>
                <w:szCs w:val="24"/>
              </w:rPr>
              <w:t>– действие выполняется ребёнком:</w:t>
            </w:r>
          </w:p>
          <w:p w:rsidR="008264B8" w:rsidRPr="008D4A9D" w:rsidRDefault="008264B8" w:rsidP="00C02DDC">
            <w:pPr>
              <w:jc w:val="both"/>
              <w:rPr>
                <w:rFonts w:ascii="Times New Roman" w:hAnsi="Times New Roman" w:cs="Times New Roman"/>
                <w:sz w:val="24"/>
                <w:szCs w:val="24"/>
              </w:rPr>
            </w:pPr>
            <w:r w:rsidRPr="008D4A9D">
              <w:rPr>
                <w:rFonts w:ascii="Times New Roman" w:hAnsi="Times New Roman" w:cs="Times New Roman"/>
                <w:sz w:val="24"/>
                <w:szCs w:val="24"/>
              </w:rPr>
              <w:t>- со значительной помощью взрослого</w:t>
            </w:r>
          </w:p>
          <w:p w:rsidR="008264B8" w:rsidRPr="008D4A9D" w:rsidRDefault="008264B8" w:rsidP="00C02DDC">
            <w:pPr>
              <w:jc w:val="both"/>
              <w:rPr>
                <w:rFonts w:ascii="Times New Roman" w:hAnsi="Times New Roman" w:cs="Times New Roman"/>
                <w:sz w:val="24"/>
                <w:szCs w:val="24"/>
              </w:rPr>
            </w:pPr>
            <w:r w:rsidRPr="008D4A9D">
              <w:rPr>
                <w:rFonts w:ascii="Times New Roman" w:hAnsi="Times New Roman" w:cs="Times New Roman"/>
                <w:sz w:val="24"/>
                <w:szCs w:val="24"/>
              </w:rPr>
              <w:t>- с частичной помощью взрослого</w:t>
            </w:r>
          </w:p>
          <w:p w:rsidR="008264B8" w:rsidRPr="008D4A9D" w:rsidRDefault="008264B8" w:rsidP="00C02DDC">
            <w:pPr>
              <w:jc w:val="both"/>
              <w:rPr>
                <w:rFonts w:ascii="Times New Roman" w:hAnsi="Times New Roman" w:cs="Times New Roman"/>
                <w:sz w:val="24"/>
                <w:szCs w:val="24"/>
              </w:rPr>
            </w:pPr>
            <w:r w:rsidRPr="008D4A9D">
              <w:rPr>
                <w:rFonts w:ascii="Times New Roman" w:hAnsi="Times New Roman" w:cs="Times New Roman"/>
                <w:sz w:val="24"/>
                <w:szCs w:val="24"/>
              </w:rPr>
              <w:t>- по последовательной инструкции (изображения или вербально)</w:t>
            </w:r>
          </w:p>
        </w:tc>
        <w:tc>
          <w:tcPr>
            <w:tcW w:w="1329" w:type="dxa"/>
          </w:tcPr>
          <w:p w:rsidR="008264B8" w:rsidRPr="008D4A9D" w:rsidRDefault="008264B8" w:rsidP="00C02DDC">
            <w:pPr>
              <w:jc w:val="both"/>
              <w:rPr>
                <w:rFonts w:ascii="Times New Roman" w:hAnsi="Times New Roman" w:cs="Times New Roman"/>
                <w:sz w:val="24"/>
                <w:szCs w:val="24"/>
              </w:rPr>
            </w:pPr>
          </w:p>
          <w:p w:rsidR="008264B8" w:rsidRPr="008D4A9D" w:rsidRDefault="008264B8" w:rsidP="00C02DDC">
            <w:pPr>
              <w:jc w:val="both"/>
              <w:rPr>
                <w:rFonts w:ascii="Times New Roman" w:hAnsi="Times New Roman" w:cs="Times New Roman"/>
                <w:b/>
                <w:sz w:val="24"/>
                <w:szCs w:val="24"/>
              </w:rPr>
            </w:pPr>
            <w:r w:rsidRPr="008D4A9D">
              <w:rPr>
                <w:rFonts w:ascii="Times New Roman" w:hAnsi="Times New Roman" w:cs="Times New Roman"/>
                <w:b/>
                <w:sz w:val="24"/>
                <w:szCs w:val="24"/>
              </w:rPr>
              <w:t>дд</w:t>
            </w:r>
          </w:p>
          <w:p w:rsidR="008264B8" w:rsidRPr="008D4A9D" w:rsidRDefault="008264B8" w:rsidP="00C02DDC">
            <w:pPr>
              <w:jc w:val="both"/>
              <w:rPr>
                <w:rFonts w:ascii="Times New Roman" w:hAnsi="Times New Roman" w:cs="Times New Roman"/>
                <w:b/>
                <w:sz w:val="24"/>
                <w:szCs w:val="24"/>
              </w:rPr>
            </w:pPr>
            <w:r w:rsidRPr="008D4A9D">
              <w:rPr>
                <w:rFonts w:ascii="Times New Roman" w:hAnsi="Times New Roman" w:cs="Times New Roman"/>
                <w:b/>
                <w:sz w:val="24"/>
                <w:szCs w:val="24"/>
              </w:rPr>
              <w:t>д</w:t>
            </w:r>
          </w:p>
          <w:p w:rsidR="008264B8" w:rsidRPr="008D4A9D" w:rsidRDefault="008264B8" w:rsidP="00C02DDC">
            <w:pPr>
              <w:jc w:val="both"/>
              <w:rPr>
                <w:rFonts w:ascii="Times New Roman" w:hAnsi="Times New Roman" w:cs="Times New Roman"/>
                <w:b/>
                <w:sz w:val="24"/>
                <w:szCs w:val="24"/>
              </w:rPr>
            </w:pPr>
            <w:r w:rsidRPr="008D4A9D">
              <w:rPr>
                <w:rFonts w:ascii="Times New Roman" w:hAnsi="Times New Roman" w:cs="Times New Roman"/>
                <w:b/>
                <w:sz w:val="24"/>
                <w:szCs w:val="24"/>
              </w:rPr>
              <w:t>дн</w:t>
            </w:r>
          </w:p>
        </w:tc>
      </w:tr>
      <w:tr w:rsidR="008264B8" w:rsidRPr="008D4A9D" w:rsidTr="008264B8">
        <w:tc>
          <w:tcPr>
            <w:tcW w:w="532" w:type="dxa"/>
            <w:vMerge/>
          </w:tcPr>
          <w:p w:rsidR="008264B8" w:rsidRPr="008D4A9D" w:rsidRDefault="008264B8" w:rsidP="00C02DDC">
            <w:pPr>
              <w:jc w:val="both"/>
              <w:rPr>
                <w:rFonts w:ascii="Times New Roman" w:hAnsi="Times New Roman" w:cs="Times New Roman"/>
                <w:sz w:val="24"/>
                <w:szCs w:val="24"/>
              </w:rPr>
            </w:pPr>
          </w:p>
        </w:tc>
        <w:tc>
          <w:tcPr>
            <w:tcW w:w="8276" w:type="dxa"/>
          </w:tcPr>
          <w:p w:rsidR="008264B8" w:rsidRPr="008D4A9D" w:rsidRDefault="008264B8" w:rsidP="002C6194">
            <w:pPr>
              <w:numPr>
                <w:ilvl w:val="0"/>
                <w:numId w:val="7"/>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по подражанию или по образцу</w:t>
            </w:r>
          </w:p>
          <w:p w:rsidR="008264B8" w:rsidRPr="008D4A9D" w:rsidRDefault="008264B8" w:rsidP="002C6194">
            <w:pPr>
              <w:numPr>
                <w:ilvl w:val="0"/>
                <w:numId w:val="7"/>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самостоятельно с ошибками</w:t>
            </w:r>
          </w:p>
          <w:p w:rsidR="008264B8" w:rsidRPr="008D4A9D" w:rsidRDefault="008264B8" w:rsidP="002C6194">
            <w:pPr>
              <w:numPr>
                <w:ilvl w:val="0"/>
                <w:numId w:val="7"/>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самостоятельно</w:t>
            </w:r>
          </w:p>
        </w:tc>
        <w:tc>
          <w:tcPr>
            <w:tcW w:w="1329" w:type="dxa"/>
          </w:tcPr>
          <w:p w:rsidR="008264B8" w:rsidRPr="008D4A9D" w:rsidRDefault="008264B8" w:rsidP="00C02DDC">
            <w:pPr>
              <w:jc w:val="both"/>
              <w:rPr>
                <w:rFonts w:ascii="Times New Roman" w:hAnsi="Times New Roman" w:cs="Times New Roman"/>
                <w:b/>
                <w:sz w:val="24"/>
                <w:szCs w:val="24"/>
              </w:rPr>
            </w:pPr>
            <w:r w:rsidRPr="008D4A9D">
              <w:rPr>
                <w:rFonts w:ascii="Times New Roman" w:hAnsi="Times New Roman" w:cs="Times New Roman"/>
                <w:b/>
                <w:sz w:val="24"/>
                <w:szCs w:val="24"/>
              </w:rPr>
              <w:t>до</w:t>
            </w:r>
          </w:p>
          <w:p w:rsidR="008264B8" w:rsidRPr="008D4A9D" w:rsidRDefault="008264B8" w:rsidP="00C02DDC">
            <w:pPr>
              <w:jc w:val="both"/>
              <w:rPr>
                <w:rFonts w:ascii="Times New Roman" w:hAnsi="Times New Roman" w:cs="Times New Roman"/>
                <w:b/>
                <w:sz w:val="24"/>
                <w:szCs w:val="24"/>
              </w:rPr>
            </w:pPr>
            <w:r w:rsidRPr="008D4A9D">
              <w:rPr>
                <w:rFonts w:ascii="Times New Roman" w:hAnsi="Times New Roman" w:cs="Times New Roman"/>
                <w:b/>
                <w:sz w:val="24"/>
                <w:szCs w:val="24"/>
              </w:rPr>
              <w:t>сш</w:t>
            </w:r>
          </w:p>
          <w:p w:rsidR="008264B8" w:rsidRPr="008D4A9D" w:rsidRDefault="008264B8" w:rsidP="00C02DDC">
            <w:pPr>
              <w:jc w:val="both"/>
              <w:rPr>
                <w:rFonts w:ascii="Times New Roman" w:hAnsi="Times New Roman" w:cs="Times New Roman"/>
                <w:b/>
                <w:sz w:val="24"/>
                <w:szCs w:val="24"/>
              </w:rPr>
            </w:pPr>
            <w:r w:rsidRPr="008D4A9D">
              <w:rPr>
                <w:rFonts w:ascii="Times New Roman" w:hAnsi="Times New Roman" w:cs="Times New Roman"/>
                <w:b/>
                <w:sz w:val="24"/>
                <w:szCs w:val="24"/>
              </w:rPr>
              <w:t>с</w:t>
            </w:r>
          </w:p>
        </w:tc>
      </w:tr>
      <w:tr w:rsidR="008264B8" w:rsidRPr="008D4A9D" w:rsidTr="008264B8">
        <w:tc>
          <w:tcPr>
            <w:tcW w:w="532" w:type="dxa"/>
            <w:vMerge w:val="restart"/>
          </w:tcPr>
          <w:p w:rsidR="008264B8" w:rsidRPr="008D4A9D" w:rsidRDefault="008264B8" w:rsidP="00C02DDC">
            <w:pPr>
              <w:jc w:val="both"/>
              <w:rPr>
                <w:rFonts w:ascii="Times New Roman" w:hAnsi="Times New Roman" w:cs="Times New Roman"/>
                <w:sz w:val="24"/>
                <w:szCs w:val="24"/>
              </w:rPr>
            </w:pPr>
            <w:r w:rsidRPr="008D4A9D">
              <w:rPr>
                <w:rFonts w:ascii="Times New Roman" w:hAnsi="Times New Roman" w:cs="Times New Roman"/>
                <w:sz w:val="24"/>
                <w:szCs w:val="24"/>
              </w:rPr>
              <w:t>3.</w:t>
            </w:r>
          </w:p>
        </w:tc>
        <w:tc>
          <w:tcPr>
            <w:tcW w:w="9605" w:type="dxa"/>
            <w:gridSpan w:val="2"/>
          </w:tcPr>
          <w:p w:rsidR="008264B8" w:rsidRPr="008D4A9D" w:rsidRDefault="008264B8" w:rsidP="00C02DDC">
            <w:pPr>
              <w:jc w:val="both"/>
              <w:rPr>
                <w:rFonts w:ascii="Times New Roman" w:hAnsi="Times New Roman" w:cs="Times New Roman"/>
                <w:b/>
                <w:sz w:val="24"/>
                <w:szCs w:val="24"/>
              </w:rPr>
            </w:pPr>
            <w:r w:rsidRPr="008D4A9D">
              <w:rPr>
                <w:rFonts w:ascii="Times New Roman" w:hAnsi="Times New Roman" w:cs="Times New Roman"/>
                <w:b/>
                <w:i/>
                <w:sz w:val="24"/>
                <w:szCs w:val="24"/>
              </w:rPr>
              <w:t>Сформированность представлений</w:t>
            </w:r>
          </w:p>
        </w:tc>
      </w:tr>
      <w:tr w:rsidR="008264B8" w:rsidRPr="008D4A9D" w:rsidTr="008264B8">
        <w:tc>
          <w:tcPr>
            <w:tcW w:w="532" w:type="dxa"/>
            <w:vMerge/>
          </w:tcPr>
          <w:p w:rsidR="008264B8" w:rsidRPr="008D4A9D" w:rsidRDefault="008264B8" w:rsidP="00C02DDC">
            <w:pPr>
              <w:jc w:val="both"/>
              <w:rPr>
                <w:rFonts w:ascii="Times New Roman" w:hAnsi="Times New Roman" w:cs="Times New Roman"/>
                <w:sz w:val="24"/>
                <w:szCs w:val="24"/>
              </w:rPr>
            </w:pPr>
          </w:p>
        </w:tc>
        <w:tc>
          <w:tcPr>
            <w:tcW w:w="8276" w:type="dxa"/>
          </w:tcPr>
          <w:p w:rsidR="008264B8" w:rsidRPr="008D4A9D" w:rsidRDefault="008264B8" w:rsidP="00C02DDC">
            <w:pPr>
              <w:jc w:val="both"/>
              <w:rPr>
                <w:rFonts w:ascii="Times New Roman" w:hAnsi="Times New Roman" w:cs="Times New Roman"/>
                <w:sz w:val="24"/>
                <w:szCs w:val="24"/>
              </w:rPr>
            </w:pPr>
            <w:r w:rsidRPr="008D4A9D">
              <w:rPr>
                <w:rFonts w:ascii="Times New Roman" w:hAnsi="Times New Roman" w:cs="Times New Roman"/>
                <w:sz w:val="24"/>
                <w:szCs w:val="24"/>
              </w:rPr>
              <w:t xml:space="preserve">1.представление отсутствует </w:t>
            </w:r>
          </w:p>
        </w:tc>
        <w:tc>
          <w:tcPr>
            <w:tcW w:w="1329" w:type="dxa"/>
          </w:tcPr>
          <w:p w:rsidR="008264B8" w:rsidRPr="008D4A9D" w:rsidRDefault="008264B8" w:rsidP="00C02DDC">
            <w:pPr>
              <w:jc w:val="both"/>
              <w:rPr>
                <w:rFonts w:ascii="Times New Roman" w:hAnsi="Times New Roman" w:cs="Times New Roman"/>
                <w:sz w:val="24"/>
                <w:szCs w:val="24"/>
              </w:rPr>
            </w:pPr>
            <w:r w:rsidRPr="008D4A9D">
              <w:rPr>
                <w:rFonts w:ascii="Times New Roman" w:hAnsi="Times New Roman" w:cs="Times New Roman"/>
                <w:sz w:val="24"/>
                <w:szCs w:val="24"/>
              </w:rPr>
              <w:t>-</w:t>
            </w:r>
          </w:p>
        </w:tc>
      </w:tr>
      <w:tr w:rsidR="008264B8" w:rsidRPr="008D4A9D" w:rsidTr="008264B8">
        <w:tc>
          <w:tcPr>
            <w:tcW w:w="532" w:type="dxa"/>
            <w:vMerge/>
          </w:tcPr>
          <w:p w:rsidR="008264B8" w:rsidRPr="008D4A9D" w:rsidRDefault="008264B8" w:rsidP="00C02DDC">
            <w:pPr>
              <w:jc w:val="both"/>
              <w:rPr>
                <w:rFonts w:ascii="Times New Roman" w:hAnsi="Times New Roman" w:cs="Times New Roman"/>
                <w:sz w:val="24"/>
                <w:szCs w:val="24"/>
              </w:rPr>
            </w:pPr>
          </w:p>
        </w:tc>
        <w:tc>
          <w:tcPr>
            <w:tcW w:w="8276" w:type="dxa"/>
          </w:tcPr>
          <w:p w:rsidR="008264B8" w:rsidRPr="008D4A9D" w:rsidRDefault="008264B8" w:rsidP="00C02DDC">
            <w:pPr>
              <w:jc w:val="both"/>
              <w:rPr>
                <w:rFonts w:ascii="Times New Roman" w:hAnsi="Times New Roman" w:cs="Times New Roman"/>
                <w:sz w:val="24"/>
                <w:szCs w:val="24"/>
              </w:rPr>
            </w:pPr>
            <w:r w:rsidRPr="008D4A9D">
              <w:rPr>
                <w:rFonts w:ascii="Times New Roman" w:hAnsi="Times New Roman" w:cs="Times New Roman"/>
                <w:sz w:val="24"/>
                <w:szCs w:val="24"/>
              </w:rPr>
              <w:t>2.не выявить наличие представлений</w:t>
            </w:r>
          </w:p>
        </w:tc>
        <w:tc>
          <w:tcPr>
            <w:tcW w:w="1329" w:type="dxa"/>
          </w:tcPr>
          <w:p w:rsidR="008264B8" w:rsidRPr="008D4A9D" w:rsidRDefault="008264B8" w:rsidP="00C02DDC">
            <w:pPr>
              <w:jc w:val="both"/>
              <w:rPr>
                <w:rFonts w:ascii="Times New Roman" w:hAnsi="Times New Roman" w:cs="Times New Roman"/>
                <w:sz w:val="24"/>
                <w:szCs w:val="24"/>
              </w:rPr>
            </w:pPr>
            <w:r w:rsidRPr="008D4A9D">
              <w:rPr>
                <w:rFonts w:ascii="Times New Roman" w:hAnsi="Times New Roman" w:cs="Times New Roman"/>
                <w:sz w:val="24"/>
                <w:szCs w:val="24"/>
              </w:rPr>
              <w:t>?</w:t>
            </w:r>
          </w:p>
        </w:tc>
      </w:tr>
      <w:tr w:rsidR="008264B8" w:rsidRPr="008D4A9D" w:rsidTr="008264B8">
        <w:tc>
          <w:tcPr>
            <w:tcW w:w="532" w:type="dxa"/>
            <w:vMerge/>
          </w:tcPr>
          <w:p w:rsidR="008264B8" w:rsidRPr="008D4A9D" w:rsidRDefault="008264B8" w:rsidP="00C02DDC">
            <w:pPr>
              <w:jc w:val="both"/>
              <w:rPr>
                <w:rFonts w:ascii="Times New Roman" w:hAnsi="Times New Roman" w:cs="Times New Roman"/>
                <w:sz w:val="24"/>
                <w:szCs w:val="24"/>
              </w:rPr>
            </w:pPr>
          </w:p>
        </w:tc>
        <w:tc>
          <w:tcPr>
            <w:tcW w:w="8276" w:type="dxa"/>
          </w:tcPr>
          <w:p w:rsidR="008264B8" w:rsidRPr="008D4A9D" w:rsidRDefault="008264B8" w:rsidP="00C02DDC">
            <w:pPr>
              <w:jc w:val="both"/>
              <w:rPr>
                <w:rFonts w:ascii="Times New Roman" w:hAnsi="Times New Roman" w:cs="Times New Roman"/>
                <w:sz w:val="24"/>
                <w:szCs w:val="24"/>
              </w:rPr>
            </w:pPr>
            <w:r w:rsidRPr="008D4A9D">
              <w:rPr>
                <w:rFonts w:ascii="Times New Roman" w:hAnsi="Times New Roman" w:cs="Times New Roman"/>
                <w:sz w:val="24"/>
                <w:szCs w:val="24"/>
              </w:rPr>
              <w:t>3.представление на уровне:</w:t>
            </w:r>
          </w:p>
          <w:p w:rsidR="008264B8" w:rsidRPr="008D4A9D" w:rsidRDefault="008264B8" w:rsidP="002C6194">
            <w:pPr>
              <w:numPr>
                <w:ilvl w:val="0"/>
                <w:numId w:val="8"/>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использования по прямой подсказке</w:t>
            </w:r>
          </w:p>
          <w:p w:rsidR="008264B8" w:rsidRPr="008D4A9D" w:rsidRDefault="008264B8" w:rsidP="002C6194">
            <w:pPr>
              <w:numPr>
                <w:ilvl w:val="0"/>
                <w:numId w:val="8"/>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использования с косвенной подсказкой (изображение)</w:t>
            </w:r>
          </w:p>
          <w:p w:rsidR="008264B8" w:rsidRPr="008D4A9D" w:rsidRDefault="008264B8" w:rsidP="002C6194">
            <w:pPr>
              <w:numPr>
                <w:ilvl w:val="0"/>
                <w:numId w:val="8"/>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самостоятельного использования</w:t>
            </w:r>
          </w:p>
        </w:tc>
        <w:tc>
          <w:tcPr>
            <w:tcW w:w="1329" w:type="dxa"/>
          </w:tcPr>
          <w:p w:rsidR="008264B8" w:rsidRPr="008D4A9D" w:rsidRDefault="008264B8" w:rsidP="00C02DDC">
            <w:pPr>
              <w:jc w:val="both"/>
              <w:rPr>
                <w:rFonts w:ascii="Times New Roman" w:hAnsi="Times New Roman" w:cs="Times New Roman"/>
                <w:sz w:val="24"/>
                <w:szCs w:val="24"/>
              </w:rPr>
            </w:pPr>
          </w:p>
          <w:p w:rsidR="008264B8" w:rsidRPr="008D4A9D" w:rsidRDefault="008264B8" w:rsidP="00C02DDC">
            <w:pPr>
              <w:jc w:val="both"/>
              <w:rPr>
                <w:rFonts w:ascii="Times New Roman" w:hAnsi="Times New Roman" w:cs="Times New Roman"/>
                <w:b/>
                <w:sz w:val="24"/>
                <w:szCs w:val="24"/>
              </w:rPr>
            </w:pPr>
            <w:r w:rsidRPr="008D4A9D">
              <w:rPr>
                <w:rFonts w:ascii="Times New Roman" w:hAnsi="Times New Roman" w:cs="Times New Roman"/>
                <w:b/>
                <w:sz w:val="24"/>
                <w:szCs w:val="24"/>
              </w:rPr>
              <w:t>пп</w:t>
            </w:r>
          </w:p>
          <w:p w:rsidR="008264B8" w:rsidRPr="008D4A9D" w:rsidRDefault="008264B8" w:rsidP="00C02DDC">
            <w:pPr>
              <w:jc w:val="both"/>
              <w:rPr>
                <w:rFonts w:ascii="Times New Roman" w:hAnsi="Times New Roman" w:cs="Times New Roman"/>
                <w:b/>
                <w:sz w:val="24"/>
                <w:szCs w:val="24"/>
              </w:rPr>
            </w:pPr>
            <w:r w:rsidRPr="008D4A9D">
              <w:rPr>
                <w:rFonts w:ascii="Times New Roman" w:hAnsi="Times New Roman" w:cs="Times New Roman"/>
                <w:b/>
                <w:sz w:val="24"/>
                <w:szCs w:val="24"/>
              </w:rPr>
              <w:t>п</w:t>
            </w:r>
          </w:p>
          <w:p w:rsidR="008264B8" w:rsidRPr="008D4A9D" w:rsidRDefault="008264B8" w:rsidP="00C02DDC">
            <w:pPr>
              <w:jc w:val="both"/>
              <w:rPr>
                <w:rFonts w:ascii="Times New Roman" w:hAnsi="Times New Roman" w:cs="Times New Roman"/>
                <w:b/>
                <w:sz w:val="24"/>
                <w:szCs w:val="24"/>
              </w:rPr>
            </w:pPr>
            <w:r w:rsidRPr="008D4A9D">
              <w:rPr>
                <w:rFonts w:ascii="Times New Roman" w:hAnsi="Times New Roman" w:cs="Times New Roman"/>
                <w:b/>
                <w:sz w:val="24"/>
                <w:szCs w:val="24"/>
              </w:rPr>
              <w:t>+</w:t>
            </w:r>
          </w:p>
        </w:tc>
      </w:tr>
    </w:tbl>
    <w:p w:rsidR="008264B8" w:rsidRPr="008D4A9D" w:rsidRDefault="008264B8" w:rsidP="00C02DDC">
      <w:pPr>
        <w:suppressAutoHyphens/>
        <w:autoSpaceDE w:val="0"/>
        <w:spacing w:after="0" w:line="240" w:lineRule="auto"/>
        <w:ind w:firstLine="709"/>
        <w:jc w:val="both"/>
        <w:rPr>
          <w:rFonts w:ascii="Times New Roman" w:eastAsia="Times New Roman" w:hAnsi="Times New Roman" w:cs="Times New Roman"/>
          <w:sz w:val="24"/>
          <w:szCs w:val="24"/>
        </w:rPr>
      </w:pPr>
      <w:r w:rsidRPr="008D4A9D">
        <w:rPr>
          <w:rFonts w:ascii="Times New Roman" w:eastAsia="Times New Roman" w:hAnsi="Times New Roman" w:cs="Times New Roman"/>
          <w:sz w:val="24"/>
          <w:szCs w:val="24"/>
        </w:rPr>
        <w:t>.</w:t>
      </w:r>
    </w:p>
    <w:p w:rsidR="008264B8" w:rsidRPr="008D4A9D" w:rsidRDefault="008264B8" w:rsidP="00C02DDC">
      <w:pPr>
        <w:widowControl w:val="0"/>
        <w:spacing w:after="0" w:line="240" w:lineRule="auto"/>
        <w:ind w:firstLine="709"/>
        <w:jc w:val="both"/>
        <w:rPr>
          <w:rFonts w:ascii="Times New Roman" w:eastAsia="Times New Roman" w:hAnsi="Times New Roman" w:cs="Times New Roman"/>
          <w:b/>
          <w:sz w:val="24"/>
          <w:szCs w:val="24"/>
        </w:rPr>
      </w:pPr>
    </w:p>
    <w:p w:rsidR="008264B8" w:rsidRPr="008D4A9D" w:rsidRDefault="008264B8" w:rsidP="00C02DDC">
      <w:pPr>
        <w:widowControl w:val="0"/>
        <w:spacing w:after="0" w:line="240" w:lineRule="auto"/>
        <w:ind w:firstLine="709"/>
        <w:jc w:val="both"/>
        <w:rPr>
          <w:rFonts w:ascii="Times New Roman" w:eastAsia="Times New Roman" w:hAnsi="Times New Roman" w:cs="Times New Roman"/>
          <w:b/>
          <w:sz w:val="24"/>
          <w:szCs w:val="24"/>
        </w:rPr>
      </w:pPr>
      <w:r w:rsidRPr="008D4A9D">
        <w:rPr>
          <w:rFonts w:ascii="Times New Roman" w:eastAsia="Times New Roman" w:hAnsi="Times New Roman" w:cs="Times New Roman"/>
          <w:b/>
          <w:sz w:val="24"/>
          <w:szCs w:val="24"/>
        </w:rPr>
        <w:t>ПЛАНИРУЕМЫЕ РЕЗУЛЬТАТЫ ИЗУЧЕНИЯ УЧЕБНОГО ПРЕДМЕТА</w:t>
      </w:r>
    </w:p>
    <w:p w:rsidR="008264B8" w:rsidRPr="008D4A9D" w:rsidRDefault="008264B8" w:rsidP="00C02DDC">
      <w:pPr>
        <w:suppressAutoHyphens/>
        <w:autoSpaceDE w:val="0"/>
        <w:spacing w:after="0" w:line="240" w:lineRule="auto"/>
        <w:ind w:firstLine="709"/>
        <w:jc w:val="both"/>
        <w:rPr>
          <w:rFonts w:ascii="Times New Roman" w:eastAsia="Times New Roman" w:hAnsi="Times New Roman" w:cs="Times New Roman"/>
          <w:b/>
          <w:sz w:val="24"/>
          <w:szCs w:val="24"/>
          <w:lang w:eastAsia="en-US"/>
        </w:rPr>
      </w:pPr>
      <w:r w:rsidRPr="008D4A9D">
        <w:rPr>
          <w:rFonts w:ascii="Times New Roman" w:eastAsia="Times New Roman" w:hAnsi="Times New Roman" w:cs="Times New Roman"/>
          <w:b/>
          <w:sz w:val="24"/>
          <w:szCs w:val="24"/>
          <w:lang w:eastAsia="en-US"/>
        </w:rPr>
        <w:t>Планируемые личностные и предметные результаты освоения учебного предмета</w:t>
      </w:r>
    </w:p>
    <w:p w:rsidR="008264B8" w:rsidRPr="008D4A9D" w:rsidRDefault="008264B8" w:rsidP="00C02DDC">
      <w:pPr>
        <w:spacing w:after="0" w:line="240" w:lineRule="auto"/>
        <w:ind w:firstLine="709"/>
        <w:jc w:val="both"/>
        <w:rPr>
          <w:rFonts w:ascii="Times New Roman" w:eastAsia="Times New Roman" w:hAnsi="Times New Roman" w:cs="Times New Roman"/>
          <w:i/>
          <w:sz w:val="24"/>
          <w:szCs w:val="24"/>
          <w:u w:val="single"/>
          <w:lang w:eastAsia="en-US"/>
        </w:rPr>
      </w:pPr>
      <w:r w:rsidRPr="008D4A9D">
        <w:rPr>
          <w:rFonts w:ascii="Times New Roman" w:eastAsia="Times New Roman" w:hAnsi="Times New Roman" w:cs="Times New Roman"/>
          <w:i/>
          <w:sz w:val="24"/>
          <w:szCs w:val="24"/>
          <w:u w:val="single"/>
          <w:lang w:eastAsia="en-US"/>
        </w:rPr>
        <w:t>Физические характеристики персональной идентификации:</w:t>
      </w:r>
    </w:p>
    <w:p w:rsidR="008264B8" w:rsidRPr="008D4A9D" w:rsidRDefault="008264B8" w:rsidP="00C02DDC">
      <w:pPr>
        <w:spacing w:after="0" w:line="240" w:lineRule="auto"/>
        <w:ind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 определяет свои внешние данные (с помощью);</w:t>
      </w:r>
    </w:p>
    <w:p w:rsidR="008264B8" w:rsidRPr="008D4A9D" w:rsidRDefault="008264B8" w:rsidP="00C02DDC">
      <w:pPr>
        <w:spacing w:after="0" w:line="240" w:lineRule="auto"/>
        <w:ind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  определяет состояние своего здоровья (хорошо – плохо, болит – не болит).</w:t>
      </w:r>
    </w:p>
    <w:p w:rsidR="008264B8" w:rsidRPr="008D4A9D" w:rsidRDefault="008264B8" w:rsidP="00C02DDC">
      <w:pPr>
        <w:spacing w:after="0" w:line="240" w:lineRule="auto"/>
        <w:ind w:firstLine="709"/>
        <w:jc w:val="both"/>
        <w:rPr>
          <w:rFonts w:ascii="Times New Roman" w:eastAsia="Times New Roman" w:hAnsi="Times New Roman" w:cs="Times New Roman"/>
          <w:i/>
          <w:sz w:val="24"/>
          <w:szCs w:val="24"/>
          <w:u w:val="single"/>
          <w:lang w:eastAsia="en-US"/>
        </w:rPr>
      </w:pPr>
      <w:r w:rsidRPr="008D4A9D">
        <w:rPr>
          <w:rFonts w:ascii="Times New Roman" w:eastAsia="Times New Roman" w:hAnsi="Times New Roman" w:cs="Times New Roman"/>
          <w:i/>
          <w:sz w:val="24"/>
          <w:szCs w:val="24"/>
          <w:u w:val="single"/>
          <w:lang w:eastAsia="en-US"/>
        </w:rPr>
        <w:t>Гендерная идентичность</w:t>
      </w:r>
    </w:p>
    <w:p w:rsidR="008264B8" w:rsidRPr="008D4A9D" w:rsidRDefault="008264B8" w:rsidP="00C02DDC">
      <w:pPr>
        <w:spacing w:after="0" w:line="240" w:lineRule="auto"/>
        <w:ind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b/>
          <w:sz w:val="24"/>
          <w:szCs w:val="24"/>
          <w:lang w:eastAsia="en-US"/>
        </w:rPr>
        <w:t xml:space="preserve">- </w:t>
      </w:r>
      <w:r w:rsidRPr="008D4A9D">
        <w:rPr>
          <w:rFonts w:ascii="Times New Roman" w:eastAsia="Times New Roman" w:hAnsi="Times New Roman" w:cs="Times New Roman"/>
          <w:sz w:val="24"/>
          <w:szCs w:val="24"/>
          <w:lang w:eastAsia="en-US"/>
        </w:rPr>
        <w:t>определяет свою половую принадлежность (без обоснования);</w:t>
      </w:r>
    </w:p>
    <w:p w:rsidR="008264B8" w:rsidRPr="008D4A9D" w:rsidRDefault="008264B8" w:rsidP="00C02DDC">
      <w:pPr>
        <w:spacing w:after="0" w:line="240" w:lineRule="auto"/>
        <w:ind w:firstLine="709"/>
        <w:jc w:val="both"/>
        <w:rPr>
          <w:rFonts w:ascii="Times New Roman" w:eastAsia="Times New Roman" w:hAnsi="Times New Roman" w:cs="Times New Roman"/>
          <w:i/>
          <w:sz w:val="24"/>
          <w:szCs w:val="24"/>
          <w:u w:val="single"/>
          <w:lang w:eastAsia="en-US"/>
        </w:rPr>
      </w:pPr>
      <w:r w:rsidRPr="008D4A9D">
        <w:rPr>
          <w:rFonts w:ascii="Times New Roman" w:eastAsia="Times New Roman" w:hAnsi="Times New Roman" w:cs="Times New Roman"/>
          <w:i/>
          <w:sz w:val="24"/>
          <w:szCs w:val="24"/>
          <w:u w:val="single"/>
          <w:lang w:eastAsia="en-US"/>
        </w:rPr>
        <w:t>Возрастная идентификация</w:t>
      </w:r>
    </w:p>
    <w:p w:rsidR="008264B8" w:rsidRPr="008D4A9D" w:rsidRDefault="008264B8" w:rsidP="00C02DDC">
      <w:pPr>
        <w:spacing w:after="0" w:line="240" w:lineRule="auto"/>
        <w:ind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 проявляет уважение к людям старшего возраста.</w:t>
      </w:r>
    </w:p>
    <w:p w:rsidR="008264B8" w:rsidRPr="008D4A9D" w:rsidRDefault="008264B8" w:rsidP="00C02DDC">
      <w:pPr>
        <w:spacing w:after="0" w:line="240" w:lineRule="auto"/>
        <w:ind w:firstLine="709"/>
        <w:jc w:val="both"/>
        <w:rPr>
          <w:rFonts w:ascii="Times New Roman" w:eastAsia="Times New Roman" w:hAnsi="Times New Roman" w:cs="Times New Roman"/>
          <w:i/>
          <w:sz w:val="24"/>
          <w:szCs w:val="24"/>
          <w:u w:val="single"/>
          <w:lang w:eastAsia="en-US"/>
        </w:rPr>
      </w:pPr>
      <w:r w:rsidRPr="008D4A9D">
        <w:rPr>
          <w:rFonts w:ascii="Times New Roman" w:eastAsia="Times New Roman" w:hAnsi="Times New Roman" w:cs="Times New Roman"/>
          <w:i/>
          <w:sz w:val="24"/>
          <w:szCs w:val="24"/>
          <w:u w:val="single"/>
          <w:lang w:eastAsia="en-US"/>
        </w:rPr>
        <w:t>«Уверенность в себе»</w:t>
      </w:r>
    </w:p>
    <w:p w:rsidR="008264B8" w:rsidRPr="008D4A9D" w:rsidRDefault="008264B8" w:rsidP="00C02DDC">
      <w:pPr>
        <w:spacing w:after="0" w:line="240" w:lineRule="auto"/>
        <w:ind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 осознает, что может, а что ему пока не удается;</w:t>
      </w:r>
    </w:p>
    <w:p w:rsidR="008264B8" w:rsidRPr="008D4A9D" w:rsidRDefault="008264B8" w:rsidP="00C02DDC">
      <w:pPr>
        <w:spacing w:after="0" w:line="240" w:lineRule="auto"/>
        <w:ind w:firstLine="709"/>
        <w:jc w:val="both"/>
        <w:rPr>
          <w:rFonts w:ascii="Times New Roman" w:eastAsia="Times New Roman" w:hAnsi="Times New Roman" w:cs="Times New Roman"/>
          <w:i/>
          <w:sz w:val="24"/>
          <w:szCs w:val="24"/>
          <w:u w:val="single"/>
          <w:lang w:eastAsia="en-US"/>
        </w:rPr>
      </w:pPr>
      <w:r w:rsidRPr="008D4A9D">
        <w:rPr>
          <w:rFonts w:ascii="Times New Roman" w:eastAsia="Times New Roman" w:hAnsi="Times New Roman" w:cs="Times New Roman"/>
          <w:i/>
          <w:sz w:val="24"/>
          <w:szCs w:val="24"/>
          <w:u w:val="single"/>
          <w:lang w:eastAsia="en-US"/>
        </w:rPr>
        <w:lastRenderedPageBreak/>
        <w:t>«Чувства, желания, взгляды»</w:t>
      </w:r>
    </w:p>
    <w:p w:rsidR="008264B8" w:rsidRPr="008D4A9D" w:rsidRDefault="008264B8" w:rsidP="00C02DDC">
      <w:pPr>
        <w:spacing w:after="0" w:line="240" w:lineRule="auto"/>
        <w:ind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 понимает язык эмоций (позы, мимика, жесты и т.д.);</w:t>
      </w:r>
    </w:p>
    <w:p w:rsidR="008264B8" w:rsidRPr="008D4A9D" w:rsidRDefault="008264B8" w:rsidP="00C02DDC">
      <w:pPr>
        <w:spacing w:after="0" w:line="240" w:lineRule="auto"/>
        <w:ind w:firstLine="709"/>
        <w:jc w:val="both"/>
        <w:rPr>
          <w:rFonts w:ascii="Times New Roman" w:eastAsia="Times New Roman" w:hAnsi="Times New Roman" w:cs="Times New Roman"/>
          <w:b/>
          <w:sz w:val="24"/>
          <w:szCs w:val="24"/>
          <w:lang w:eastAsia="en-US"/>
        </w:rPr>
      </w:pPr>
      <w:r w:rsidRPr="008D4A9D">
        <w:rPr>
          <w:rFonts w:ascii="Times New Roman" w:eastAsia="Times New Roman" w:hAnsi="Times New Roman" w:cs="Times New Roman"/>
          <w:sz w:val="24"/>
          <w:szCs w:val="24"/>
          <w:lang w:eastAsia="en-US"/>
        </w:rPr>
        <w:t>- проявляет собственные чувства (позы, мимика, жесты и т.д.).</w:t>
      </w:r>
    </w:p>
    <w:p w:rsidR="008264B8" w:rsidRPr="008D4A9D" w:rsidRDefault="008264B8" w:rsidP="00C02DDC">
      <w:pPr>
        <w:spacing w:after="0" w:line="240" w:lineRule="auto"/>
        <w:ind w:firstLine="709"/>
        <w:jc w:val="both"/>
        <w:rPr>
          <w:rFonts w:ascii="Times New Roman" w:eastAsia="Times New Roman" w:hAnsi="Times New Roman" w:cs="Times New Roman"/>
          <w:i/>
          <w:sz w:val="24"/>
          <w:szCs w:val="24"/>
          <w:u w:val="single"/>
          <w:lang w:eastAsia="en-US"/>
        </w:rPr>
      </w:pPr>
      <w:r w:rsidRPr="008D4A9D">
        <w:rPr>
          <w:rFonts w:ascii="Times New Roman" w:eastAsia="Times New Roman" w:hAnsi="Times New Roman" w:cs="Times New Roman"/>
          <w:i/>
          <w:sz w:val="24"/>
          <w:szCs w:val="24"/>
          <w:u w:val="single"/>
          <w:lang w:eastAsia="en-US"/>
        </w:rPr>
        <w:t>«Социальные навыки»</w:t>
      </w:r>
    </w:p>
    <w:p w:rsidR="008264B8" w:rsidRPr="008D4A9D" w:rsidRDefault="008264B8" w:rsidP="00C02DDC">
      <w:pPr>
        <w:spacing w:after="0" w:line="240" w:lineRule="auto"/>
        <w:ind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 умеет устанавливать контакты (на элементарном уровне);</w:t>
      </w:r>
    </w:p>
    <w:p w:rsidR="008264B8" w:rsidRPr="008D4A9D" w:rsidRDefault="008264B8" w:rsidP="00C02DDC">
      <w:pPr>
        <w:spacing w:after="0" w:line="240" w:lineRule="auto"/>
        <w:ind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 пользуется речевыми и жестовыми формами взаимодействия для установления контактов;</w:t>
      </w:r>
    </w:p>
    <w:p w:rsidR="008264B8" w:rsidRPr="008D4A9D" w:rsidRDefault="008264B8" w:rsidP="00C02DDC">
      <w:pPr>
        <w:spacing w:after="0" w:line="240" w:lineRule="auto"/>
        <w:ind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 участвует в совместной деятельности (играх, танцах и др., в создании совместных панно, рисунков, аппликаций);</w:t>
      </w:r>
    </w:p>
    <w:p w:rsidR="008264B8" w:rsidRPr="008D4A9D" w:rsidRDefault="008264B8" w:rsidP="00C02DDC">
      <w:pPr>
        <w:spacing w:after="0" w:line="240" w:lineRule="auto"/>
        <w:ind w:firstLine="709"/>
        <w:jc w:val="both"/>
        <w:rPr>
          <w:rFonts w:ascii="Times New Roman" w:eastAsia="Times New Roman" w:hAnsi="Times New Roman" w:cs="Times New Roman"/>
          <w:i/>
          <w:sz w:val="24"/>
          <w:szCs w:val="24"/>
          <w:u w:val="single"/>
          <w:lang w:eastAsia="en-US"/>
        </w:rPr>
      </w:pPr>
      <w:r w:rsidRPr="008D4A9D">
        <w:rPr>
          <w:rFonts w:ascii="Times New Roman" w:eastAsia="Times New Roman" w:hAnsi="Times New Roman" w:cs="Times New Roman"/>
          <w:i/>
          <w:sz w:val="24"/>
          <w:szCs w:val="24"/>
          <w:u w:val="single"/>
          <w:lang w:eastAsia="en-US"/>
        </w:rPr>
        <w:t>Развитие мотивов учебной деятельности:</w:t>
      </w:r>
    </w:p>
    <w:p w:rsidR="008264B8" w:rsidRPr="008D4A9D" w:rsidRDefault="008264B8" w:rsidP="00C02DDC">
      <w:pPr>
        <w:spacing w:after="0" w:line="240" w:lineRule="auto"/>
        <w:ind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 проявляет мотивацию благополучия (желает заслужить одобрение);</w:t>
      </w:r>
    </w:p>
    <w:p w:rsidR="008264B8" w:rsidRPr="008D4A9D" w:rsidRDefault="008264B8" w:rsidP="00C02DDC">
      <w:pPr>
        <w:spacing w:after="0" w:line="240" w:lineRule="auto"/>
        <w:ind w:firstLine="709"/>
        <w:jc w:val="both"/>
        <w:rPr>
          <w:rFonts w:ascii="Times New Roman" w:eastAsia="Times New Roman" w:hAnsi="Times New Roman" w:cs="Times New Roman"/>
          <w:sz w:val="24"/>
          <w:szCs w:val="24"/>
          <w:u w:val="single"/>
          <w:lang w:eastAsia="en-US"/>
        </w:rPr>
      </w:pPr>
      <w:r w:rsidRPr="008D4A9D">
        <w:rPr>
          <w:rFonts w:ascii="Times New Roman" w:eastAsia="Times New Roman" w:hAnsi="Times New Roman" w:cs="Times New Roman"/>
          <w:i/>
          <w:iCs/>
          <w:sz w:val="24"/>
          <w:szCs w:val="24"/>
          <w:u w:val="single"/>
          <w:lang w:eastAsia="en-US"/>
        </w:rPr>
        <w:t>Ответственность за собственное здоровье, безопасность и жизнь</w:t>
      </w:r>
    </w:p>
    <w:p w:rsidR="008264B8" w:rsidRPr="008D4A9D" w:rsidRDefault="008264B8" w:rsidP="00C02DDC">
      <w:pPr>
        <w:spacing w:after="0" w:line="240" w:lineRule="auto"/>
        <w:ind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 xml:space="preserve">- осознает, что определенные его действия несут опасность для него; </w:t>
      </w:r>
    </w:p>
    <w:p w:rsidR="008264B8" w:rsidRPr="008D4A9D" w:rsidRDefault="008264B8" w:rsidP="00C02DDC">
      <w:pPr>
        <w:spacing w:after="0" w:line="240" w:lineRule="auto"/>
        <w:ind w:firstLine="709"/>
        <w:jc w:val="both"/>
        <w:rPr>
          <w:rFonts w:ascii="Times New Roman" w:eastAsia="Times New Roman" w:hAnsi="Times New Roman" w:cs="Times New Roman"/>
          <w:sz w:val="24"/>
          <w:szCs w:val="24"/>
          <w:u w:val="single"/>
          <w:lang w:eastAsia="en-US"/>
        </w:rPr>
      </w:pPr>
      <w:r w:rsidRPr="008D4A9D">
        <w:rPr>
          <w:rFonts w:ascii="Times New Roman" w:eastAsia="Times New Roman" w:hAnsi="Times New Roman" w:cs="Times New Roman"/>
          <w:i/>
          <w:iCs/>
          <w:sz w:val="24"/>
          <w:szCs w:val="24"/>
          <w:u w:val="single"/>
          <w:lang w:eastAsia="en-US"/>
        </w:rPr>
        <w:t>Экологическая ответственность</w:t>
      </w:r>
    </w:p>
    <w:p w:rsidR="008264B8" w:rsidRPr="008D4A9D" w:rsidRDefault="008264B8" w:rsidP="00C02DDC">
      <w:pPr>
        <w:spacing w:after="0" w:line="240" w:lineRule="auto"/>
        <w:ind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 не мусорит на улице;</w:t>
      </w:r>
    </w:p>
    <w:p w:rsidR="008264B8" w:rsidRPr="008D4A9D" w:rsidRDefault="008264B8" w:rsidP="00C02DDC">
      <w:pPr>
        <w:spacing w:after="0" w:line="240" w:lineRule="auto"/>
        <w:ind w:firstLine="709"/>
        <w:jc w:val="both"/>
        <w:rPr>
          <w:rFonts w:ascii="Times New Roman" w:eastAsia="Times New Roman" w:hAnsi="Times New Roman" w:cs="Times New Roman"/>
          <w:sz w:val="24"/>
          <w:szCs w:val="24"/>
          <w:u w:val="single"/>
          <w:lang w:eastAsia="en-US"/>
        </w:rPr>
      </w:pPr>
      <w:r w:rsidRPr="008D4A9D">
        <w:rPr>
          <w:rFonts w:ascii="Times New Roman" w:eastAsia="Times New Roman" w:hAnsi="Times New Roman" w:cs="Times New Roman"/>
          <w:i/>
          <w:sz w:val="24"/>
          <w:szCs w:val="24"/>
          <w:u w:val="single"/>
          <w:lang w:eastAsia="en-US"/>
        </w:rPr>
        <w:t>Формирование эстетических потребностей, ценностей, чувств:</w:t>
      </w:r>
    </w:p>
    <w:p w:rsidR="008264B8" w:rsidRPr="008D4A9D" w:rsidRDefault="008264B8" w:rsidP="00C02DDC">
      <w:pPr>
        <w:spacing w:after="0" w:line="240" w:lineRule="auto"/>
        <w:ind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 наблюдает за окружающими предметами и явлениями при указании на них;</w:t>
      </w:r>
    </w:p>
    <w:p w:rsidR="008264B8" w:rsidRPr="008D4A9D" w:rsidRDefault="008264B8" w:rsidP="00C02DDC">
      <w:pPr>
        <w:spacing w:after="0" w:line="240" w:lineRule="auto"/>
        <w:ind w:firstLine="709"/>
        <w:jc w:val="both"/>
        <w:rPr>
          <w:rFonts w:ascii="Times New Roman" w:eastAsia="Times New Roman" w:hAnsi="Times New Roman" w:cs="Times New Roman"/>
          <w:sz w:val="24"/>
          <w:szCs w:val="24"/>
          <w:u w:val="single"/>
          <w:lang w:eastAsia="en-US"/>
        </w:rPr>
      </w:pPr>
      <w:r w:rsidRPr="008D4A9D">
        <w:rPr>
          <w:rFonts w:ascii="Times New Roman" w:eastAsia="Times New Roman" w:hAnsi="Times New Roman" w:cs="Times New Roman"/>
          <w:i/>
          <w:sz w:val="24"/>
          <w:szCs w:val="24"/>
          <w:u w:val="single"/>
          <w:lang w:eastAsia="en-US"/>
        </w:rPr>
        <w:t>Развитие навыков сотрудничества со взрослыми и сверстниками:</w:t>
      </w:r>
    </w:p>
    <w:p w:rsidR="008264B8" w:rsidRPr="008D4A9D" w:rsidRDefault="008264B8" w:rsidP="00C02DDC">
      <w:pPr>
        <w:spacing w:after="0" w:line="240" w:lineRule="auto"/>
        <w:ind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 принимает участие в коллективных делах и играх;</w:t>
      </w:r>
    </w:p>
    <w:p w:rsidR="008264B8" w:rsidRPr="008D4A9D" w:rsidRDefault="008264B8" w:rsidP="00C02DDC">
      <w:pPr>
        <w:suppressAutoHyphens/>
        <w:autoSpaceDE w:val="0"/>
        <w:spacing w:after="0" w:line="240" w:lineRule="auto"/>
        <w:ind w:firstLine="709"/>
        <w:jc w:val="both"/>
        <w:rPr>
          <w:rFonts w:ascii="Times New Roman" w:eastAsia="Times New Roman" w:hAnsi="Times New Roman" w:cs="Times New Roman"/>
          <w:kern w:val="2"/>
          <w:sz w:val="24"/>
          <w:szCs w:val="24"/>
          <w:lang w:eastAsia="ar-SA"/>
        </w:rPr>
      </w:pPr>
    </w:p>
    <w:p w:rsidR="008264B8" w:rsidRPr="008D4A9D" w:rsidRDefault="008264B8" w:rsidP="00C02DDC">
      <w:pPr>
        <w:shd w:val="clear" w:color="auto" w:fill="FFFFFF"/>
        <w:spacing w:after="0" w:line="240" w:lineRule="auto"/>
        <w:ind w:firstLine="709"/>
        <w:jc w:val="both"/>
        <w:rPr>
          <w:rFonts w:ascii="Times New Roman" w:eastAsia="Times New Roman" w:hAnsi="Times New Roman" w:cs="Times New Roman"/>
          <w:sz w:val="24"/>
          <w:szCs w:val="24"/>
        </w:rPr>
      </w:pPr>
      <w:r w:rsidRPr="008D4A9D">
        <w:rPr>
          <w:rFonts w:ascii="Times New Roman" w:eastAsia="Times New Roman" w:hAnsi="Times New Roman" w:cs="Times New Roman"/>
          <w:b/>
          <w:i/>
          <w:sz w:val="24"/>
          <w:szCs w:val="24"/>
        </w:rPr>
        <w:t xml:space="preserve">     Планируемые предметные результаты:</w:t>
      </w:r>
    </w:p>
    <w:p w:rsidR="008264B8" w:rsidRPr="008D4A9D" w:rsidRDefault="008264B8" w:rsidP="002C6194">
      <w:pPr>
        <w:widowControl w:val="0"/>
        <w:numPr>
          <w:ilvl w:val="0"/>
          <w:numId w:val="15"/>
        </w:numPr>
        <w:suppressAutoHyphens/>
        <w:spacing w:after="0" w:line="240" w:lineRule="auto"/>
        <w:ind w:firstLine="709"/>
        <w:contextualSpacing/>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узнавать изученные объекты и явления  неживой и живой природы;</w:t>
      </w:r>
    </w:p>
    <w:p w:rsidR="008264B8" w:rsidRPr="008D4A9D" w:rsidRDefault="008264B8" w:rsidP="002C6194">
      <w:pPr>
        <w:widowControl w:val="0"/>
        <w:numPr>
          <w:ilvl w:val="0"/>
          <w:numId w:val="15"/>
        </w:numPr>
        <w:suppressAutoHyphens/>
        <w:spacing w:after="0" w:line="240" w:lineRule="auto"/>
        <w:ind w:firstLine="709"/>
        <w:contextualSpacing/>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сравнивать объекты живой и неживой природы на основе внешних признаков, проводить простейшую классификацию изученных объектов природы;</w:t>
      </w:r>
    </w:p>
    <w:p w:rsidR="008264B8" w:rsidRPr="008D4A9D" w:rsidRDefault="008264B8" w:rsidP="002C6194">
      <w:pPr>
        <w:numPr>
          <w:ilvl w:val="0"/>
          <w:numId w:val="15"/>
        </w:numPr>
        <w:spacing w:after="0" w:line="240" w:lineRule="auto"/>
        <w:ind w:firstLine="709"/>
        <w:contextualSpacing/>
        <w:jc w:val="both"/>
        <w:rPr>
          <w:rFonts w:ascii="Times New Roman" w:eastAsia="Calibri" w:hAnsi="Times New Roman" w:cs="Times New Roman"/>
          <w:bCs/>
          <w:sz w:val="24"/>
          <w:szCs w:val="24"/>
          <w:lang w:eastAsia="en-US"/>
        </w:rPr>
      </w:pPr>
      <w:r w:rsidRPr="008D4A9D">
        <w:rPr>
          <w:rFonts w:ascii="Times New Roman" w:eastAsia="Calibri" w:hAnsi="Times New Roman" w:cs="Times New Roman"/>
          <w:bCs/>
          <w:sz w:val="24"/>
          <w:szCs w:val="24"/>
          <w:lang w:eastAsia="en-US"/>
        </w:rPr>
        <w:t>уметь работать с пиктограммами по теме «растения»;</w:t>
      </w:r>
    </w:p>
    <w:p w:rsidR="008264B8" w:rsidRPr="008D4A9D" w:rsidRDefault="008264B8" w:rsidP="002C6194">
      <w:pPr>
        <w:numPr>
          <w:ilvl w:val="0"/>
          <w:numId w:val="15"/>
        </w:numPr>
        <w:spacing w:after="0" w:line="240" w:lineRule="auto"/>
        <w:ind w:firstLine="709"/>
        <w:contextualSpacing/>
        <w:jc w:val="both"/>
        <w:rPr>
          <w:rFonts w:ascii="Times New Roman" w:eastAsia="Calibri" w:hAnsi="Times New Roman" w:cs="Times New Roman"/>
          <w:bCs/>
          <w:sz w:val="24"/>
          <w:szCs w:val="24"/>
          <w:lang w:eastAsia="en-US"/>
        </w:rPr>
      </w:pPr>
      <w:r w:rsidRPr="008D4A9D">
        <w:rPr>
          <w:rFonts w:ascii="Times New Roman" w:eastAsia="Calibri" w:hAnsi="Times New Roman" w:cs="Times New Roman"/>
          <w:bCs/>
          <w:sz w:val="24"/>
          <w:szCs w:val="24"/>
          <w:lang w:eastAsia="en-US"/>
        </w:rPr>
        <w:t>совместно с учителем отбирать картинки с изображением  осени, зимы весны, лета;</w:t>
      </w:r>
    </w:p>
    <w:p w:rsidR="008264B8" w:rsidRPr="008D4A9D" w:rsidRDefault="008264B8" w:rsidP="002C6194">
      <w:pPr>
        <w:numPr>
          <w:ilvl w:val="0"/>
          <w:numId w:val="15"/>
        </w:numPr>
        <w:spacing w:after="0" w:line="240" w:lineRule="auto"/>
        <w:ind w:firstLine="709"/>
        <w:contextualSpacing/>
        <w:jc w:val="both"/>
        <w:rPr>
          <w:rFonts w:ascii="Times New Roman" w:eastAsia="Calibri" w:hAnsi="Times New Roman" w:cs="Times New Roman"/>
          <w:bCs/>
          <w:sz w:val="24"/>
          <w:szCs w:val="24"/>
          <w:lang w:eastAsia="en-US"/>
        </w:rPr>
      </w:pPr>
      <w:r w:rsidRPr="008D4A9D">
        <w:rPr>
          <w:rFonts w:ascii="Times New Roman" w:eastAsia="Calibri" w:hAnsi="Times New Roman" w:cs="Times New Roman"/>
          <w:bCs/>
          <w:sz w:val="24"/>
          <w:szCs w:val="24"/>
          <w:lang w:eastAsia="en-US"/>
        </w:rPr>
        <w:t>показывать и брать предмет одежды, называемый учителем;</w:t>
      </w:r>
    </w:p>
    <w:p w:rsidR="008264B8" w:rsidRPr="008D4A9D" w:rsidRDefault="008264B8" w:rsidP="002C6194">
      <w:pPr>
        <w:numPr>
          <w:ilvl w:val="0"/>
          <w:numId w:val="15"/>
        </w:numPr>
        <w:spacing w:after="0" w:line="240" w:lineRule="auto"/>
        <w:ind w:firstLine="709"/>
        <w:contextualSpacing/>
        <w:jc w:val="both"/>
        <w:rPr>
          <w:rFonts w:ascii="Times New Roman" w:eastAsia="Calibri" w:hAnsi="Times New Roman" w:cs="Times New Roman"/>
          <w:bCs/>
          <w:sz w:val="24"/>
          <w:szCs w:val="24"/>
          <w:lang w:eastAsia="en-US"/>
        </w:rPr>
      </w:pPr>
      <w:r w:rsidRPr="008D4A9D">
        <w:rPr>
          <w:rFonts w:ascii="Times New Roman" w:eastAsia="Calibri" w:hAnsi="Times New Roman" w:cs="Times New Roman"/>
          <w:bCs/>
          <w:sz w:val="24"/>
          <w:szCs w:val="24"/>
          <w:lang w:eastAsia="en-US"/>
        </w:rPr>
        <w:t>рассматривать лист, раскрашивать;</w:t>
      </w:r>
    </w:p>
    <w:p w:rsidR="008264B8" w:rsidRPr="008D4A9D" w:rsidRDefault="008264B8" w:rsidP="002C6194">
      <w:pPr>
        <w:numPr>
          <w:ilvl w:val="0"/>
          <w:numId w:val="15"/>
        </w:numPr>
        <w:spacing w:after="0" w:line="240" w:lineRule="auto"/>
        <w:ind w:firstLine="709"/>
        <w:contextualSpacing/>
        <w:jc w:val="both"/>
        <w:rPr>
          <w:rFonts w:ascii="Times New Roman" w:eastAsia="Calibri" w:hAnsi="Times New Roman" w:cs="Times New Roman"/>
          <w:bCs/>
          <w:sz w:val="24"/>
          <w:szCs w:val="24"/>
          <w:lang w:eastAsia="en-US"/>
        </w:rPr>
      </w:pPr>
      <w:r w:rsidRPr="008D4A9D">
        <w:rPr>
          <w:rFonts w:ascii="Times New Roman" w:eastAsia="Calibri" w:hAnsi="Times New Roman" w:cs="Times New Roman"/>
          <w:bCs/>
          <w:sz w:val="24"/>
          <w:szCs w:val="24"/>
          <w:lang w:eastAsia="en-US"/>
        </w:rPr>
        <w:t>проводить элементарные наблюдения;</w:t>
      </w:r>
    </w:p>
    <w:p w:rsidR="008264B8" w:rsidRPr="008D4A9D" w:rsidRDefault="008264B8" w:rsidP="002C6194">
      <w:pPr>
        <w:numPr>
          <w:ilvl w:val="0"/>
          <w:numId w:val="15"/>
        </w:numPr>
        <w:spacing w:after="0" w:line="240" w:lineRule="auto"/>
        <w:ind w:firstLine="709"/>
        <w:contextualSpacing/>
        <w:jc w:val="both"/>
        <w:rPr>
          <w:rFonts w:ascii="Times New Roman" w:eastAsia="Calibri" w:hAnsi="Times New Roman" w:cs="Times New Roman"/>
          <w:bCs/>
          <w:sz w:val="24"/>
          <w:szCs w:val="24"/>
          <w:lang w:eastAsia="en-US"/>
        </w:rPr>
      </w:pPr>
      <w:r w:rsidRPr="008D4A9D">
        <w:rPr>
          <w:rFonts w:ascii="Times New Roman" w:eastAsia="Calibri" w:hAnsi="Times New Roman" w:cs="Times New Roman"/>
          <w:bCs/>
          <w:sz w:val="24"/>
          <w:szCs w:val="24"/>
          <w:lang w:eastAsia="en-US"/>
        </w:rPr>
        <w:t>уметь рассматривать картинки  в книге, на мониторе;</w:t>
      </w:r>
    </w:p>
    <w:p w:rsidR="008264B8" w:rsidRPr="008D4A9D" w:rsidRDefault="008264B8" w:rsidP="002C6194">
      <w:pPr>
        <w:numPr>
          <w:ilvl w:val="0"/>
          <w:numId w:val="15"/>
        </w:numPr>
        <w:spacing w:after="0" w:line="240" w:lineRule="auto"/>
        <w:ind w:firstLine="709"/>
        <w:contextualSpacing/>
        <w:jc w:val="both"/>
        <w:rPr>
          <w:rFonts w:ascii="Times New Roman" w:eastAsia="Calibri" w:hAnsi="Times New Roman" w:cs="Times New Roman"/>
          <w:sz w:val="24"/>
          <w:szCs w:val="24"/>
          <w:shd w:val="clear" w:color="auto" w:fill="FFFFFF"/>
          <w:lang w:eastAsia="en-US"/>
        </w:rPr>
      </w:pPr>
      <w:r w:rsidRPr="008D4A9D">
        <w:rPr>
          <w:rFonts w:ascii="Times New Roman" w:eastAsia="Calibri" w:hAnsi="Times New Roman" w:cs="Times New Roman"/>
          <w:sz w:val="24"/>
          <w:szCs w:val="24"/>
          <w:shd w:val="clear" w:color="auto" w:fill="FFFFFF"/>
          <w:lang w:eastAsia="en-US"/>
        </w:rPr>
        <w:t>узнавать изученные природные объекты;</w:t>
      </w:r>
    </w:p>
    <w:p w:rsidR="008264B8" w:rsidRPr="008D4A9D" w:rsidRDefault="008264B8" w:rsidP="002C6194">
      <w:pPr>
        <w:numPr>
          <w:ilvl w:val="0"/>
          <w:numId w:val="15"/>
        </w:numPr>
        <w:spacing w:after="0" w:line="240" w:lineRule="auto"/>
        <w:ind w:firstLine="709"/>
        <w:contextualSpacing/>
        <w:jc w:val="both"/>
        <w:rPr>
          <w:rFonts w:ascii="Times New Roman" w:eastAsia="Calibri" w:hAnsi="Times New Roman" w:cs="Times New Roman"/>
          <w:bCs/>
          <w:sz w:val="24"/>
          <w:szCs w:val="24"/>
          <w:lang w:eastAsia="en-US"/>
        </w:rPr>
      </w:pPr>
      <w:r w:rsidRPr="008D4A9D">
        <w:rPr>
          <w:rFonts w:ascii="Times New Roman" w:eastAsia="Calibri" w:hAnsi="Times New Roman" w:cs="Times New Roman"/>
          <w:bCs/>
          <w:sz w:val="24"/>
          <w:szCs w:val="24"/>
          <w:lang w:eastAsia="en-US"/>
        </w:rPr>
        <w:t>узнавать и выделять объект (елка) среди 2-3х совместно с учителем;</w:t>
      </w:r>
    </w:p>
    <w:p w:rsidR="008264B8" w:rsidRPr="008D4A9D" w:rsidRDefault="008264B8" w:rsidP="002C6194">
      <w:pPr>
        <w:numPr>
          <w:ilvl w:val="0"/>
          <w:numId w:val="15"/>
        </w:numPr>
        <w:spacing w:after="0" w:line="240" w:lineRule="auto"/>
        <w:ind w:firstLine="709"/>
        <w:contextualSpacing/>
        <w:jc w:val="both"/>
        <w:rPr>
          <w:rFonts w:ascii="Times New Roman" w:eastAsia="Calibri" w:hAnsi="Times New Roman" w:cs="Times New Roman"/>
          <w:sz w:val="24"/>
          <w:szCs w:val="24"/>
          <w:shd w:val="clear" w:color="auto" w:fill="FFFFFF"/>
          <w:lang w:eastAsia="en-US"/>
        </w:rPr>
      </w:pPr>
      <w:r w:rsidRPr="008D4A9D">
        <w:rPr>
          <w:rFonts w:ascii="Times New Roman" w:eastAsia="Calibri" w:hAnsi="Times New Roman" w:cs="Times New Roman"/>
          <w:sz w:val="24"/>
          <w:szCs w:val="24"/>
          <w:shd w:val="clear" w:color="auto" w:fill="FFFFFF"/>
          <w:lang w:eastAsia="en-US"/>
        </w:rPr>
        <w:t>узнавать изученные объекты;</w:t>
      </w:r>
    </w:p>
    <w:p w:rsidR="008264B8" w:rsidRPr="008D4A9D" w:rsidRDefault="008264B8" w:rsidP="002C6194">
      <w:pPr>
        <w:numPr>
          <w:ilvl w:val="0"/>
          <w:numId w:val="15"/>
        </w:numPr>
        <w:spacing w:after="0" w:line="240" w:lineRule="auto"/>
        <w:ind w:firstLine="709"/>
        <w:contextualSpacing/>
        <w:jc w:val="both"/>
        <w:rPr>
          <w:rFonts w:ascii="Times New Roman" w:eastAsia="Calibri" w:hAnsi="Times New Roman" w:cs="Times New Roman"/>
          <w:sz w:val="24"/>
          <w:szCs w:val="24"/>
          <w:shd w:val="clear" w:color="auto" w:fill="FFFFFF"/>
          <w:lang w:eastAsia="en-US"/>
        </w:rPr>
      </w:pPr>
      <w:r w:rsidRPr="008D4A9D">
        <w:rPr>
          <w:rFonts w:ascii="Times New Roman" w:eastAsia="Calibri" w:hAnsi="Times New Roman" w:cs="Times New Roman"/>
          <w:sz w:val="24"/>
          <w:szCs w:val="24"/>
          <w:shd w:val="clear" w:color="auto" w:fill="FFFFFF"/>
          <w:lang w:eastAsia="en-US"/>
        </w:rPr>
        <w:t>узнавать изученных животных;</w:t>
      </w:r>
    </w:p>
    <w:p w:rsidR="008264B8" w:rsidRPr="008D4A9D" w:rsidRDefault="008264B8" w:rsidP="002C6194">
      <w:pPr>
        <w:numPr>
          <w:ilvl w:val="0"/>
          <w:numId w:val="15"/>
        </w:numPr>
        <w:spacing w:after="0" w:line="240" w:lineRule="auto"/>
        <w:ind w:firstLine="709"/>
        <w:contextualSpacing/>
        <w:jc w:val="both"/>
        <w:rPr>
          <w:rFonts w:ascii="Times New Roman" w:eastAsia="Calibri" w:hAnsi="Times New Roman" w:cs="Times New Roman"/>
          <w:b/>
          <w:bCs/>
          <w:sz w:val="24"/>
          <w:szCs w:val="24"/>
          <w:lang w:eastAsia="en-US"/>
        </w:rPr>
      </w:pPr>
      <w:r w:rsidRPr="008D4A9D">
        <w:rPr>
          <w:rFonts w:ascii="Times New Roman" w:eastAsia="Calibri" w:hAnsi="Times New Roman" w:cs="Times New Roman"/>
          <w:sz w:val="24"/>
          <w:szCs w:val="24"/>
          <w:lang w:eastAsia="en-US"/>
        </w:rPr>
        <w:t>узнавать и определять объекты окружающей действительности;</w:t>
      </w:r>
    </w:p>
    <w:p w:rsidR="008264B8" w:rsidRPr="008D4A9D" w:rsidRDefault="008264B8" w:rsidP="002C6194">
      <w:pPr>
        <w:numPr>
          <w:ilvl w:val="0"/>
          <w:numId w:val="15"/>
        </w:numPr>
        <w:spacing w:after="0" w:line="240" w:lineRule="auto"/>
        <w:ind w:firstLine="709"/>
        <w:contextualSpacing/>
        <w:jc w:val="both"/>
        <w:rPr>
          <w:rFonts w:ascii="Times New Roman" w:eastAsia="Times New Roman" w:hAnsi="Times New Roman" w:cs="Times New Roman"/>
          <w:sz w:val="24"/>
          <w:szCs w:val="24"/>
        </w:rPr>
      </w:pPr>
      <w:r w:rsidRPr="008D4A9D">
        <w:rPr>
          <w:rFonts w:ascii="Times New Roman" w:eastAsia="Times New Roman" w:hAnsi="Times New Roman" w:cs="Times New Roman"/>
          <w:sz w:val="24"/>
          <w:szCs w:val="24"/>
        </w:rPr>
        <w:t>различать объекты природы и рукотворного мира;</w:t>
      </w:r>
    </w:p>
    <w:p w:rsidR="008264B8" w:rsidRPr="008D4A9D" w:rsidRDefault="008264B8" w:rsidP="002C6194">
      <w:pPr>
        <w:numPr>
          <w:ilvl w:val="0"/>
          <w:numId w:val="15"/>
        </w:numPr>
        <w:spacing w:after="0" w:line="240" w:lineRule="auto"/>
        <w:ind w:firstLine="709"/>
        <w:contextualSpacing/>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классифицировать предметы по характеру материала; бережно относиться к вещам</w:t>
      </w:r>
    </w:p>
    <w:p w:rsidR="008264B8" w:rsidRPr="008D4A9D" w:rsidRDefault="008264B8" w:rsidP="002C6194">
      <w:pPr>
        <w:numPr>
          <w:ilvl w:val="0"/>
          <w:numId w:val="15"/>
        </w:numPr>
        <w:spacing w:after="0" w:line="240" w:lineRule="auto"/>
        <w:ind w:firstLine="709"/>
        <w:contextualSpacing/>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lastRenderedPageBreak/>
        <w:t>различать живые объекты природы (звери) на пиктограммах</w:t>
      </w:r>
    </w:p>
    <w:p w:rsidR="008264B8" w:rsidRPr="008D4A9D" w:rsidRDefault="008264B8" w:rsidP="002C6194">
      <w:pPr>
        <w:widowControl w:val="0"/>
        <w:numPr>
          <w:ilvl w:val="0"/>
          <w:numId w:val="15"/>
        </w:numPr>
        <w:suppressAutoHyphens/>
        <w:spacing w:after="0" w:line="240" w:lineRule="auto"/>
        <w:ind w:firstLine="709"/>
        <w:contextualSpacing/>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понимать необходимость  соблюдения правил безопасного поведения   на улице;</w:t>
      </w:r>
    </w:p>
    <w:p w:rsidR="008264B8" w:rsidRPr="008D4A9D" w:rsidRDefault="008264B8" w:rsidP="002C6194">
      <w:pPr>
        <w:widowControl w:val="0"/>
        <w:numPr>
          <w:ilvl w:val="0"/>
          <w:numId w:val="15"/>
        </w:numPr>
        <w:suppressAutoHyphens/>
        <w:spacing w:after="0" w:line="240" w:lineRule="auto"/>
        <w:ind w:firstLine="709"/>
        <w:contextualSpacing/>
        <w:jc w:val="both"/>
        <w:rPr>
          <w:rFonts w:ascii="Times New Roman" w:eastAsia="Times New Roman" w:hAnsi="Times New Roman" w:cs="Times New Roman"/>
          <w:sz w:val="24"/>
          <w:szCs w:val="24"/>
          <w:lang w:eastAsia="en-US"/>
        </w:rPr>
      </w:pPr>
      <w:r w:rsidRPr="008D4A9D">
        <w:rPr>
          <w:rFonts w:ascii="Times New Roman" w:eastAsia="Calibri" w:hAnsi="Times New Roman" w:cs="Times New Roman"/>
          <w:sz w:val="24"/>
          <w:szCs w:val="24"/>
          <w:lang w:eastAsia="en-US"/>
        </w:rPr>
        <w:t>проявлять уважение к взрослым;</w:t>
      </w:r>
    </w:p>
    <w:p w:rsidR="00986D22" w:rsidRDefault="00986D22" w:rsidP="00C02DDC">
      <w:pPr>
        <w:widowControl w:val="0"/>
        <w:spacing w:after="0" w:line="240" w:lineRule="auto"/>
        <w:ind w:firstLine="709"/>
        <w:jc w:val="both"/>
        <w:rPr>
          <w:rFonts w:ascii="Times New Roman" w:eastAsia="Arial Unicode MS" w:hAnsi="Times New Roman" w:cs="Times New Roman"/>
          <w:b/>
          <w:kern w:val="1"/>
          <w:sz w:val="24"/>
          <w:szCs w:val="24"/>
          <w:lang w:eastAsia="hi-IN" w:bidi="hi-IN"/>
        </w:rPr>
      </w:pPr>
    </w:p>
    <w:p w:rsidR="008264B8" w:rsidRPr="008D4A9D" w:rsidRDefault="008264B8" w:rsidP="00C02DDC">
      <w:pPr>
        <w:widowControl w:val="0"/>
        <w:spacing w:after="0" w:line="240" w:lineRule="auto"/>
        <w:ind w:firstLine="709"/>
        <w:jc w:val="both"/>
        <w:rPr>
          <w:rFonts w:ascii="Times New Roman" w:eastAsia="Arial Unicode MS" w:hAnsi="Times New Roman" w:cs="Times New Roman"/>
          <w:b/>
          <w:kern w:val="1"/>
          <w:sz w:val="24"/>
          <w:szCs w:val="24"/>
          <w:lang w:eastAsia="hi-IN" w:bidi="hi-IN"/>
        </w:rPr>
      </w:pPr>
      <w:r w:rsidRPr="008D4A9D">
        <w:rPr>
          <w:rFonts w:ascii="Times New Roman" w:eastAsia="Arial Unicode MS" w:hAnsi="Times New Roman" w:cs="Times New Roman"/>
          <w:b/>
          <w:kern w:val="1"/>
          <w:sz w:val="24"/>
          <w:szCs w:val="24"/>
          <w:lang w:eastAsia="hi-IN" w:bidi="hi-IN"/>
        </w:rPr>
        <w:t>Планируемые результаты сформированности базовых учебных действий</w:t>
      </w:r>
    </w:p>
    <w:p w:rsidR="008264B8" w:rsidRPr="008D4A9D" w:rsidRDefault="008264B8" w:rsidP="00C02DDC">
      <w:pPr>
        <w:widowControl w:val="0"/>
        <w:spacing w:after="0" w:line="240" w:lineRule="auto"/>
        <w:ind w:firstLine="709"/>
        <w:jc w:val="both"/>
        <w:rPr>
          <w:rFonts w:ascii="Times New Roman" w:eastAsia="Arial Unicode MS" w:hAnsi="Times New Roman" w:cs="Times New Roman"/>
          <w:i/>
          <w:kern w:val="1"/>
          <w:sz w:val="24"/>
          <w:szCs w:val="24"/>
          <w:lang w:eastAsia="hi-IN" w:bidi="hi-IN"/>
        </w:rPr>
      </w:pPr>
      <w:r w:rsidRPr="008D4A9D">
        <w:rPr>
          <w:rFonts w:ascii="Times New Roman" w:eastAsia="Arial Unicode MS" w:hAnsi="Times New Roman" w:cs="Times New Roman"/>
          <w:i/>
          <w:kern w:val="1"/>
          <w:sz w:val="24"/>
          <w:szCs w:val="24"/>
          <w:lang w:eastAsia="hi-IN" w:bidi="hi-IN"/>
        </w:rPr>
        <w:t>Подготовка ребенка к нахождению и обучению в среде сверстников, к эмоциональному, коммуникативному взаимодействию с группой обучающихся:</w:t>
      </w:r>
    </w:p>
    <w:p w:rsidR="008264B8" w:rsidRPr="008D4A9D" w:rsidRDefault="008264B8" w:rsidP="002C6194">
      <w:pPr>
        <w:numPr>
          <w:ilvl w:val="0"/>
          <w:numId w:val="17"/>
        </w:numPr>
        <w:spacing w:after="0" w:line="240" w:lineRule="auto"/>
        <w:ind w:firstLine="709"/>
        <w:contextualSpacing/>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входить и выходить из учебного помещения со звонком;</w:t>
      </w:r>
    </w:p>
    <w:p w:rsidR="008264B8" w:rsidRPr="008D4A9D" w:rsidRDefault="008264B8" w:rsidP="002C6194">
      <w:pPr>
        <w:numPr>
          <w:ilvl w:val="0"/>
          <w:numId w:val="17"/>
        </w:numPr>
        <w:spacing w:after="0" w:line="240" w:lineRule="auto"/>
        <w:ind w:firstLine="709"/>
        <w:contextualSpacing/>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 xml:space="preserve">ориентироваться в пространстве класса (зала, учебного помещения), пользоваться учебной мебелью; </w:t>
      </w:r>
    </w:p>
    <w:p w:rsidR="008264B8" w:rsidRPr="008D4A9D" w:rsidRDefault="008264B8" w:rsidP="002C6194">
      <w:pPr>
        <w:numPr>
          <w:ilvl w:val="0"/>
          <w:numId w:val="17"/>
        </w:numPr>
        <w:spacing w:after="0" w:line="240" w:lineRule="auto"/>
        <w:ind w:firstLine="709"/>
        <w:contextualSpacing/>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 xml:space="preserve">адекватно использовать ритуалы школьного поведения (поднимать руку, вставать и выходить из-за парты и т. д.); </w:t>
      </w:r>
    </w:p>
    <w:p w:rsidR="008264B8" w:rsidRPr="008D4A9D" w:rsidRDefault="008264B8" w:rsidP="002C6194">
      <w:pPr>
        <w:numPr>
          <w:ilvl w:val="0"/>
          <w:numId w:val="17"/>
        </w:numPr>
        <w:spacing w:after="0" w:line="240" w:lineRule="auto"/>
        <w:ind w:firstLine="709"/>
        <w:contextualSpacing/>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 xml:space="preserve">принимать цели и включаться в деятельность (с помощью); </w:t>
      </w:r>
    </w:p>
    <w:p w:rsidR="008264B8" w:rsidRPr="008D4A9D" w:rsidRDefault="008264B8" w:rsidP="002C6194">
      <w:pPr>
        <w:numPr>
          <w:ilvl w:val="0"/>
          <w:numId w:val="17"/>
        </w:numPr>
        <w:spacing w:after="0" w:line="240" w:lineRule="auto"/>
        <w:ind w:firstLine="709"/>
        <w:contextualSpacing/>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 xml:space="preserve">следовать предложенному плану; </w:t>
      </w:r>
    </w:p>
    <w:p w:rsidR="008264B8" w:rsidRPr="008D4A9D" w:rsidRDefault="008264B8" w:rsidP="002C6194">
      <w:pPr>
        <w:numPr>
          <w:ilvl w:val="0"/>
          <w:numId w:val="17"/>
        </w:numPr>
        <w:spacing w:after="0" w:line="240" w:lineRule="auto"/>
        <w:ind w:firstLine="709"/>
        <w:contextualSpacing/>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передвигаться по школе, находить свой класс, другие необходимые помещения;</w:t>
      </w:r>
    </w:p>
    <w:p w:rsidR="008264B8" w:rsidRPr="008D4A9D" w:rsidRDefault="008264B8" w:rsidP="002C6194">
      <w:pPr>
        <w:numPr>
          <w:ilvl w:val="0"/>
          <w:numId w:val="17"/>
        </w:numPr>
        <w:spacing w:after="0" w:line="240" w:lineRule="auto"/>
        <w:ind w:firstLine="709"/>
        <w:contextualSpacing/>
        <w:jc w:val="both"/>
        <w:rPr>
          <w:rFonts w:ascii="Times New Roman" w:eastAsia="Calibri" w:hAnsi="Times New Roman" w:cs="Times New Roman"/>
          <w:bCs/>
          <w:sz w:val="24"/>
          <w:szCs w:val="24"/>
          <w:lang w:eastAsia="en-US"/>
        </w:rPr>
      </w:pPr>
      <w:r w:rsidRPr="008D4A9D">
        <w:rPr>
          <w:rFonts w:ascii="Times New Roman" w:eastAsia="Calibri" w:hAnsi="Times New Roman" w:cs="Times New Roman"/>
          <w:bCs/>
          <w:sz w:val="24"/>
          <w:szCs w:val="24"/>
          <w:lang w:eastAsia="en-US"/>
        </w:rPr>
        <w:t>понимать словесную (жестовую) инструкцию;</w:t>
      </w:r>
    </w:p>
    <w:p w:rsidR="008264B8" w:rsidRPr="008D4A9D" w:rsidRDefault="008264B8" w:rsidP="002C6194">
      <w:pPr>
        <w:numPr>
          <w:ilvl w:val="0"/>
          <w:numId w:val="17"/>
        </w:numPr>
        <w:spacing w:after="0" w:line="240" w:lineRule="auto"/>
        <w:ind w:firstLine="709"/>
        <w:contextualSpacing/>
        <w:jc w:val="both"/>
        <w:rPr>
          <w:rFonts w:ascii="Times New Roman" w:eastAsia="Calibri" w:hAnsi="Times New Roman" w:cs="Times New Roman"/>
          <w:bCs/>
          <w:sz w:val="24"/>
          <w:szCs w:val="24"/>
          <w:lang w:eastAsia="en-US"/>
        </w:rPr>
      </w:pPr>
      <w:r w:rsidRPr="008D4A9D">
        <w:rPr>
          <w:rFonts w:ascii="Times New Roman" w:eastAsia="Calibri" w:hAnsi="Times New Roman" w:cs="Times New Roman"/>
          <w:bCs/>
          <w:sz w:val="24"/>
          <w:szCs w:val="24"/>
          <w:lang w:eastAsia="en-US"/>
        </w:rPr>
        <w:t>выполнять стереотипную инструкцию;</w:t>
      </w:r>
    </w:p>
    <w:p w:rsidR="008264B8" w:rsidRPr="008D4A9D" w:rsidRDefault="008264B8" w:rsidP="002C6194">
      <w:pPr>
        <w:numPr>
          <w:ilvl w:val="0"/>
          <w:numId w:val="17"/>
        </w:numPr>
        <w:spacing w:after="0" w:line="240" w:lineRule="auto"/>
        <w:ind w:firstLine="709"/>
        <w:contextualSpacing/>
        <w:jc w:val="both"/>
        <w:rPr>
          <w:rFonts w:ascii="Times New Roman" w:eastAsia="Calibri" w:hAnsi="Times New Roman" w:cs="Times New Roman"/>
          <w:bCs/>
          <w:sz w:val="24"/>
          <w:szCs w:val="24"/>
          <w:lang w:eastAsia="en-US"/>
        </w:rPr>
      </w:pPr>
      <w:r w:rsidRPr="008D4A9D">
        <w:rPr>
          <w:rFonts w:ascii="Times New Roman" w:eastAsia="Calibri" w:hAnsi="Times New Roman" w:cs="Times New Roman"/>
          <w:bCs/>
          <w:sz w:val="24"/>
          <w:szCs w:val="24"/>
          <w:lang w:eastAsia="en-US"/>
        </w:rPr>
        <w:t>принимать помощь.</w:t>
      </w:r>
    </w:p>
    <w:p w:rsidR="008264B8" w:rsidRPr="008D4A9D" w:rsidRDefault="008264B8" w:rsidP="00824367">
      <w:pPr>
        <w:spacing w:after="0" w:line="240" w:lineRule="auto"/>
        <w:ind w:firstLine="709"/>
        <w:jc w:val="both"/>
        <w:rPr>
          <w:rFonts w:ascii="Times New Roman" w:eastAsiaTheme="minorHAnsi" w:hAnsi="Times New Roman" w:cs="Times New Roman"/>
          <w:sz w:val="24"/>
          <w:szCs w:val="24"/>
          <w:lang w:eastAsia="en-US"/>
        </w:rPr>
      </w:pPr>
    </w:p>
    <w:p w:rsidR="00986D22" w:rsidRPr="00986D22" w:rsidRDefault="00986D22" w:rsidP="00824367">
      <w:pPr>
        <w:spacing w:after="0" w:line="240" w:lineRule="auto"/>
        <w:ind w:firstLine="709"/>
        <w:jc w:val="both"/>
        <w:rPr>
          <w:rFonts w:ascii="Times New Roman" w:eastAsia="Times New Roman" w:hAnsi="Times New Roman" w:cs="Times New Roman"/>
          <w:sz w:val="24"/>
          <w:szCs w:val="24"/>
        </w:rPr>
      </w:pPr>
    </w:p>
    <w:p w:rsidR="00452410" w:rsidRPr="00452410" w:rsidRDefault="00452410" w:rsidP="00824367">
      <w:pPr>
        <w:suppressAutoHyphens/>
        <w:spacing w:after="0" w:line="240" w:lineRule="auto"/>
        <w:jc w:val="both"/>
        <w:rPr>
          <w:rFonts w:ascii="Times New Roman" w:eastAsia="Times New Roman" w:hAnsi="Times New Roman" w:cs="Times New Roman"/>
          <w:b/>
          <w:sz w:val="24"/>
          <w:szCs w:val="24"/>
          <w:lang w:eastAsia="en-US"/>
        </w:rPr>
      </w:pPr>
      <w:r w:rsidRPr="00452410">
        <w:rPr>
          <w:rFonts w:ascii="Times New Roman" w:eastAsia="Times New Roman" w:hAnsi="Times New Roman" w:cs="Times New Roman"/>
          <w:b/>
          <w:sz w:val="24"/>
          <w:szCs w:val="24"/>
          <w:lang w:eastAsia="en-US"/>
        </w:rPr>
        <w:t>Содержание предмета</w:t>
      </w:r>
    </w:p>
    <w:p w:rsidR="00452410" w:rsidRPr="00452410" w:rsidRDefault="00452410" w:rsidP="00824367">
      <w:pPr>
        <w:suppressAutoHyphens/>
        <w:spacing w:after="0" w:line="240" w:lineRule="auto"/>
        <w:jc w:val="both"/>
        <w:rPr>
          <w:rFonts w:ascii="Times New Roman" w:eastAsia="Times New Roman" w:hAnsi="Times New Roman" w:cs="Times New Roman"/>
          <w:sz w:val="24"/>
          <w:szCs w:val="24"/>
          <w:lang w:eastAsia="en-US"/>
        </w:rPr>
      </w:pPr>
      <w:r w:rsidRPr="00452410">
        <w:rPr>
          <w:rFonts w:ascii="Times New Roman" w:eastAsia="Times New Roman" w:hAnsi="Times New Roman" w:cs="Times New Roman"/>
          <w:sz w:val="24"/>
          <w:szCs w:val="24"/>
          <w:lang w:eastAsia="en-US"/>
        </w:rPr>
        <w:t>Программа     представлена     следующими   разделами: «Растительный    мир», «Животный    мир», «Временные представления», «Объекты неживой природы».</w:t>
      </w:r>
    </w:p>
    <w:p w:rsidR="00452410" w:rsidRPr="00452410" w:rsidRDefault="00452410" w:rsidP="00824367">
      <w:pPr>
        <w:suppressAutoHyphens/>
        <w:spacing w:after="0" w:line="240" w:lineRule="auto"/>
        <w:jc w:val="both"/>
        <w:rPr>
          <w:rFonts w:ascii="Times New Roman" w:eastAsia="Times New Roman" w:hAnsi="Times New Roman" w:cs="Times New Roman"/>
          <w:sz w:val="24"/>
          <w:szCs w:val="24"/>
          <w:lang w:eastAsia="en-US"/>
        </w:rPr>
      </w:pPr>
      <w:r w:rsidRPr="00452410">
        <w:rPr>
          <w:rFonts w:ascii="Times New Roman" w:eastAsia="Times New Roman" w:hAnsi="Times New Roman" w:cs="Times New Roman"/>
          <w:sz w:val="24"/>
          <w:szCs w:val="24"/>
          <w:lang w:eastAsia="en-US"/>
        </w:rPr>
        <w:t>Растительный мир.</w:t>
      </w:r>
    </w:p>
    <w:p w:rsidR="00452410" w:rsidRPr="00452410" w:rsidRDefault="00452410" w:rsidP="00824367">
      <w:pPr>
        <w:suppressAutoHyphens/>
        <w:spacing w:after="0" w:line="240" w:lineRule="auto"/>
        <w:jc w:val="both"/>
        <w:rPr>
          <w:rFonts w:ascii="Times New Roman" w:eastAsia="Times New Roman" w:hAnsi="Times New Roman" w:cs="Times New Roman"/>
          <w:sz w:val="24"/>
          <w:szCs w:val="24"/>
          <w:lang w:eastAsia="en-US"/>
        </w:rPr>
      </w:pPr>
      <w:r w:rsidRPr="00452410">
        <w:rPr>
          <w:rFonts w:ascii="Times New Roman" w:eastAsia="Times New Roman" w:hAnsi="Times New Roman" w:cs="Times New Roman"/>
          <w:sz w:val="24"/>
          <w:szCs w:val="24"/>
          <w:lang w:eastAsia="en-US"/>
        </w:rPr>
        <w:t>Узнавание (различение) растений (дерево, куст, трава). Узнавание (различение) частей растений (корень, ствол/ стебель, ветка, лист, цветок). Знание значения частей растения. Знание значения растений в природе и жизни человека.</w:t>
      </w:r>
    </w:p>
    <w:p w:rsidR="00452410" w:rsidRPr="00452410" w:rsidRDefault="00452410" w:rsidP="00824367">
      <w:pPr>
        <w:suppressAutoHyphens/>
        <w:spacing w:after="0" w:line="240" w:lineRule="auto"/>
        <w:jc w:val="both"/>
        <w:rPr>
          <w:rFonts w:ascii="Times New Roman" w:eastAsia="Times New Roman" w:hAnsi="Times New Roman" w:cs="Times New Roman"/>
          <w:sz w:val="24"/>
          <w:szCs w:val="24"/>
          <w:lang w:eastAsia="en-US"/>
        </w:rPr>
      </w:pPr>
      <w:r w:rsidRPr="00452410">
        <w:rPr>
          <w:rFonts w:ascii="Times New Roman" w:eastAsia="Times New Roman" w:hAnsi="Times New Roman" w:cs="Times New Roman"/>
          <w:sz w:val="24"/>
          <w:szCs w:val="24"/>
          <w:lang w:eastAsia="en-US"/>
        </w:rPr>
        <w:t>Узнавание (различение) деревьев (берёза, дуб, клён, ель, осина, сосна, ива, каштан). Знание строения дерева (ствол, корень, ветки, листья). Узнавание (различение) плодовых деревьев (вишня, яблоня, груша, слива).  Узнавание (различение) лиственных и хвойных деревьев. Знание значения деревьев в природе и жизни человека.</w:t>
      </w:r>
    </w:p>
    <w:p w:rsidR="00452410" w:rsidRPr="00452410" w:rsidRDefault="00452410" w:rsidP="00824367">
      <w:pPr>
        <w:suppressAutoHyphens/>
        <w:spacing w:after="0" w:line="240" w:lineRule="auto"/>
        <w:jc w:val="both"/>
        <w:rPr>
          <w:rFonts w:ascii="Times New Roman" w:eastAsia="Times New Roman" w:hAnsi="Times New Roman" w:cs="Times New Roman"/>
          <w:sz w:val="24"/>
          <w:szCs w:val="24"/>
          <w:lang w:eastAsia="en-US"/>
        </w:rPr>
      </w:pPr>
      <w:r w:rsidRPr="00452410">
        <w:rPr>
          <w:rFonts w:ascii="Times New Roman" w:eastAsia="Times New Roman" w:hAnsi="Times New Roman" w:cs="Times New Roman"/>
          <w:sz w:val="24"/>
          <w:szCs w:val="24"/>
          <w:lang w:eastAsia="en-US"/>
        </w:rPr>
        <w:t>Узнавание (различение) кустарников (орешник, шиповник, крыжовник, смородина, бузина, боярышник). Знание особенностей внешнего строения кустарника. Узнавание (различение) лесных и садовых кустарников. Знание значения кустарников в природе и жизни человека.</w:t>
      </w:r>
    </w:p>
    <w:p w:rsidR="00452410" w:rsidRPr="00452410" w:rsidRDefault="00452410" w:rsidP="00824367">
      <w:pPr>
        <w:suppressAutoHyphens/>
        <w:spacing w:after="0" w:line="240" w:lineRule="auto"/>
        <w:jc w:val="both"/>
        <w:rPr>
          <w:rFonts w:ascii="Times New Roman" w:eastAsia="Times New Roman" w:hAnsi="Times New Roman" w:cs="Times New Roman"/>
          <w:sz w:val="24"/>
          <w:szCs w:val="24"/>
          <w:lang w:eastAsia="en-US"/>
        </w:rPr>
      </w:pPr>
      <w:r w:rsidRPr="00452410">
        <w:rPr>
          <w:rFonts w:ascii="Times New Roman" w:eastAsia="Times New Roman" w:hAnsi="Times New Roman" w:cs="Times New Roman"/>
          <w:sz w:val="24"/>
          <w:szCs w:val="24"/>
          <w:lang w:eastAsia="en-US"/>
        </w:rPr>
        <w:t>Узнавание (различение) фруктов (яблоко, банан, лимон, апельсин, груша, мандарин, персик, абрикос, киви) по внешнему виду (вкусу, запаху). Различение съедобных и несъедобных частей фрукта. Знание значения фруктов в жизни человека. Знание способов переработки фруктов.</w:t>
      </w:r>
    </w:p>
    <w:p w:rsidR="00452410" w:rsidRPr="00452410" w:rsidRDefault="00452410" w:rsidP="00824367">
      <w:pPr>
        <w:suppressAutoHyphens/>
        <w:spacing w:after="0" w:line="240" w:lineRule="auto"/>
        <w:jc w:val="both"/>
        <w:rPr>
          <w:rFonts w:ascii="Times New Roman" w:eastAsia="Times New Roman" w:hAnsi="Times New Roman" w:cs="Times New Roman"/>
          <w:sz w:val="24"/>
          <w:szCs w:val="24"/>
          <w:lang w:eastAsia="en-US"/>
        </w:rPr>
      </w:pPr>
      <w:r w:rsidRPr="00452410">
        <w:rPr>
          <w:rFonts w:ascii="Times New Roman" w:eastAsia="Times New Roman" w:hAnsi="Times New Roman" w:cs="Times New Roman"/>
          <w:sz w:val="24"/>
          <w:szCs w:val="24"/>
          <w:lang w:eastAsia="en-US"/>
        </w:rPr>
        <w:t>Узнавание (различение) овощей (лук, картофель, морковь, свекла, репа, редис, тыква, кабачок, перец) по внешнему виду (вкусу, запаху). Различение съедобных и несъедобных частей овоща. Знание значения овощей в жизни человека. Знание способов переработки овощей.</w:t>
      </w:r>
    </w:p>
    <w:p w:rsidR="00452410" w:rsidRPr="00452410" w:rsidRDefault="00452410" w:rsidP="00824367">
      <w:pPr>
        <w:suppressAutoHyphens/>
        <w:spacing w:after="0" w:line="240" w:lineRule="auto"/>
        <w:jc w:val="both"/>
        <w:rPr>
          <w:rFonts w:ascii="Times New Roman" w:eastAsia="Times New Roman" w:hAnsi="Times New Roman" w:cs="Times New Roman"/>
          <w:sz w:val="24"/>
          <w:szCs w:val="24"/>
          <w:lang w:eastAsia="en-US"/>
        </w:rPr>
      </w:pPr>
      <w:r w:rsidRPr="00452410">
        <w:rPr>
          <w:rFonts w:ascii="Times New Roman" w:eastAsia="Times New Roman" w:hAnsi="Times New Roman" w:cs="Times New Roman"/>
          <w:sz w:val="24"/>
          <w:szCs w:val="24"/>
          <w:lang w:eastAsia="en-US"/>
        </w:rPr>
        <w:t>Узнавание (различение) ягод (смородина, клубника, малина, крыжовник, земляника, черника, ежевика, голубика, брусника, клюква) по внешнему виду (вкусу, запаху). Различение лесных и садовых ягод. Знание значения ягод в жизни человека. Знание способов переработки ягод.</w:t>
      </w:r>
    </w:p>
    <w:p w:rsidR="00452410" w:rsidRPr="00452410" w:rsidRDefault="00452410" w:rsidP="00824367">
      <w:pPr>
        <w:suppressAutoHyphens/>
        <w:spacing w:after="0" w:line="240" w:lineRule="auto"/>
        <w:jc w:val="both"/>
        <w:rPr>
          <w:rFonts w:ascii="Times New Roman" w:eastAsia="Times New Roman" w:hAnsi="Times New Roman" w:cs="Times New Roman"/>
          <w:sz w:val="24"/>
          <w:szCs w:val="24"/>
          <w:lang w:eastAsia="en-US"/>
        </w:rPr>
      </w:pPr>
      <w:r w:rsidRPr="00452410">
        <w:rPr>
          <w:rFonts w:ascii="Times New Roman" w:eastAsia="Times New Roman" w:hAnsi="Times New Roman" w:cs="Times New Roman"/>
          <w:sz w:val="24"/>
          <w:szCs w:val="24"/>
          <w:lang w:eastAsia="en-US"/>
        </w:rPr>
        <w:lastRenderedPageBreak/>
        <w:t>Узнавание (различение) грибов (белый гриб, мухомор, подберёзовик, лисичка, подосиновик, опенок, поганка, вёшенка, шампиньон) по внешнему виду. Знание строения гриба (ножка, шляпка). Различение съедобных и несъедобных грибов. Знание значения грибов в природе и жизни человека. Знание способов переработки грибов.</w:t>
      </w:r>
    </w:p>
    <w:p w:rsidR="00452410" w:rsidRPr="00452410" w:rsidRDefault="00452410" w:rsidP="00824367">
      <w:pPr>
        <w:suppressAutoHyphens/>
        <w:spacing w:after="0" w:line="240" w:lineRule="auto"/>
        <w:jc w:val="both"/>
        <w:rPr>
          <w:rFonts w:ascii="Times New Roman" w:eastAsia="Times New Roman" w:hAnsi="Times New Roman" w:cs="Times New Roman"/>
          <w:sz w:val="24"/>
          <w:szCs w:val="24"/>
          <w:lang w:eastAsia="en-US"/>
        </w:rPr>
      </w:pPr>
      <w:r w:rsidRPr="00452410">
        <w:rPr>
          <w:rFonts w:ascii="Times New Roman" w:eastAsia="Times New Roman" w:hAnsi="Times New Roman" w:cs="Times New Roman"/>
          <w:sz w:val="24"/>
          <w:szCs w:val="24"/>
          <w:lang w:eastAsia="en-US"/>
        </w:rPr>
        <w:t>Узнавание/различение садовых цветочно-декоративных растений (астра, гладиолус, георгин, тюльпан, нарцисс, роза, лилия, пион, гвоздика). Узнавание (различение) дикорастущих цветочно-декоративных растений (ромашка, фиалка, колокольчик, лютик, василек, подснежник, ландыш); знание строения цветов (корень, стебель, листья, цветок). Соотнесение цветения цветочно-декоративных растений с временем года. Знание значения цветочно-декоративных растений в природе и жизни человека.</w:t>
      </w:r>
    </w:p>
    <w:p w:rsidR="00452410" w:rsidRPr="00452410" w:rsidRDefault="00452410" w:rsidP="00824367">
      <w:pPr>
        <w:suppressAutoHyphens/>
        <w:spacing w:after="0" w:line="240" w:lineRule="auto"/>
        <w:jc w:val="both"/>
        <w:rPr>
          <w:rFonts w:ascii="Times New Roman" w:eastAsia="Times New Roman" w:hAnsi="Times New Roman" w:cs="Times New Roman"/>
          <w:sz w:val="24"/>
          <w:szCs w:val="24"/>
          <w:lang w:eastAsia="en-US"/>
        </w:rPr>
      </w:pPr>
      <w:r w:rsidRPr="00452410">
        <w:rPr>
          <w:rFonts w:ascii="Times New Roman" w:eastAsia="Times New Roman" w:hAnsi="Times New Roman" w:cs="Times New Roman"/>
          <w:sz w:val="24"/>
          <w:szCs w:val="24"/>
          <w:lang w:eastAsia="en-US"/>
        </w:rPr>
        <w:t>Узнавание травянистых растений. Узнавание (различение) культурных и дикорастущих травянистых растений (петрушка, укроп, базилик, кориандр, мята, одуванчик, подорожник, крапива). Знание значения трав в жизни человека.</w:t>
      </w:r>
    </w:p>
    <w:p w:rsidR="00452410" w:rsidRPr="00452410" w:rsidRDefault="00452410" w:rsidP="00824367">
      <w:pPr>
        <w:suppressAutoHyphens/>
        <w:spacing w:after="0" w:line="240" w:lineRule="auto"/>
        <w:jc w:val="both"/>
        <w:rPr>
          <w:rFonts w:ascii="Times New Roman" w:eastAsia="Times New Roman" w:hAnsi="Times New Roman" w:cs="Times New Roman"/>
          <w:sz w:val="24"/>
          <w:szCs w:val="24"/>
          <w:lang w:eastAsia="en-US"/>
        </w:rPr>
      </w:pPr>
      <w:r w:rsidRPr="00452410">
        <w:rPr>
          <w:rFonts w:ascii="Times New Roman" w:eastAsia="Times New Roman" w:hAnsi="Times New Roman" w:cs="Times New Roman"/>
          <w:sz w:val="24"/>
          <w:szCs w:val="24"/>
          <w:lang w:eastAsia="en-US"/>
        </w:rPr>
        <w:t>Узнавание (различение) лекарственных растений (зверобой, ромашка, календула и др.). Знание значения лекарственных растений в жизни человека.</w:t>
      </w:r>
    </w:p>
    <w:p w:rsidR="00452410" w:rsidRPr="00452410" w:rsidRDefault="00452410" w:rsidP="00824367">
      <w:pPr>
        <w:suppressAutoHyphens/>
        <w:spacing w:after="0" w:line="240" w:lineRule="auto"/>
        <w:jc w:val="both"/>
        <w:rPr>
          <w:rFonts w:ascii="Times New Roman" w:eastAsia="Times New Roman" w:hAnsi="Times New Roman" w:cs="Times New Roman"/>
          <w:sz w:val="24"/>
          <w:szCs w:val="24"/>
          <w:lang w:eastAsia="en-US"/>
        </w:rPr>
      </w:pPr>
      <w:r w:rsidRPr="00452410">
        <w:rPr>
          <w:rFonts w:ascii="Times New Roman" w:eastAsia="Times New Roman" w:hAnsi="Times New Roman" w:cs="Times New Roman"/>
          <w:sz w:val="24"/>
          <w:szCs w:val="24"/>
          <w:lang w:eastAsia="en-US"/>
        </w:rPr>
        <w:t>Узнавание (различение) комнатных растений (герань, кактус, фиалка, фикус). Знание строения растения. Знание особенностей ухода за комнатными растениями. Знание значения комнатных растений в жизни человека.</w:t>
      </w:r>
    </w:p>
    <w:p w:rsidR="00452410" w:rsidRPr="00452410" w:rsidRDefault="00452410" w:rsidP="00824367">
      <w:pPr>
        <w:suppressAutoHyphens/>
        <w:spacing w:after="0" w:line="240" w:lineRule="auto"/>
        <w:jc w:val="both"/>
        <w:rPr>
          <w:rFonts w:ascii="Times New Roman" w:eastAsia="Times New Roman" w:hAnsi="Times New Roman" w:cs="Times New Roman"/>
          <w:sz w:val="24"/>
          <w:szCs w:val="24"/>
          <w:lang w:eastAsia="en-US"/>
        </w:rPr>
      </w:pPr>
      <w:r w:rsidRPr="00452410">
        <w:rPr>
          <w:rFonts w:ascii="Times New Roman" w:eastAsia="Times New Roman" w:hAnsi="Times New Roman" w:cs="Times New Roman"/>
          <w:sz w:val="24"/>
          <w:szCs w:val="24"/>
          <w:lang w:eastAsia="en-US"/>
        </w:rPr>
        <w:t>Узнавание (различение) зерновых культур (пшеница, просо, ячмень, рожь, кукуруза, горох, фасоль, бобы) по внешнему виду. Знание значения зерновых культур в жизни человека.</w:t>
      </w:r>
    </w:p>
    <w:p w:rsidR="00452410" w:rsidRPr="00452410" w:rsidRDefault="00452410" w:rsidP="00824367">
      <w:pPr>
        <w:suppressAutoHyphens/>
        <w:spacing w:after="0" w:line="240" w:lineRule="auto"/>
        <w:jc w:val="both"/>
        <w:rPr>
          <w:rFonts w:ascii="Times New Roman" w:eastAsia="Times New Roman" w:hAnsi="Times New Roman" w:cs="Times New Roman"/>
          <w:sz w:val="24"/>
          <w:szCs w:val="24"/>
          <w:lang w:eastAsia="en-US"/>
        </w:rPr>
      </w:pPr>
      <w:r w:rsidRPr="00452410">
        <w:rPr>
          <w:rFonts w:ascii="Times New Roman" w:eastAsia="Times New Roman" w:hAnsi="Times New Roman" w:cs="Times New Roman"/>
          <w:sz w:val="24"/>
          <w:szCs w:val="24"/>
          <w:lang w:eastAsia="en-US"/>
        </w:rPr>
        <w:t>Узнавание (различение) растений природных зон холодного пояса (мох, карликовая береза). Знание особенностей растений природных зон холодного пояса. Узнавание (различение) растений природных зон жаркого пояса (кактус, верблюжья колючка, пальма, лиана, бамбук). Знание особенностей растений природных зон жаркого пояса.</w:t>
      </w:r>
    </w:p>
    <w:p w:rsidR="00452410" w:rsidRPr="00452410" w:rsidRDefault="00452410" w:rsidP="00824367">
      <w:pPr>
        <w:suppressAutoHyphens/>
        <w:spacing w:after="0" w:line="240" w:lineRule="auto"/>
        <w:jc w:val="both"/>
        <w:rPr>
          <w:rFonts w:ascii="Times New Roman" w:eastAsia="Times New Roman" w:hAnsi="Times New Roman" w:cs="Times New Roman"/>
          <w:sz w:val="24"/>
          <w:szCs w:val="24"/>
          <w:lang w:eastAsia="en-US"/>
        </w:rPr>
      </w:pPr>
      <w:r w:rsidRPr="00452410">
        <w:rPr>
          <w:rFonts w:ascii="Times New Roman" w:eastAsia="Times New Roman" w:hAnsi="Times New Roman" w:cs="Times New Roman"/>
          <w:sz w:val="24"/>
          <w:szCs w:val="24"/>
          <w:lang w:eastAsia="en-US"/>
        </w:rPr>
        <w:t>Животный мир.</w:t>
      </w:r>
    </w:p>
    <w:p w:rsidR="00452410" w:rsidRPr="00452410" w:rsidRDefault="00452410" w:rsidP="00824367">
      <w:pPr>
        <w:suppressAutoHyphens/>
        <w:spacing w:after="0" w:line="240" w:lineRule="auto"/>
        <w:jc w:val="both"/>
        <w:rPr>
          <w:rFonts w:ascii="Times New Roman" w:eastAsia="Times New Roman" w:hAnsi="Times New Roman" w:cs="Times New Roman"/>
          <w:sz w:val="24"/>
          <w:szCs w:val="24"/>
          <w:lang w:eastAsia="en-US"/>
        </w:rPr>
      </w:pPr>
      <w:r w:rsidRPr="00452410">
        <w:rPr>
          <w:rFonts w:ascii="Times New Roman" w:eastAsia="Times New Roman" w:hAnsi="Times New Roman" w:cs="Times New Roman"/>
          <w:sz w:val="24"/>
          <w:szCs w:val="24"/>
          <w:lang w:eastAsia="en-US"/>
        </w:rPr>
        <w:t>Знание строения домашнего (дикого) животного (голова, туловище, шерсть, лапы, хвост, ноги, копыта, рога, грива, пятачок, вымя, уши). Знание основных признаков животного. Установление связи строения тела животного с его образом жизни.</w:t>
      </w:r>
    </w:p>
    <w:p w:rsidR="00452410" w:rsidRPr="00452410" w:rsidRDefault="00452410" w:rsidP="00824367">
      <w:pPr>
        <w:suppressAutoHyphens/>
        <w:spacing w:after="0" w:line="240" w:lineRule="auto"/>
        <w:jc w:val="both"/>
        <w:rPr>
          <w:rFonts w:ascii="Times New Roman" w:eastAsia="Times New Roman" w:hAnsi="Times New Roman" w:cs="Times New Roman"/>
          <w:sz w:val="24"/>
          <w:szCs w:val="24"/>
          <w:lang w:eastAsia="en-US"/>
        </w:rPr>
      </w:pPr>
      <w:r w:rsidRPr="00452410">
        <w:rPr>
          <w:rFonts w:ascii="Times New Roman" w:eastAsia="Times New Roman" w:hAnsi="Times New Roman" w:cs="Times New Roman"/>
          <w:sz w:val="24"/>
          <w:szCs w:val="24"/>
          <w:lang w:eastAsia="en-US"/>
        </w:rPr>
        <w:t>Узнавание (различение) домашних животных (корова, свинья, лошадь, коза, овца (баран), кот, собака). Знание питания домашних животных. Знание способов передвижения домашних животных. Объединение животных в группу «домашние животные». Знание значения домашних животных в жизни человека. Уход за домашними животными. Узнавание (различение) детенышей домашних животных (теленок, поросенок, жеребенок, козленок, ягненок, котенок, щенок). Узнавание (различение) животных, живущих в квартире (кошка, собака, декоративные птицы, аквариумные рыбки, черепахи, хомяки). Знание особенностей ухода (питание, содержание и др.).</w:t>
      </w:r>
    </w:p>
    <w:p w:rsidR="00452410" w:rsidRPr="00452410" w:rsidRDefault="00452410" w:rsidP="00824367">
      <w:pPr>
        <w:suppressAutoHyphens/>
        <w:spacing w:after="0" w:line="240" w:lineRule="auto"/>
        <w:jc w:val="both"/>
        <w:rPr>
          <w:rFonts w:ascii="Times New Roman" w:eastAsia="Times New Roman" w:hAnsi="Times New Roman" w:cs="Times New Roman"/>
          <w:sz w:val="24"/>
          <w:szCs w:val="24"/>
          <w:lang w:eastAsia="en-US"/>
        </w:rPr>
      </w:pPr>
      <w:r w:rsidRPr="00452410">
        <w:rPr>
          <w:rFonts w:ascii="Times New Roman" w:eastAsia="Times New Roman" w:hAnsi="Times New Roman" w:cs="Times New Roman"/>
          <w:sz w:val="24"/>
          <w:szCs w:val="24"/>
          <w:lang w:eastAsia="en-US"/>
        </w:rPr>
        <w:t>Узнавание (различение) диких животных (лиса, заяц, волк, медведь, лось, белка, еж, кабан, тигр). Знание питания диких животных. Знание способов передвижения диких животных. Объединение диких животных в группу «дикие животные». Знание значения диких животных в жизни человека. Узнавание (различение) детенышей диких животных (волчонок, лисенок, медвежонок, зайчонок, бельчонок, ежонок).</w:t>
      </w:r>
    </w:p>
    <w:p w:rsidR="00452410" w:rsidRPr="00452410" w:rsidRDefault="00452410" w:rsidP="00824367">
      <w:pPr>
        <w:suppressAutoHyphens/>
        <w:spacing w:after="0" w:line="240" w:lineRule="auto"/>
        <w:jc w:val="both"/>
        <w:rPr>
          <w:rFonts w:ascii="Times New Roman" w:eastAsia="Times New Roman" w:hAnsi="Times New Roman" w:cs="Times New Roman"/>
          <w:sz w:val="24"/>
          <w:szCs w:val="24"/>
          <w:lang w:eastAsia="en-US"/>
        </w:rPr>
      </w:pPr>
      <w:r w:rsidRPr="00452410">
        <w:rPr>
          <w:rFonts w:ascii="Times New Roman" w:eastAsia="Times New Roman" w:hAnsi="Times New Roman" w:cs="Times New Roman"/>
          <w:sz w:val="24"/>
          <w:szCs w:val="24"/>
          <w:lang w:eastAsia="en-US"/>
        </w:rPr>
        <w:t>Узнавание (различение) животных, обитающих в природных зонах холодного пояса (белый медведь, пингвин, олень, песец, тюлень, морж). Установление связи строения животного с его местом обитания. Знание питания животных. Знание способов передвижения животных. Узнавание (различение) животных, обитающих в природных зонах жаркого пояса (верблюд, лев, слон, жираф, зебра, черепаха, носорог, обезьяна, бегемот, крокодил). Установление связи строения животного с его местом обитания. Знание питания животных. Знание способов передвижения животных.</w:t>
      </w:r>
    </w:p>
    <w:p w:rsidR="00452410" w:rsidRPr="00452410" w:rsidRDefault="00452410" w:rsidP="00824367">
      <w:pPr>
        <w:suppressAutoHyphens/>
        <w:spacing w:after="0" w:line="240" w:lineRule="auto"/>
        <w:jc w:val="both"/>
        <w:rPr>
          <w:rFonts w:ascii="Times New Roman" w:eastAsia="Times New Roman" w:hAnsi="Times New Roman" w:cs="Times New Roman"/>
          <w:sz w:val="24"/>
          <w:szCs w:val="24"/>
          <w:lang w:eastAsia="en-US"/>
        </w:rPr>
      </w:pPr>
      <w:r w:rsidRPr="00452410">
        <w:rPr>
          <w:rFonts w:ascii="Times New Roman" w:eastAsia="Times New Roman" w:hAnsi="Times New Roman" w:cs="Times New Roman"/>
          <w:sz w:val="24"/>
          <w:szCs w:val="24"/>
          <w:lang w:eastAsia="en-US"/>
        </w:rPr>
        <w:t xml:space="preserve">Знание строения птицы. Установление связи строения тела птицы с ее образом жизни.  Знание питания птиц. Узнавание (различение) домашних птиц (курица (петух), утка, гусь, индюк). Знание особенностей внешнего вида птиц. Знание питания птиц. Объединение домашних птиц в группу «домашние птицы». Знание значения домашних птиц в жизни человека. Узнавание (различение) детенышей домашних птиц (цыпленок, утенок, гусенок, </w:t>
      </w:r>
      <w:r w:rsidRPr="00452410">
        <w:rPr>
          <w:rFonts w:ascii="Times New Roman" w:eastAsia="Times New Roman" w:hAnsi="Times New Roman" w:cs="Times New Roman"/>
          <w:sz w:val="24"/>
          <w:szCs w:val="24"/>
          <w:lang w:eastAsia="en-US"/>
        </w:rPr>
        <w:lastRenderedPageBreak/>
        <w:t>индюшонок). Узнавание (различение) зимующих птиц (голубь, ворона, воробей, дятел, синица, снегирь, сова). Узнавание (различение) перелетных птиц (аист, ласточка, дикая утка, дикий гусь, грач, журавль). Знание питания птиц. Объединение перелетных птиц в группу «перелетные птицы». Объединение зимующих птиц в группу «зимующие птицы». Знание значения птиц в жизни человека, в природе. Узнавание (различение) водоплавающих птиц (лебедь, утка, гусь, пеликан). Знание значения птиц в жизни человека, в природе.</w:t>
      </w:r>
    </w:p>
    <w:p w:rsidR="00452410" w:rsidRPr="00452410" w:rsidRDefault="00452410" w:rsidP="00824367">
      <w:pPr>
        <w:suppressAutoHyphens/>
        <w:spacing w:after="0" w:line="240" w:lineRule="auto"/>
        <w:jc w:val="both"/>
        <w:rPr>
          <w:rFonts w:ascii="Times New Roman" w:eastAsia="Times New Roman" w:hAnsi="Times New Roman" w:cs="Times New Roman"/>
          <w:sz w:val="24"/>
          <w:szCs w:val="24"/>
          <w:lang w:eastAsia="en-US"/>
        </w:rPr>
      </w:pPr>
      <w:r w:rsidRPr="00452410">
        <w:rPr>
          <w:rFonts w:ascii="Times New Roman" w:eastAsia="Times New Roman" w:hAnsi="Times New Roman" w:cs="Times New Roman"/>
          <w:sz w:val="24"/>
          <w:szCs w:val="24"/>
          <w:lang w:eastAsia="en-US"/>
        </w:rPr>
        <w:t>Знание строения рыбы (голова, туловище, хвост, плавники, жабры). Установление связи строения тела рыбы с ее образом жизни. Знание питания рыб. Узнавание (различение) речных рыб (сом, окунь, щука).  Знание значения речных рыб в жизни человека, в природе.</w:t>
      </w:r>
    </w:p>
    <w:p w:rsidR="00452410" w:rsidRPr="00452410" w:rsidRDefault="00452410" w:rsidP="00824367">
      <w:pPr>
        <w:suppressAutoHyphens/>
        <w:spacing w:after="0" w:line="240" w:lineRule="auto"/>
        <w:jc w:val="both"/>
        <w:rPr>
          <w:rFonts w:ascii="Times New Roman" w:eastAsia="Times New Roman" w:hAnsi="Times New Roman" w:cs="Times New Roman"/>
          <w:sz w:val="24"/>
          <w:szCs w:val="24"/>
          <w:lang w:eastAsia="en-US"/>
        </w:rPr>
      </w:pPr>
      <w:r w:rsidRPr="00452410">
        <w:rPr>
          <w:rFonts w:ascii="Times New Roman" w:eastAsia="Times New Roman" w:hAnsi="Times New Roman" w:cs="Times New Roman"/>
          <w:sz w:val="24"/>
          <w:szCs w:val="24"/>
          <w:lang w:eastAsia="en-US"/>
        </w:rPr>
        <w:t>Знание строения насекомого. Установление связи строения тела насекомого с его образом жизни.    Знание    питания    насекомых.    Узнавание (различение) речных насекомых (жук, бабочка, стрекоза, муравей, кузнечик, муха, комар, пчела, таракан). Знание способов передвижения насекомых. Знание значения насекомых в жизни человека, в природе.</w:t>
      </w:r>
    </w:p>
    <w:p w:rsidR="00452410" w:rsidRPr="00452410" w:rsidRDefault="00452410" w:rsidP="00824367">
      <w:pPr>
        <w:suppressAutoHyphens/>
        <w:spacing w:after="0" w:line="240" w:lineRule="auto"/>
        <w:jc w:val="both"/>
        <w:rPr>
          <w:rFonts w:ascii="Times New Roman" w:eastAsia="Times New Roman" w:hAnsi="Times New Roman" w:cs="Times New Roman"/>
          <w:sz w:val="24"/>
          <w:szCs w:val="24"/>
          <w:lang w:eastAsia="en-US"/>
        </w:rPr>
      </w:pPr>
      <w:r w:rsidRPr="00452410">
        <w:rPr>
          <w:rFonts w:ascii="Times New Roman" w:eastAsia="Times New Roman" w:hAnsi="Times New Roman" w:cs="Times New Roman"/>
          <w:sz w:val="24"/>
          <w:szCs w:val="24"/>
          <w:lang w:eastAsia="en-US"/>
        </w:rPr>
        <w:t>Узнавание (различение) морских обитателей (кит, дельфин, морская звезда, медуза, морской конек, осьминог, креветка). Знание строения морских обитателей. Установление связи строения тела морского обитателя с его образом жизни. Знание питания морских обитателей. Знание значения морских обитателей в жизни человека, в природе.</w:t>
      </w:r>
    </w:p>
    <w:p w:rsidR="00452410" w:rsidRPr="00452410" w:rsidRDefault="00452410" w:rsidP="00824367">
      <w:pPr>
        <w:suppressAutoHyphens/>
        <w:spacing w:after="0" w:line="240" w:lineRule="auto"/>
        <w:jc w:val="both"/>
        <w:rPr>
          <w:rFonts w:ascii="Times New Roman" w:eastAsia="Times New Roman" w:hAnsi="Times New Roman" w:cs="Times New Roman"/>
          <w:sz w:val="24"/>
          <w:szCs w:val="24"/>
          <w:lang w:eastAsia="en-US"/>
        </w:rPr>
      </w:pPr>
      <w:r w:rsidRPr="00452410">
        <w:rPr>
          <w:rFonts w:ascii="Times New Roman" w:eastAsia="Times New Roman" w:hAnsi="Times New Roman" w:cs="Times New Roman"/>
          <w:sz w:val="24"/>
          <w:szCs w:val="24"/>
          <w:lang w:eastAsia="en-US"/>
        </w:rPr>
        <w:t>Объекты природы.</w:t>
      </w:r>
    </w:p>
    <w:p w:rsidR="00452410" w:rsidRPr="00452410" w:rsidRDefault="00452410" w:rsidP="00824367">
      <w:pPr>
        <w:suppressAutoHyphens/>
        <w:spacing w:after="0" w:line="240" w:lineRule="auto"/>
        <w:jc w:val="both"/>
        <w:rPr>
          <w:rFonts w:ascii="Times New Roman" w:eastAsia="Times New Roman" w:hAnsi="Times New Roman" w:cs="Times New Roman"/>
          <w:sz w:val="24"/>
          <w:szCs w:val="24"/>
          <w:lang w:eastAsia="en-US"/>
        </w:rPr>
      </w:pPr>
      <w:r w:rsidRPr="00452410">
        <w:rPr>
          <w:rFonts w:ascii="Times New Roman" w:eastAsia="Times New Roman" w:hAnsi="Times New Roman" w:cs="Times New Roman"/>
          <w:sz w:val="24"/>
          <w:szCs w:val="24"/>
          <w:lang w:eastAsia="en-US"/>
        </w:rPr>
        <w:t>Узнавание Солнца. Знание значения солнца в жизни человека и в природе. Узнавание Луны. Знание значения луны в жизни человека и в природе. Узнавание (различение) небесных тел (планета, звезда). Знание знаменитых космонавтов. Узнавание изображения Земли из космоса. Узнавание глобуса – модели Земли. Знание свойств воздуха. Знание значения воздуха в природе и жизни человека. Различение земли, неба. Определение месторасположения земли и неба. Определение месторасположения объектов на земле и небе.</w:t>
      </w:r>
    </w:p>
    <w:p w:rsidR="00452410" w:rsidRPr="00452410" w:rsidRDefault="00452410" w:rsidP="00824367">
      <w:pPr>
        <w:suppressAutoHyphens/>
        <w:spacing w:after="0" w:line="240" w:lineRule="auto"/>
        <w:jc w:val="both"/>
        <w:rPr>
          <w:rFonts w:ascii="Times New Roman" w:eastAsia="Times New Roman" w:hAnsi="Times New Roman" w:cs="Times New Roman"/>
          <w:sz w:val="24"/>
          <w:szCs w:val="24"/>
          <w:lang w:eastAsia="en-US"/>
        </w:rPr>
      </w:pPr>
      <w:r w:rsidRPr="00452410">
        <w:rPr>
          <w:rFonts w:ascii="Times New Roman" w:eastAsia="Times New Roman" w:hAnsi="Times New Roman" w:cs="Times New Roman"/>
          <w:sz w:val="24"/>
          <w:szCs w:val="24"/>
          <w:lang w:eastAsia="en-US"/>
        </w:rPr>
        <w:t>Узнавание (различение) форм земной поверхности. Знание значения горы (оврага, равнины) в природе и жизни человека. Изображение земной поверхности на карте. Узнавание (различение) суши (водоема). Узнавание леса. Знание значения леса в природе и жизни человека. Различение растений (животных) леса. Соблюдение правил поведения в лесу. Узнавание луга. Узнавание луговых цветов. Знание значения луга в природе и жизни человека. Узнавание некоторых полезных ископаемых (например, уголь, гранит, известняк, песок, глина и др), знание способов их добычи и значения в жизни человека. Узнавание воды. Знание свойств воды. Знание значения воды в природе и жизни человека. Узнавание реки. Знание значения реки (ручья) в природе и жизни человека. Соблюдение правил поведения на реке. Узнавание водоема. Знание значения водоемов в природе и жизни человека. Соблюдение правил поведения на озере (пруду). Узнавание огня. Знание свойств огня (полезные свойства, отрицательное). Знание значения огня в жизни человека. Соблюдение правил обращения с огнем.</w:t>
      </w:r>
    </w:p>
    <w:p w:rsidR="00452410" w:rsidRPr="00452410" w:rsidRDefault="00452410" w:rsidP="00824367">
      <w:pPr>
        <w:suppressAutoHyphens/>
        <w:spacing w:after="0" w:line="240" w:lineRule="auto"/>
        <w:jc w:val="both"/>
        <w:rPr>
          <w:rFonts w:ascii="Times New Roman" w:eastAsia="Times New Roman" w:hAnsi="Times New Roman" w:cs="Times New Roman"/>
          <w:sz w:val="24"/>
          <w:szCs w:val="24"/>
          <w:lang w:eastAsia="en-US"/>
        </w:rPr>
      </w:pPr>
      <w:r w:rsidRPr="00452410">
        <w:rPr>
          <w:rFonts w:ascii="Times New Roman" w:eastAsia="Times New Roman" w:hAnsi="Times New Roman" w:cs="Times New Roman"/>
          <w:sz w:val="24"/>
          <w:szCs w:val="24"/>
          <w:lang w:eastAsia="en-US"/>
        </w:rPr>
        <w:t>Временные представления.</w:t>
      </w:r>
    </w:p>
    <w:p w:rsidR="00452410" w:rsidRPr="00452410" w:rsidRDefault="00452410" w:rsidP="00824367">
      <w:pPr>
        <w:suppressAutoHyphens/>
        <w:spacing w:after="0" w:line="240" w:lineRule="auto"/>
        <w:jc w:val="both"/>
        <w:rPr>
          <w:rFonts w:ascii="Times New Roman" w:eastAsia="Times New Roman" w:hAnsi="Times New Roman" w:cs="Times New Roman"/>
          <w:sz w:val="24"/>
          <w:szCs w:val="24"/>
          <w:lang w:eastAsia="en-US"/>
        </w:rPr>
      </w:pPr>
      <w:r w:rsidRPr="00452410">
        <w:rPr>
          <w:rFonts w:ascii="Times New Roman" w:eastAsia="Times New Roman" w:hAnsi="Times New Roman" w:cs="Times New Roman"/>
          <w:sz w:val="24"/>
          <w:szCs w:val="24"/>
          <w:lang w:eastAsia="en-US"/>
        </w:rPr>
        <w:t>Узнавание (различение) частей суток (утро, день, вечер, ночь). Представление о сутках как о последовательности (утро, день, вечер, ночь). Соотнесение частей суток с видами деятельности. Определение частей суток по расположению солнца. Узнавание (различение) дней недели. Представление о неделе как о последовательности 7 дней. Различение выходных и рабочих дней. Соотнесение дней недели с определенными видами деятельности. Узнавание (различение) месяцев. Представление о годе как о последовательности 12 месяцев. Соотнесение месяцев с временами года. Узнавание (различение) календарей (настенный, настольный и др.). Ориентация в календаре (определение года, текущего месяца, дней недели, предстоящей даты и т.д.). Узнавание (различение) времен года (весна, лето, осень, зима) по характерным признакам. Представление о годе как о последовательности сезонов. Знание изменений, происходящих в жизни человека в разное время года. Знание изменений, происходящих в жизни животных в разное время года. Знание изменений, происходящих в жизни растений в разное время года. Узнавание (различение) явлений природы (дождь, снегопад, листопад, гроза, радуга, туман, гром, ветер). Соотнесение явлений природы с временем года. Рассказ о погоде текущего дня.</w:t>
      </w:r>
    </w:p>
    <w:p w:rsidR="00452410" w:rsidRPr="00452410" w:rsidRDefault="00452410" w:rsidP="00452410">
      <w:pPr>
        <w:suppressAutoHyphens/>
        <w:spacing w:after="0" w:line="240" w:lineRule="auto"/>
        <w:jc w:val="both"/>
        <w:rPr>
          <w:rFonts w:ascii="Times New Roman" w:eastAsia="Times New Roman" w:hAnsi="Times New Roman" w:cs="Times New Roman"/>
          <w:sz w:val="24"/>
          <w:szCs w:val="24"/>
          <w:lang w:eastAsia="en-US"/>
        </w:rPr>
      </w:pPr>
    </w:p>
    <w:p w:rsidR="006365CC" w:rsidRPr="00452410" w:rsidRDefault="00452410" w:rsidP="00452410">
      <w:pPr>
        <w:suppressAutoHyphens/>
        <w:spacing w:after="0" w:line="240" w:lineRule="auto"/>
        <w:jc w:val="both"/>
        <w:rPr>
          <w:rFonts w:ascii="Times New Roman" w:eastAsia="Times New Roman" w:hAnsi="Times New Roman" w:cs="Times New Roman"/>
          <w:sz w:val="24"/>
          <w:szCs w:val="24"/>
          <w:lang w:eastAsia="en-US"/>
        </w:rPr>
      </w:pPr>
      <w:r w:rsidRPr="00452410">
        <w:rPr>
          <w:rFonts w:ascii="Times New Roman" w:eastAsia="Times New Roman" w:hAnsi="Times New Roman" w:cs="Times New Roman"/>
          <w:sz w:val="24"/>
          <w:szCs w:val="24"/>
          <w:lang w:eastAsia="en-US"/>
        </w:rPr>
        <w:t> </w:t>
      </w:r>
    </w:p>
    <w:p w:rsidR="00E8486C" w:rsidRDefault="00E8486C" w:rsidP="00C02DDC">
      <w:pPr>
        <w:suppressAutoHyphens/>
        <w:spacing w:after="0" w:line="240" w:lineRule="auto"/>
        <w:ind w:firstLine="709"/>
        <w:jc w:val="center"/>
        <w:rPr>
          <w:rFonts w:ascii="Times New Roman" w:eastAsia="Times New Roman" w:hAnsi="Times New Roman" w:cs="Times New Roman"/>
          <w:b/>
          <w:sz w:val="24"/>
          <w:szCs w:val="24"/>
          <w:lang w:eastAsia="en-US"/>
        </w:rPr>
      </w:pPr>
    </w:p>
    <w:p w:rsidR="00E8486C" w:rsidRDefault="00E8486C" w:rsidP="00C02DDC">
      <w:pPr>
        <w:suppressAutoHyphens/>
        <w:spacing w:after="0" w:line="240" w:lineRule="auto"/>
        <w:ind w:firstLine="709"/>
        <w:jc w:val="center"/>
        <w:rPr>
          <w:rFonts w:ascii="Times New Roman" w:eastAsia="Times New Roman" w:hAnsi="Times New Roman" w:cs="Times New Roman"/>
          <w:b/>
          <w:sz w:val="24"/>
          <w:szCs w:val="24"/>
          <w:lang w:eastAsia="en-US"/>
        </w:rPr>
      </w:pPr>
    </w:p>
    <w:tbl>
      <w:tblPr>
        <w:tblStyle w:val="a6"/>
        <w:tblW w:w="13449" w:type="dxa"/>
        <w:tblLayout w:type="fixed"/>
        <w:tblLook w:val="04A0" w:firstRow="1" w:lastRow="0" w:firstColumn="1" w:lastColumn="0" w:noHBand="0" w:noVBand="1"/>
      </w:tblPr>
      <w:tblGrid>
        <w:gridCol w:w="810"/>
        <w:gridCol w:w="3759"/>
        <w:gridCol w:w="3423"/>
        <w:gridCol w:w="888"/>
        <w:gridCol w:w="658"/>
        <w:gridCol w:w="3911"/>
      </w:tblGrid>
      <w:tr w:rsidR="007C44C4" w:rsidRPr="005B3827" w:rsidTr="00F74C9C">
        <w:trPr>
          <w:trHeight w:val="762"/>
        </w:trPr>
        <w:tc>
          <w:tcPr>
            <w:tcW w:w="810" w:type="dxa"/>
            <w:vMerge w:val="restart"/>
            <w:tcBorders>
              <w:top w:val="single" w:sz="4" w:space="0" w:color="auto"/>
            </w:tcBorders>
            <w:vAlign w:val="center"/>
          </w:tcPr>
          <w:p w:rsidR="007C44C4" w:rsidRPr="005B3827" w:rsidRDefault="007C44C4" w:rsidP="007C6035">
            <w:pPr>
              <w:spacing w:after="120"/>
              <w:jc w:val="center"/>
              <w:rPr>
                <w:rFonts w:ascii="Times New Roman" w:hAnsi="Times New Roman"/>
                <w:b/>
                <w:sz w:val="24"/>
                <w:lang w:val="en-US"/>
              </w:rPr>
            </w:pPr>
            <w:r w:rsidRPr="005B3827">
              <w:rPr>
                <w:rFonts w:ascii="Times New Roman" w:hAnsi="Times New Roman"/>
                <w:b/>
                <w:sz w:val="24"/>
                <w:lang w:val="en-US"/>
              </w:rPr>
              <w:t>№ п/п</w:t>
            </w:r>
          </w:p>
        </w:tc>
        <w:tc>
          <w:tcPr>
            <w:tcW w:w="7182" w:type="dxa"/>
            <w:gridSpan w:val="2"/>
            <w:vMerge w:val="restart"/>
            <w:tcBorders>
              <w:top w:val="single" w:sz="4" w:space="0" w:color="auto"/>
            </w:tcBorders>
            <w:vAlign w:val="center"/>
          </w:tcPr>
          <w:p w:rsidR="007C44C4" w:rsidRPr="005B3827" w:rsidRDefault="007C44C4" w:rsidP="007C6035">
            <w:pPr>
              <w:spacing w:after="120"/>
              <w:jc w:val="center"/>
              <w:rPr>
                <w:rFonts w:ascii="Times New Roman" w:hAnsi="Times New Roman"/>
                <w:b/>
                <w:sz w:val="24"/>
                <w:lang w:val="en-US"/>
              </w:rPr>
            </w:pPr>
            <w:r w:rsidRPr="005B3827">
              <w:rPr>
                <w:rFonts w:ascii="Times New Roman" w:hAnsi="Times New Roman"/>
                <w:b/>
                <w:sz w:val="24"/>
                <w:lang w:val="en-US"/>
              </w:rPr>
              <w:t>Тема урока</w:t>
            </w:r>
          </w:p>
        </w:tc>
        <w:tc>
          <w:tcPr>
            <w:tcW w:w="1546" w:type="dxa"/>
            <w:gridSpan w:val="2"/>
            <w:tcBorders>
              <w:top w:val="single" w:sz="4" w:space="0" w:color="auto"/>
              <w:bottom w:val="single" w:sz="4" w:space="0" w:color="auto"/>
            </w:tcBorders>
            <w:vAlign w:val="center"/>
          </w:tcPr>
          <w:p w:rsidR="007C44C4" w:rsidRPr="005B3827" w:rsidRDefault="007C44C4" w:rsidP="007C6035">
            <w:pPr>
              <w:spacing w:after="120"/>
              <w:jc w:val="center"/>
              <w:rPr>
                <w:rFonts w:ascii="Times New Roman" w:hAnsi="Times New Roman"/>
                <w:b/>
                <w:sz w:val="24"/>
                <w:lang w:val="en-US"/>
              </w:rPr>
            </w:pPr>
            <w:r w:rsidRPr="005B3827">
              <w:rPr>
                <w:rFonts w:ascii="Times New Roman" w:hAnsi="Times New Roman"/>
                <w:b/>
                <w:sz w:val="24"/>
                <w:lang w:val="en-US"/>
              </w:rPr>
              <w:t>Кол-во часов</w:t>
            </w:r>
          </w:p>
        </w:tc>
        <w:tc>
          <w:tcPr>
            <w:tcW w:w="3911" w:type="dxa"/>
            <w:vMerge w:val="restart"/>
            <w:tcBorders>
              <w:top w:val="single" w:sz="4" w:space="0" w:color="auto"/>
            </w:tcBorders>
            <w:vAlign w:val="center"/>
          </w:tcPr>
          <w:p w:rsidR="007C44C4" w:rsidRPr="005B3827" w:rsidRDefault="007C44C4" w:rsidP="007C6035">
            <w:pPr>
              <w:spacing w:after="120"/>
              <w:jc w:val="center"/>
              <w:rPr>
                <w:rFonts w:ascii="Times New Roman" w:hAnsi="Times New Roman"/>
                <w:b/>
                <w:sz w:val="24"/>
                <w:lang w:val="en-US"/>
              </w:rPr>
            </w:pPr>
            <w:r w:rsidRPr="005B3827">
              <w:rPr>
                <w:rFonts w:ascii="Times New Roman" w:hAnsi="Times New Roman"/>
                <w:b/>
                <w:sz w:val="24"/>
                <w:lang w:val="en-US"/>
              </w:rPr>
              <w:t>Учебно-методическое оборудование</w:t>
            </w:r>
          </w:p>
        </w:tc>
      </w:tr>
      <w:tr w:rsidR="007C44C4" w:rsidRPr="005B3827" w:rsidTr="00F74C9C">
        <w:trPr>
          <w:trHeight w:val="90"/>
        </w:trPr>
        <w:tc>
          <w:tcPr>
            <w:tcW w:w="810" w:type="dxa"/>
            <w:vMerge/>
            <w:tcBorders>
              <w:bottom w:val="single" w:sz="4" w:space="0" w:color="auto"/>
            </w:tcBorders>
            <w:vAlign w:val="center"/>
          </w:tcPr>
          <w:p w:rsidR="007C44C4" w:rsidRPr="005B3827" w:rsidRDefault="007C44C4" w:rsidP="007C6035">
            <w:pPr>
              <w:spacing w:after="120"/>
              <w:jc w:val="center"/>
              <w:rPr>
                <w:rFonts w:ascii="Times New Roman" w:hAnsi="Times New Roman"/>
                <w:b/>
                <w:sz w:val="24"/>
                <w:lang w:val="en-US"/>
              </w:rPr>
            </w:pPr>
          </w:p>
        </w:tc>
        <w:tc>
          <w:tcPr>
            <w:tcW w:w="7182" w:type="dxa"/>
            <w:gridSpan w:val="2"/>
            <w:vMerge/>
            <w:tcBorders>
              <w:bottom w:val="single" w:sz="4" w:space="0" w:color="auto"/>
            </w:tcBorders>
            <w:vAlign w:val="center"/>
          </w:tcPr>
          <w:p w:rsidR="007C44C4" w:rsidRPr="005B3827" w:rsidRDefault="007C44C4" w:rsidP="007C6035">
            <w:pPr>
              <w:spacing w:after="120"/>
              <w:jc w:val="center"/>
              <w:rPr>
                <w:rFonts w:ascii="Times New Roman" w:hAnsi="Times New Roman"/>
                <w:b/>
                <w:sz w:val="24"/>
                <w:lang w:val="en-US"/>
              </w:rPr>
            </w:pPr>
          </w:p>
        </w:tc>
        <w:tc>
          <w:tcPr>
            <w:tcW w:w="888" w:type="dxa"/>
            <w:tcBorders>
              <w:top w:val="single" w:sz="4" w:space="0" w:color="auto"/>
              <w:bottom w:val="single" w:sz="4" w:space="0" w:color="auto"/>
            </w:tcBorders>
            <w:vAlign w:val="center"/>
          </w:tcPr>
          <w:p w:rsidR="007C44C4" w:rsidRPr="007C44C4" w:rsidRDefault="007C44C4" w:rsidP="007C6035">
            <w:pPr>
              <w:spacing w:after="120"/>
              <w:jc w:val="center"/>
              <w:rPr>
                <w:rFonts w:ascii="Times New Roman" w:hAnsi="Times New Roman"/>
                <w:b/>
                <w:sz w:val="24"/>
              </w:rPr>
            </w:pPr>
            <w:r>
              <w:rPr>
                <w:rFonts w:ascii="Times New Roman" w:hAnsi="Times New Roman"/>
                <w:b/>
                <w:sz w:val="24"/>
              </w:rPr>
              <w:t xml:space="preserve">Очно </w:t>
            </w:r>
          </w:p>
        </w:tc>
        <w:tc>
          <w:tcPr>
            <w:tcW w:w="658" w:type="dxa"/>
            <w:tcBorders>
              <w:top w:val="single" w:sz="4" w:space="0" w:color="auto"/>
              <w:bottom w:val="single" w:sz="4" w:space="0" w:color="auto"/>
            </w:tcBorders>
            <w:vAlign w:val="center"/>
          </w:tcPr>
          <w:p w:rsidR="007C44C4" w:rsidRPr="007C44C4" w:rsidRDefault="007C44C4" w:rsidP="007C6035">
            <w:pPr>
              <w:spacing w:after="120"/>
              <w:jc w:val="center"/>
              <w:rPr>
                <w:rFonts w:ascii="Times New Roman" w:hAnsi="Times New Roman"/>
                <w:b/>
                <w:sz w:val="24"/>
              </w:rPr>
            </w:pPr>
            <w:r>
              <w:rPr>
                <w:rFonts w:ascii="Times New Roman" w:hAnsi="Times New Roman"/>
                <w:b/>
                <w:sz w:val="24"/>
              </w:rPr>
              <w:t>Сам-но</w:t>
            </w:r>
          </w:p>
        </w:tc>
        <w:tc>
          <w:tcPr>
            <w:tcW w:w="3911" w:type="dxa"/>
            <w:vMerge/>
            <w:tcBorders>
              <w:bottom w:val="single" w:sz="4" w:space="0" w:color="auto"/>
            </w:tcBorders>
            <w:vAlign w:val="center"/>
          </w:tcPr>
          <w:p w:rsidR="007C44C4" w:rsidRPr="005B3827" w:rsidRDefault="007C44C4" w:rsidP="007C6035">
            <w:pPr>
              <w:spacing w:after="120"/>
              <w:jc w:val="center"/>
              <w:rPr>
                <w:rFonts w:ascii="Times New Roman" w:hAnsi="Times New Roman"/>
                <w:b/>
                <w:sz w:val="24"/>
                <w:lang w:val="en-US"/>
              </w:rPr>
            </w:pPr>
          </w:p>
        </w:tc>
      </w:tr>
      <w:tr w:rsidR="007C44C4" w:rsidRPr="005B3827" w:rsidTr="00F74C9C">
        <w:tc>
          <w:tcPr>
            <w:tcW w:w="810"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b/>
                <w:sz w:val="24"/>
                <w:lang w:val="en-US"/>
              </w:rPr>
              <w:t>1</w:t>
            </w:r>
          </w:p>
        </w:tc>
        <w:tc>
          <w:tcPr>
            <w:tcW w:w="7182" w:type="dxa"/>
            <w:gridSpan w:val="2"/>
            <w:tcBorders>
              <w:top w:val="single" w:sz="4" w:space="0" w:color="auto"/>
              <w:bottom w:val="single" w:sz="4" w:space="0" w:color="auto"/>
            </w:tcBorders>
            <w:vAlign w:val="center"/>
          </w:tcPr>
          <w:p w:rsidR="007C44C4" w:rsidRPr="005B3827" w:rsidRDefault="007C44C4" w:rsidP="007C6035">
            <w:pPr>
              <w:spacing w:line="276" w:lineRule="auto"/>
              <w:rPr>
                <w:rFonts w:ascii="Times New Roman" w:hAnsi="Times New Roman"/>
                <w:sz w:val="24"/>
                <w:lang w:val="en-US"/>
              </w:rPr>
            </w:pPr>
            <w:r w:rsidRPr="005B3827">
              <w:rPr>
                <w:rFonts w:ascii="Times New Roman" w:hAnsi="Times New Roman"/>
                <w:sz w:val="24"/>
                <w:lang w:val="en-US"/>
              </w:rPr>
              <w:t>Осень. Признаки осени.</w:t>
            </w:r>
          </w:p>
        </w:tc>
        <w:tc>
          <w:tcPr>
            <w:tcW w:w="888" w:type="dxa"/>
            <w:tcBorders>
              <w:top w:val="single" w:sz="4" w:space="0" w:color="auto"/>
              <w:bottom w:val="single" w:sz="4" w:space="0" w:color="auto"/>
            </w:tcBorders>
            <w:vAlign w:val="center"/>
          </w:tcPr>
          <w:p w:rsidR="007C44C4" w:rsidRPr="005B3827" w:rsidRDefault="007C44C4" w:rsidP="007C6035">
            <w:pPr>
              <w:spacing w:line="276" w:lineRule="auto"/>
              <w:ind w:left="-108" w:right="-73"/>
              <w:jc w:val="center"/>
              <w:rPr>
                <w:rFonts w:ascii="Times New Roman" w:hAnsi="Times New Roman"/>
                <w:sz w:val="24"/>
                <w:lang w:val="en-US"/>
              </w:rPr>
            </w:pPr>
            <w:r w:rsidRPr="005B3827">
              <w:rPr>
                <w:rFonts w:ascii="Times New Roman" w:hAnsi="Times New Roman"/>
                <w:sz w:val="24"/>
                <w:lang w:val="en-US"/>
              </w:rPr>
              <w:t>1</w:t>
            </w:r>
          </w:p>
        </w:tc>
        <w:tc>
          <w:tcPr>
            <w:tcW w:w="658" w:type="dxa"/>
            <w:tcBorders>
              <w:top w:val="single" w:sz="4" w:space="0" w:color="auto"/>
              <w:bottom w:val="single" w:sz="4" w:space="0" w:color="auto"/>
            </w:tcBorders>
            <w:vAlign w:val="center"/>
          </w:tcPr>
          <w:p w:rsidR="007C44C4" w:rsidRPr="005B3827" w:rsidRDefault="007C44C4" w:rsidP="007C44C4">
            <w:pPr>
              <w:ind w:right="-73"/>
              <w:jc w:val="center"/>
              <w:rPr>
                <w:rFonts w:ascii="Times New Roman" w:hAnsi="Times New Roman"/>
                <w:sz w:val="24"/>
                <w:lang w:val="en-US"/>
              </w:rPr>
            </w:pPr>
          </w:p>
        </w:tc>
        <w:tc>
          <w:tcPr>
            <w:tcW w:w="3911"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sz w:val="24"/>
                <w:lang w:val="en-US"/>
              </w:rPr>
            </w:pPr>
            <w:r w:rsidRPr="005B3827">
              <w:rPr>
                <w:rFonts w:ascii="Times New Roman" w:hAnsi="Times New Roman"/>
                <w:sz w:val="24"/>
                <w:lang w:val="en-US"/>
              </w:rPr>
              <w:t>Раскраски, наглядный материал</w:t>
            </w:r>
          </w:p>
        </w:tc>
      </w:tr>
      <w:tr w:rsidR="007C44C4" w:rsidRPr="005B3827" w:rsidTr="00F74C9C">
        <w:tc>
          <w:tcPr>
            <w:tcW w:w="810"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b/>
                <w:sz w:val="24"/>
                <w:lang w:val="en-US"/>
              </w:rPr>
              <w:t>2</w:t>
            </w:r>
          </w:p>
        </w:tc>
        <w:tc>
          <w:tcPr>
            <w:tcW w:w="7182" w:type="dxa"/>
            <w:gridSpan w:val="2"/>
            <w:tcBorders>
              <w:top w:val="single" w:sz="4" w:space="0" w:color="auto"/>
              <w:bottom w:val="single" w:sz="4" w:space="0" w:color="auto"/>
            </w:tcBorders>
            <w:vAlign w:val="center"/>
          </w:tcPr>
          <w:p w:rsidR="007C44C4" w:rsidRPr="005B3827" w:rsidRDefault="007C44C4" w:rsidP="007C6035">
            <w:pPr>
              <w:spacing w:line="276" w:lineRule="auto"/>
              <w:rPr>
                <w:rFonts w:ascii="Times New Roman" w:hAnsi="Times New Roman"/>
                <w:sz w:val="24"/>
                <w:lang w:val="en-US"/>
              </w:rPr>
            </w:pPr>
            <w:r w:rsidRPr="005B3827">
              <w:rPr>
                <w:rFonts w:ascii="Times New Roman" w:hAnsi="Times New Roman"/>
                <w:sz w:val="24"/>
                <w:lang w:val="en-US"/>
              </w:rPr>
              <w:t>Осенние месяцы.</w:t>
            </w:r>
          </w:p>
        </w:tc>
        <w:tc>
          <w:tcPr>
            <w:tcW w:w="888" w:type="dxa"/>
            <w:tcBorders>
              <w:top w:val="single" w:sz="4" w:space="0" w:color="auto"/>
              <w:bottom w:val="single" w:sz="4" w:space="0" w:color="auto"/>
            </w:tcBorders>
            <w:vAlign w:val="center"/>
          </w:tcPr>
          <w:p w:rsidR="007C44C4" w:rsidRPr="007C44C4" w:rsidRDefault="007C44C4" w:rsidP="007C6035">
            <w:pPr>
              <w:spacing w:line="276" w:lineRule="auto"/>
              <w:jc w:val="center"/>
              <w:rPr>
                <w:rFonts w:ascii="Times New Roman" w:hAnsi="Times New Roman"/>
                <w:sz w:val="24"/>
              </w:rPr>
            </w:pPr>
          </w:p>
        </w:tc>
        <w:tc>
          <w:tcPr>
            <w:tcW w:w="658" w:type="dxa"/>
            <w:tcBorders>
              <w:top w:val="single" w:sz="4" w:space="0" w:color="auto"/>
              <w:bottom w:val="single" w:sz="4" w:space="0" w:color="auto"/>
            </w:tcBorders>
            <w:vAlign w:val="center"/>
          </w:tcPr>
          <w:p w:rsidR="007C44C4" w:rsidRPr="007C44C4" w:rsidRDefault="007C44C4" w:rsidP="007C44C4">
            <w:pPr>
              <w:jc w:val="center"/>
              <w:rPr>
                <w:rFonts w:ascii="Times New Roman" w:hAnsi="Times New Roman"/>
                <w:sz w:val="24"/>
              </w:rPr>
            </w:pPr>
            <w:r>
              <w:rPr>
                <w:rFonts w:ascii="Times New Roman" w:hAnsi="Times New Roman"/>
                <w:sz w:val="24"/>
              </w:rPr>
              <w:t>1</w:t>
            </w:r>
          </w:p>
        </w:tc>
        <w:tc>
          <w:tcPr>
            <w:tcW w:w="3911"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sz w:val="24"/>
                <w:lang w:val="en-US"/>
              </w:rPr>
              <w:t>Карточки, наглядный материал</w:t>
            </w:r>
          </w:p>
        </w:tc>
      </w:tr>
      <w:tr w:rsidR="007C44C4" w:rsidRPr="005B3827" w:rsidTr="00F74C9C">
        <w:tc>
          <w:tcPr>
            <w:tcW w:w="810"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b/>
                <w:sz w:val="24"/>
                <w:lang w:val="en-US"/>
              </w:rPr>
              <w:t>3</w:t>
            </w:r>
          </w:p>
        </w:tc>
        <w:tc>
          <w:tcPr>
            <w:tcW w:w="7182" w:type="dxa"/>
            <w:gridSpan w:val="2"/>
            <w:tcBorders>
              <w:top w:val="single" w:sz="4" w:space="0" w:color="auto"/>
              <w:bottom w:val="single" w:sz="4" w:space="0" w:color="auto"/>
            </w:tcBorders>
            <w:vAlign w:val="center"/>
          </w:tcPr>
          <w:p w:rsidR="007C44C4" w:rsidRPr="005B3827" w:rsidRDefault="007C44C4" w:rsidP="007C6035">
            <w:pPr>
              <w:spacing w:line="276" w:lineRule="auto"/>
              <w:rPr>
                <w:rFonts w:ascii="Times New Roman" w:hAnsi="Times New Roman"/>
                <w:sz w:val="24"/>
                <w:lang w:val="en-US"/>
              </w:rPr>
            </w:pPr>
            <w:r w:rsidRPr="005B3827">
              <w:rPr>
                <w:rFonts w:ascii="Times New Roman" w:hAnsi="Times New Roman"/>
                <w:sz w:val="24"/>
                <w:lang w:val="en-US"/>
              </w:rPr>
              <w:t>Экскурсия «Осень в природе».</w:t>
            </w:r>
          </w:p>
        </w:tc>
        <w:tc>
          <w:tcPr>
            <w:tcW w:w="888"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sz w:val="24"/>
                <w:lang w:val="en-US"/>
              </w:rPr>
            </w:pPr>
            <w:r w:rsidRPr="005B3827">
              <w:rPr>
                <w:rFonts w:ascii="Times New Roman" w:hAnsi="Times New Roman"/>
                <w:sz w:val="24"/>
                <w:lang w:val="en-US"/>
              </w:rPr>
              <w:t>1</w:t>
            </w:r>
          </w:p>
        </w:tc>
        <w:tc>
          <w:tcPr>
            <w:tcW w:w="658" w:type="dxa"/>
            <w:tcBorders>
              <w:top w:val="single" w:sz="4" w:space="0" w:color="auto"/>
              <w:bottom w:val="single" w:sz="4" w:space="0" w:color="auto"/>
            </w:tcBorders>
            <w:vAlign w:val="center"/>
          </w:tcPr>
          <w:p w:rsidR="007C44C4" w:rsidRPr="005B3827" w:rsidRDefault="007C44C4" w:rsidP="007C44C4">
            <w:pPr>
              <w:jc w:val="center"/>
              <w:rPr>
                <w:rFonts w:ascii="Times New Roman" w:hAnsi="Times New Roman"/>
                <w:sz w:val="24"/>
                <w:lang w:val="en-US"/>
              </w:rPr>
            </w:pPr>
          </w:p>
        </w:tc>
        <w:tc>
          <w:tcPr>
            <w:tcW w:w="3911"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p>
        </w:tc>
      </w:tr>
      <w:tr w:rsidR="007C44C4" w:rsidRPr="005B3827" w:rsidTr="00F74C9C">
        <w:tc>
          <w:tcPr>
            <w:tcW w:w="810"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b/>
                <w:sz w:val="24"/>
                <w:lang w:val="en-US"/>
              </w:rPr>
              <w:t>4</w:t>
            </w:r>
          </w:p>
        </w:tc>
        <w:tc>
          <w:tcPr>
            <w:tcW w:w="7182" w:type="dxa"/>
            <w:gridSpan w:val="2"/>
            <w:tcBorders>
              <w:top w:val="single" w:sz="4" w:space="0" w:color="auto"/>
              <w:bottom w:val="single" w:sz="4" w:space="0" w:color="auto"/>
            </w:tcBorders>
            <w:vAlign w:val="center"/>
          </w:tcPr>
          <w:p w:rsidR="007C44C4" w:rsidRPr="005B3827" w:rsidRDefault="007C44C4" w:rsidP="007C6035">
            <w:pPr>
              <w:spacing w:line="276" w:lineRule="auto"/>
              <w:rPr>
                <w:rFonts w:ascii="Times New Roman" w:hAnsi="Times New Roman"/>
                <w:sz w:val="24"/>
                <w:lang w:val="en-US"/>
              </w:rPr>
            </w:pPr>
            <w:r w:rsidRPr="005B3827">
              <w:rPr>
                <w:rFonts w:ascii="Times New Roman" w:hAnsi="Times New Roman"/>
                <w:sz w:val="24"/>
                <w:lang w:val="en-US"/>
              </w:rPr>
              <w:t>Растения осенью.</w:t>
            </w:r>
          </w:p>
        </w:tc>
        <w:tc>
          <w:tcPr>
            <w:tcW w:w="888" w:type="dxa"/>
            <w:tcBorders>
              <w:top w:val="single" w:sz="4" w:space="0" w:color="auto"/>
              <w:bottom w:val="single" w:sz="4" w:space="0" w:color="auto"/>
            </w:tcBorders>
            <w:vAlign w:val="center"/>
          </w:tcPr>
          <w:p w:rsidR="007C44C4" w:rsidRPr="007C44C4" w:rsidRDefault="007C44C4" w:rsidP="007C6035">
            <w:pPr>
              <w:spacing w:line="276" w:lineRule="auto"/>
              <w:jc w:val="center"/>
              <w:rPr>
                <w:rFonts w:ascii="Times New Roman" w:hAnsi="Times New Roman"/>
                <w:sz w:val="24"/>
              </w:rPr>
            </w:pPr>
          </w:p>
        </w:tc>
        <w:tc>
          <w:tcPr>
            <w:tcW w:w="658" w:type="dxa"/>
            <w:tcBorders>
              <w:top w:val="single" w:sz="4" w:space="0" w:color="auto"/>
              <w:bottom w:val="single" w:sz="4" w:space="0" w:color="auto"/>
            </w:tcBorders>
            <w:vAlign w:val="center"/>
          </w:tcPr>
          <w:p w:rsidR="007C44C4" w:rsidRPr="007C44C4" w:rsidRDefault="007C44C4" w:rsidP="007C44C4">
            <w:pPr>
              <w:jc w:val="center"/>
              <w:rPr>
                <w:rFonts w:ascii="Times New Roman" w:hAnsi="Times New Roman"/>
                <w:sz w:val="24"/>
              </w:rPr>
            </w:pPr>
            <w:r>
              <w:rPr>
                <w:rFonts w:ascii="Times New Roman" w:hAnsi="Times New Roman"/>
                <w:sz w:val="24"/>
              </w:rPr>
              <w:t>1</w:t>
            </w:r>
          </w:p>
        </w:tc>
        <w:tc>
          <w:tcPr>
            <w:tcW w:w="3911"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sz w:val="24"/>
                <w:lang w:val="en-US"/>
              </w:rPr>
              <w:t>Карточки, наглядный материал</w:t>
            </w:r>
          </w:p>
        </w:tc>
      </w:tr>
      <w:tr w:rsidR="007C44C4" w:rsidRPr="005B3827" w:rsidTr="00F74C9C">
        <w:tc>
          <w:tcPr>
            <w:tcW w:w="810"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b/>
                <w:sz w:val="24"/>
                <w:lang w:val="en-US"/>
              </w:rPr>
              <w:t>5</w:t>
            </w:r>
          </w:p>
        </w:tc>
        <w:tc>
          <w:tcPr>
            <w:tcW w:w="7182" w:type="dxa"/>
            <w:gridSpan w:val="2"/>
            <w:tcBorders>
              <w:top w:val="single" w:sz="4" w:space="0" w:color="auto"/>
              <w:bottom w:val="single" w:sz="4" w:space="0" w:color="auto"/>
            </w:tcBorders>
            <w:vAlign w:val="center"/>
          </w:tcPr>
          <w:p w:rsidR="007C44C4" w:rsidRPr="005B3827" w:rsidRDefault="007C44C4" w:rsidP="007C6035">
            <w:pPr>
              <w:spacing w:line="276" w:lineRule="auto"/>
              <w:rPr>
                <w:rFonts w:ascii="Times New Roman" w:hAnsi="Times New Roman"/>
                <w:sz w:val="24"/>
                <w:lang w:val="en-US"/>
              </w:rPr>
            </w:pPr>
            <w:r w:rsidRPr="005B3827">
              <w:rPr>
                <w:rFonts w:ascii="Times New Roman" w:hAnsi="Times New Roman"/>
                <w:sz w:val="24"/>
                <w:lang w:val="en-US"/>
              </w:rPr>
              <w:t>Животные осенью.</w:t>
            </w:r>
          </w:p>
        </w:tc>
        <w:tc>
          <w:tcPr>
            <w:tcW w:w="888" w:type="dxa"/>
            <w:tcBorders>
              <w:top w:val="single" w:sz="4" w:space="0" w:color="auto"/>
              <w:bottom w:val="single" w:sz="4" w:space="0" w:color="auto"/>
            </w:tcBorders>
            <w:vAlign w:val="center"/>
          </w:tcPr>
          <w:p w:rsidR="007C44C4" w:rsidRPr="007C44C4" w:rsidRDefault="007C44C4" w:rsidP="007C6035">
            <w:pPr>
              <w:spacing w:line="276" w:lineRule="auto"/>
              <w:jc w:val="center"/>
              <w:rPr>
                <w:rFonts w:ascii="Times New Roman" w:hAnsi="Times New Roman"/>
                <w:sz w:val="24"/>
              </w:rPr>
            </w:pPr>
          </w:p>
        </w:tc>
        <w:tc>
          <w:tcPr>
            <w:tcW w:w="658" w:type="dxa"/>
            <w:tcBorders>
              <w:top w:val="single" w:sz="4" w:space="0" w:color="auto"/>
              <w:bottom w:val="single" w:sz="4" w:space="0" w:color="auto"/>
            </w:tcBorders>
            <w:vAlign w:val="center"/>
          </w:tcPr>
          <w:p w:rsidR="007C44C4" w:rsidRPr="007C44C4" w:rsidRDefault="007C44C4" w:rsidP="007C44C4">
            <w:pPr>
              <w:jc w:val="center"/>
              <w:rPr>
                <w:rFonts w:ascii="Times New Roman" w:hAnsi="Times New Roman"/>
                <w:sz w:val="24"/>
              </w:rPr>
            </w:pPr>
            <w:r>
              <w:rPr>
                <w:rFonts w:ascii="Times New Roman" w:hAnsi="Times New Roman"/>
                <w:sz w:val="24"/>
              </w:rPr>
              <w:t>1</w:t>
            </w:r>
          </w:p>
        </w:tc>
        <w:tc>
          <w:tcPr>
            <w:tcW w:w="3911"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sz w:val="24"/>
                <w:lang w:val="en-US"/>
              </w:rPr>
              <w:t>Карточки, наглядный материал</w:t>
            </w:r>
          </w:p>
        </w:tc>
      </w:tr>
      <w:tr w:rsidR="007C44C4" w:rsidRPr="005B3827" w:rsidTr="00F74C9C">
        <w:tc>
          <w:tcPr>
            <w:tcW w:w="810"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b/>
                <w:sz w:val="24"/>
                <w:lang w:val="en-US"/>
              </w:rPr>
              <w:t>6</w:t>
            </w:r>
          </w:p>
        </w:tc>
        <w:tc>
          <w:tcPr>
            <w:tcW w:w="7182" w:type="dxa"/>
            <w:gridSpan w:val="2"/>
            <w:tcBorders>
              <w:top w:val="single" w:sz="4" w:space="0" w:color="auto"/>
              <w:bottom w:val="single" w:sz="4" w:space="0" w:color="auto"/>
            </w:tcBorders>
            <w:vAlign w:val="center"/>
          </w:tcPr>
          <w:p w:rsidR="007C44C4" w:rsidRPr="00824367" w:rsidRDefault="007C44C4" w:rsidP="007C6035">
            <w:pPr>
              <w:spacing w:line="276" w:lineRule="auto"/>
              <w:rPr>
                <w:rFonts w:ascii="Times New Roman" w:hAnsi="Times New Roman"/>
                <w:sz w:val="24"/>
              </w:rPr>
            </w:pPr>
            <w:r w:rsidRPr="00824367">
              <w:rPr>
                <w:rFonts w:ascii="Times New Roman" w:hAnsi="Times New Roman"/>
                <w:sz w:val="24"/>
              </w:rPr>
              <w:t>Труд и занятия людей осенью.</w:t>
            </w:r>
          </w:p>
        </w:tc>
        <w:tc>
          <w:tcPr>
            <w:tcW w:w="888" w:type="dxa"/>
            <w:tcBorders>
              <w:top w:val="single" w:sz="4" w:space="0" w:color="auto"/>
              <w:bottom w:val="single" w:sz="4" w:space="0" w:color="auto"/>
            </w:tcBorders>
            <w:vAlign w:val="center"/>
          </w:tcPr>
          <w:p w:rsidR="007C44C4" w:rsidRPr="007C44C4" w:rsidRDefault="007C44C4" w:rsidP="007C6035">
            <w:pPr>
              <w:spacing w:line="276" w:lineRule="auto"/>
              <w:jc w:val="center"/>
              <w:rPr>
                <w:rFonts w:ascii="Times New Roman" w:hAnsi="Times New Roman"/>
                <w:sz w:val="24"/>
              </w:rPr>
            </w:pPr>
          </w:p>
        </w:tc>
        <w:tc>
          <w:tcPr>
            <w:tcW w:w="658" w:type="dxa"/>
            <w:tcBorders>
              <w:top w:val="single" w:sz="4" w:space="0" w:color="auto"/>
              <w:bottom w:val="single" w:sz="4" w:space="0" w:color="auto"/>
            </w:tcBorders>
            <w:vAlign w:val="center"/>
          </w:tcPr>
          <w:p w:rsidR="007C44C4" w:rsidRPr="007C44C4" w:rsidRDefault="007C44C4" w:rsidP="007C44C4">
            <w:pPr>
              <w:jc w:val="center"/>
              <w:rPr>
                <w:rFonts w:ascii="Times New Roman" w:hAnsi="Times New Roman"/>
                <w:sz w:val="24"/>
              </w:rPr>
            </w:pPr>
            <w:r>
              <w:rPr>
                <w:rFonts w:ascii="Times New Roman" w:hAnsi="Times New Roman"/>
                <w:sz w:val="24"/>
              </w:rPr>
              <w:t>1</w:t>
            </w:r>
          </w:p>
        </w:tc>
        <w:tc>
          <w:tcPr>
            <w:tcW w:w="3911"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sz w:val="24"/>
                <w:lang w:val="en-US"/>
              </w:rPr>
              <w:t>Карточки, наглядный материал</w:t>
            </w:r>
          </w:p>
        </w:tc>
      </w:tr>
      <w:tr w:rsidR="007C44C4" w:rsidRPr="005B3827" w:rsidTr="00F74C9C">
        <w:trPr>
          <w:gridAfter w:val="4"/>
          <w:wAfter w:w="8880" w:type="dxa"/>
        </w:trPr>
        <w:tc>
          <w:tcPr>
            <w:tcW w:w="4569" w:type="dxa"/>
            <w:gridSpan w:val="2"/>
            <w:tcBorders>
              <w:top w:val="single" w:sz="4" w:space="0" w:color="auto"/>
              <w:bottom w:val="single" w:sz="4" w:space="0" w:color="auto"/>
            </w:tcBorders>
            <w:vAlign w:val="center"/>
          </w:tcPr>
          <w:p w:rsidR="007C44C4" w:rsidRPr="005B3827" w:rsidRDefault="007C44C4" w:rsidP="007C44C4">
            <w:pPr>
              <w:keepNext/>
              <w:keepLines/>
              <w:spacing w:before="40"/>
              <w:ind w:right="678"/>
              <w:jc w:val="center"/>
              <w:outlineLvl w:val="1"/>
              <w:rPr>
                <w:rFonts w:ascii="Times New Roman" w:eastAsiaTheme="majorEastAsia" w:hAnsi="Times New Roman"/>
                <w:b/>
                <w:bCs/>
                <w:i/>
                <w:sz w:val="24"/>
                <w:lang w:val="en-US"/>
              </w:rPr>
            </w:pPr>
          </w:p>
        </w:tc>
      </w:tr>
      <w:tr w:rsidR="007C44C4" w:rsidRPr="005B3827" w:rsidTr="00F74C9C">
        <w:tc>
          <w:tcPr>
            <w:tcW w:w="810"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b/>
                <w:sz w:val="24"/>
                <w:lang w:val="en-US"/>
              </w:rPr>
              <w:t>7-8</w:t>
            </w:r>
          </w:p>
        </w:tc>
        <w:tc>
          <w:tcPr>
            <w:tcW w:w="7182" w:type="dxa"/>
            <w:gridSpan w:val="2"/>
            <w:tcBorders>
              <w:top w:val="single" w:sz="4" w:space="0" w:color="auto"/>
              <w:bottom w:val="single" w:sz="4" w:space="0" w:color="auto"/>
            </w:tcBorders>
            <w:vAlign w:val="center"/>
          </w:tcPr>
          <w:p w:rsidR="007C44C4" w:rsidRPr="00824367" w:rsidRDefault="007C44C4" w:rsidP="007C6035">
            <w:pPr>
              <w:spacing w:line="276" w:lineRule="auto"/>
              <w:rPr>
                <w:rFonts w:ascii="Times New Roman" w:hAnsi="Times New Roman"/>
                <w:sz w:val="24"/>
              </w:rPr>
            </w:pPr>
            <w:r w:rsidRPr="00824367">
              <w:rPr>
                <w:rFonts w:ascii="Times New Roman" w:hAnsi="Times New Roman"/>
                <w:sz w:val="24"/>
              </w:rPr>
              <w:t>Различение растений (дерево, куст, трава).</w:t>
            </w:r>
          </w:p>
        </w:tc>
        <w:tc>
          <w:tcPr>
            <w:tcW w:w="888" w:type="dxa"/>
            <w:tcBorders>
              <w:top w:val="single" w:sz="4" w:space="0" w:color="auto"/>
              <w:bottom w:val="single" w:sz="4" w:space="0" w:color="auto"/>
            </w:tcBorders>
            <w:vAlign w:val="center"/>
          </w:tcPr>
          <w:p w:rsidR="007C44C4" w:rsidRPr="007C44C4" w:rsidRDefault="007C44C4" w:rsidP="007C6035">
            <w:pPr>
              <w:spacing w:line="276" w:lineRule="auto"/>
              <w:jc w:val="center"/>
              <w:rPr>
                <w:rFonts w:ascii="Times New Roman" w:hAnsi="Times New Roman"/>
                <w:sz w:val="24"/>
              </w:rPr>
            </w:pPr>
          </w:p>
        </w:tc>
        <w:tc>
          <w:tcPr>
            <w:tcW w:w="658" w:type="dxa"/>
            <w:tcBorders>
              <w:top w:val="single" w:sz="4" w:space="0" w:color="auto"/>
              <w:bottom w:val="single" w:sz="4" w:space="0" w:color="auto"/>
            </w:tcBorders>
            <w:vAlign w:val="center"/>
          </w:tcPr>
          <w:p w:rsidR="007C44C4" w:rsidRPr="007C44C4" w:rsidRDefault="007C44C4" w:rsidP="007C44C4">
            <w:pPr>
              <w:jc w:val="center"/>
              <w:rPr>
                <w:rFonts w:ascii="Times New Roman" w:hAnsi="Times New Roman"/>
                <w:sz w:val="24"/>
              </w:rPr>
            </w:pPr>
            <w:r>
              <w:rPr>
                <w:rFonts w:ascii="Times New Roman" w:hAnsi="Times New Roman"/>
                <w:sz w:val="24"/>
              </w:rPr>
              <w:t>2</w:t>
            </w:r>
          </w:p>
        </w:tc>
        <w:tc>
          <w:tcPr>
            <w:tcW w:w="3911"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sz w:val="24"/>
                <w:lang w:val="en-US"/>
              </w:rPr>
              <w:t>Раскраски, наглядный материал</w:t>
            </w:r>
          </w:p>
        </w:tc>
      </w:tr>
      <w:tr w:rsidR="007C44C4" w:rsidRPr="005B3827" w:rsidTr="00F74C9C">
        <w:tc>
          <w:tcPr>
            <w:tcW w:w="810"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b/>
                <w:sz w:val="24"/>
                <w:lang w:val="en-US"/>
              </w:rPr>
              <w:t>9-10</w:t>
            </w:r>
          </w:p>
        </w:tc>
        <w:tc>
          <w:tcPr>
            <w:tcW w:w="7182" w:type="dxa"/>
            <w:gridSpan w:val="2"/>
            <w:tcBorders>
              <w:top w:val="single" w:sz="4" w:space="0" w:color="auto"/>
              <w:bottom w:val="single" w:sz="4" w:space="0" w:color="auto"/>
            </w:tcBorders>
            <w:vAlign w:val="center"/>
          </w:tcPr>
          <w:p w:rsidR="007C44C4" w:rsidRPr="005B3827" w:rsidRDefault="007C44C4" w:rsidP="007C6035">
            <w:pPr>
              <w:spacing w:line="276" w:lineRule="auto"/>
              <w:rPr>
                <w:rFonts w:ascii="Times New Roman" w:hAnsi="Times New Roman"/>
                <w:sz w:val="24"/>
                <w:lang w:val="en-US"/>
              </w:rPr>
            </w:pPr>
            <w:r w:rsidRPr="005B3827">
              <w:rPr>
                <w:rFonts w:ascii="Times New Roman" w:hAnsi="Times New Roman"/>
                <w:sz w:val="24"/>
                <w:lang w:val="en-US"/>
              </w:rPr>
              <w:t>Части растений</w:t>
            </w:r>
          </w:p>
        </w:tc>
        <w:tc>
          <w:tcPr>
            <w:tcW w:w="888" w:type="dxa"/>
            <w:tcBorders>
              <w:top w:val="single" w:sz="4" w:space="0" w:color="auto"/>
              <w:bottom w:val="single" w:sz="4" w:space="0" w:color="auto"/>
            </w:tcBorders>
            <w:vAlign w:val="center"/>
          </w:tcPr>
          <w:p w:rsidR="007C44C4" w:rsidRPr="007C44C4" w:rsidRDefault="007C44C4" w:rsidP="007C6035">
            <w:pPr>
              <w:spacing w:line="276" w:lineRule="auto"/>
              <w:jc w:val="center"/>
              <w:rPr>
                <w:rFonts w:ascii="Times New Roman" w:hAnsi="Times New Roman"/>
                <w:sz w:val="24"/>
              </w:rPr>
            </w:pPr>
            <w:r>
              <w:rPr>
                <w:rFonts w:ascii="Times New Roman" w:hAnsi="Times New Roman"/>
                <w:sz w:val="24"/>
              </w:rPr>
              <w:t>1</w:t>
            </w:r>
          </w:p>
        </w:tc>
        <w:tc>
          <w:tcPr>
            <w:tcW w:w="658" w:type="dxa"/>
            <w:tcBorders>
              <w:top w:val="single" w:sz="4" w:space="0" w:color="auto"/>
              <w:bottom w:val="single" w:sz="4" w:space="0" w:color="auto"/>
            </w:tcBorders>
            <w:vAlign w:val="center"/>
          </w:tcPr>
          <w:p w:rsidR="007C44C4" w:rsidRPr="007C44C4" w:rsidRDefault="007C44C4" w:rsidP="007C44C4">
            <w:pPr>
              <w:jc w:val="center"/>
              <w:rPr>
                <w:rFonts w:ascii="Times New Roman" w:hAnsi="Times New Roman"/>
                <w:sz w:val="24"/>
              </w:rPr>
            </w:pPr>
            <w:r>
              <w:rPr>
                <w:rFonts w:ascii="Times New Roman" w:hAnsi="Times New Roman"/>
                <w:sz w:val="24"/>
              </w:rPr>
              <w:t>1</w:t>
            </w:r>
          </w:p>
        </w:tc>
        <w:tc>
          <w:tcPr>
            <w:tcW w:w="3911"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sz w:val="24"/>
                <w:lang w:val="en-US"/>
              </w:rPr>
              <w:t>Карточки, наглядный материал</w:t>
            </w:r>
          </w:p>
        </w:tc>
      </w:tr>
      <w:tr w:rsidR="007C44C4" w:rsidRPr="005B3827" w:rsidTr="00F74C9C">
        <w:tc>
          <w:tcPr>
            <w:tcW w:w="810" w:type="dxa"/>
            <w:tcBorders>
              <w:top w:val="single" w:sz="4" w:space="0" w:color="auto"/>
              <w:bottom w:val="single" w:sz="4" w:space="0" w:color="auto"/>
            </w:tcBorders>
            <w:vAlign w:val="center"/>
          </w:tcPr>
          <w:p w:rsidR="007C44C4" w:rsidRPr="005B3827" w:rsidRDefault="007C44C4" w:rsidP="007C6035">
            <w:pPr>
              <w:spacing w:line="276" w:lineRule="auto"/>
              <w:jc w:val="center"/>
              <w:rPr>
                <w:b/>
                <w:lang w:val="en-US"/>
              </w:rPr>
            </w:pPr>
            <w:r w:rsidRPr="005B3827">
              <w:rPr>
                <w:rFonts w:ascii="Times New Roman" w:hAnsi="Times New Roman"/>
                <w:b/>
                <w:sz w:val="24"/>
                <w:lang w:val="en-US"/>
              </w:rPr>
              <w:t>11</w:t>
            </w:r>
          </w:p>
        </w:tc>
        <w:tc>
          <w:tcPr>
            <w:tcW w:w="7182" w:type="dxa"/>
            <w:gridSpan w:val="2"/>
            <w:tcBorders>
              <w:top w:val="single" w:sz="4" w:space="0" w:color="auto"/>
              <w:bottom w:val="single" w:sz="4" w:space="0" w:color="auto"/>
            </w:tcBorders>
            <w:vAlign w:val="center"/>
          </w:tcPr>
          <w:p w:rsidR="007C44C4" w:rsidRPr="005B3827" w:rsidRDefault="007C44C4" w:rsidP="007C6035">
            <w:pPr>
              <w:spacing w:line="276" w:lineRule="auto"/>
              <w:rPr>
                <w:rFonts w:ascii="Times New Roman" w:hAnsi="Times New Roman"/>
                <w:sz w:val="24"/>
                <w:lang w:val="en-US"/>
              </w:rPr>
            </w:pPr>
            <w:r w:rsidRPr="005B3827">
              <w:rPr>
                <w:rFonts w:ascii="Times New Roman" w:hAnsi="Times New Roman"/>
                <w:sz w:val="24"/>
                <w:lang w:val="en-US"/>
              </w:rPr>
              <w:t>Экскурсия «Природа в октябре»</w:t>
            </w:r>
          </w:p>
        </w:tc>
        <w:tc>
          <w:tcPr>
            <w:tcW w:w="888"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sz w:val="24"/>
                <w:lang w:val="en-US"/>
              </w:rPr>
            </w:pPr>
            <w:r w:rsidRPr="005B3827">
              <w:rPr>
                <w:rFonts w:ascii="Times New Roman" w:hAnsi="Times New Roman"/>
                <w:sz w:val="24"/>
                <w:lang w:val="en-US"/>
              </w:rPr>
              <w:t>1</w:t>
            </w:r>
          </w:p>
        </w:tc>
        <w:tc>
          <w:tcPr>
            <w:tcW w:w="658" w:type="dxa"/>
            <w:tcBorders>
              <w:top w:val="single" w:sz="4" w:space="0" w:color="auto"/>
              <w:bottom w:val="single" w:sz="4" w:space="0" w:color="auto"/>
            </w:tcBorders>
            <w:vAlign w:val="center"/>
          </w:tcPr>
          <w:p w:rsidR="007C44C4" w:rsidRPr="005B3827" w:rsidRDefault="007C44C4" w:rsidP="007C44C4">
            <w:pPr>
              <w:jc w:val="center"/>
              <w:rPr>
                <w:rFonts w:ascii="Times New Roman" w:hAnsi="Times New Roman"/>
                <w:sz w:val="24"/>
                <w:lang w:val="en-US"/>
              </w:rPr>
            </w:pPr>
          </w:p>
        </w:tc>
        <w:tc>
          <w:tcPr>
            <w:tcW w:w="3911" w:type="dxa"/>
            <w:tcBorders>
              <w:top w:val="single" w:sz="4" w:space="0" w:color="auto"/>
              <w:bottom w:val="single" w:sz="4" w:space="0" w:color="auto"/>
            </w:tcBorders>
            <w:vAlign w:val="center"/>
          </w:tcPr>
          <w:p w:rsidR="007C44C4" w:rsidRPr="005B3827" w:rsidRDefault="007C44C4" w:rsidP="007C6035">
            <w:pPr>
              <w:spacing w:line="276" w:lineRule="auto"/>
              <w:jc w:val="center"/>
              <w:rPr>
                <w:lang w:val="en-US"/>
              </w:rPr>
            </w:pPr>
          </w:p>
        </w:tc>
      </w:tr>
      <w:tr w:rsidR="007C44C4" w:rsidRPr="005B3827" w:rsidTr="00F74C9C">
        <w:tc>
          <w:tcPr>
            <w:tcW w:w="810"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b/>
                <w:sz w:val="24"/>
                <w:lang w:val="en-US"/>
              </w:rPr>
              <w:t>12-13</w:t>
            </w:r>
          </w:p>
        </w:tc>
        <w:tc>
          <w:tcPr>
            <w:tcW w:w="7182" w:type="dxa"/>
            <w:gridSpan w:val="2"/>
            <w:tcBorders>
              <w:top w:val="single" w:sz="4" w:space="0" w:color="auto"/>
              <w:bottom w:val="single" w:sz="4" w:space="0" w:color="auto"/>
            </w:tcBorders>
            <w:vAlign w:val="center"/>
          </w:tcPr>
          <w:p w:rsidR="007C44C4" w:rsidRPr="005B3827" w:rsidRDefault="007C44C4" w:rsidP="007C6035">
            <w:pPr>
              <w:spacing w:line="276" w:lineRule="auto"/>
              <w:rPr>
                <w:rFonts w:ascii="Times New Roman" w:hAnsi="Times New Roman"/>
                <w:sz w:val="24"/>
                <w:lang w:val="en-US"/>
              </w:rPr>
            </w:pPr>
            <w:r w:rsidRPr="005B3827">
              <w:rPr>
                <w:rFonts w:ascii="Times New Roman" w:hAnsi="Times New Roman"/>
                <w:sz w:val="24"/>
                <w:lang w:val="en-US"/>
              </w:rPr>
              <w:t xml:space="preserve">Фрукты. </w:t>
            </w:r>
          </w:p>
        </w:tc>
        <w:tc>
          <w:tcPr>
            <w:tcW w:w="888" w:type="dxa"/>
            <w:tcBorders>
              <w:top w:val="single" w:sz="4" w:space="0" w:color="auto"/>
              <w:bottom w:val="single" w:sz="4" w:space="0" w:color="auto"/>
            </w:tcBorders>
            <w:vAlign w:val="center"/>
          </w:tcPr>
          <w:p w:rsidR="007C44C4" w:rsidRPr="007C44C4" w:rsidRDefault="007C44C4" w:rsidP="007C6035">
            <w:pPr>
              <w:spacing w:line="276" w:lineRule="auto"/>
              <w:jc w:val="center"/>
              <w:rPr>
                <w:rFonts w:ascii="Times New Roman" w:hAnsi="Times New Roman"/>
                <w:sz w:val="24"/>
              </w:rPr>
            </w:pPr>
          </w:p>
        </w:tc>
        <w:tc>
          <w:tcPr>
            <w:tcW w:w="658" w:type="dxa"/>
            <w:tcBorders>
              <w:top w:val="single" w:sz="4" w:space="0" w:color="auto"/>
              <w:bottom w:val="single" w:sz="4" w:space="0" w:color="auto"/>
            </w:tcBorders>
            <w:vAlign w:val="center"/>
          </w:tcPr>
          <w:p w:rsidR="007C44C4" w:rsidRPr="007C44C4" w:rsidRDefault="007C44C4" w:rsidP="007C44C4">
            <w:pPr>
              <w:jc w:val="center"/>
              <w:rPr>
                <w:rFonts w:ascii="Times New Roman" w:hAnsi="Times New Roman"/>
                <w:sz w:val="24"/>
              </w:rPr>
            </w:pPr>
            <w:r>
              <w:rPr>
                <w:rFonts w:ascii="Times New Roman" w:hAnsi="Times New Roman"/>
                <w:sz w:val="24"/>
              </w:rPr>
              <w:t>2</w:t>
            </w:r>
          </w:p>
        </w:tc>
        <w:tc>
          <w:tcPr>
            <w:tcW w:w="3911"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sz w:val="24"/>
                <w:lang w:val="en-US"/>
              </w:rPr>
              <w:t>Раскраски, наглядный материал</w:t>
            </w:r>
          </w:p>
        </w:tc>
      </w:tr>
      <w:tr w:rsidR="007C44C4" w:rsidRPr="005B3827" w:rsidTr="00F74C9C">
        <w:tc>
          <w:tcPr>
            <w:tcW w:w="810" w:type="dxa"/>
            <w:tcBorders>
              <w:top w:val="single" w:sz="4" w:space="0" w:color="auto"/>
              <w:bottom w:val="single" w:sz="4" w:space="0" w:color="auto"/>
            </w:tcBorders>
            <w:vAlign w:val="center"/>
          </w:tcPr>
          <w:p w:rsidR="007C44C4" w:rsidRPr="005B3827" w:rsidRDefault="007C44C4" w:rsidP="007C6035">
            <w:pPr>
              <w:spacing w:line="276" w:lineRule="auto"/>
              <w:rPr>
                <w:rFonts w:ascii="Times New Roman" w:hAnsi="Times New Roman"/>
                <w:b/>
                <w:sz w:val="24"/>
                <w:lang w:val="en-US"/>
              </w:rPr>
            </w:pPr>
            <w:r w:rsidRPr="005B3827">
              <w:rPr>
                <w:rFonts w:ascii="Times New Roman" w:hAnsi="Times New Roman"/>
                <w:b/>
                <w:sz w:val="24"/>
                <w:lang w:val="en-US"/>
              </w:rPr>
              <w:t>14-15</w:t>
            </w:r>
          </w:p>
        </w:tc>
        <w:tc>
          <w:tcPr>
            <w:tcW w:w="7182" w:type="dxa"/>
            <w:gridSpan w:val="2"/>
            <w:tcBorders>
              <w:top w:val="single" w:sz="4" w:space="0" w:color="auto"/>
              <w:bottom w:val="single" w:sz="4" w:space="0" w:color="auto"/>
            </w:tcBorders>
            <w:vAlign w:val="center"/>
          </w:tcPr>
          <w:p w:rsidR="007C44C4" w:rsidRPr="005B3827" w:rsidRDefault="007C44C4" w:rsidP="007C6035">
            <w:pPr>
              <w:spacing w:line="276" w:lineRule="auto"/>
              <w:rPr>
                <w:rFonts w:ascii="Times New Roman" w:hAnsi="Times New Roman"/>
                <w:sz w:val="24"/>
                <w:lang w:val="en-US"/>
              </w:rPr>
            </w:pPr>
            <w:r w:rsidRPr="005B3827">
              <w:rPr>
                <w:rFonts w:ascii="Times New Roman" w:hAnsi="Times New Roman"/>
                <w:sz w:val="24"/>
                <w:lang w:val="en-US"/>
              </w:rPr>
              <w:t>Ягоды.</w:t>
            </w:r>
          </w:p>
        </w:tc>
        <w:tc>
          <w:tcPr>
            <w:tcW w:w="888" w:type="dxa"/>
            <w:tcBorders>
              <w:top w:val="single" w:sz="4" w:space="0" w:color="auto"/>
              <w:bottom w:val="single" w:sz="4" w:space="0" w:color="auto"/>
            </w:tcBorders>
            <w:vAlign w:val="center"/>
          </w:tcPr>
          <w:p w:rsidR="007C44C4" w:rsidRPr="007C44C4" w:rsidRDefault="007C44C4" w:rsidP="007C6035">
            <w:pPr>
              <w:spacing w:line="276" w:lineRule="auto"/>
              <w:jc w:val="center"/>
              <w:rPr>
                <w:rFonts w:ascii="Times New Roman" w:hAnsi="Times New Roman"/>
                <w:sz w:val="24"/>
              </w:rPr>
            </w:pPr>
          </w:p>
        </w:tc>
        <w:tc>
          <w:tcPr>
            <w:tcW w:w="658" w:type="dxa"/>
            <w:tcBorders>
              <w:top w:val="single" w:sz="4" w:space="0" w:color="auto"/>
              <w:bottom w:val="single" w:sz="4" w:space="0" w:color="auto"/>
            </w:tcBorders>
            <w:vAlign w:val="center"/>
          </w:tcPr>
          <w:p w:rsidR="007C44C4" w:rsidRPr="007C44C4" w:rsidRDefault="007C44C4" w:rsidP="007C44C4">
            <w:pPr>
              <w:jc w:val="center"/>
              <w:rPr>
                <w:rFonts w:ascii="Times New Roman" w:hAnsi="Times New Roman"/>
                <w:sz w:val="24"/>
              </w:rPr>
            </w:pPr>
            <w:r>
              <w:rPr>
                <w:rFonts w:ascii="Times New Roman" w:hAnsi="Times New Roman"/>
                <w:sz w:val="24"/>
              </w:rPr>
              <w:t>2</w:t>
            </w:r>
          </w:p>
        </w:tc>
        <w:tc>
          <w:tcPr>
            <w:tcW w:w="3911"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sz w:val="24"/>
                <w:lang w:val="en-US"/>
              </w:rPr>
              <w:t>Карточки, наглядный материал</w:t>
            </w:r>
          </w:p>
        </w:tc>
      </w:tr>
      <w:tr w:rsidR="007C44C4" w:rsidRPr="005B3827" w:rsidTr="00F74C9C">
        <w:tc>
          <w:tcPr>
            <w:tcW w:w="810"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b/>
                <w:sz w:val="24"/>
                <w:lang w:val="en-US"/>
              </w:rPr>
              <w:t>16-17</w:t>
            </w:r>
          </w:p>
        </w:tc>
        <w:tc>
          <w:tcPr>
            <w:tcW w:w="7182" w:type="dxa"/>
            <w:gridSpan w:val="2"/>
            <w:tcBorders>
              <w:top w:val="single" w:sz="4" w:space="0" w:color="auto"/>
              <w:bottom w:val="single" w:sz="4" w:space="0" w:color="auto"/>
            </w:tcBorders>
            <w:vAlign w:val="center"/>
          </w:tcPr>
          <w:p w:rsidR="007C44C4" w:rsidRPr="005B3827" w:rsidRDefault="007C44C4" w:rsidP="007C6035">
            <w:pPr>
              <w:spacing w:line="276" w:lineRule="auto"/>
              <w:rPr>
                <w:rFonts w:ascii="Times New Roman" w:hAnsi="Times New Roman"/>
                <w:sz w:val="24"/>
                <w:lang w:val="en-US"/>
              </w:rPr>
            </w:pPr>
            <w:r w:rsidRPr="005B3827">
              <w:rPr>
                <w:rFonts w:ascii="Times New Roman" w:hAnsi="Times New Roman"/>
                <w:sz w:val="24"/>
                <w:lang w:val="en-US"/>
              </w:rPr>
              <w:t>Овощи.</w:t>
            </w:r>
          </w:p>
        </w:tc>
        <w:tc>
          <w:tcPr>
            <w:tcW w:w="888" w:type="dxa"/>
            <w:tcBorders>
              <w:top w:val="single" w:sz="4" w:space="0" w:color="auto"/>
              <w:bottom w:val="single" w:sz="4" w:space="0" w:color="auto"/>
            </w:tcBorders>
            <w:vAlign w:val="center"/>
          </w:tcPr>
          <w:p w:rsidR="007C44C4" w:rsidRPr="007C44C4" w:rsidRDefault="007C44C4" w:rsidP="007C6035">
            <w:pPr>
              <w:spacing w:line="276" w:lineRule="auto"/>
              <w:jc w:val="center"/>
              <w:rPr>
                <w:rFonts w:ascii="Times New Roman" w:hAnsi="Times New Roman"/>
                <w:sz w:val="24"/>
              </w:rPr>
            </w:pPr>
            <w:r>
              <w:rPr>
                <w:rFonts w:ascii="Times New Roman" w:hAnsi="Times New Roman"/>
                <w:sz w:val="24"/>
              </w:rPr>
              <w:t>1</w:t>
            </w:r>
          </w:p>
        </w:tc>
        <w:tc>
          <w:tcPr>
            <w:tcW w:w="658" w:type="dxa"/>
            <w:tcBorders>
              <w:top w:val="single" w:sz="4" w:space="0" w:color="auto"/>
              <w:bottom w:val="single" w:sz="4" w:space="0" w:color="auto"/>
            </w:tcBorders>
            <w:vAlign w:val="center"/>
          </w:tcPr>
          <w:p w:rsidR="007C44C4" w:rsidRPr="007C44C4" w:rsidRDefault="007C44C4" w:rsidP="007C44C4">
            <w:pPr>
              <w:jc w:val="center"/>
              <w:rPr>
                <w:rFonts w:ascii="Times New Roman" w:hAnsi="Times New Roman"/>
                <w:sz w:val="24"/>
              </w:rPr>
            </w:pPr>
            <w:r>
              <w:rPr>
                <w:rFonts w:ascii="Times New Roman" w:hAnsi="Times New Roman"/>
                <w:sz w:val="24"/>
              </w:rPr>
              <w:t>1</w:t>
            </w:r>
          </w:p>
        </w:tc>
        <w:tc>
          <w:tcPr>
            <w:tcW w:w="3911"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sz w:val="24"/>
                <w:lang w:val="en-US"/>
              </w:rPr>
              <w:t>Карточки, наглядный материал</w:t>
            </w:r>
          </w:p>
        </w:tc>
      </w:tr>
      <w:tr w:rsidR="007C44C4" w:rsidRPr="005B3827" w:rsidTr="00F74C9C">
        <w:tc>
          <w:tcPr>
            <w:tcW w:w="810"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b/>
                <w:sz w:val="24"/>
                <w:lang w:val="en-US"/>
              </w:rPr>
              <w:t>18-19</w:t>
            </w:r>
          </w:p>
        </w:tc>
        <w:tc>
          <w:tcPr>
            <w:tcW w:w="7182" w:type="dxa"/>
            <w:gridSpan w:val="2"/>
            <w:tcBorders>
              <w:top w:val="single" w:sz="4" w:space="0" w:color="auto"/>
              <w:bottom w:val="single" w:sz="4" w:space="0" w:color="auto"/>
            </w:tcBorders>
            <w:vAlign w:val="center"/>
          </w:tcPr>
          <w:p w:rsidR="007C44C4" w:rsidRPr="00824367" w:rsidRDefault="007C44C4" w:rsidP="007C6035">
            <w:pPr>
              <w:spacing w:line="276" w:lineRule="auto"/>
              <w:rPr>
                <w:rFonts w:ascii="Times New Roman" w:hAnsi="Times New Roman"/>
                <w:sz w:val="24"/>
              </w:rPr>
            </w:pPr>
            <w:r w:rsidRPr="00824367">
              <w:rPr>
                <w:rFonts w:ascii="Times New Roman" w:hAnsi="Times New Roman"/>
                <w:sz w:val="24"/>
              </w:rPr>
              <w:t>Значение фруктов, ягод и овощей в жизни</w:t>
            </w:r>
            <w:r w:rsidRPr="00824367">
              <w:rPr>
                <w:rFonts w:ascii="Times New Roman" w:hAnsi="Times New Roman"/>
                <w:spacing w:val="12"/>
                <w:sz w:val="24"/>
              </w:rPr>
              <w:t xml:space="preserve"> </w:t>
            </w:r>
            <w:r w:rsidRPr="00824367">
              <w:rPr>
                <w:rFonts w:ascii="Times New Roman" w:hAnsi="Times New Roman"/>
                <w:sz w:val="24"/>
              </w:rPr>
              <w:t>человека.</w:t>
            </w:r>
          </w:p>
        </w:tc>
        <w:tc>
          <w:tcPr>
            <w:tcW w:w="888" w:type="dxa"/>
            <w:tcBorders>
              <w:top w:val="single" w:sz="4" w:space="0" w:color="auto"/>
              <w:bottom w:val="single" w:sz="4" w:space="0" w:color="auto"/>
            </w:tcBorders>
            <w:vAlign w:val="center"/>
          </w:tcPr>
          <w:p w:rsidR="007C44C4" w:rsidRPr="007C44C4" w:rsidRDefault="007C44C4" w:rsidP="007C6035">
            <w:pPr>
              <w:spacing w:line="276" w:lineRule="auto"/>
              <w:jc w:val="center"/>
              <w:rPr>
                <w:rFonts w:ascii="Times New Roman" w:hAnsi="Times New Roman"/>
                <w:sz w:val="24"/>
              </w:rPr>
            </w:pPr>
          </w:p>
        </w:tc>
        <w:tc>
          <w:tcPr>
            <w:tcW w:w="658" w:type="dxa"/>
            <w:tcBorders>
              <w:top w:val="single" w:sz="4" w:space="0" w:color="auto"/>
              <w:bottom w:val="single" w:sz="4" w:space="0" w:color="auto"/>
            </w:tcBorders>
            <w:vAlign w:val="center"/>
          </w:tcPr>
          <w:p w:rsidR="007C44C4" w:rsidRPr="007C44C4" w:rsidRDefault="007C44C4" w:rsidP="007C44C4">
            <w:pPr>
              <w:jc w:val="center"/>
              <w:rPr>
                <w:rFonts w:ascii="Times New Roman" w:hAnsi="Times New Roman"/>
                <w:sz w:val="24"/>
              </w:rPr>
            </w:pPr>
            <w:r>
              <w:rPr>
                <w:rFonts w:ascii="Times New Roman" w:hAnsi="Times New Roman"/>
                <w:sz w:val="24"/>
              </w:rPr>
              <w:t>2</w:t>
            </w:r>
          </w:p>
        </w:tc>
        <w:tc>
          <w:tcPr>
            <w:tcW w:w="3911"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sz w:val="24"/>
                <w:lang w:val="en-US"/>
              </w:rPr>
              <w:t xml:space="preserve">Карточки, презентация, наглядный материал </w:t>
            </w:r>
          </w:p>
        </w:tc>
      </w:tr>
    </w:tbl>
    <w:tbl>
      <w:tblPr>
        <w:tblStyle w:val="1140"/>
        <w:tblW w:w="13442" w:type="dxa"/>
        <w:tblInd w:w="-5" w:type="dxa"/>
        <w:tblLook w:val="04A0" w:firstRow="1" w:lastRow="0" w:firstColumn="1" w:lastColumn="0" w:noHBand="0" w:noVBand="1"/>
      </w:tblPr>
      <w:tblGrid>
        <w:gridCol w:w="813"/>
        <w:gridCol w:w="3747"/>
        <w:gridCol w:w="3496"/>
        <w:gridCol w:w="826"/>
        <w:gridCol w:w="14"/>
        <w:gridCol w:w="30"/>
        <w:gridCol w:w="582"/>
        <w:gridCol w:w="3934"/>
      </w:tblGrid>
      <w:tr w:rsidR="007C44C4" w:rsidRPr="005B3827" w:rsidTr="007C44C4">
        <w:trPr>
          <w:gridAfter w:val="6"/>
          <w:wAfter w:w="8882" w:type="dxa"/>
        </w:trPr>
        <w:tc>
          <w:tcPr>
            <w:tcW w:w="4560" w:type="dxa"/>
            <w:gridSpan w:val="2"/>
            <w:tcBorders>
              <w:top w:val="single" w:sz="4" w:space="0" w:color="auto"/>
              <w:bottom w:val="single" w:sz="4" w:space="0" w:color="auto"/>
            </w:tcBorders>
            <w:vAlign w:val="center"/>
          </w:tcPr>
          <w:p w:rsidR="007C44C4" w:rsidRPr="005B3827" w:rsidRDefault="007C44C4" w:rsidP="007C44C4">
            <w:pPr>
              <w:spacing w:line="360" w:lineRule="auto"/>
              <w:jc w:val="center"/>
              <w:rPr>
                <w:rFonts w:ascii="Times New Roman" w:hAnsi="Times New Roman" w:cs="Times New Roman"/>
                <w:b/>
                <w:sz w:val="24"/>
                <w:szCs w:val="24"/>
                <w:lang w:val="en-US"/>
              </w:rPr>
            </w:pPr>
          </w:p>
        </w:tc>
      </w:tr>
      <w:tr w:rsidR="007C44C4" w:rsidRPr="005B3827" w:rsidTr="007C44C4">
        <w:tc>
          <w:tcPr>
            <w:tcW w:w="813"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cs="Times New Roman"/>
                <w:b/>
                <w:sz w:val="24"/>
                <w:szCs w:val="24"/>
                <w:lang w:val="en-US"/>
              </w:rPr>
            </w:pPr>
            <w:r w:rsidRPr="005B3827">
              <w:rPr>
                <w:rFonts w:ascii="Times New Roman" w:hAnsi="Times New Roman" w:cs="Times New Roman"/>
                <w:b/>
                <w:sz w:val="24"/>
                <w:szCs w:val="24"/>
                <w:lang w:val="en-US"/>
              </w:rPr>
              <w:t>20</w:t>
            </w:r>
          </w:p>
        </w:tc>
        <w:tc>
          <w:tcPr>
            <w:tcW w:w="7243" w:type="dxa"/>
            <w:gridSpan w:val="2"/>
            <w:tcBorders>
              <w:top w:val="single" w:sz="4" w:space="0" w:color="auto"/>
              <w:bottom w:val="single" w:sz="4" w:space="0" w:color="auto"/>
            </w:tcBorders>
            <w:vAlign w:val="center"/>
          </w:tcPr>
          <w:p w:rsidR="007C44C4" w:rsidRPr="005B3827" w:rsidRDefault="007C44C4" w:rsidP="007C6035">
            <w:pPr>
              <w:spacing w:line="276" w:lineRule="auto"/>
              <w:rPr>
                <w:rFonts w:ascii="Times New Roman" w:hAnsi="Times New Roman" w:cs="Times New Roman"/>
                <w:sz w:val="24"/>
                <w:szCs w:val="24"/>
                <w:lang w:val="en-US"/>
              </w:rPr>
            </w:pPr>
            <w:r w:rsidRPr="005B3827">
              <w:rPr>
                <w:rFonts w:ascii="Times New Roman" w:hAnsi="Times New Roman" w:cs="Times New Roman"/>
                <w:sz w:val="24"/>
                <w:szCs w:val="24"/>
                <w:lang w:val="en-US"/>
              </w:rPr>
              <w:t>Кто такие птицы.</w:t>
            </w:r>
          </w:p>
        </w:tc>
        <w:tc>
          <w:tcPr>
            <w:tcW w:w="826" w:type="dxa"/>
            <w:tcBorders>
              <w:top w:val="single" w:sz="4" w:space="0" w:color="auto"/>
              <w:bottom w:val="single" w:sz="4" w:space="0" w:color="auto"/>
            </w:tcBorders>
            <w:vAlign w:val="center"/>
          </w:tcPr>
          <w:p w:rsidR="007C44C4" w:rsidRPr="007C44C4" w:rsidRDefault="007C44C4" w:rsidP="007C6035">
            <w:pPr>
              <w:spacing w:line="276" w:lineRule="auto"/>
              <w:jc w:val="center"/>
              <w:rPr>
                <w:rFonts w:ascii="Times New Roman" w:hAnsi="Times New Roman" w:cs="Times New Roman"/>
                <w:sz w:val="24"/>
                <w:szCs w:val="24"/>
              </w:rPr>
            </w:pPr>
          </w:p>
        </w:tc>
        <w:tc>
          <w:tcPr>
            <w:tcW w:w="626" w:type="dxa"/>
            <w:gridSpan w:val="3"/>
            <w:tcBorders>
              <w:top w:val="single" w:sz="4" w:space="0" w:color="auto"/>
              <w:bottom w:val="single" w:sz="4" w:space="0" w:color="auto"/>
            </w:tcBorders>
            <w:vAlign w:val="center"/>
          </w:tcPr>
          <w:p w:rsidR="007C44C4" w:rsidRPr="007C44C4" w:rsidRDefault="007C44C4" w:rsidP="007C44C4">
            <w:pPr>
              <w:jc w:val="center"/>
              <w:rPr>
                <w:rFonts w:ascii="Times New Roman" w:hAnsi="Times New Roman" w:cs="Times New Roman"/>
                <w:sz w:val="24"/>
                <w:szCs w:val="24"/>
              </w:rPr>
            </w:pPr>
            <w:r>
              <w:rPr>
                <w:rFonts w:ascii="Times New Roman" w:hAnsi="Times New Roman" w:cs="Times New Roman"/>
                <w:sz w:val="24"/>
                <w:szCs w:val="24"/>
              </w:rPr>
              <w:t>1</w:t>
            </w:r>
          </w:p>
        </w:tc>
        <w:tc>
          <w:tcPr>
            <w:tcW w:w="3934" w:type="dxa"/>
            <w:tcBorders>
              <w:top w:val="single" w:sz="4" w:space="0" w:color="auto"/>
              <w:bottom w:val="single" w:sz="4" w:space="0" w:color="auto"/>
            </w:tcBorders>
          </w:tcPr>
          <w:p w:rsidR="007C44C4" w:rsidRPr="005B3827" w:rsidRDefault="007C44C4" w:rsidP="007C6035">
            <w:pPr>
              <w:spacing w:line="276" w:lineRule="auto"/>
              <w:jc w:val="center"/>
              <w:rPr>
                <w:rFonts w:ascii="Times New Roman" w:hAnsi="Times New Roman" w:cs="Times New Roman"/>
                <w:b/>
                <w:sz w:val="24"/>
                <w:szCs w:val="24"/>
                <w:lang w:val="en-US"/>
              </w:rPr>
            </w:pPr>
            <w:r w:rsidRPr="005B3827">
              <w:rPr>
                <w:rFonts w:ascii="Times New Roman" w:hAnsi="Times New Roman" w:cs="Times New Roman"/>
                <w:sz w:val="24"/>
                <w:szCs w:val="24"/>
                <w:lang w:val="en-US"/>
              </w:rPr>
              <w:t>Раскраски, иллюстрации по теме</w:t>
            </w:r>
          </w:p>
        </w:tc>
      </w:tr>
      <w:tr w:rsidR="007C44C4" w:rsidRPr="005B3827" w:rsidTr="007C44C4">
        <w:tc>
          <w:tcPr>
            <w:tcW w:w="813"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cs="Times New Roman"/>
                <w:b/>
                <w:sz w:val="24"/>
                <w:szCs w:val="24"/>
                <w:lang w:val="en-US"/>
              </w:rPr>
            </w:pPr>
            <w:r w:rsidRPr="005B3827">
              <w:rPr>
                <w:rFonts w:ascii="Times New Roman" w:hAnsi="Times New Roman" w:cs="Times New Roman"/>
                <w:b/>
                <w:sz w:val="24"/>
                <w:szCs w:val="24"/>
                <w:lang w:val="en-US"/>
              </w:rPr>
              <w:t>21</w:t>
            </w:r>
          </w:p>
        </w:tc>
        <w:tc>
          <w:tcPr>
            <w:tcW w:w="7243" w:type="dxa"/>
            <w:gridSpan w:val="2"/>
            <w:tcBorders>
              <w:top w:val="single" w:sz="4" w:space="0" w:color="auto"/>
              <w:bottom w:val="single" w:sz="4" w:space="0" w:color="auto"/>
            </w:tcBorders>
            <w:vAlign w:val="center"/>
          </w:tcPr>
          <w:p w:rsidR="007C44C4" w:rsidRPr="005B3827" w:rsidRDefault="007C44C4" w:rsidP="007C6035">
            <w:pPr>
              <w:spacing w:line="276" w:lineRule="auto"/>
              <w:rPr>
                <w:rFonts w:ascii="Times New Roman" w:hAnsi="Times New Roman" w:cs="Times New Roman"/>
                <w:sz w:val="24"/>
                <w:szCs w:val="24"/>
                <w:lang w:val="en-US"/>
              </w:rPr>
            </w:pPr>
            <w:r w:rsidRPr="005B3827">
              <w:rPr>
                <w:rFonts w:ascii="Times New Roman" w:hAnsi="Times New Roman" w:cs="Times New Roman"/>
                <w:sz w:val="24"/>
                <w:szCs w:val="24"/>
                <w:lang w:val="en-US"/>
              </w:rPr>
              <w:t>Домашние птицы.</w:t>
            </w:r>
          </w:p>
        </w:tc>
        <w:tc>
          <w:tcPr>
            <w:tcW w:w="826"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cs="Times New Roman"/>
                <w:sz w:val="24"/>
                <w:szCs w:val="24"/>
                <w:lang w:val="en-US"/>
              </w:rPr>
            </w:pPr>
            <w:r w:rsidRPr="005B3827">
              <w:rPr>
                <w:rFonts w:ascii="Times New Roman" w:hAnsi="Times New Roman" w:cs="Times New Roman"/>
                <w:sz w:val="24"/>
                <w:szCs w:val="24"/>
                <w:lang w:val="en-US"/>
              </w:rPr>
              <w:t>1</w:t>
            </w:r>
          </w:p>
        </w:tc>
        <w:tc>
          <w:tcPr>
            <w:tcW w:w="626" w:type="dxa"/>
            <w:gridSpan w:val="3"/>
            <w:tcBorders>
              <w:top w:val="single" w:sz="4" w:space="0" w:color="auto"/>
              <w:bottom w:val="single" w:sz="4" w:space="0" w:color="auto"/>
            </w:tcBorders>
            <w:vAlign w:val="center"/>
          </w:tcPr>
          <w:p w:rsidR="007C44C4" w:rsidRPr="005B3827" w:rsidRDefault="007C44C4" w:rsidP="007C44C4">
            <w:pPr>
              <w:jc w:val="center"/>
              <w:rPr>
                <w:rFonts w:ascii="Times New Roman" w:hAnsi="Times New Roman" w:cs="Times New Roman"/>
                <w:sz w:val="24"/>
                <w:szCs w:val="24"/>
                <w:lang w:val="en-US"/>
              </w:rPr>
            </w:pPr>
          </w:p>
        </w:tc>
        <w:tc>
          <w:tcPr>
            <w:tcW w:w="3934" w:type="dxa"/>
            <w:tcBorders>
              <w:top w:val="single" w:sz="4" w:space="0" w:color="auto"/>
              <w:bottom w:val="single" w:sz="4" w:space="0" w:color="auto"/>
            </w:tcBorders>
          </w:tcPr>
          <w:p w:rsidR="007C44C4" w:rsidRPr="005B3827" w:rsidRDefault="007C44C4" w:rsidP="007C6035">
            <w:pPr>
              <w:spacing w:line="276" w:lineRule="auto"/>
              <w:jc w:val="center"/>
              <w:rPr>
                <w:rFonts w:ascii="Times New Roman" w:hAnsi="Times New Roman" w:cs="Times New Roman"/>
                <w:b/>
                <w:sz w:val="24"/>
                <w:szCs w:val="24"/>
                <w:lang w:val="en-US"/>
              </w:rPr>
            </w:pPr>
            <w:r w:rsidRPr="005B3827">
              <w:rPr>
                <w:rFonts w:ascii="Times New Roman" w:hAnsi="Times New Roman" w:cs="Times New Roman"/>
                <w:sz w:val="24"/>
                <w:szCs w:val="24"/>
                <w:lang w:val="en-US"/>
              </w:rPr>
              <w:t>Карточки, наглядный материал, презентация</w:t>
            </w:r>
          </w:p>
        </w:tc>
      </w:tr>
      <w:tr w:rsidR="007C44C4" w:rsidRPr="005B3827" w:rsidTr="007C44C4">
        <w:tc>
          <w:tcPr>
            <w:tcW w:w="813"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cs="Times New Roman"/>
                <w:b/>
                <w:sz w:val="24"/>
                <w:szCs w:val="24"/>
                <w:lang w:val="en-US"/>
              </w:rPr>
            </w:pPr>
            <w:r w:rsidRPr="005B3827">
              <w:rPr>
                <w:rFonts w:ascii="Times New Roman" w:hAnsi="Times New Roman" w:cs="Times New Roman"/>
                <w:b/>
                <w:sz w:val="24"/>
                <w:szCs w:val="24"/>
                <w:lang w:val="en-US"/>
              </w:rPr>
              <w:t>22</w:t>
            </w:r>
          </w:p>
        </w:tc>
        <w:tc>
          <w:tcPr>
            <w:tcW w:w="7243" w:type="dxa"/>
            <w:gridSpan w:val="2"/>
            <w:tcBorders>
              <w:top w:val="single" w:sz="4" w:space="0" w:color="auto"/>
              <w:bottom w:val="single" w:sz="4" w:space="0" w:color="auto"/>
            </w:tcBorders>
            <w:vAlign w:val="center"/>
          </w:tcPr>
          <w:p w:rsidR="007C44C4" w:rsidRPr="005B3827" w:rsidRDefault="007C44C4" w:rsidP="007C6035">
            <w:pPr>
              <w:spacing w:line="276" w:lineRule="auto"/>
              <w:rPr>
                <w:rFonts w:ascii="Times New Roman" w:hAnsi="Times New Roman" w:cs="Times New Roman"/>
                <w:sz w:val="24"/>
                <w:szCs w:val="24"/>
                <w:lang w:val="en-US"/>
              </w:rPr>
            </w:pPr>
            <w:r w:rsidRPr="005B3827">
              <w:rPr>
                <w:rFonts w:ascii="Times New Roman" w:hAnsi="Times New Roman" w:cs="Times New Roman"/>
                <w:sz w:val="24"/>
                <w:szCs w:val="24"/>
                <w:lang w:val="en-US"/>
              </w:rPr>
              <w:t>Дикие птицы.</w:t>
            </w:r>
          </w:p>
        </w:tc>
        <w:tc>
          <w:tcPr>
            <w:tcW w:w="826" w:type="dxa"/>
            <w:tcBorders>
              <w:top w:val="single" w:sz="4" w:space="0" w:color="auto"/>
              <w:bottom w:val="single" w:sz="4" w:space="0" w:color="auto"/>
            </w:tcBorders>
            <w:vAlign w:val="center"/>
          </w:tcPr>
          <w:p w:rsidR="007C44C4" w:rsidRPr="007C44C4" w:rsidRDefault="007C44C4" w:rsidP="007C6035">
            <w:pPr>
              <w:spacing w:line="276" w:lineRule="auto"/>
              <w:jc w:val="center"/>
              <w:rPr>
                <w:rFonts w:ascii="Times New Roman" w:hAnsi="Times New Roman" w:cs="Times New Roman"/>
                <w:sz w:val="24"/>
                <w:szCs w:val="24"/>
              </w:rPr>
            </w:pPr>
          </w:p>
        </w:tc>
        <w:tc>
          <w:tcPr>
            <w:tcW w:w="626" w:type="dxa"/>
            <w:gridSpan w:val="3"/>
            <w:tcBorders>
              <w:top w:val="single" w:sz="4" w:space="0" w:color="auto"/>
              <w:bottom w:val="single" w:sz="4" w:space="0" w:color="auto"/>
            </w:tcBorders>
            <w:vAlign w:val="center"/>
          </w:tcPr>
          <w:p w:rsidR="007C44C4" w:rsidRPr="007C44C4" w:rsidRDefault="007C44C4" w:rsidP="007C44C4">
            <w:pPr>
              <w:jc w:val="center"/>
              <w:rPr>
                <w:rFonts w:ascii="Times New Roman" w:hAnsi="Times New Roman" w:cs="Times New Roman"/>
                <w:sz w:val="24"/>
                <w:szCs w:val="24"/>
              </w:rPr>
            </w:pPr>
            <w:r>
              <w:rPr>
                <w:rFonts w:ascii="Times New Roman" w:hAnsi="Times New Roman" w:cs="Times New Roman"/>
                <w:sz w:val="24"/>
                <w:szCs w:val="24"/>
              </w:rPr>
              <w:t>1</w:t>
            </w:r>
          </w:p>
        </w:tc>
        <w:tc>
          <w:tcPr>
            <w:tcW w:w="3934" w:type="dxa"/>
            <w:tcBorders>
              <w:top w:val="single" w:sz="4" w:space="0" w:color="auto"/>
              <w:bottom w:val="single" w:sz="4" w:space="0" w:color="auto"/>
            </w:tcBorders>
          </w:tcPr>
          <w:p w:rsidR="007C44C4" w:rsidRPr="005B3827" w:rsidRDefault="007C44C4" w:rsidP="007C6035">
            <w:pPr>
              <w:spacing w:line="276" w:lineRule="auto"/>
              <w:jc w:val="center"/>
              <w:rPr>
                <w:rFonts w:ascii="Times New Roman" w:hAnsi="Times New Roman" w:cs="Times New Roman"/>
                <w:sz w:val="24"/>
                <w:szCs w:val="24"/>
                <w:lang w:val="en-US"/>
              </w:rPr>
            </w:pPr>
            <w:r w:rsidRPr="005B3827">
              <w:rPr>
                <w:rFonts w:ascii="Times New Roman" w:hAnsi="Times New Roman" w:cs="Times New Roman"/>
                <w:sz w:val="24"/>
                <w:szCs w:val="24"/>
                <w:lang w:val="en-US"/>
              </w:rPr>
              <w:t>Карточки, наглядный материал, презентация</w:t>
            </w:r>
          </w:p>
        </w:tc>
      </w:tr>
      <w:tr w:rsidR="007C44C4" w:rsidRPr="005B3827" w:rsidTr="007C44C4">
        <w:tc>
          <w:tcPr>
            <w:tcW w:w="813"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cs="Times New Roman"/>
                <w:b/>
                <w:sz w:val="24"/>
                <w:szCs w:val="24"/>
                <w:lang w:val="en-US"/>
              </w:rPr>
            </w:pPr>
            <w:r w:rsidRPr="005B3827">
              <w:rPr>
                <w:rFonts w:ascii="Times New Roman" w:hAnsi="Times New Roman" w:cs="Times New Roman"/>
                <w:b/>
                <w:sz w:val="24"/>
                <w:szCs w:val="24"/>
                <w:lang w:val="en-US"/>
              </w:rPr>
              <w:lastRenderedPageBreak/>
              <w:t>23</w:t>
            </w:r>
          </w:p>
        </w:tc>
        <w:tc>
          <w:tcPr>
            <w:tcW w:w="7243" w:type="dxa"/>
            <w:gridSpan w:val="2"/>
            <w:tcBorders>
              <w:top w:val="single" w:sz="4" w:space="0" w:color="auto"/>
              <w:bottom w:val="single" w:sz="4" w:space="0" w:color="auto"/>
            </w:tcBorders>
            <w:vAlign w:val="center"/>
          </w:tcPr>
          <w:p w:rsidR="007C44C4" w:rsidRPr="00824367" w:rsidRDefault="007C44C4" w:rsidP="007C6035">
            <w:pPr>
              <w:spacing w:line="276" w:lineRule="auto"/>
              <w:rPr>
                <w:rFonts w:ascii="Times New Roman" w:hAnsi="Times New Roman" w:cs="Times New Roman"/>
                <w:sz w:val="24"/>
                <w:szCs w:val="24"/>
                <w:lang w:eastAsia="ru-RU"/>
              </w:rPr>
            </w:pPr>
            <w:r w:rsidRPr="00824367">
              <w:rPr>
                <w:rFonts w:ascii="Times New Roman" w:hAnsi="Times New Roman" w:cs="Times New Roman"/>
                <w:sz w:val="24"/>
                <w:szCs w:val="24"/>
                <w:lang w:eastAsia="ru-RU"/>
              </w:rPr>
              <w:t>Значение птиц в жизни человека.</w:t>
            </w:r>
          </w:p>
        </w:tc>
        <w:tc>
          <w:tcPr>
            <w:tcW w:w="826" w:type="dxa"/>
            <w:tcBorders>
              <w:top w:val="single" w:sz="4" w:space="0" w:color="auto"/>
              <w:bottom w:val="single" w:sz="4" w:space="0" w:color="auto"/>
            </w:tcBorders>
            <w:vAlign w:val="center"/>
          </w:tcPr>
          <w:p w:rsidR="007C44C4" w:rsidRPr="007C44C4" w:rsidRDefault="007C44C4" w:rsidP="007C6035">
            <w:pPr>
              <w:spacing w:line="276" w:lineRule="auto"/>
              <w:jc w:val="center"/>
              <w:rPr>
                <w:rFonts w:ascii="Times New Roman" w:hAnsi="Times New Roman" w:cs="Times New Roman"/>
                <w:sz w:val="24"/>
                <w:szCs w:val="24"/>
              </w:rPr>
            </w:pPr>
          </w:p>
        </w:tc>
        <w:tc>
          <w:tcPr>
            <w:tcW w:w="626" w:type="dxa"/>
            <w:gridSpan w:val="3"/>
            <w:tcBorders>
              <w:top w:val="single" w:sz="4" w:space="0" w:color="auto"/>
              <w:bottom w:val="single" w:sz="4" w:space="0" w:color="auto"/>
            </w:tcBorders>
            <w:vAlign w:val="center"/>
          </w:tcPr>
          <w:p w:rsidR="007C44C4" w:rsidRPr="007C44C4" w:rsidRDefault="007C44C4" w:rsidP="007C44C4">
            <w:pPr>
              <w:jc w:val="center"/>
              <w:rPr>
                <w:rFonts w:ascii="Times New Roman" w:hAnsi="Times New Roman" w:cs="Times New Roman"/>
                <w:sz w:val="24"/>
                <w:szCs w:val="24"/>
              </w:rPr>
            </w:pPr>
            <w:r>
              <w:rPr>
                <w:rFonts w:ascii="Times New Roman" w:hAnsi="Times New Roman" w:cs="Times New Roman"/>
                <w:sz w:val="24"/>
                <w:szCs w:val="24"/>
              </w:rPr>
              <w:t>1</w:t>
            </w:r>
          </w:p>
        </w:tc>
        <w:tc>
          <w:tcPr>
            <w:tcW w:w="3934" w:type="dxa"/>
            <w:tcBorders>
              <w:top w:val="single" w:sz="4" w:space="0" w:color="auto"/>
              <w:bottom w:val="single" w:sz="4" w:space="0" w:color="auto"/>
            </w:tcBorders>
          </w:tcPr>
          <w:p w:rsidR="007C44C4" w:rsidRPr="005B3827" w:rsidRDefault="007C44C4" w:rsidP="007C6035">
            <w:pPr>
              <w:spacing w:line="276" w:lineRule="auto"/>
              <w:jc w:val="center"/>
              <w:rPr>
                <w:rFonts w:ascii="Times New Roman" w:hAnsi="Times New Roman" w:cs="Times New Roman"/>
                <w:sz w:val="24"/>
                <w:szCs w:val="24"/>
                <w:lang w:val="en-US"/>
              </w:rPr>
            </w:pPr>
            <w:r w:rsidRPr="005B3827">
              <w:rPr>
                <w:rFonts w:ascii="Times New Roman" w:hAnsi="Times New Roman" w:cs="Times New Roman"/>
                <w:sz w:val="24"/>
                <w:szCs w:val="24"/>
                <w:lang w:val="en-US"/>
              </w:rPr>
              <w:t>Карточки, наглядный материал</w:t>
            </w:r>
          </w:p>
        </w:tc>
      </w:tr>
      <w:tr w:rsidR="007C44C4" w:rsidRPr="005B3827" w:rsidTr="007C44C4">
        <w:tc>
          <w:tcPr>
            <w:tcW w:w="813"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cs="Times New Roman"/>
                <w:b/>
                <w:sz w:val="24"/>
                <w:szCs w:val="24"/>
                <w:lang w:val="en-US"/>
              </w:rPr>
            </w:pPr>
            <w:r w:rsidRPr="005B3827">
              <w:rPr>
                <w:rFonts w:ascii="Times New Roman" w:hAnsi="Times New Roman" w:cs="Times New Roman"/>
                <w:b/>
                <w:sz w:val="24"/>
                <w:szCs w:val="24"/>
                <w:lang w:val="en-US"/>
              </w:rPr>
              <w:t>24</w:t>
            </w:r>
          </w:p>
        </w:tc>
        <w:tc>
          <w:tcPr>
            <w:tcW w:w="7243" w:type="dxa"/>
            <w:gridSpan w:val="2"/>
            <w:tcBorders>
              <w:top w:val="single" w:sz="4" w:space="0" w:color="auto"/>
              <w:bottom w:val="single" w:sz="4" w:space="0" w:color="auto"/>
            </w:tcBorders>
            <w:vAlign w:val="center"/>
          </w:tcPr>
          <w:p w:rsidR="007C44C4" w:rsidRPr="005B3827" w:rsidRDefault="007C44C4" w:rsidP="007C6035">
            <w:pPr>
              <w:spacing w:line="276" w:lineRule="auto"/>
              <w:rPr>
                <w:rFonts w:ascii="Times New Roman" w:hAnsi="Times New Roman" w:cs="Times New Roman"/>
                <w:sz w:val="24"/>
                <w:szCs w:val="24"/>
                <w:lang w:val="en-US"/>
              </w:rPr>
            </w:pPr>
            <w:r w:rsidRPr="005B3827">
              <w:rPr>
                <w:rFonts w:ascii="Times New Roman" w:hAnsi="Times New Roman" w:cs="Times New Roman"/>
                <w:sz w:val="24"/>
                <w:szCs w:val="24"/>
                <w:lang w:val="en-US"/>
              </w:rPr>
              <w:t xml:space="preserve">Солнце. </w:t>
            </w:r>
          </w:p>
        </w:tc>
        <w:tc>
          <w:tcPr>
            <w:tcW w:w="840" w:type="dxa"/>
            <w:gridSpan w:val="2"/>
            <w:tcBorders>
              <w:top w:val="single" w:sz="4" w:space="0" w:color="auto"/>
              <w:bottom w:val="single" w:sz="4" w:space="0" w:color="auto"/>
            </w:tcBorders>
            <w:vAlign w:val="center"/>
          </w:tcPr>
          <w:p w:rsidR="007C44C4" w:rsidRPr="007C44C4" w:rsidRDefault="007C44C4" w:rsidP="007C6035">
            <w:pPr>
              <w:spacing w:line="276" w:lineRule="auto"/>
              <w:jc w:val="center"/>
              <w:rPr>
                <w:rFonts w:ascii="Times New Roman" w:hAnsi="Times New Roman" w:cs="Times New Roman"/>
                <w:sz w:val="24"/>
                <w:szCs w:val="24"/>
              </w:rPr>
            </w:pPr>
          </w:p>
        </w:tc>
        <w:tc>
          <w:tcPr>
            <w:tcW w:w="612" w:type="dxa"/>
            <w:gridSpan w:val="2"/>
            <w:tcBorders>
              <w:top w:val="single" w:sz="4" w:space="0" w:color="auto"/>
              <w:bottom w:val="single" w:sz="4" w:space="0" w:color="auto"/>
            </w:tcBorders>
            <w:vAlign w:val="center"/>
          </w:tcPr>
          <w:p w:rsidR="007C44C4" w:rsidRPr="007C44C4" w:rsidRDefault="007C44C4" w:rsidP="007C44C4">
            <w:pPr>
              <w:jc w:val="center"/>
              <w:rPr>
                <w:rFonts w:ascii="Times New Roman" w:hAnsi="Times New Roman" w:cs="Times New Roman"/>
                <w:sz w:val="24"/>
                <w:szCs w:val="24"/>
              </w:rPr>
            </w:pPr>
            <w:r>
              <w:rPr>
                <w:rFonts w:ascii="Times New Roman" w:hAnsi="Times New Roman" w:cs="Times New Roman"/>
                <w:sz w:val="24"/>
                <w:szCs w:val="24"/>
              </w:rPr>
              <w:t>1</w:t>
            </w:r>
          </w:p>
        </w:tc>
        <w:tc>
          <w:tcPr>
            <w:tcW w:w="3934" w:type="dxa"/>
            <w:tcBorders>
              <w:top w:val="single" w:sz="4" w:space="0" w:color="auto"/>
              <w:bottom w:val="single" w:sz="4" w:space="0" w:color="auto"/>
            </w:tcBorders>
          </w:tcPr>
          <w:p w:rsidR="007C44C4" w:rsidRPr="005B3827" w:rsidRDefault="007C44C4" w:rsidP="007C6035">
            <w:pPr>
              <w:spacing w:line="276" w:lineRule="auto"/>
              <w:jc w:val="center"/>
              <w:rPr>
                <w:rFonts w:ascii="Times New Roman" w:hAnsi="Times New Roman" w:cs="Times New Roman"/>
                <w:b/>
                <w:sz w:val="24"/>
                <w:szCs w:val="24"/>
                <w:lang w:val="en-US"/>
              </w:rPr>
            </w:pPr>
            <w:r w:rsidRPr="005B3827">
              <w:rPr>
                <w:rFonts w:ascii="Times New Roman" w:hAnsi="Times New Roman" w:cs="Times New Roman"/>
                <w:sz w:val="24"/>
                <w:szCs w:val="24"/>
                <w:lang w:val="en-US"/>
              </w:rPr>
              <w:t>Раскраски, иллюстрации по теме</w:t>
            </w:r>
          </w:p>
        </w:tc>
      </w:tr>
      <w:tr w:rsidR="007C44C4" w:rsidRPr="005B3827" w:rsidTr="007C44C4">
        <w:tc>
          <w:tcPr>
            <w:tcW w:w="813"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cs="Times New Roman"/>
                <w:b/>
                <w:sz w:val="24"/>
                <w:szCs w:val="24"/>
                <w:lang w:val="en-US"/>
              </w:rPr>
            </w:pPr>
            <w:r w:rsidRPr="005B3827">
              <w:rPr>
                <w:rFonts w:ascii="Times New Roman" w:hAnsi="Times New Roman" w:cs="Times New Roman"/>
                <w:b/>
                <w:sz w:val="24"/>
                <w:szCs w:val="24"/>
                <w:lang w:val="en-US"/>
              </w:rPr>
              <w:t>25</w:t>
            </w:r>
          </w:p>
        </w:tc>
        <w:tc>
          <w:tcPr>
            <w:tcW w:w="7243" w:type="dxa"/>
            <w:gridSpan w:val="2"/>
            <w:tcBorders>
              <w:top w:val="single" w:sz="4" w:space="0" w:color="auto"/>
              <w:bottom w:val="single" w:sz="4" w:space="0" w:color="auto"/>
            </w:tcBorders>
            <w:vAlign w:val="center"/>
          </w:tcPr>
          <w:p w:rsidR="007C44C4" w:rsidRPr="00824367" w:rsidRDefault="007C44C4" w:rsidP="007C6035">
            <w:pPr>
              <w:spacing w:line="276" w:lineRule="auto"/>
              <w:rPr>
                <w:rFonts w:ascii="Times New Roman" w:hAnsi="Times New Roman" w:cs="Times New Roman"/>
                <w:b/>
                <w:sz w:val="24"/>
                <w:szCs w:val="24"/>
              </w:rPr>
            </w:pPr>
            <w:r w:rsidRPr="00824367">
              <w:rPr>
                <w:rFonts w:ascii="Times New Roman" w:hAnsi="Times New Roman" w:cs="Times New Roman"/>
                <w:sz w:val="24"/>
                <w:szCs w:val="24"/>
              </w:rPr>
              <w:t>Значения солнца в жизни человека и</w:t>
            </w:r>
            <w:r w:rsidRPr="00824367">
              <w:rPr>
                <w:rFonts w:ascii="Times New Roman" w:hAnsi="Times New Roman" w:cs="Times New Roman"/>
                <w:spacing w:val="31"/>
                <w:sz w:val="24"/>
                <w:szCs w:val="24"/>
              </w:rPr>
              <w:t xml:space="preserve"> </w:t>
            </w:r>
            <w:r w:rsidRPr="00824367">
              <w:rPr>
                <w:rFonts w:ascii="Times New Roman" w:hAnsi="Times New Roman" w:cs="Times New Roman"/>
                <w:sz w:val="24"/>
                <w:szCs w:val="24"/>
              </w:rPr>
              <w:t>в</w:t>
            </w:r>
            <w:r w:rsidRPr="00824367">
              <w:rPr>
                <w:rFonts w:ascii="Times New Roman" w:hAnsi="Times New Roman" w:cs="Times New Roman"/>
                <w:w w:val="99"/>
                <w:sz w:val="24"/>
                <w:szCs w:val="24"/>
              </w:rPr>
              <w:t xml:space="preserve"> </w:t>
            </w:r>
            <w:r w:rsidRPr="00824367">
              <w:rPr>
                <w:rFonts w:ascii="Times New Roman" w:hAnsi="Times New Roman" w:cs="Times New Roman"/>
                <w:sz w:val="24"/>
                <w:szCs w:val="24"/>
              </w:rPr>
              <w:t>природе.</w:t>
            </w:r>
          </w:p>
        </w:tc>
        <w:tc>
          <w:tcPr>
            <w:tcW w:w="840" w:type="dxa"/>
            <w:gridSpan w:val="2"/>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cs="Times New Roman"/>
                <w:sz w:val="24"/>
                <w:szCs w:val="24"/>
                <w:lang w:val="en-US"/>
              </w:rPr>
            </w:pPr>
            <w:r w:rsidRPr="005B3827">
              <w:rPr>
                <w:rFonts w:ascii="Times New Roman" w:hAnsi="Times New Roman" w:cs="Times New Roman"/>
                <w:sz w:val="24"/>
                <w:szCs w:val="24"/>
                <w:lang w:val="en-US"/>
              </w:rPr>
              <w:t>1</w:t>
            </w:r>
          </w:p>
        </w:tc>
        <w:tc>
          <w:tcPr>
            <w:tcW w:w="612" w:type="dxa"/>
            <w:gridSpan w:val="2"/>
            <w:tcBorders>
              <w:top w:val="single" w:sz="4" w:space="0" w:color="auto"/>
              <w:bottom w:val="single" w:sz="4" w:space="0" w:color="auto"/>
            </w:tcBorders>
            <w:vAlign w:val="center"/>
          </w:tcPr>
          <w:p w:rsidR="007C44C4" w:rsidRPr="005B3827" w:rsidRDefault="007C44C4" w:rsidP="007C44C4">
            <w:pPr>
              <w:jc w:val="center"/>
              <w:rPr>
                <w:rFonts w:ascii="Times New Roman" w:hAnsi="Times New Roman" w:cs="Times New Roman"/>
                <w:sz w:val="24"/>
                <w:szCs w:val="24"/>
                <w:lang w:val="en-US"/>
              </w:rPr>
            </w:pPr>
          </w:p>
        </w:tc>
        <w:tc>
          <w:tcPr>
            <w:tcW w:w="3934" w:type="dxa"/>
            <w:tcBorders>
              <w:top w:val="single" w:sz="4" w:space="0" w:color="auto"/>
              <w:bottom w:val="single" w:sz="4" w:space="0" w:color="auto"/>
            </w:tcBorders>
          </w:tcPr>
          <w:p w:rsidR="007C44C4" w:rsidRPr="005B3827" w:rsidRDefault="007C44C4" w:rsidP="007C6035">
            <w:pPr>
              <w:spacing w:line="276" w:lineRule="auto"/>
              <w:jc w:val="center"/>
              <w:rPr>
                <w:rFonts w:ascii="Times New Roman" w:hAnsi="Times New Roman" w:cs="Times New Roman"/>
                <w:b/>
                <w:sz w:val="24"/>
                <w:szCs w:val="24"/>
                <w:lang w:val="en-US"/>
              </w:rPr>
            </w:pPr>
            <w:r w:rsidRPr="005B3827">
              <w:rPr>
                <w:rFonts w:ascii="Times New Roman" w:hAnsi="Times New Roman" w:cs="Times New Roman"/>
                <w:sz w:val="24"/>
                <w:szCs w:val="24"/>
                <w:lang w:val="en-US"/>
              </w:rPr>
              <w:t>Раскраски, иллюстрации по теме</w:t>
            </w:r>
          </w:p>
        </w:tc>
      </w:tr>
      <w:tr w:rsidR="007C44C4" w:rsidRPr="005B3827" w:rsidTr="007C44C4">
        <w:tc>
          <w:tcPr>
            <w:tcW w:w="813"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cs="Times New Roman"/>
                <w:b/>
                <w:sz w:val="24"/>
                <w:szCs w:val="24"/>
                <w:lang w:val="en-US"/>
              </w:rPr>
            </w:pPr>
            <w:r w:rsidRPr="005B3827">
              <w:rPr>
                <w:rFonts w:ascii="Times New Roman" w:hAnsi="Times New Roman" w:cs="Times New Roman"/>
                <w:b/>
                <w:sz w:val="24"/>
                <w:szCs w:val="24"/>
                <w:lang w:val="en-US"/>
              </w:rPr>
              <w:t>26</w:t>
            </w:r>
          </w:p>
        </w:tc>
        <w:tc>
          <w:tcPr>
            <w:tcW w:w="7243" w:type="dxa"/>
            <w:gridSpan w:val="2"/>
            <w:tcBorders>
              <w:top w:val="single" w:sz="4" w:space="0" w:color="auto"/>
              <w:bottom w:val="single" w:sz="4" w:space="0" w:color="auto"/>
            </w:tcBorders>
            <w:vAlign w:val="center"/>
          </w:tcPr>
          <w:p w:rsidR="007C44C4" w:rsidRPr="005B3827" w:rsidRDefault="007C44C4" w:rsidP="007C6035">
            <w:pPr>
              <w:spacing w:line="276" w:lineRule="auto"/>
              <w:rPr>
                <w:rFonts w:ascii="Times New Roman" w:hAnsi="Times New Roman" w:cs="Times New Roman"/>
                <w:sz w:val="24"/>
                <w:szCs w:val="24"/>
                <w:lang w:val="en-US"/>
              </w:rPr>
            </w:pPr>
            <w:r w:rsidRPr="005B3827">
              <w:rPr>
                <w:rFonts w:ascii="Times New Roman" w:hAnsi="Times New Roman" w:cs="Times New Roman"/>
                <w:sz w:val="24"/>
                <w:szCs w:val="24"/>
                <w:lang w:val="en-US"/>
              </w:rPr>
              <w:t>Луна.</w:t>
            </w:r>
          </w:p>
        </w:tc>
        <w:tc>
          <w:tcPr>
            <w:tcW w:w="840" w:type="dxa"/>
            <w:gridSpan w:val="2"/>
            <w:tcBorders>
              <w:top w:val="single" w:sz="4" w:space="0" w:color="auto"/>
              <w:bottom w:val="single" w:sz="4" w:space="0" w:color="auto"/>
            </w:tcBorders>
            <w:vAlign w:val="center"/>
          </w:tcPr>
          <w:p w:rsidR="007C44C4" w:rsidRPr="007C44C4" w:rsidRDefault="007C44C4" w:rsidP="007C6035">
            <w:pPr>
              <w:spacing w:line="276" w:lineRule="auto"/>
              <w:jc w:val="center"/>
              <w:rPr>
                <w:rFonts w:ascii="Times New Roman" w:hAnsi="Times New Roman" w:cs="Times New Roman"/>
                <w:sz w:val="24"/>
                <w:szCs w:val="24"/>
              </w:rPr>
            </w:pPr>
          </w:p>
        </w:tc>
        <w:tc>
          <w:tcPr>
            <w:tcW w:w="612" w:type="dxa"/>
            <w:gridSpan w:val="2"/>
            <w:tcBorders>
              <w:top w:val="single" w:sz="4" w:space="0" w:color="auto"/>
              <w:bottom w:val="single" w:sz="4" w:space="0" w:color="auto"/>
            </w:tcBorders>
            <w:vAlign w:val="center"/>
          </w:tcPr>
          <w:p w:rsidR="007C44C4" w:rsidRPr="007C44C4" w:rsidRDefault="007C44C4" w:rsidP="007C44C4">
            <w:pPr>
              <w:jc w:val="center"/>
              <w:rPr>
                <w:rFonts w:ascii="Times New Roman" w:hAnsi="Times New Roman" w:cs="Times New Roman"/>
                <w:sz w:val="24"/>
                <w:szCs w:val="24"/>
              </w:rPr>
            </w:pPr>
            <w:r>
              <w:rPr>
                <w:rFonts w:ascii="Times New Roman" w:hAnsi="Times New Roman" w:cs="Times New Roman"/>
                <w:sz w:val="24"/>
                <w:szCs w:val="24"/>
              </w:rPr>
              <w:t>1</w:t>
            </w:r>
          </w:p>
        </w:tc>
        <w:tc>
          <w:tcPr>
            <w:tcW w:w="3934" w:type="dxa"/>
            <w:tcBorders>
              <w:top w:val="single" w:sz="4" w:space="0" w:color="auto"/>
              <w:bottom w:val="single" w:sz="4" w:space="0" w:color="auto"/>
            </w:tcBorders>
          </w:tcPr>
          <w:p w:rsidR="007C44C4" w:rsidRPr="005B3827" w:rsidRDefault="007C44C4" w:rsidP="007C6035">
            <w:pPr>
              <w:spacing w:line="276" w:lineRule="auto"/>
              <w:jc w:val="center"/>
              <w:rPr>
                <w:rFonts w:ascii="Times New Roman" w:hAnsi="Times New Roman" w:cs="Times New Roman"/>
                <w:b/>
                <w:sz w:val="24"/>
                <w:szCs w:val="24"/>
                <w:lang w:val="en-US"/>
              </w:rPr>
            </w:pPr>
            <w:r w:rsidRPr="005B3827">
              <w:rPr>
                <w:rFonts w:ascii="Times New Roman" w:hAnsi="Times New Roman" w:cs="Times New Roman"/>
                <w:sz w:val="24"/>
                <w:szCs w:val="24"/>
                <w:lang w:val="en-US"/>
              </w:rPr>
              <w:t>Раскраски, иллюстрации по теме</w:t>
            </w:r>
          </w:p>
        </w:tc>
      </w:tr>
      <w:tr w:rsidR="007C44C4" w:rsidRPr="00824367" w:rsidTr="007C44C4">
        <w:tc>
          <w:tcPr>
            <w:tcW w:w="813"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cs="Times New Roman"/>
                <w:b/>
                <w:sz w:val="24"/>
                <w:szCs w:val="24"/>
                <w:lang w:val="en-US"/>
              </w:rPr>
            </w:pPr>
            <w:r w:rsidRPr="005B3827">
              <w:rPr>
                <w:rFonts w:ascii="Times New Roman" w:hAnsi="Times New Roman" w:cs="Times New Roman"/>
                <w:b/>
                <w:sz w:val="24"/>
                <w:szCs w:val="24"/>
                <w:lang w:val="en-US"/>
              </w:rPr>
              <w:t>27</w:t>
            </w:r>
          </w:p>
        </w:tc>
        <w:tc>
          <w:tcPr>
            <w:tcW w:w="7243" w:type="dxa"/>
            <w:gridSpan w:val="2"/>
            <w:tcBorders>
              <w:top w:val="single" w:sz="4" w:space="0" w:color="auto"/>
              <w:bottom w:val="single" w:sz="4" w:space="0" w:color="auto"/>
            </w:tcBorders>
            <w:vAlign w:val="center"/>
          </w:tcPr>
          <w:p w:rsidR="007C44C4" w:rsidRPr="00824367" w:rsidRDefault="007C44C4" w:rsidP="007C6035">
            <w:pPr>
              <w:spacing w:line="276" w:lineRule="auto"/>
              <w:rPr>
                <w:rFonts w:ascii="Times New Roman" w:hAnsi="Times New Roman" w:cs="Times New Roman"/>
                <w:sz w:val="24"/>
                <w:szCs w:val="24"/>
              </w:rPr>
            </w:pPr>
            <w:r w:rsidRPr="00824367">
              <w:rPr>
                <w:rFonts w:ascii="Times New Roman" w:hAnsi="Times New Roman" w:cs="Times New Roman"/>
                <w:sz w:val="24"/>
                <w:szCs w:val="24"/>
              </w:rPr>
              <w:t>Значение луны в природе и жизни человека.</w:t>
            </w:r>
          </w:p>
        </w:tc>
        <w:tc>
          <w:tcPr>
            <w:tcW w:w="840" w:type="dxa"/>
            <w:gridSpan w:val="2"/>
            <w:tcBorders>
              <w:top w:val="single" w:sz="4" w:space="0" w:color="auto"/>
              <w:bottom w:val="single" w:sz="4" w:space="0" w:color="auto"/>
            </w:tcBorders>
            <w:vAlign w:val="center"/>
          </w:tcPr>
          <w:p w:rsidR="007C44C4" w:rsidRPr="007C44C4" w:rsidRDefault="007C44C4" w:rsidP="007C6035">
            <w:pPr>
              <w:spacing w:line="276" w:lineRule="auto"/>
              <w:jc w:val="center"/>
              <w:rPr>
                <w:rFonts w:ascii="Times New Roman" w:hAnsi="Times New Roman" w:cs="Times New Roman"/>
                <w:sz w:val="24"/>
                <w:szCs w:val="24"/>
              </w:rPr>
            </w:pPr>
          </w:p>
        </w:tc>
        <w:tc>
          <w:tcPr>
            <w:tcW w:w="612" w:type="dxa"/>
            <w:gridSpan w:val="2"/>
            <w:tcBorders>
              <w:top w:val="single" w:sz="4" w:space="0" w:color="auto"/>
              <w:bottom w:val="single" w:sz="4" w:space="0" w:color="auto"/>
            </w:tcBorders>
            <w:vAlign w:val="center"/>
          </w:tcPr>
          <w:p w:rsidR="007C44C4" w:rsidRPr="007C44C4" w:rsidRDefault="007C44C4" w:rsidP="007C44C4">
            <w:pPr>
              <w:jc w:val="center"/>
              <w:rPr>
                <w:rFonts w:ascii="Times New Roman" w:hAnsi="Times New Roman" w:cs="Times New Roman"/>
                <w:sz w:val="24"/>
                <w:szCs w:val="24"/>
              </w:rPr>
            </w:pPr>
            <w:r>
              <w:rPr>
                <w:rFonts w:ascii="Times New Roman" w:hAnsi="Times New Roman" w:cs="Times New Roman"/>
                <w:sz w:val="24"/>
                <w:szCs w:val="24"/>
              </w:rPr>
              <w:t>1</w:t>
            </w:r>
          </w:p>
        </w:tc>
        <w:tc>
          <w:tcPr>
            <w:tcW w:w="3934" w:type="dxa"/>
            <w:tcBorders>
              <w:top w:val="single" w:sz="4" w:space="0" w:color="auto"/>
              <w:bottom w:val="single" w:sz="4" w:space="0" w:color="auto"/>
            </w:tcBorders>
          </w:tcPr>
          <w:p w:rsidR="007C44C4" w:rsidRPr="00824367" w:rsidRDefault="007C44C4" w:rsidP="007C6035">
            <w:pPr>
              <w:spacing w:line="276" w:lineRule="auto"/>
              <w:jc w:val="center"/>
              <w:rPr>
                <w:rFonts w:ascii="Times New Roman" w:hAnsi="Times New Roman" w:cs="Times New Roman"/>
                <w:b/>
                <w:sz w:val="24"/>
                <w:szCs w:val="24"/>
              </w:rPr>
            </w:pPr>
            <w:r w:rsidRPr="00824367">
              <w:rPr>
                <w:rFonts w:ascii="Times New Roman" w:hAnsi="Times New Roman" w:cs="Times New Roman"/>
                <w:sz w:val="24"/>
                <w:szCs w:val="24"/>
              </w:rPr>
              <w:t>Раскраски, иллюстрации по теме, презентация</w:t>
            </w:r>
          </w:p>
        </w:tc>
      </w:tr>
      <w:tr w:rsidR="007C44C4" w:rsidRPr="005B3827" w:rsidTr="007C44C4">
        <w:tc>
          <w:tcPr>
            <w:tcW w:w="813"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cs="Times New Roman"/>
                <w:b/>
                <w:sz w:val="24"/>
                <w:szCs w:val="24"/>
                <w:lang w:val="en-US"/>
              </w:rPr>
            </w:pPr>
            <w:r w:rsidRPr="005B3827">
              <w:rPr>
                <w:rFonts w:ascii="Times New Roman" w:hAnsi="Times New Roman" w:cs="Times New Roman"/>
                <w:b/>
                <w:sz w:val="24"/>
                <w:szCs w:val="24"/>
                <w:lang w:val="en-US"/>
              </w:rPr>
              <w:t>28</w:t>
            </w:r>
          </w:p>
        </w:tc>
        <w:tc>
          <w:tcPr>
            <w:tcW w:w="7243" w:type="dxa"/>
            <w:gridSpan w:val="2"/>
            <w:tcBorders>
              <w:top w:val="single" w:sz="4" w:space="0" w:color="auto"/>
              <w:bottom w:val="single" w:sz="4" w:space="0" w:color="auto"/>
            </w:tcBorders>
            <w:vAlign w:val="center"/>
          </w:tcPr>
          <w:p w:rsidR="007C44C4" w:rsidRPr="005B3827" w:rsidRDefault="007C44C4" w:rsidP="007C6035">
            <w:pPr>
              <w:spacing w:line="276" w:lineRule="auto"/>
              <w:rPr>
                <w:rFonts w:ascii="Times New Roman" w:hAnsi="Times New Roman" w:cs="Times New Roman"/>
                <w:sz w:val="24"/>
                <w:szCs w:val="24"/>
                <w:lang w:val="en-US"/>
              </w:rPr>
            </w:pPr>
            <w:r w:rsidRPr="005B3827">
              <w:rPr>
                <w:rFonts w:ascii="Times New Roman" w:hAnsi="Times New Roman" w:cs="Times New Roman"/>
                <w:sz w:val="24"/>
                <w:szCs w:val="24"/>
                <w:lang w:val="en-US"/>
              </w:rPr>
              <w:t xml:space="preserve">Вода. </w:t>
            </w:r>
          </w:p>
        </w:tc>
        <w:tc>
          <w:tcPr>
            <w:tcW w:w="840" w:type="dxa"/>
            <w:gridSpan w:val="2"/>
            <w:tcBorders>
              <w:top w:val="single" w:sz="4" w:space="0" w:color="auto"/>
              <w:bottom w:val="single" w:sz="4" w:space="0" w:color="auto"/>
            </w:tcBorders>
            <w:vAlign w:val="center"/>
          </w:tcPr>
          <w:p w:rsidR="007C44C4" w:rsidRPr="007C44C4" w:rsidRDefault="007C44C4" w:rsidP="007C6035">
            <w:pPr>
              <w:spacing w:line="276" w:lineRule="auto"/>
              <w:jc w:val="center"/>
              <w:rPr>
                <w:rFonts w:ascii="Times New Roman" w:hAnsi="Times New Roman" w:cs="Times New Roman"/>
                <w:sz w:val="24"/>
                <w:szCs w:val="24"/>
              </w:rPr>
            </w:pPr>
          </w:p>
        </w:tc>
        <w:tc>
          <w:tcPr>
            <w:tcW w:w="612" w:type="dxa"/>
            <w:gridSpan w:val="2"/>
            <w:tcBorders>
              <w:top w:val="single" w:sz="4" w:space="0" w:color="auto"/>
              <w:bottom w:val="single" w:sz="4" w:space="0" w:color="auto"/>
            </w:tcBorders>
            <w:vAlign w:val="center"/>
          </w:tcPr>
          <w:p w:rsidR="007C44C4" w:rsidRPr="007C44C4" w:rsidRDefault="007C44C4" w:rsidP="007C44C4">
            <w:pPr>
              <w:jc w:val="center"/>
              <w:rPr>
                <w:rFonts w:ascii="Times New Roman" w:hAnsi="Times New Roman" w:cs="Times New Roman"/>
                <w:sz w:val="24"/>
                <w:szCs w:val="24"/>
              </w:rPr>
            </w:pPr>
            <w:r>
              <w:rPr>
                <w:rFonts w:ascii="Times New Roman" w:hAnsi="Times New Roman" w:cs="Times New Roman"/>
                <w:sz w:val="24"/>
                <w:szCs w:val="24"/>
              </w:rPr>
              <w:t>1</w:t>
            </w:r>
          </w:p>
        </w:tc>
        <w:tc>
          <w:tcPr>
            <w:tcW w:w="3934" w:type="dxa"/>
            <w:tcBorders>
              <w:top w:val="single" w:sz="4" w:space="0" w:color="auto"/>
              <w:bottom w:val="single" w:sz="4" w:space="0" w:color="auto"/>
            </w:tcBorders>
          </w:tcPr>
          <w:p w:rsidR="007C44C4" w:rsidRPr="005B3827" w:rsidRDefault="007C44C4" w:rsidP="007C6035">
            <w:pPr>
              <w:spacing w:line="276" w:lineRule="auto"/>
              <w:jc w:val="center"/>
              <w:rPr>
                <w:rFonts w:ascii="Times New Roman" w:hAnsi="Times New Roman" w:cs="Times New Roman"/>
                <w:b/>
                <w:sz w:val="24"/>
                <w:szCs w:val="24"/>
                <w:lang w:val="en-US"/>
              </w:rPr>
            </w:pPr>
            <w:r w:rsidRPr="005B3827">
              <w:rPr>
                <w:rFonts w:ascii="Times New Roman" w:hAnsi="Times New Roman" w:cs="Times New Roman"/>
                <w:sz w:val="24"/>
                <w:szCs w:val="24"/>
                <w:lang w:val="en-US"/>
              </w:rPr>
              <w:t>Раскраски, иллюстрации по теме</w:t>
            </w:r>
          </w:p>
        </w:tc>
      </w:tr>
      <w:tr w:rsidR="007C44C4" w:rsidRPr="00824367" w:rsidTr="007C44C4">
        <w:tc>
          <w:tcPr>
            <w:tcW w:w="813"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cs="Times New Roman"/>
                <w:b/>
                <w:sz w:val="24"/>
                <w:szCs w:val="24"/>
                <w:lang w:val="en-US"/>
              </w:rPr>
            </w:pPr>
            <w:r w:rsidRPr="005B3827">
              <w:rPr>
                <w:rFonts w:ascii="Times New Roman" w:hAnsi="Times New Roman" w:cs="Times New Roman"/>
                <w:b/>
                <w:sz w:val="24"/>
                <w:szCs w:val="24"/>
                <w:lang w:val="en-US"/>
              </w:rPr>
              <w:t>29</w:t>
            </w:r>
          </w:p>
        </w:tc>
        <w:tc>
          <w:tcPr>
            <w:tcW w:w="7243" w:type="dxa"/>
            <w:gridSpan w:val="2"/>
            <w:tcBorders>
              <w:top w:val="single" w:sz="4" w:space="0" w:color="auto"/>
              <w:bottom w:val="single" w:sz="4" w:space="0" w:color="auto"/>
            </w:tcBorders>
            <w:vAlign w:val="center"/>
          </w:tcPr>
          <w:p w:rsidR="007C44C4" w:rsidRPr="00824367" w:rsidRDefault="007C44C4" w:rsidP="007C6035">
            <w:pPr>
              <w:spacing w:line="276" w:lineRule="auto"/>
              <w:rPr>
                <w:rFonts w:ascii="Times New Roman" w:hAnsi="Times New Roman" w:cs="Times New Roman"/>
                <w:sz w:val="24"/>
                <w:szCs w:val="24"/>
              </w:rPr>
            </w:pPr>
            <w:r w:rsidRPr="00824367">
              <w:rPr>
                <w:rFonts w:ascii="Times New Roman" w:hAnsi="Times New Roman" w:cs="Times New Roman"/>
                <w:sz w:val="24"/>
                <w:szCs w:val="24"/>
              </w:rPr>
              <w:t>Значение воды в природе и жизни человека.</w:t>
            </w:r>
          </w:p>
        </w:tc>
        <w:tc>
          <w:tcPr>
            <w:tcW w:w="840" w:type="dxa"/>
            <w:gridSpan w:val="2"/>
            <w:tcBorders>
              <w:top w:val="single" w:sz="4" w:space="0" w:color="auto"/>
              <w:bottom w:val="single" w:sz="4" w:space="0" w:color="auto"/>
            </w:tcBorders>
            <w:vAlign w:val="center"/>
          </w:tcPr>
          <w:p w:rsidR="007C44C4" w:rsidRPr="005C27FE" w:rsidRDefault="007C44C4" w:rsidP="007C6035">
            <w:pPr>
              <w:spacing w:line="276" w:lineRule="auto"/>
              <w:jc w:val="center"/>
              <w:rPr>
                <w:rFonts w:ascii="Times New Roman" w:hAnsi="Times New Roman" w:cs="Times New Roman"/>
                <w:sz w:val="24"/>
                <w:szCs w:val="24"/>
              </w:rPr>
            </w:pPr>
          </w:p>
        </w:tc>
        <w:tc>
          <w:tcPr>
            <w:tcW w:w="612" w:type="dxa"/>
            <w:gridSpan w:val="2"/>
            <w:tcBorders>
              <w:top w:val="single" w:sz="4" w:space="0" w:color="auto"/>
              <w:bottom w:val="single" w:sz="4" w:space="0" w:color="auto"/>
            </w:tcBorders>
            <w:vAlign w:val="center"/>
          </w:tcPr>
          <w:p w:rsidR="007C44C4" w:rsidRPr="005C27FE" w:rsidRDefault="005C27FE" w:rsidP="007C44C4">
            <w:pPr>
              <w:jc w:val="center"/>
              <w:rPr>
                <w:rFonts w:ascii="Times New Roman" w:hAnsi="Times New Roman" w:cs="Times New Roman"/>
                <w:sz w:val="24"/>
                <w:szCs w:val="24"/>
              </w:rPr>
            </w:pPr>
            <w:r>
              <w:rPr>
                <w:rFonts w:ascii="Times New Roman" w:hAnsi="Times New Roman" w:cs="Times New Roman"/>
                <w:sz w:val="24"/>
                <w:szCs w:val="24"/>
              </w:rPr>
              <w:t>1</w:t>
            </w:r>
          </w:p>
        </w:tc>
        <w:tc>
          <w:tcPr>
            <w:tcW w:w="3934" w:type="dxa"/>
            <w:tcBorders>
              <w:top w:val="single" w:sz="4" w:space="0" w:color="auto"/>
              <w:bottom w:val="single" w:sz="4" w:space="0" w:color="auto"/>
            </w:tcBorders>
          </w:tcPr>
          <w:p w:rsidR="007C44C4" w:rsidRPr="00824367" w:rsidRDefault="007C44C4" w:rsidP="007C6035">
            <w:pPr>
              <w:spacing w:line="276" w:lineRule="auto"/>
              <w:jc w:val="center"/>
              <w:rPr>
                <w:rFonts w:ascii="Times New Roman" w:hAnsi="Times New Roman" w:cs="Times New Roman"/>
                <w:sz w:val="24"/>
                <w:szCs w:val="24"/>
              </w:rPr>
            </w:pPr>
            <w:r w:rsidRPr="00824367">
              <w:rPr>
                <w:rFonts w:ascii="Times New Roman" w:hAnsi="Times New Roman" w:cs="Times New Roman"/>
                <w:sz w:val="24"/>
                <w:szCs w:val="24"/>
              </w:rPr>
              <w:t>Раскраски, иллюстрации по теме, презентация</w:t>
            </w:r>
          </w:p>
        </w:tc>
      </w:tr>
      <w:tr w:rsidR="007C44C4" w:rsidRPr="005B3827" w:rsidTr="007C44C4">
        <w:tc>
          <w:tcPr>
            <w:tcW w:w="813"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cs="Times New Roman"/>
                <w:b/>
                <w:sz w:val="24"/>
                <w:szCs w:val="24"/>
                <w:lang w:val="en-US"/>
              </w:rPr>
            </w:pPr>
            <w:r w:rsidRPr="005B3827">
              <w:rPr>
                <w:rFonts w:ascii="Times New Roman" w:hAnsi="Times New Roman" w:cs="Times New Roman"/>
                <w:b/>
                <w:sz w:val="24"/>
                <w:szCs w:val="24"/>
                <w:lang w:val="en-US"/>
              </w:rPr>
              <w:t>30</w:t>
            </w:r>
          </w:p>
        </w:tc>
        <w:tc>
          <w:tcPr>
            <w:tcW w:w="7243" w:type="dxa"/>
            <w:gridSpan w:val="2"/>
            <w:tcBorders>
              <w:top w:val="single" w:sz="4" w:space="0" w:color="auto"/>
              <w:bottom w:val="single" w:sz="4" w:space="0" w:color="auto"/>
            </w:tcBorders>
            <w:vAlign w:val="center"/>
          </w:tcPr>
          <w:p w:rsidR="007C44C4" w:rsidRPr="005B3827" w:rsidRDefault="007C44C4" w:rsidP="007C6035">
            <w:pPr>
              <w:spacing w:line="276" w:lineRule="auto"/>
              <w:rPr>
                <w:rFonts w:ascii="Times New Roman" w:hAnsi="Times New Roman" w:cs="Times New Roman"/>
                <w:sz w:val="24"/>
                <w:szCs w:val="24"/>
                <w:lang w:val="en-US" w:eastAsia="ru-RU"/>
              </w:rPr>
            </w:pPr>
            <w:r w:rsidRPr="005B3827">
              <w:rPr>
                <w:rFonts w:ascii="Times New Roman" w:hAnsi="Times New Roman" w:cs="Times New Roman"/>
                <w:sz w:val="24"/>
                <w:szCs w:val="24"/>
                <w:lang w:val="en-US" w:eastAsia="ru-RU"/>
              </w:rPr>
              <w:t>Зима.</w:t>
            </w:r>
          </w:p>
        </w:tc>
        <w:tc>
          <w:tcPr>
            <w:tcW w:w="870" w:type="dxa"/>
            <w:gridSpan w:val="3"/>
            <w:tcBorders>
              <w:top w:val="single" w:sz="4" w:space="0" w:color="auto"/>
              <w:bottom w:val="single" w:sz="4" w:space="0" w:color="auto"/>
            </w:tcBorders>
            <w:vAlign w:val="center"/>
          </w:tcPr>
          <w:p w:rsidR="007C44C4" w:rsidRPr="005C27FE" w:rsidRDefault="007C44C4" w:rsidP="007C6035">
            <w:pPr>
              <w:spacing w:line="276" w:lineRule="auto"/>
              <w:jc w:val="center"/>
              <w:rPr>
                <w:rFonts w:ascii="Times New Roman" w:hAnsi="Times New Roman" w:cs="Times New Roman"/>
                <w:sz w:val="24"/>
                <w:szCs w:val="24"/>
              </w:rPr>
            </w:pPr>
          </w:p>
        </w:tc>
        <w:tc>
          <w:tcPr>
            <w:tcW w:w="582" w:type="dxa"/>
            <w:tcBorders>
              <w:top w:val="single" w:sz="4" w:space="0" w:color="auto"/>
              <w:bottom w:val="single" w:sz="4" w:space="0" w:color="auto"/>
            </w:tcBorders>
            <w:vAlign w:val="center"/>
          </w:tcPr>
          <w:p w:rsidR="007C44C4" w:rsidRPr="005C27FE" w:rsidRDefault="005C27FE" w:rsidP="007C44C4">
            <w:pPr>
              <w:jc w:val="center"/>
              <w:rPr>
                <w:rFonts w:ascii="Times New Roman" w:hAnsi="Times New Roman" w:cs="Times New Roman"/>
                <w:sz w:val="24"/>
                <w:szCs w:val="24"/>
              </w:rPr>
            </w:pPr>
            <w:r>
              <w:rPr>
                <w:rFonts w:ascii="Times New Roman" w:hAnsi="Times New Roman" w:cs="Times New Roman"/>
                <w:sz w:val="24"/>
                <w:szCs w:val="24"/>
              </w:rPr>
              <w:t>1</w:t>
            </w:r>
          </w:p>
        </w:tc>
        <w:tc>
          <w:tcPr>
            <w:tcW w:w="3934" w:type="dxa"/>
            <w:tcBorders>
              <w:top w:val="single" w:sz="4" w:space="0" w:color="auto"/>
              <w:bottom w:val="single" w:sz="4" w:space="0" w:color="auto"/>
            </w:tcBorders>
          </w:tcPr>
          <w:p w:rsidR="007C44C4" w:rsidRPr="005B3827" w:rsidRDefault="007C44C4" w:rsidP="007C6035">
            <w:pPr>
              <w:spacing w:line="276" w:lineRule="auto"/>
              <w:jc w:val="center"/>
              <w:rPr>
                <w:rFonts w:ascii="Times New Roman" w:hAnsi="Times New Roman" w:cs="Times New Roman"/>
                <w:sz w:val="24"/>
                <w:szCs w:val="24"/>
                <w:lang w:val="en-US"/>
              </w:rPr>
            </w:pPr>
            <w:r w:rsidRPr="005B3827">
              <w:rPr>
                <w:rFonts w:ascii="Times New Roman" w:hAnsi="Times New Roman" w:cs="Times New Roman"/>
                <w:sz w:val="24"/>
                <w:szCs w:val="24"/>
                <w:lang w:val="en-US"/>
              </w:rPr>
              <w:t>Карточки, наглядный материал</w:t>
            </w:r>
          </w:p>
        </w:tc>
      </w:tr>
      <w:tr w:rsidR="007C44C4" w:rsidRPr="005B3827" w:rsidTr="007C44C4">
        <w:tc>
          <w:tcPr>
            <w:tcW w:w="813"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cs="Times New Roman"/>
                <w:b/>
                <w:sz w:val="24"/>
                <w:szCs w:val="24"/>
                <w:lang w:val="en-US"/>
              </w:rPr>
            </w:pPr>
            <w:r w:rsidRPr="005B3827">
              <w:rPr>
                <w:rFonts w:ascii="Times New Roman" w:hAnsi="Times New Roman" w:cs="Times New Roman"/>
                <w:b/>
                <w:sz w:val="24"/>
                <w:szCs w:val="24"/>
                <w:lang w:val="en-US"/>
              </w:rPr>
              <w:t>31</w:t>
            </w:r>
          </w:p>
        </w:tc>
        <w:tc>
          <w:tcPr>
            <w:tcW w:w="7243" w:type="dxa"/>
            <w:gridSpan w:val="2"/>
            <w:tcBorders>
              <w:top w:val="single" w:sz="4" w:space="0" w:color="auto"/>
              <w:bottom w:val="single" w:sz="4" w:space="0" w:color="auto"/>
            </w:tcBorders>
            <w:vAlign w:val="center"/>
          </w:tcPr>
          <w:p w:rsidR="007C44C4" w:rsidRPr="005B3827" w:rsidRDefault="007C44C4" w:rsidP="007C6035">
            <w:pPr>
              <w:spacing w:line="276" w:lineRule="auto"/>
              <w:rPr>
                <w:rFonts w:ascii="Times New Roman" w:hAnsi="Times New Roman" w:cs="Times New Roman"/>
                <w:sz w:val="24"/>
                <w:szCs w:val="24"/>
                <w:lang w:val="en-US"/>
              </w:rPr>
            </w:pPr>
            <w:r w:rsidRPr="005B3827">
              <w:rPr>
                <w:rFonts w:ascii="Times New Roman" w:hAnsi="Times New Roman" w:cs="Times New Roman"/>
                <w:sz w:val="24"/>
                <w:szCs w:val="24"/>
                <w:lang w:val="en-US"/>
              </w:rPr>
              <w:t>Экскурсия «Зима в природе»</w:t>
            </w:r>
          </w:p>
        </w:tc>
        <w:tc>
          <w:tcPr>
            <w:tcW w:w="870" w:type="dxa"/>
            <w:gridSpan w:val="3"/>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cs="Times New Roman"/>
                <w:sz w:val="24"/>
                <w:szCs w:val="24"/>
                <w:lang w:val="en-US"/>
              </w:rPr>
            </w:pPr>
            <w:r w:rsidRPr="005B3827">
              <w:rPr>
                <w:rFonts w:ascii="Times New Roman" w:hAnsi="Times New Roman" w:cs="Times New Roman"/>
                <w:sz w:val="24"/>
                <w:szCs w:val="24"/>
                <w:lang w:val="en-US"/>
              </w:rPr>
              <w:t>1</w:t>
            </w:r>
          </w:p>
        </w:tc>
        <w:tc>
          <w:tcPr>
            <w:tcW w:w="582" w:type="dxa"/>
            <w:tcBorders>
              <w:top w:val="single" w:sz="4" w:space="0" w:color="auto"/>
              <w:bottom w:val="single" w:sz="4" w:space="0" w:color="auto"/>
            </w:tcBorders>
            <w:vAlign w:val="center"/>
          </w:tcPr>
          <w:p w:rsidR="007C44C4" w:rsidRPr="005B3827" w:rsidRDefault="007C44C4" w:rsidP="007C44C4">
            <w:pPr>
              <w:jc w:val="center"/>
              <w:rPr>
                <w:rFonts w:ascii="Times New Roman" w:hAnsi="Times New Roman" w:cs="Times New Roman"/>
                <w:sz w:val="24"/>
                <w:szCs w:val="24"/>
                <w:lang w:val="en-US"/>
              </w:rPr>
            </w:pPr>
          </w:p>
        </w:tc>
        <w:tc>
          <w:tcPr>
            <w:tcW w:w="3934" w:type="dxa"/>
            <w:tcBorders>
              <w:top w:val="single" w:sz="4" w:space="0" w:color="auto"/>
              <w:bottom w:val="single" w:sz="4" w:space="0" w:color="auto"/>
            </w:tcBorders>
          </w:tcPr>
          <w:p w:rsidR="007C44C4" w:rsidRPr="005B3827" w:rsidRDefault="007C44C4" w:rsidP="007C6035">
            <w:pPr>
              <w:spacing w:line="276" w:lineRule="auto"/>
              <w:rPr>
                <w:rFonts w:ascii="Times New Roman" w:hAnsi="Times New Roman" w:cs="Times New Roman"/>
                <w:b/>
                <w:sz w:val="24"/>
                <w:szCs w:val="24"/>
                <w:lang w:val="en-US"/>
              </w:rPr>
            </w:pPr>
          </w:p>
        </w:tc>
      </w:tr>
      <w:tr w:rsidR="007C44C4" w:rsidRPr="005B3827" w:rsidTr="007C44C4">
        <w:tc>
          <w:tcPr>
            <w:tcW w:w="813"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cs="Times New Roman"/>
                <w:b/>
                <w:sz w:val="24"/>
                <w:szCs w:val="24"/>
                <w:lang w:val="en-US"/>
              </w:rPr>
            </w:pPr>
            <w:r w:rsidRPr="005B3827">
              <w:rPr>
                <w:rFonts w:ascii="Times New Roman" w:hAnsi="Times New Roman" w:cs="Times New Roman"/>
                <w:b/>
                <w:sz w:val="24"/>
                <w:szCs w:val="24"/>
                <w:lang w:val="en-US"/>
              </w:rPr>
              <w:t>32</w:t>
            </w:r>
          </w:p>
        </w:tc>
        <w:tc>
          <w:tcPr>
            <w:tcW w:w="7243" w:type="dxa"/>
            <w:gridSpan w:val="2"/>
            <w:tcBorders>
              <w:top w:val="single" w:sz="4" w:space="0" w:color="auto"/>
              <w:bottom w:val="single" w:sz="4" w:space="0" w:color="auto"/>
            </w:tcBorders>
            <w:vAlign w:val="center"/>
          </w:tcPr>
          <w:p w:rsidR="007C44C4" w:rsidRPr="005B3827" w:rsidRDefault="007C44C4" w:rsidP="007C6035">
            <w:pPr>
              <w:spacing w:line="276" w:lineRule="auto"/>
              <w:rPr>
                <w:rFonts w:ascii="Times New Roman" w:hAnsi="Times New Roman" w:cs="Times New Roman"/>
                <w:sz w:val="24"/>
                <w:szCs w:val="24"/>
                <w:lang w:val="en-US"/>
              </w:rPr>
            </w:pPr>
            <w:r w:rsidRPr="005B3827">
              <w:rPr>
                <w:rFonts w:ascii="Times New Roman" w:hAnsi="Times New Roman" w:cs="Times New Roman"/>
                <w:sz w:val="24"/>
                <w:szCs w:val="24"/>
                <w:lang w:val="en-US"/>
              </w:rPr>
              <w:t>Животные зимой.</w:t>
            </w:r>
          </w:p>
        </w:tc>
        <w:tc>
          <w:tcPr>
            <w:tcW w:w="870" w:type="dxa"/>
            <w:gridSpan w:val="3"/>
            <w:tcBorders>
              <w:top w:val="single" w:sz="4" w:space="0" w:color="auto"/>
              <w:bottom w:val="single" w:sz="4" w:space="0" w:color="auto"/>
            </w:tcBorders>
            <w:vAlign w:val="center"/>
          </w:tcPr>
          <w:p w:rsidR="007C44C4" w:rsidRPr="005C27FE" w:rsidRDefault="007C44C4" w:rsidP="007C6035">
            <w:pPr>
              <w:spacing w:line="276" w:lineRule="auto"/>
              <w:jc w:val="center"/>
              <w:rPr>
                <w:rFonts w:ascii="Times New Roman" w:hAnsi="Times New Roman" w:cs="Times New Roman"/>
                <w:sz w:val="24"/>
                <w:szCs w:val="24"/>
              </w:rPr>
            </w:pPr>
          </w:p>
        </w:tc>
        <w:tc>
          <w:tcPr>
            <w:tcW w:w="582" w:type="dxa"/>
            <w:tcBorders>
              <w:top w:val="single" w:sz="4" w:space="0" w:color="auto"/>
              <w:bottom w:val="single" w:sz="4" w:space="0" w:color="auto"/>
            </w:tcBorders>
            <w:vAlign w:val="center"/>
          </w:tcPr>
          <w:p w:rsidR="007C44C4" w:rsidRPr="005C27FE" w:rsidRDefault="005C27FE" w:rsidP="007C44C4">
            <w:pPr>
              <w:jc w:val="center"/>
              <w:rPr>
                <w:rFonts w:ascii="Times New Roman" w:hAnsi="Times New Roman" w:cs="Times New Roman"/>
                <w:sz w:val="24"/>
                <w:szCs w:val="24"/>
              </w:rPr>
            </w:pPr>
            <w:r>
              <w:rPr>
                <w:rFonts w:ascii="Times New Roman" w:hAnsi="Times New Roman" w:cs="Times New Roman"/>
                <w:sz w:val="24"/>
                <w:szCs w:val="24"/>
              </w:rPr>
              <w:t>1</w:t>
            </w:r>
          </w:p>
        </w:tc>
        <w:tc>
          <w:tcPr>
            <w:tcW w:w="3934" w:type="dxa"/>
            <w:tcBorders>
              <w:top w:val="single" w:sz="4" w:space="0" w:color="auto"/>
              <w:bottom w:val="single" w:sz="4" w:space="0" w:color="auto"/>
            </w:tcBorders>
          </w:tcPr>
          <w:p w:rsidR="007C44C4" w:rsidRPr="005B3827" w:rsidRDefault="007C44C4" w:rsidP="007C6035">
            <w:pPr>
              <w:spacing w:line="276" w:lineRule="auto"/>
              <w:jc w:val="center"/>
              <w:rPr>
                <w:rFonts w:ascii="Times New Roman" w:hAnsi="Times New Roman" w:cs="Times New Roman"/>
                <w:b/>
                <w:sz w:val="24"/>
                <w:szCs w:val="24"/>
                <w:lang w:val="en-US"/>
              </w:rPr>
            </w:pPr>
            <w:r w:rsidRPr="005B3827">
              <w:rPr>
                <w:rFonts w:ascii="Times New Roman" w:hAnsi="Times New Roman" w:cs="Times New Roman"/>
                <w:sz w:val="24"/>
                <w:szCs w:val="24"/>
                <w:lang w:val="en-US"/>
              </w:rPr>
              <w:t>Раскраски, картинки, презентация</w:t>
            </w:r>
          </w:p>
        </w:tc>
      </w:tr>
      <w:tr w:rsidR="007C44C4" w:rsidRPr="005B3827" w:rsidTr="007C44C4">
        <w:tc>
          <w:tcPr>
            <w:tcW w:w="813"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cs="Times New Roman"/>
                <w:b/>
                <w:sz w:val="24"/>
                <w:szCs w:val="24"/>
                <w:lang w:val="en-US"/>
              </w:rPr>
            </w:pPr>
            <w:r w:rsidRPr="005B3827">
              <w:rPr>
                <w:rFonts w:ascii="Times New Roman" w:hAnsi="Times New Roman" w:cs="Times New Roman"/>
                <w:b/>
                <w:sz w:val="24"/>
                <w:szCs w:val="24"/>
                <w:lang w:val="en-US"/>
              </w:rPr>
              <w:t>33</w:t>
            </w:r>
          </w:p>
        </w:tc>
        <w:tc>
          <w:tcPr>
            <w:tcW w:w="7243" w:type="dxa"/>
            <w:gridSpan w:val="2"/>
            <w:tcBorders>
              <w:top w:val="single" w:sz="4" w:space="0" w:color="auto"/>
              <w:bottom w:val="single" w:sz="4" w:space="0" w:color="auto"/>
            </w:tcBorders>
            <w:vAlign w:val="center"/>
          </w:tcPr>
          <w:p w:rsidR="007C44C4" w:rsidRPr="00824367" w:rsidRDefault="007C44C4" w:rsidP="007C6035">
            <w:pPr>
              <w:spacing w:line="276" w:lineRule="auto"/>
              <w:rPr>
                <w:rFonts w:ascii="Times New Roman" w:hAnsi="Times New Roman" w:cs="Times New Roman"/>
                <w:sz w:val="24"/>
                <w:szCs w:val="24"/>
              </w:rPr>
            </w:pPr>
            <w:r w:rsidRPr="00824367">
              <w:rPr>
                <w:rFonts w:ascii="Times New Roman" w:hAnsi="Times New Roman" w:cs="Times New Roman"/>
                <w:sz w:val="24"/>
                <w:szCs w:val="24"/>
              </w:rPr>
              <w:t>Труд и занятия людей зимой.</w:t>
            </w:r>
          </w:p>
        </w:tc>
        <w:tc>
          <w:tcPr>
            <w:tcW w:w="870" w:type="dxa"/>
            <w:gridSpan w:val="3"/>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cs="Times New Roman"/>
                <w:sz w:val="24"/>
                <w:szCs w:val="24"/>
                <w:lang w:val="en-US"/>
              </w:rPr>
            </w:pPr>
            <w:r w:rsidRPr="005B3827">
              <w:rPr>
                <w:rFonts w:ascii="Times New Roman" w:hAnsi="Times New Roman" w:cs="Times New Roman"/>
                <w:sz w:val="24"/>
                <w:szCs w:val="24"/>
                <w:lang w:val="en-US"/>
              </w:rPr>
              <w:t>1</w:t>
            </w:r>
          </w:p>
        </w:tc>
        <w:tc>
          <w:tcPr>
            <w:tcW w:w="582" w:type="dxa"/>
            <w:tcBorders>
              <w:top w:val="single" w:sz="4" w:space="0" w:color="auto"/>
              <w:bottom w:val="single" w:sz="4" w:space="0" w:color="auto"/>
            </w:tcBorders>
            <w:vAlign w:val="center"/>
          </w:tcPr>
          <w:p w:rsidR="007C44C4" w:rsidRPr="005B3827" w:rsidRDefault="007C44C4" w:rsidP="007C44C4">
            <w:pPr>
              <w:jc w:val="center"/>
              <w:rPr>
                <w:rFonts w:ascii="Times New Roman" w:hAnsi="Times New Roman" w:cs="Times New Roman"/>
                <w:sz w:val="24"/>
                <w:szCs w:val="24"/>
                <w:lang w:val="en-US"/>
              </w:rPr>
            </w:pPr>
          </w:p>
        </w:tc>
        <w:tc>
          <w:tcPr>
            <w:tcW w:w="3934" w:type="dxa"/>
            <w:tcBorders>
              <w:top w:val="single" w:sz="4" w:space="0" w:color="auto"/>
              <w:bottom w:val="single" w:sz="4" w:space="0" w:color="auto"/>
            </w:tcBorders>
          </w:tcPr>
          <w:p w:rsidR="007C44C4" w:rsidRPr="005B3827" w:rsidRDefault="007C44C4" w:rsidP="007C6035">
            <w:pPr>
              <w:spacing w:line="276" w:lineRule="auto"/>
              <w:jc w:val="center"/>
              <w:rPr>
                <w:rFonts w:ascii="Times New Roman" w:hAnsi="Times New Roman" w:cs="Times New Roman"/>
                <w:sz w:val="24"/>
                <w:szCs w:val="24"/>
                <w:lang w:val="en-US"/>
              </w:rPr>
            </w:pPr>
            <w:r w:rsidRPr="005B3827">
              <w:rPr>
                <w:rFonts w:ascii="Times New Roman" w:hAnsi="Times New Roman" w:cs="Times New Roman"/>
                <w:sz w:val="24"/>
                <w:szCs w:val="24"/>
                <w:lang w:val="en-US"/>
              </w:rPr>
              <w:t>Иллюстрации по теме, презентация</w:t>
            </w:r>
          </w:p>
        </w:tc>
      </w:tr>
    </w:tbl>
    <w:tbl>
      <w:tblPr>
        <w:tblStyle w:val="440"/>
        <w:tblW w:w="13442" w:type="dxa"/>
        <w:tblInd w:w="-5" w:type="dxa"/>
        <w:tblLook w:val="04A0" w:firstRow="1" w:lastRow="0" w:firstColumn="1" w:lastColumn="0" w:noHBand="0" w:noVBand="1"/>
      </w:tblPr>
      <w:tblGrid>
        <w:gridCol w:w="813"/>
        <w:gridCol w:w="3702"/>
        <w:gridCol w:w="3541"/>
        <w:gridCol w:w="810"/>
        <w:gridCol w:w="61"/>
        <w:gridCol w:w="14"/>
        <w:gridCol w:w="30"/>
        <w:gridCol w:w="537"/>
        <w:gridCol w:w="3934"/>
      </w:tblGrid>
      <w:tr w:rsidR="007C44C4" w:rsidRPr="005B3827" w:rsidTr="007C44C4">
        <w:trPr>
          <w:gridAfter w:val="7"/>
          <w:wAfter w:w="8927" w:type="dxa"/>
        </w:trPr>
        <w:tc>
          <w:tcPr>
            <w:tcW w:w="4515" w:type="dxa"/>
            <w:gridSpan w:val="2"/>
            <w:tcBorders>
              <w:top w:val="single" w:sz="4" w:space="0" w:color="auto"/>
              <w:bottom w:val="single" w:sz="4" w:space="0" w:color="auto"/>
            </w:tcBorders>
            <w:vAlign w:val="center"/>
          </w:tcPr>
          <w:p w:rsidR="007C44C4" w:rsidRPr="005B3827" w:rsidRDefault="007C44C4" w:rsidP="007C44C4">
            <w:pPr>
              <w:jc w:val="center"/>
              <w:rPr>
                <w:rFonts w:ascii="Times New Roman" w:hAnsi="Times New Roman"/>
                <w:sz w:val="24"/>
                <w:lang w:val="en-US"/>
              </w:rPr>
            </w:pPr>
          </w:p>
        </w:tc>
      </w:tr>
      <w:tr w:rsidR="007C44C4" w:rsidRPr="005B3827" w:rsidTr="007C44C4">
        <w:tc>
          <w:tcPr>
            <w:tcW w:w="813"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b/>
                <w:sz w:val="24"/>
                <w:lang w:val="en-US"/>
              </w:rPr>
              <w:t>34-35</w:t>
            </w:r>
          </w:p>
        </w:tc>
        <w:tc>
          <w:tcPr>
            <w:tcW w:w="7243" w:type="dxa"/>
            <w:gridSpan w:val="2"/>
            <w:tcBorders>
              <w:top w:val="single" w:sz="4" w:space="0" w:color="auto"/>
              <w:bottom w:val="single" w:sz="4" w:space="0" w:color="auto"/>
            </w:tcBorders>
            <w:vAlign w:val="center"/>
          </w:tcPr>
          <w:p w:rsidR="007C44C4" w:rsidRPr="005B3827" w:rsidRDefault="007C44C4" w:rsidP="007C6035">
            <w:pPr>
              <w:spacing w:line="276" w:lineRule="auto"/>
              <w:rPr>
                <w:rFonts w:ascii="Times New Roman" w:hAnsi="Times New Roman"/>
                <w:sz w:val="24"/>
                <w:lang w:val="en-US"/>
              </w:rPr>
            </w:pPr>
            <w:r w:rsidRPr="005B3827">
              <w:rPr>
                <w:rFonts w:ascii="Times New Roman" w:hAnsi="Times New Roman"/>
                <w:sz w:val="24"/>
                <w:lang w:val="en-US"/>
              </w:rPr>
              <w:t>Огонь. Свойства огня.</w:t>
            </w:r>
          </w:p>
        </w:tc>
        <w:tc>
          <w:tcPr>
            <w:tcW w:w="871" w:type="dxa"/>
            <w:gridSpan w:val="2"/>
            <w:tcBorders>
              <w:top w:val="single" w:sz="4" w:space="0" w:color="auto"/>
              <w:bottom w:val="single" w:sz="4" w:space="0" w:color="auto"/>
            </w:tcBorders>
            <w:vAlign w:val="center"/>
          </w:tcPr>
          <w:p w:rsidR="007C44C4" w:rsidRPr="005C27FE" w:rsidRDefault="007C44C4" w:rsidP="007C6035">
            <w:pPr>
              <w:spacing w:line="276" w:lineRule="auto"/>
              <w:jc w:val="center"/>
              <w:rPr>
                <w:rFonts w:ascii="Times New Roman" w:hAnsi="Times New Roman"/>
                <w:sz w:val="24"/>
              </w:rPr>
            </w:pPr>
          </w:p>
        </w:tc>
        <w:tc>
          <w:tcPr>
            <w:tcW w:w="581" w:type="dxa"/>
            <w:gridSpan w:val="3"/>
            <w:tcBorders>
              <w:top w:val="single" w:sz="4" w:space="0" w:color="auto"/>
              <w:bottom w:val="single" w:sz="4" w:space="0" w:color="auto"/>
            </w:tcBorders>
            <w:vAlign w:val="center"/>
          </w:tcPr>
          <w:p w:rsidR="007C44C4" w:rsidRPr="005C27FE" w:rsidRDefault="005C27FE" w:rsidP="007C44C4">
            <w:pPr>
              <w:jc w:val="center"/>
              <w:rPr>
                <w:rFonts w:ascii="Times New Roman" w:hAnsi="Times New Roman"/>
                <w:sz w:val="24"/>
              </w:rPr>
            </w:pPr>
            <w:r>
              <w:rPr>
                <w:rFonts w:ascii="Times New Roman" w:hAnsi="Times New Roman"/>
                <w:sz w:val="24"/>
              </w:rPr>
              <w:t>2</w:t>
            </w:r>
          </w:p>
        </w:tc>
        <w:tc>
          <w:tcPr>
            <w:tcW w:w="3934" w:type="dxa"/>
            <w:tcBorders>
              <w:top w:val="single" w:sz="4" w:space="0" w:color="auto"/>
              <w:bottom w:val="single" w:sz="4" w:space="0" w:color="auto"/>
            </w:tcBorders>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sz w:val="24"/>
                <w:lang w:val="en-US"/>
              </w:rPr>
              <w:t>Карточки, наглядный материал, презентация</w:t>
            </w:r>
          </w:p>
        </w:tc>
      </w:tr>
      <w:tr w:rsidR="007C44C4" w:rsidRPr="005B3827" w:rsidTr="007C44C4">
        <w:tc>
          <w:tcPr>
            <w:tcW w:w="813"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b/>
                <w:sz w:val="24"/>
                <w:lang w:val="en-US"/>
              </w:rPr>
              <w:t>36</w:t>
            </w:r>
          </w:p>
        </w:tc>
        <w:tc>
          <w:tcPr>
            <w:tcW w:w="7243" w:type="dxa"/>
            <w:gridSpan w:val="2"/>
            <w:tcBorders>
              <w:top w:val="single" w:sz="4" w:space="0" w:color="auto"/>
              <w:bottom w:val="single" w:sz="4" w:space="0" w:color="auto"/>
            </w:tcBorders>
            <w:vAlign w:val="center"/>
          </w:tcPr>
          <w:p w:rsidR="007C44C4" w:rsidRPr="00824367" w:rsidRDefault="007C44C4" w:rsidP="007C6035">
            <w:pPr>
              <w:spacing w:line="276" w:lineRule="auto"/>
              <w:rPr>
                <w:rFonts w:ascii="Times New Roman" w:hAnsi="Times New Roman"/>
                <w:sz w:val="24"/>
              </w:rPr>
            </w:pPr>
            <w:r w:rsidRPr="00824367">
              <w:rPr>
                <w:rFonts w:ascii="Times New Roman" w:hAnsi="Times New Roman"/>
                <w:sz w:val="24"/>
              </w:rPr>
              <w:t>Значение</w:t>
            </w:r>
            <w:r w:rsidRPr="00824367">
              <w:rPr>
                <w:rFonts w:ascii="Times New Roman" w:hAnsi="Times New Roman"/>
                <w:w w:val="99"/>
                <w:sz w:val="24"/>
              </w:rPr>
              <w:t xml:space="preserve"> </w:t>
            </w:r>
            <w:r w:rsidRPr="00824367">
              <w:rPr>
                <w:rFonts w:ascii="Times New Roman" w:hAnsi="Times New Roman"/>
                <w:sz w:val="24"/>
              </w:rPr>
              <w:t>огня</w:t>
            </w:r>
            <w:r w:rsidRPr="00824367">
              <w:rPr>
                <w:rFonts w:ascii="Times New Roman" w:hAnsi="Times New Roman"/>
                <w:spacing w:val="52"/>
                <w:sz w:val="24"/>
              </w:rPr>
              <w:t xml:space="preserve"> </w:t>
            </w:r>
            <w:r w:rsidRPr="00824367">
              <w:rPr>
                <w:rFonts w:ascii="Times New Roman" w:hAnsi="Times New Roman"/>
                <w:sz w:val="24"/>
              </w:rPr>
              <w:t>в</w:t>
            </w:r>
            <w:r w:rsidRPr="00824367">
              <w:rPr>
                <w:rFonts w:ascii="Times New Roman" w:hAnsi="Times New Roman"/>
                <w:spacing w:val="50"/>
                <w:sz w:val="24"/>
              </w:rPr>
              <w:t xml:space="preserve"> </w:t>
            </w:r>
            <w:r w:rsidRPr="00824367">
              <w:rPr>
                <w:rFonts w:ascii="Times New Roman" w:hAnsi="Times New Roman"/>
                <w:sz w:val="24"/>
              </w:rPr>
              <w:t>жизни</w:t>
            </w:r>
            <w:r w:rsidRPr="00824367">
              <w:rPr>
                <w:rFonts w:ascii="Times New Roman" w:hAnsi="Times New Roman"/>
                <w:spacing w:val="52"/>
                <w:sz w:val="24"/>
              </w:rPr>
              <w:t xml:space="preserve"> </w:t>
            </w:r>
            <w:r w:rsidRPr="00824367">
              <w:rPr>
                <w:rFonts w:ascii="Times New Roman" w:hAnsi="Times New Roman"/>
                <w:sz w:val="24"/>
              </w:rPr>
              <w:t>человека.</w:t>
            </w:r>
          </w:p>
        </w:tc>
        <w:tc>
          <w:tcPr>
            <w:tcW w:w="810" w:type="dxa"/>
            <w:tcBorders>
              <w:top w:val="single" w:sz="4" w:space="0" w:color="auto"/>
              <w:bottom w:val="single" w:sz="4" w:space="0" w:color="auto"/>
            </w:tcBorders>
            <w:vAlign w:val="center"/>
          </w:tcPr>
          <w:p w:rsidR="007C44C4" w:rsidRPr="005C27FE" w:rsidRDefault="007C44C4" w:rsidP="007C6035">
            <w:pPr>
              <w:spacing w:line="276" w:lineRule="auto"/>
              <w:jc w:val="center"/>
              <w:rPr>
                <w:rFonts w:ascii="Times New Roman" w:hAnsi="Times New Roman"/>
                <w:sz w:val="24"/>
              </w:rPr>
            </w:pPr>
          </w:p>
        </w:tc>
        <w:tc>
          <w:tcPr>
            <w:tcW w:w="642" w:type="dxa"/>
            <w:gridSpan w:val="4"/>
            <w:tcBorders>
              <w:top w:val="single" w:sz="4" w:space="0" w:color="auto"/>
              <w:bottom w:val="single" w:sz="4" w:space="0" w:color="auto"/>
            </w:tcBorders>
            <w:vAlign w:val="center"/>
          </w:tcPr>
          <w:p w:rsidR="007C44C4" w:rsidRPr="005C27FE" w:rsidRDefault="005C27FE" w:rsidP="007C44C4">
            <w:pPr>
              <w:jc w:val="center"/>
              <w:rPr>
                <w:rFonts w:ascii="Times New Roman" w:hAnsi="Times New Roman"/>
                <w:sz w:val="24"/>
              </w:rPr>
            </w:pPr>
            <w:r>
              <w:rPr>
                <w:rFonts w:ascii="Times New Roman" w:hAnsi="Times New Roman"/>
                <w:sz w:val="24"/>
              </w:rPr>
              <w:t>1</w:t>
            </w:r>
          </w:p>
        </w:tc>
        <w:tc>
          <w:tcPr>
            <w:tcW w:w="3934" w:type="dxa"/>
            <w:tcBorders>
              <w:top w:val="single" w:sz="4" w:space="0" w:color="auto"/>
              <w:bottom w:val="single" w:sz="4" w:space="0" w:color="auto"/>
            </w:tcBorders>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sz w:val="24"/>
                <w:lang w:val="en-US"/>
              </w:rPr>
              <w:t>Раскраски, иллюстрации по теме</w:t>
            </w:r>
          </w:p>
        </w:tc>
      </w:tr>
      <w:tr w:rsidR="007C44C4" w:rsidRPr="00824367" w:rsidTr="007C44C4">
        <w:tc>
          <w:tcPr>
            <w:tcW w:w="813" w:type="dxa"/>
            <w:tcBorders>
              <w:top w:val="single" w:sz="4" w:space="0" w:color="auto"/>
              <w:bottom w:val="single" w:sz="4" w:space="0" w:color="auto"/>
            </w:tcBorders>
            <w:vAlign w:val="center"/>
          </w:tcPr>
          <w:p w:rsidR="007C44C4" w:rsidRPr="005B3827" w:rsidRDefault="007C44C4" w:rsidP="007C6035">
            <w:pPr>
              <w:jc w:val="center"/>
              <w:rPr>
                <w:rFonts w:ascii="Times New Roman" w:hAnsi="Times New Roman"/>
                <w:b/>
                <w:sz w:val="24"/>
                <w:lang w:val="en-US"/>
              </w:rPr>
            </w:pPr>
            <w:r w:rsidRPr="005B3827">
              <w:rPr>
                <w:rFonts w:ascii="Times New Roman" w:hAnsi="Times New Roman"/>
                <w:b/>
                <w:sz w:val="24"/>
                <w:lang w:val="en-US"/>
              </w:rPr>
              <w:t>37-38</w:t>
            </w:r>
          </w:p>
        </w:tc>
        <w:tc>
          <w:tcPr>
            <w:tcW w:w="7243" w:type="dxa"/>
            <w:gridSpan w:val="2"/>
            <w:tcBorders>
              <w:top w:val="single" w:sz="4" w:space="0" w:color="auto"/>
              <w:bottom w:val="single" w:sz="4" w:space="0" w:color="auto"/>
            </w:tcBorders>
            <w:vAlign w:val="center"/>
          </w:tcPr>
          <w:p w:rsidR="007C44C4" w:rsidRPr="005B3827" w:rsidRDefault="007C44C4" w:rsidP="007C6035">
            <w:pPr>
              <w:spacing w:line="276" w:lineRule="auto"/>
              <w:rPr>
                <w:rFonts w:ascii="Times New Roman" w:hAnsi="Times New Roman"/>
                <w:sz w:val="24"/>
                <w:lang w:val="en-US"/>
              </w:rPr>
            </w:pPr>
            <w:r w:rsidRPr="005B3827">
              <w:rPr>
                <w:rFonts w:ascii="Times New Roman" w:hAnsi="Times New Roman"/>
                <w:sz w:val="24"/>
                <w:lang w:val="en-US"/>
              </w:rPr>
              <w:t>Правила обращения с</w:t>
            </w:r>
            <w:r w:rsidRPr="005B3827">
              <w:rPr>
                <w:rFonts w:ascii="Times New Roman" w:hAnsi="Times New Roman"/>
                <w:spacing w:val="-21"/>
                <w:sz w:val="24"/>
                <w:lang w:val="en-US"/>
              </w:rPr>
              <w:t xml:space="preserve"> </w:t>
            </w:r>
            <w:r w:rsidRPr="005B3827">
              <w:rPr>
                <w:rFonts w:ascii="Times New Roman" w:hAnsi="Times New Roman"/>
                <w:sz w:val="24"/>
                <w:lang w:val="en-US"/>
              </w:rPr>
              <w:t>огнем.</w:t>
            </w:r>
          </w:p>
        </w:tc>
        <w:tc>
          <w:tcPr>
            <w:tcW w:w="810" w:type="dxa"/>
            <w:tcBorders>
              <w:top w:val="single" w:sz="4" w:space="0" w:color="auto"/>
              <w:bottom w:val="single" w:sz="4" w:space="0" w:color="auto"/>
            </w:tcBorders>
            <w:vAlign w:val="center"/>
          </w:tcPr>
          <w:p w:rsidR="007C44C4" w:rsidRPr="005C27FE" w:rsidRDefault="005C27FE" w:rsidP="007C6035">
            <w:pPr>
              <w:jc w:val="center"/>
              <w:rPr>
                <w:rFonts w:ascii="Times New Roman" w:hAnsi="Times New Roman"/>
                <w:sz w:val="24"/>
              </w:rPr>
            </w:pPr>
            <w:r>
              <w:rPr>
                <w:rFonts w:ascii="Times New Roman" w:hAnsi="Times New Roman"/>
                <w:sz w:val="24"/>
              </w:rPr>
              <w:t>1</w:t>
            </w:r>
          </w:p>
        </w:tc>
        <w:tc>
          <w:tcPr>
            <w:tcW w:w="642" w:type="dxa"/>
            <w:gridSpan w:val="4"/>
            <w:tcBorders>
              <w:top w:val="single" w:sz="4" w:space="0" w:color="auto"/>
              <w:bottom w:val="single" w:sz="4" w:space="0" w:color="auto"/>
            </w:tcBorders>
            <w:vAlign w:val="center"/>
          </w:tcPr>
          <w:p w:rsidR="007C44C4" w:rsidRPr="005C27FE" w:rsidRDefault="005C27FE" w:rsidP="007C44C4">
            <w:pPr>
              <w:jc w:val="center"/>
              <w:rPr>
                <w:rFonts w:ascii="Times New Roman" w:hAnsi="Times New Roman"/>
                <w:sz w:val="24"/>
              </w:rPr>
            </w:pPr>
            <w:r>
              <w:rPr>
                <w:rFonts w:ascii="Times New Roman" w:hAnsi="Times New Roman"/>
                <w:sz w:val="24"/>
              </w:rPr>
              <w:t>1</w:t>
            </w:r>
          </w:p>
        </w:tc>
        <w:tc>
          <w:tcPr>
            <w:tcW w:w="3934" w:type="dxa"/>
            <w:tcBorders>
              <w:top w:val="single" w:sz="4" w:space="0" w:color="auto"/>
              <w:bottom w:val="single" w:sz="4" w:space="0" w:color="auto"/>
            </w:tcBorders>
          </w:tcPr>
          <w:p w:rsidR="007C44C4" w:rsidRPr="00824367" w:rsidRDefault="007C44C4" w:rsidP="007C6035">
            <w:pPr>
              <w:spacing w:line="276" w:lineRule="auto"/>
              <w:jc w:val="center"/>
              <w:rPr>
                <w:rFonts w:ascii="Times New Roman" w:hAnsi="Times New Roman"/>
                <w:sz w:val="24"/>
              </w:rPr>
            </w:pPr>
            <w:r w:rsidRPr="00824367">
              <w:rPr>
                <w:rFonts w:ascii="Times New Roman" w:hAnsi="Times New Roman"/>
                <w:sz w:val="24"/>
              </w:rPr>
              <w:t>Раскраски, иллюстрации по теме, презентация</w:t>
            </w:r>
          </w:p>
        </w:tc>
      </w:tr>
      <w:tr w:rsidR="007C44C4" w:rsidRPr="005B3827" w:rsidTr="007C44C4">
        <w:trPr>
          <w:trHeight w:val="405"/>
        </w:trPr>
        <w:tc>
          <w:tcPr>
            <w:tcW w:w="813"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b/>
                <w:sz w:val="24"/>
                <w:lang w:val="en-US"/>
              </w:rPr>
              <w:t>39-40</w:t>
            </w:r>
          </w:p>
        </w:tc>
        <w:tc>
          <w:tcPr>
            <w:tcW w:w="7243" w:type="dxa"/>
            <w:gridSpan w:val="2"/>
            <w:tcBorders>
              <w:top w:val="single" w:sz="4" w:space="0" w:color="auto"/>
              <w:bottom w:val="single" w:sz="4" w:space="0" w:color="auto"/>
            </w:tcBorders>
            <w:vAlign w:val="center"/>
          </w:tcPr>
          <w:p w:rsidR="007C44C4" w:rsidRPr="005B3827" w:rsidRDefault="007C44C4" w:rsidP="007C6035">
            <w:pPr>
              <w:spacing w:line="276" w:lineRule="auto"/>
              <w:rPr>
                <w:rFonts w:ascii="Times New Roman" w:hAnsi="Times New Roman"/>
                <w:sz w:val="24"/>
                <w:lang w:val="en-US"/>
              </w:rPr>
            </w:pPr>
            <w:r w:rsidRPr="005B3827">
              <w:rPr>
                <w:rFonts w:ascii="Times New Roman" w:hAnsi="Times New Roman"/>
                <w:sz w:val="24"/>
                <w:lang w:val="en-US"/>
              </w:rPr>
              <w:t>Дикие и домашние животные.</w:t>
            </w:r>
          </w:p>
        </w:tc>
        <w:tc>
          <w:tcPr>
            <w:tcW w:w="885" w:type="dxa"/>
            <w:gridSpan w:val="3"/>
            <w:tcBorders>
              <w:top w:val="single" w:sz="4" w:space="0" w:color="auto"/>
              <w:bottom w:val="single" w:sz="4" w:space="0" w:color="auto"/>
            </w:tcBorders>
            <w:vAlign w:val="center"/>
          </w:tcPr>
          <w:p w:rsidR="007C44C4" w:rsidRPr="005C27FE" w:rsidRDefault="007C44C4" w:rsidP="007C6035">
            <w:pPr>
              <w:spacing w:line="276" w:lineRule="auto"/>
              <w:jc w:val="center"/>
              <w:rPr>
                <w:rFonts w:ascii="Times New Roman" w:hAnsi="Times New Roman"/>
                <w:sz w:val="24"/>
              </w:rPr>
            </w:pPr>
          </w:p>
        </w:tc>
        <w:tc>
          <w:tcPr>
            <w:tcW w:w="567" w:type="dxa"/>
            <w:gridSpan w:val="2"/>
            <w:tcBorders>
              <w:top w:val="single" w:sz="4" w:space="0" w:color="auto"/>
              <w:bottom w:val="single" w:sz="4" w:space="0" w:color="auto"/>
            </w:tcBorders>
            <w:vAlign w:val="center"/>
          </w:tcPr>
          <w:p w:rsidR="007C44C4" w:rsidRPr="005C27FE" w:rsidRDefault="005C27FE" w:rsidP="007C44C4">
            <w:pPr>
              <w:jc w:val="center"/>
              <w:rPr>
                <w:rFonts w:ascii="Times New Roman" w:hAnsi="Times New Roman"/>
                <w:sz w:val="24"/>
              </w:rPr>
            </w:pPr>
            <w:r>
              <w:rPr>
                <w:rFonts w:ascii="Times New Roman" w:hAnsi="Times New Roman"/>
                <w:sz w:val="24"/>
              </w:rPr>
              <w:t>2</w:t>
            </w:r>
          </w:p>
        </w:tc>
        <w:tc>
          <w:tcPr>
            <w:tcW w:w="3934" w:type="dxa"/>
            <w:tcBorders>
              <w:top w:val="single" w:sz="4" w:space="0" w:color="auto"/>
              <w:bottom w:val="single" w:sz="4" w:space="0" w:color="auto"/>
            </w:tcBorders>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sz w:val="24"/>
                <w:lang w:val="en-US"/>
              </w:rPr>
              <w:t>Раскраски, иллюстрации по теме</w:t>
            </w:r>
          </w:p>
        </w:tc>
      </w:tr>
      <w:tr w:rsidR="007C44C4" w:rsidRPr="005B3827" w:rsidTr="007C44C4">
        <w:tc>
          <w:tcPr>
            <w:tcW w:w="813"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b/>
                <w:sz w:val="24"/>
                <w:lang w:val="en-US"/>
              </w:rPr>
              <w:t>41</w:t>
            </w:r>
          </w:p>
        </w:tc>
        <w:tc>
          <w:tcPr>
            <w:tcW w:w="7243" w:type="dxa"/>
            <w:gridSpan w:val="2"/>
            <w:tcBorders>
              <w:top w:val="single" w:sz="4" w:space="0" w:color="auto"/>
              <w:bottom w:val="single" w:sz="4" w:space="0" w:color="auto"/>
            </w:tcBorders>
            <w:vAlign w:val="center"/>
          </w:tcPr>
          <w:p w:rsidR="007C44C4" w:rsidRPr="00824367" w:rsidRDefault="007C44C4" w:rsidP="007C6035">
            <w:pPr>
              <w:spacing w:line="276" w:lineRule="auto"/>
              <w:rPr>
                <w:rFonts w:ascii="Times New Roman" w:hAnsi="Times New Roman"/>
                <w:sz w:val="24"/>
              </w:rPr>
            </w:pPr>
            <w:r w:rsidRPr="00824367">
              <w:rPr>
                <w:rFonts w:ascii="Times New Roman" w:hAnsi="Times New Roman"/>
                <w:sz w:val="24"/>
              </w:rPr>
              <w:t>Питание и образ жизни домашних животных.</w:t>
            </w:r>
          </w:p>
        </w:tc>
        <w:tc>
          <w:tcPr>
            <w:tcW w:w="885" w:type="dxa"/>
            <w:gridSpan w:val="3"/>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sz w:val="24"/>
                <w:lang w:val="en-US"/>
              </w:rPr>
            </w:pPr>
            <w:r w:rsidRPr="005B3827">
              <w:rPr>
                <w:rFonts w:ascii="Times New Roman" w:hAnsi="Times New Roman"/>
                <w:sz w:val="24"/>
                <w:lang w:val="en-US"/>
              </w:rPr>
              <w:t>1</w:t>
            </w:r>
          </w:p>
        </w:tc>
        <w:tc>
          <w:tcPr>
            <w:tcW w:w="567" w:type="dxa"/>
            <w:gridSpan w:val="2"/>
            <w:tcBorders>
              <w:top w:val="single" w:sz="4" w:space="0" w:color="auto"/>
              <w:bottom w:val="single" w:sz="4" w:space="0" w:color="auto"/>
            </w:tcBorders>
            <w:vAlign w:val="center"/>
          </w:tcPr>
          <w:p w:rsidR="007C44C4" w:rsidRPr="005B3827" w:rsidRDefault="007C44C4" w:rsidP="007C44C4">
            <w:pPr>
              <w:jc w:val="center"/>
              <w:rPr>
                <w:rFonts w:ascii="Times New Roman" w:hAnsi="Times New Roman"/>
                <w:sz w:val="24"/>
                <w:lang w:val="en-US"/>
              </w:rPr>
            </w:pPr>
          </w:p>
        </w:tc>
        <w:tc>
          <w:tcPr>
            <w:tcW w:w="3934" w:type="dxa"/>
            <w:tcBorders>
              <w:top w:val="single" w:sz="4" w:space="0" w:color="auto"/>
              <w:bottom w:val="single" w:sz="4" w:space="0" w:color="auto"/>
            </w:tcBorders>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sz w:val="24"/>
                <w:lang w:val="en-US"/>
              </w:rPr>
              <w:t>Карточки, наглядный материал, презентация</w:t>
            </w:r>
          </w:p>
        </w:tc>
      </w:tr>
      <w:tr w:rsidR="007C44C4" w:rsidRPr="005B3827" w:rsidTr="007C44C4">
        <w:tc>
          <w:tcPr>
            <w:tcW w:w="813"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b/>
                <w:sz w:val="24"/>
                <w:lang w:val="en-US"/>
              </w:rPr>
              <w:t>42</w:t>
            </w:r>
          </w:p>
        </w:tc>
        <w:tc>
          <w:tcPr>
            <w:tcW w:w="7243" w:type="dxa"/>
            <w:gridSpan w:val="2"/>
            <w:tcBorders>
              <w:top w:val="single" w:sz="4" w:space="0" w:color="auto"/>
              <w:bottom w:val="single" w:sz="4" w:space="0" w:color="auto"/>
            </w:tcBorders>
            <w:vAlign w:val="center"/>
          </w:tcPr>
          <w:p w:rsidR="007C44C4" w:rsidRPr="00824367" w:rsidRDefault="007C44C4" w:rsidP="007C6035">
            <w:pPr>
              <w:spacing w:line="276" w:lineRule="auto"/>
              <w:rPr>
                <w:rFonts w:ascii="Times New Roman" w:hAnsi="Times New Roman"/>
                <w:sz w:val="24"/>
              </w:rPr>
            </w:pPr>
            <w:r w:rsidRPr="00824367">
              <w:rPr>
                <w:rFonts w:ascii="Times New Roman" w:hAnsi="Times New Roman"/>
                <w:sz w:val="24"/>
              </w:rPr>
              <w:t>Питание и образ жизни диких животных.</w:t>
            </w:r>
          </w:p>
        </w:tc>
        <w:tc>
          <w:tcPr>
            <w:tcW w:w="885" w:type="dxa"/>
            <w:gridSpan w:val="3"/>
            <w:tcBorders>
              <w:top w:val="single" w:sz="4" w:space="0" w:color="auto"/>
              <w:bottom w:val="single" w:sz="4" w:space="0" w:color="auto"/>
            </w:tcBorders>
            <w:vAlign w:val="center"/>
          </w:tcPr>
          <w:p w:rsidR="007C44C4" w:rsidRPr="005C27FE" w:rsidRDefault="007C44C4" w:rsidP="007C6035">
            <w:pPr>
              <w:spacing w:line="276" w:lineRule="auto"/>
              <w:jc w:val="center"/>
              <w:rPr>
                <w:rFonts w:ascii="Times New Roman" w:hAnsi="Times New Roman"/>
                <w:sz w:val="24"/>
              </w:rPr>
            </w:pPr>
          </w:p>
        </w:tc>
        <w:tc>
          <w:tcPr>
            <w:tcW w:w="567" w:type="dxa"/>
            <w:gridSpan w:val="2"/>
            <w:tcBorders>
              <w:top w:val="single" w:sz="4" w:space="0" w:color="auto"/>
              <w:bottom w:val="single" w:sz="4" w:space="0" w:color="auto"/>
            </w:tcBorders>
            <w:vAlign w:val="center"/>
          </w:tcPr>
          <w:p w:rsidR="007C44C4" w:rsidRPr="005C27FE" w:rsidRDefault="005C27FE" w:rsidP="007C44C4">
            <w:pPr>
              <w:jc w:val="center"/>
              <w:rPr>
                <w:rFonts w:ascii="Times New Roman" w:hAnsi="Times New Roman"/>
                <w:sz w:val="24"/>
              </w:rPr>
            </w:pPr>
            <w:r>
              <w:rPr>
                <w:rFonts w:ascii="Times New Roman" w:hAnsi="Times New Roman"/>
                <w:sz w:val="24"/>
              </w:rPr>
              <w:t>1</w:t>
            </w:r>
          </w:p>
        </w:tc>
        <w:tc>
          <w:tcPr>
            <w:tcW w:w="3934" w:type="dxa"/>
            <w:tcBorders>
              <w:top w:val="single" w:sz="4" w:space="0" w:color="auto"/>
              <w:bottom w:val="single" w:sz="4" w:space="0" w:color="auto"/>
            </w:tcBorders>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sz w:val="24"/>
                <w:lang w:val="en-US"/>
              </w:rPr>
              <w:t>Карточки, наглядный материал, презентация</w:t>
            </w:r>
          </w:p>
        </w:tc>
      </w:tr>
      <w:tr w:rsidR="007C44C4" w:rsidRPr="00824367" w:rsidTr="007C44C4">
        <w:tc>
          <w:tcPr>
            <w:tcW w:w="813"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b/>
                <w:sz w:val="24"/>
                <w:lang w:val="en-US"/>
              </w:rPr>
              <w:t>43</w:t>
            </w:r>
          </w:p>
        </w:tc>
        <w:tc>
          <w:tcPr>
            <w:tcW w:w="7243" w:type="dxa"/>
            <w:gridSpan w:val="2"/>
            <w:tcBorders>
              <w:top w:val="single" w:sz="4" w:space="0" w:color="auto"/>
              <w:bottom w:val="single" w:sz="4" w:space="0" w:color="auto"/>
            </w:tcBorders>
            <w:vAlign w:val="center"/>
          </w:tcPr>
          <w:p w:rsidR="007C44C4" w:rsidRPr="00824367" w:rsidRDefault="007C44C4" w:rsidP="007C6035">
            <w:pPr>
              <w:spacing w:line="276" w:lineRule="auto"/>
              <w:rPr>
                <w:rFonts w:ascii="Times New Roman" w:hAnsi="Times New Roman"/>
                <w:sz w:val="24"/>
                <w:lang w:eastAsia="ru-RU"/>
              </w:rPr>
            </w:pPr>
            <w:r w:rsidRPr="00824367">
              <w:rPr>
                <w:rFonts w:ascii="Times New Roman" w:hAnsi="Times New Roman"/>
                <w:sz w:val="24"/>
                <w:lang w:eastAsia="ru-RU"/>
              </w:rPr>
              <w:t>Значение домашних животных в жизни человека.</w:t>
            </w:r>
          </w:p>
        </w:tc>
        <w:tc>
          <w:tcPr>
            <w:tcW w:w="885" w:type="dxa"/>
            <w:gridSpan w:val="3"/>
            <w:tcBorders>
              <w:top w:val="single" w:sz="4" w:space="0" w:color="auto"/>
              <w:bottom w:val="single" w:sz="4" w:space="0" w:color="auto"/>
            </w:tcBorders>
            <w:vAlign w:val="center"/>
          </w:tcPr>
          <w:p w:rsidR="007C44C4" w:rsidRPr="005C27FE" w:rsidRDefault="007C44C4" w:rsidP="007C6035">
            <w:pPr>
              <w:spacing w:line="276" w:lineRule="auto"/>
              <w:jc w:val="center"/>
              <w:rPr>
                <w:rFonts w:ascii="Times New Roman" w:hAnsi="Times New Roman"/>
                <w:sz w:val="24"/>
              </w:rPr>
            </w:pPr>
          </w:p>
        </w:tc>
        <w:tc>
          <w:tcPr>
            <w:tcW w:w="567" w:type="dxa"/>
            <w:gridSpan w:val="2"/>
            <w:tcBorders>
              <w:top w:val="single" w:sz="4" w:space="0" w:color="auto"/>
              <w:bottom w:val="single" w:sz="4" w:space="0" w:color="auto"/>
            </w:tcBorders>
            <w:vAlign w:val="center"/>
          </w:tcPr>
          <w:p w:rsidR="007C44C4" w:rsidRPr="005C27FE" w:rsidRDefault="005C27FE" w:rsidP="007C44C4">
            <w:pPr>
              <w:jc w:val="center"/>
              <w:rPr>
                <w:rFonts w:ascii="Times New Roman" w:hAnsi="Times New Roman"/>
                <w:sz w:val="24"/>
              </w:rPr>
            </w:pPr>
            <w:r>
              <w:rPr>
                <w:rFonts w:ascii="Times New Roman" w:hAnsi="Times New Roman"/>
                <w:sz w:val="24"/>
              </w:rPr>
              <w:t>1</w:t>
            </w:r>
          </w:p>
        </w:tc>
        <w:tc>
          <w:tcPr>
            <w:tcW w:w="3934" w:type="dxa"/>
            <w:tcBorders>
              <w:top w:val="single" w:sz="4" w:space="0" w:color="auto"/>
              <w:bottom w:val="single" w:sz="4" w:space="0" w:color="auto"/>
            </w:tcBorders>
          </w:tcPr>
          <w:p w:rsidR="007C44C4" w:rsidRPr="00824367" w:rsidRDefault="007C44C4" w:rsidP="007C6035">
            <w:pPr>
              <w:spacing w:line="276" w:lineRule="auto"/>
              <w:jc w:val="center"/>
              <w:rPr>
                <w:rFonts w:ascii="Times New Roman" w:hAnsi="Times New Roman"/>
                <w:b/>
                <w:sz w:val="24"/>
              </w:rPr>
            </w:pPr>
            <w:r w:rsidRPr="00824367">
              <w:rPr>
                <w:rFonts w:ascii="Times New Roman" w:hAnsi="Times New Roman"/>
                <w:sz w:val="24"/>
              </w:rPr>
              <w:t>Раскраски, иллюстрации по теме, презентация</w:t>
            </w:r>
          </w:p>
        </w:tc>
      </w:tr>
      <w:tr w:rsidR="007C44C4" w:rsidRPr="00824367" w:rsidTr="007C44C4">
        <w:tc>
          <w:tcPr>
            <w:tcW w:w="813"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b/>
                <w:sz w:val="24"/>
                <w:lang w:val="en-US"/>
              </w:rPr>
              <w:t>44</w:t>
            </w:r>
          </w:p>
        </w:tc>
        <w:tc>
          <w:tcPr>
            <w:tcW w:w="7243" w:type="dxa"/>
            <w:gridSpan w:val="2"/>
            <w:tcBorders>
              <w:top w:val="single" w:sz="4" w:space="0" w:color="auto"/>
              <w:bottom w:val="single" w:sz="4" w:space="0" w:color="auto"/>
            </w:tcBorders>
            <w:vAlign w:val="center"/>
          </w:tcPr>
          <w:p w:rsidR="007C44C4" w:rsidRPr="00824367" w:rsidRDefault="007C44C4" w:rsidP="007C6035">
            <w:pPr>
              <w:spacing w:line="276" w:lineRule="auto"/>
              <w:rPr>
                <w:rFonts w:ascii="Times New Roman" w:hAnsi="Times New Roman"/>
                <w:sz w:val="24"/>
                <w:lang w:eastAsia="ru-RU"/>
              </w:rPr>
            </w:pPr>
            <w:r w:rsidRPr="00824367">
              <w:rPr>
                <w:rFonts w:ascii="Times New Roman" w:hAnsi="Times New Roman"/>
                <w:sz w:val="24"/>
                <w:lang w:eastAsia="ru-RU"/>
              </w:rPr>
              <w:t>Значение диких животных в природе и жизни человека.</w:t>
            </w:r>
          </w:p>
        </w:tc>
        <w:tc>
          <w:tcPr>
            <w:tcW w:w="885" w:type="dxa"/>
            <w:gridSpan w:val="3"/>
            <w:tcBorders>
              <w:top w:val="single" w:sz="4" w:space="0" w:color="auto"/>
              <w:bottom w:val="single" w:sz="4" w:space="0" w:color="auto"/>
            </w:tcBorders>
            <w:vAlign w:val="center"/>
          </w:tcPr>
          <w:p w:rsidR="007C44C4" w:rsidRPr="005C27FE" w:rsidRDefault="007C44C4" w:rsidP="007C6035">
            <w:pPr>
              <w:spacing w:line="276" w:lineRule="auto"/>
              <w:jc w:val="center"/>
              <w:rPr>
                <w:rFonts w:ascii="Times New Roman" w:hAnsi="Times New Roman"/>
                <w:sz w:val="24"/>
              </w:rPr>
            </w:pPr>
          </w:p>
        </w:tc>
        <w:tc>
          <w:tcPr>
            <w:tcW w:w="567" w:type="dxa"/>
            <w:gridSpan w:val="2"/>
            <w:tcBorders>
              <w:top w:val="single" w:sz="4" w:space="0" w:color="auto"/>
              <w:bottom w:val="single" w:sz="4" w:space="0" w:color="auto"/>
            </w:tcBorders>
            <w:vAlign w:val="center"/>
          </w:tcPr>
          <w:p w:rsidR="007C44C4" w:rsidRPr="005C27FE" w:rsidRDefault="005C27FE" w:rsidP="007C44C4">
            <w:pPr>
              <w:jc w:val="center"/>
              <w:rPr>
                <w:rFonts w:ascii="Times New Roman" w:hAnsi="Times New Roman"/>
                <w:sz w:val="24"/>
              </w:rPr>
            </w:pPr>
            <w:r>
              <w:rPr>
                <w:rFonts w:ascii="Times New Roman" w:hAnsi="Times New Roman"/>
                <w:sz w:val="24"/>
              </w:rPr>
              <w:t>1</w:t>
            </w:r>
          </w:p>
        </w:tc>
        <w:tc>
          <w:tcPr>
            <w:tcW w:w="3934" w:type="dxa"/>
            <w:tcBorders>
              <w:top w:val="single" w:sz="4" w:space="0" w:color="auto"/>
              <w:bottom w:val="single" w:sz="4" w:space="0" w:color="auto"/>
            </w:tcBorders>
          </w:tcPr>
          <w:p w:rsidR="007C44C4" w:rsidRPr="00824367" w:rsidRDefault="007C44C4" w:rsidP="007C6035">
            <w:pPr>
              <w:spacing w:line="276" w:lineRule="auto"/>
              <w:jc w:val="center"/>
              <w:rPr>
                <w:rFonts w:ascii="Times New Roman" w:hAnsi="Times New Roman"/>
                <w:b/>
                <w:sz w:val="24"/>
              </w:rPr>
            </w:pPr>
            <w:r w:rsidRPr="00824367">
              <w:rPr>
                <w:rFonts w:ascii="Times New Roman" w:hAnsi="Times New Roman"/>
                <w:sz w:val="24"/>
              </w:rPr>
              <w:t>Раскраски, иллюстрации по теме, презентация</w:t>
            </w:r>
          </w:p>
        </w:tc>
      </w:tr>
      <w:tr w:rsidR="007C44C4" w:rsidRPr="00824367" w:rsidTr="007C44C4">
        <w:tc>
          <w:tcPr>
            <w:tcW w:w="813"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b/>
                <w:sz w:val="24"/>
                <w:lang w:val="en-US"/>
              </w:rPr>
              <w:t>45-46</w:t>
            </w:r>
          </w:p>
        </w:tc>
        <w:tc>
          <w:tcPr>
            <w:tcW w:w="7243" w:type="dxa"/>
            <w:gridSpan w:val="2"/>
            <w:tcBorders>
              <w:top w:val="single" w:sz="4" w:space="0" w:color="auto"/>
              <w:bottom w:val="single" w:sz="4" w:space="0" w:color="auto"/>
            </w:tcBorders>
            <w:vAlign w:val="center"/>
          </w:tcPr>
          <w:p w:rsidR="007C44C4" w:rsidRPr="00824367" w:rsidRDefault="007C44C4" w:rsidP="007C6035">
            <w:pPr>
              <w:spacing w:line="276" w:lineRule="auto"/>
              <w:rPr>
                <w:rFonts w:ascii="Times New Roman" w:hAnsi="Times New Roman"/>
                <w:sz w:val="24"/>
                <w:lang w:eastAsia="ru-RU"/>
              </w:rPr>
            </w:pPr>
            <w:r w:rsidRPr="00824367">
              <w:rPr>
                <w:rFonts w:ascii="Times New Roman" w:hAnsi="Times New Roman"/>
                <w:sz w:val="24"/>
              </w:rPr>
              <w:t>Детеныши диких и домашних</w:t>
            </w:r>
            <w:r w:rsidRPr="00824367">
              <w:rPr>
                <w:rFonts w:ascii="Times New Roman" w:hAnsi="Times New Roman"/>
                <w:spacing w:val="1"/>
                <w:sz w:val="24"/>
              </w:rPr>
              <w:t xml:space="preserve"> </w:t>
            </w:r>
            <w:r w:rsidRPr="00824367">
              <w:rPr>
                <w:rFonts w:ascii="Times New Roman" w:hAnsi="Times New Roman"/>
                <w:sz w:val="24"/>
              </w:rPr>
              <w:t>животных.</w:t>
            </w:r>
          </w:p>
        </w:tc>
        <w:tc>
          <w:tcPr>
            <w:tcW w:w="885" w:type="dxa"/>
            <w:gridSpan w:val="3"/>
            <w:tcBorders>
              <w:top w:val="single" w:sz="4" w:space="0" w:color="auto"/>
              <w:bottom w:val="single" w:sz="4" w:space="0" w:color="auto"/>
            </w:tcBorders>
            <w:vAlign w:val="center"/>
          </w:tcPr>
          <w:p w:rsidR="007C44C4" w:rsidRPr="005C27FE" w:rsidRDefault="007C44C4" w:rsidP="007C6035">
            <w:pPr>
              <w:spacing w:line="276" w:lineRule="auto"/>
              <w:jc w:val="center"/>
              <w:rPr>
                <w:rFonts w:ascii="Times New Roman" w:hAnsi="Times New Roman"/>
                <w:sz w:val="24"/>
              </w:rPr>
            </w:pPr>
          </w:p>
        </w:tc>
        <w:tc>
          <w:tcPr>
            <w:tcW w:w="567" w:type="dxa"/>
            <w:gridSpan w:val="2"/>
            <w:tcBorders>
              <w:top w:val="single" w:sz="4" w:space="0" w:color="auto"/>
              <w:bottom w:val="single" w:sz="4" w:space="0" w:color="auto"/>
            </w:tcBorders>
            <w:vAlign w:val="center"/>
          </w:tcPr>
          <w:p w:rsidR="007C44C4" w:rsidRPr="005C27FE" w:rsidRDefault="005C27FE" w:rsidP="007C44C4">
            <w:pPr>
              <w:jc w:val="center"/>
              <w:rPr>
                <w:rFonts w:ascii="Times New Roman" w:hAnsi="Times New Roman"/>
                <w:sz w:val="24"/>
              </w:rPr>
            </w:pPr>
            <w:r>
              <w:rPr>
                <w:rFonts w:ascii="Times New Roman" w:hAnsi="Times New Roman"/>
                <w:sz w:val="24"/>
              </w:rPr>
              <w:t>2</w:t>
            </w:r>
          </w:p>
        </w:tc>
        <w:tc>
          <w:tcPr>
            <w:tcW w:w="3934" w:type="dxa"/>
            <w:tcBorders>
              <w:top w:val="single" w:sz="4" w:space="0" w:color="auto"/>
              <w:bottom w:val="single" w:sz="4" w:space="0" w:color="auto"/>
            </w:tcBorders>
          </w:tcPr>
          <w:p w:rsidR="007C44C4" w:rsidRPr="00824367" w:rsidRDefault="007C44C4" w:rsidP="007C6035">
            <w:pPr>
              <w:spacing w:line="276" w:lineRule="auto"/>
              <w:jc w:val="center"/>
              <w:rPr>
                <w:rFonts w:ascii="Times New Roman" w:hAnsi="Times New Roman"/>
                <w:sz w:val="24"/>
              </w:rPr>
            </w:pPr>
            <w:r w:rsidRPr="00824367">
              <w:rPr>
                <w:rFonts w:ascii="Times New Roman" w:hAnsi="Times New Roman"/>
                <w:sz w:val="24"/>
              </w:rPr>
              <w:t>Раскраски, иллюстрации по теме, презентация</w:t>
            </w:r>
          </w:p>
        </w:tc>
      </w:tr>
      <w:tr w:rsidR="007C44C4" w:rsidRPr="00824367" w:rsidTr="007C44C4">
        <w:tc>
          <w:tcPr>
            <w:tcW w:w="813"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b/>
                <w:sz w:val="24"/>
                <w:lang w:val="en-US"/>
              </w:rPr>
              <w:lastRenderedPageBreak/>
              <w:t>47</w:t>
            </w:r>
          </w:p>
        </w:tc>
        <w:tc>
          <w:tcPr>
            <w:tcW w:w="7243" w:type="dxa"/>
            <w:gridSpan w:val="2"/>
            <w:tcBorders>
              <w:top w:val="single" w:sz="4" w:space="0" w:color="auto"/>
              <w:bottom w:val="single" w:sz="4" w:space="0" w:color="auto"/>
            </w:tcBorders>
            <w:vAlign w:val="center"/>
          </w:tcPr>
          <w:p w:rsidR="007C44C4" w:rsidRPr="005B3827" w:rsidRDefault="007C44C4" w:rsidP="007C6035">
            <w:pPr>
              <w:spacing w:line="276" w:lineRule="auto"/>
              <w:rPr>
                <w:rFonts w:ascii="Times New Roman" w:hAnsi="Times New Roman"/>
                <w:sz w:val="24"/>
                <w:lang w:val="en-US"/>
              </w:rPr>
            </w:pPr>
            <w:r w:rsidRPr="005B3827">
              <w:rPr>
                <w:rFonts w:ascii="Times New Roman" w:hAnsi="Times New Roman"/>
                <w:sz w:val="24"/>
                <w:lang w:val="en-US"/>
              </w:rPr>
              <w:t>Весна. Признаки весны.</w:t>
            </w:r>
          </w:p>
        </w:tc>
        <w:tc>
          <w:tcPr>
            <w:tcW w:w="915" w:type="dxa"/>
            <w:gridSpan w:val="4"/>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sz w:val="24"/>
                <w:lang w:val="en-US"/>
              </w:rPr>
            </w:pPr>
            <w:r w:rsidRPr="005B3827">
              <w:rPr>
                <w:rFonts w:ascii="Times New Roman" w:hAnsi="Times New Roman"/>
                <w:sz w:val="24"/>
                <w:lang w:val="en-US"/>
              </w:rPr>
              <w:t>1</w:t>
            </w:r>
          </w:p>
        </w:tc>
        <w:tc>
          <w:tcPr>
            <w:tcW w:w="537" w:type="dxa"/>
            <w:tcBorders>
              <w:top w:val="single" w:sz="4" w:space="0" w:color="auto"/>
              <w:bottom w:val="single" w:sz="4" w:space="0" w:color="auto"/>
            </w:tcBorders>
            <w:vAlign w:val="center"/>
          </w:tcPr>
          <w:p w:rsidR="007C44C4" w:rsidRPr="005B3827" w:rsidRDefault="007C44C4" w:rsidP="007C44C4">
            <w:pPr>
              <w:jc w:val="center"/>
              <w:rPr>
                <w:rFonts w:ascii="Times New Roman" w:hAnsi="Times New Roman"/>
                <w:sz w:val="24"/>
                <w:lang w:val="en-US"/>
              </w:rPr>
            </w:pPr>
          </w:p>
        </w:tc>
        <w:tc>
          <w:tcPr>
            <w:tcW w:w="3934" w:type="dxa"/>
            <w:tcBorders>
              <w:top w:val="single" w:sz="4" w:space="0" w:color="auto"/>
              <w:bottom w:val="single" w:sz="4" w:space="0" w:color="auto"/>
            </w:tcBorders>
          </w:tcPr>
          <w:p w:rsidR="007C44C4" w:rsidRPr="00824367" w:rsidRDefault="007C44C4" w:rsidP="007C6035">
            <w:pPr>
              <w:spacing w:line="276" w:lineRule="auto"/>
              <w:jc w:val="center"/>
              <w:rPr>
                <w:rFonts w:ascii="Times New Roman" w:hAnsi="Times New Roman"/>
                <w:b/>
                <w:sz w:val="24"/>
              </w:rPr>
            </w:pPr>
            <w:r w:rsidRPr="00824367">
              <w:rPr>
                <w:rFonts w:ascii="Times New Roman" w:hAnsi="Times New Roman"/>
                <w:sz w:val="24"/>
              </w:rPr>
              <w:t>Раскраски, иллюстрации по теме, презентация</w:t>
            </w:r>
          </w:p>
        </w:tc>
      </w:tr>
      <w:tr w:rsidR="007C44C4" w:rsidRPr="005B3827" w:rsidTr="007C44C4">
        <w:tc>
          <w:tcPr>
            <w:tcW w:w="813"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b/>
                <w:sz w:val="24"/>
                <w:lang w:val="en-US"/>
              </w:rPr>
              <w:t>48</w:t>
            </w:r>
          </w:p>
        </w:tc>
        <w:tc>
          <w:tcPr>
            <w:tcW w:w="7243" w:type="dxa"/>
            <w:gridSpan w:val="2"/>
            <w:tcBorders>
              <w:top w:val="single" w:sz="4" w:space="0" w:color="auto"/>
              <w:bottom w:val="single" w:sz="4" w:space="0" w:color="auto"/>
            </w:tcBorders>
            <w:vAlign w:val="center"/>
          </w:tcPr>
          <w:p w:rsidR="007C44C4" w:rsidRPr="005B3827" w:rsidRDefault="007C44C4" w:rsidP="007C6035">
            <w:pPr>
              <w:spacing w:line="276" w:lineRule="auto"/>
              <w:rPr>
                <w:rFonts w:ascii="Times New Roman" w:hAnsi="Times New Roman"/>
                <w:sz w:val="24"/>
                <w:lang w:val="en-US"/>
              </w:rPr>
            </w:pPr>
            <w:r w:rsidRPr="005B3827">
              <w:rPr>
                <w:rFonts w:ascii="Times New Roman" w:hAnsi="Times New Roman"/>
                <w:sz w:val="24"/>
                <w:lang w:val="en-US"/>
              </w:rPr>
              <w:t>Весенние месяцы.</w:t>
            </w:r>
          </w:p>
        </w:tc>
        <w:tc>
          <w:tcPr>
            <w:tcW w:w="915" w:type="dxa"/>
            <w:gridSpan w:val="4"/>
            <w:tcBorders>
              <w:top w:val="single" w:sz="4" w:space="0" w:color="auto"/>
              <w:bottom w:val="single" w:sz="4" w:space="0" w:color="auto"/>
            </w:tcBorders>
            <w:vAlign w:val="center"/>
          </w:tcPr>
          <w:p w:rsidR="007C44C4" w:rsidRPr="005C27FE" w:rsidRDefault="007C44C4" w:rsidP="007C6035">
            <w:pPr>
              <w:spacing w:line="276" w:lineRule="auto"/>
              <w:jc w:val="center"/>
              <w:rPr>
                <w:rFonts w:ascii="Times New Roman" w:hAnsi="Times New Roman"/>
                <w:sz w:val="24"/>
              </w:rPr>
            </w:pPr>
          </w:p>
        </w:tc>
        <w:tc>
          <w:tcPr>
            <w:tcW w:w="537" w:type="dxa"/>
            <w:tcBorders>
              <w:top w:val="single" w:sz="4" w:space="0" w:color="auto"/>
              <w:bottom w:val="single" w:sz="4" w:space="0" w:color="auto"/>
            </w:tcBorders>
            <w:vAlign w:val="center"/>
          </w:tcPr>
          <w:p w:rsidR="007C44C4" w:rsidRPr="005C27FE" w:rsidRDefault="005C27FE" w:rsidP="007C44C4">
            <w:pPr>
              <w:jc w:val="center"/>
              <w:rPr>
                <w:rFonts w:ascii="Times New Roman" w:hAnsi="Times New Roman"/>
                <w:sz w:val="24"/>
              </w:rPr>
            </w:pPr>
            <w:r>
              <w:rPr>
                <w:rFonts w:ascii="Times New Roman" w:hAnsi="Times New Roman"/>
                <w:sz w:val="24"/>
              </w:rPr>
              <w:t>1</w:t>
            </w:r>
          </w:p>
        </w:tc>
        <w:tc>
          <w:tcPr>
            <w:tcW w:w="3934" w:type="dxa"/>
            <w:tcBorders>
              <w:top w:val="single" w:sz="4" w:space="0" w:color="auto"/>
              <w:bottom w:val="single" w:sz="4" w:space="0" w:color="auto"/>
            </w:tcBorders>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sz w:val="24"/>
                <w:lang w:val="en-US"/>
              </w:rPr>
              <w:t>Карточки, наглядный материал</w:t>
            </w:r>
          </w:p>
        </w:tc>
      </w:tr>
      <w:tr w:rsidR="007C44C4" w:rsidRPr="005B3827" w:rsidTr="007C44C4">
        <w:tc>
          <w:tcPr>
            <w:tcW w:w="813"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b/>
                <w:sz w:val="24"/>
                <w:lang w:val="en-US"/>
              </w:rPr>
              <w:t>49</w:t>
            </w:r>
          </w:p>
        </w:tc>
        <w:tc>
          <w:tcPr>
            <w:tcW w:w="7243" w:type="dxa"/>
            <w:gridSpan w:val="2"/>
            <w:tcBorders>
              <w:top w:val="single" w:sz="4" w:space="0" w:color="auto"/>
              <w:bottom w:val="single" w:sz="4" w:space="0" w:color="auto"/>
            </w:tcBorders>
            <w:vAlign w:val="center"/>
          </w:tcPr>
          <w:p w:rsidR="007C44C4" w:rsidRPr="005B3827" w:rsidRDefault="007C44C4" w:rsidP="007C6035">
            <w:pPr>
              <w:spacing w:line="276" w:lineRule="auto"/>
              <w:rPr>
                <w:rFonts w:ascii="Times New Roman" w:hAnsi="Times New Roman"/>
                <w:sz w:val="24"/>
                <w:lang w:val="en-US"/>
              </w:rPr>
            </w:pPr>
            <w:r w:rsidRPr="005B3827">
              <w:rPr>
                <w:rFonts w:ascii="Times New Roman" w:hAnsi="Times New Roman"/>
                <w:sz w:val="24"/>
                <w:lang w:val="en-US"/>
              </w:rPr>
              <w:t>Растения весной.</w:t>
            </w:r>
          </w:p>
        </w:tc>
        <w:tc>
          <w:tcPr>
            <w:tcW w:w="915" w:type="dxa"/>
            <w:gridSpan w:val="4"/>
            <w:tcBorders>
              <w:top w:val="single" w:sz="4" w:space="0" w:color="auto"/>
              <w:bottom w:val="single" w:sz="4" w:space="0" w:color="auto"/>
            </w:tcBorders>
            <w:vAlign w:val="center"/>
          </w:tcPr>
          <w:p w:rsidR="007C44C4" w:rsidRPr="005C27FE" w:rsidRDefault="007C44C4" w:rsidP="007C6035">
            <w:pPr>
              <w:spacing w:line="276" w:lineRule="auto"/>
              <w:jc w:val="center"/>
              <w:rPr>
                <w:rFonts w:ascii="Times New Roman" w:hAnsi="Times New Roman"/>
                <w:sz w:val="24"/>
              </w:rPr>
            </w:pPr>
          </w:p>
        </w:tc>
        <w:tc>
          <w:tcPr>
            <w:tcW w:w="537" w:type="dxa"/>
            <w:tcBorders>
              <w:top w:val="single" w:sz="4" w:space="0" w:color="auto"/>
              <w:bottom w:val="single" w:sz="4" w:space="0" w:color="auto"/>
            </w:tcBorders>
            <w:vAlign w:val="center"/>
          </w:tcPr>
          <w:p w:rsidR="007C44C4" w:rsidRPr="005C27FE" w:rsidRDefault="005C27FE" w:rsidP="007C44C4">
            <w:pPr>
              <w:jc w:val="center"/>
              <w:rPr>
                <w:rFonts w:ascii="Times New Roman" w:hAnsi="Times New Roman"/>
                <w:sz w:val="24"/>
              </w:rPr>
            </w:pPr>
            <w:r>
              <w:rPr>
                <w:rFonts w:ascii="Times New Roman" w:hAnsi="Times New Roman"/>
                <w:sz w:val="24"/>
              </w:rPr>
              <w:t>1</w:t>
            </w:r>
          </w:p>
        </w:tc>
        <w:tc>
          <w:tcPr>
            <w:tcW w:w="3934" w:type="dxa"/>
            <w:tcBorders>
              <w:top w:val="single" w:sz="4" w:space="0" w:color="auto"/>
              <w:bottom w:val="single" w:sz="4" w:space="0" w:color="auto"/>
            </w:tcBorders>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sz w:val="24"/>
                <w:lang w:val="en-US"/>
              </w:rPr>
              <w:t>Раскраски, иллюстрации по теме</w:t>
            </w:r>
          </w:p>
        </w:tc>
      </w:tr>
      <w:tr w:rsidR="007C44C4" w:rsidRPr="005B3827" w:rsidTr="007C44C4">
        <w:tc>
          <w:tcPr>
            <w:tcW w:w="813"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b/>
                <w:sz w:val="24"/>
                <w:lang w:val="en-US"/>
              </w:rPr>
              <w:t>50</w:t>
            </w:r>
          </w:p>
        </w:tc>
        <w:tc>
          <w:tcPr>
            <w:tcW w:w="7243" w:type="dxa"/>
            <w:gridSpan w:val="2"/>
            <w:tcBorders>
              <w:top w:val="single" w:sz="4" w:space="0" w:color="auto"/>
              <w:bottom w:val="single" w:sz="4" w:space="0" w:color="auto"/>
            </w:tcBorders>
            <w:vAlign w:val="center"/>
          </w:tcPr>
          <w:p w:rsidR="007C44C4" w:rsidRPr="005B3827" w:rsidRDefault="007C44C4" w:rsidP="007C6035">
            <w:pPr>
              <w:spacing w:line="276" w:lineRule="auto"/>
              <w:rPr>
                <w:rFonts w:ascii="Times New Roman" w:hAnsi="Times New Roman"/>
                <w:sz w:val="24"/>
                <w:lang w:val="en-US"/>
              </w:rPr>
            </w:pPr>
            <w:r w:rsidRPr="005B3827">
              <w:rPr>
                <w:rFonts w:ascii="Times New Roman" w:hAnsi="Times New Roman"/>
                <w:sz w:val="24"/>
                <w:lang w:val="en-US"/>
              </w:rPr>
              <w:t>Животные весной.</w:t>
            </w:r>
          </w:p>
        </w:tc>
        <w:tc>
          <w:tcPr>
            <w:tcW w:w="915" w:type="dxa"/>
            <w:gridSpan w:val="4"/>
            <w:tcBorders>
              <w:top w:val="single" w:sz="4" w:space="0" w:color="auto"/>
              <w:bottom w:val="single" w:sz="4" w:space="0" w:color="auto"/>
            </w:tcBorders>
            <w:vAlign w:val="center"/>
          </w:tcPr>
          <w:p w:rsidR="007C44C4" w:rsidRPr="005C27FE" w:rsidRDefault="007C44C4" w:rsidP="007C6035">
            <w:pPr>
              <w:spacing w:line="276" w:lineRule="auto"/>
              <w:jc w:val="center"/>
              <w:rPr>
                <w:rFonts w:ascii="Times New Roman" w:hAnsi="Times New Roman"/>
                <w:sz w:val="24"/>
              </w:rPr>
            </w:pPr>
          </w:p>
        </w:tc>
        <w:tc>
          <w:tcPr>
            <w:tcW w:w="537" w:type="dxa"/>
            <w:tcBorders>
              <w:top w:val="single" w:sz="4" w:space="0" w:color="auto"/>
              <w:bottom w:val="single" w:sz="4" w:space="0" w:color="auto"/>
            </w:tcBorders>
            <w:vAlign w:val="center"/>
          </w:tcPr>
          <w:p w:rsidR="007C44C4" w:rsidRPr="005C27FE" w:rsidRDefault="005C27FE" w:rsidP="007C44C4">
            <w:pPr>
              <w:jc w:val="center"/>
              <w:rPr>
                <w:rFonts w:ascii="Times New Roman" w:hAnsi="Times New Roman"/>
                <w:sz w:val="24"/>
              </w:rPr>
            </w:pPr>
            <w:r>
              <w:rPr>
                <w:rFonts w:ascii="Times New Roman" w:hAnsi="Times New Roman"/>
                <w:sz w:val="24"/>
              </w:rPr>
              <w:t>1</w:t>
            </w:r>
          </w:p>
        </w:tc>
        <w:tc>
          <w:tcPr>
            <w:tcW w:w="3934" w:type="dxa"/>
            <w:tcBorders>
              <w:top w:val="single" w:sz="4" w:space="0" w:color="auto"/>
              <w:bottom w:val="single" w:sz="4" w:space="0" w:color="auto"/>
            </w:tcBorders>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sz w:val="24"/>
                <w:lang w:val="en-US"/>
              </w:rPr>
              <w:t>Карточки, наглядный материал</w:t>
            </w:r>
          </w:p>
        </w:tc>
      </w:tr>
      <w:tr w:rsidR="007C44C4" w:rsidRPr="005B3827" w:rsidTr="007C44C4">
        <w:tc>
          <w:tcPr>
            <w:tcW w:w="813"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b/>
                <w:sz w:val="24"/>
                <w:lang w:val="en-US"/>
              </w:rPr>
              <w:t>51</w:t>
            </w:r>
          </w:p>
        </w:tc>
        <w:tc>
          <w:tcPr>
            <w:tcW w:w="7243" w:type="dxa"/>
            <w:gridSpan w:val="2"/>
            <w:tcBorders>
              <w:top w:val="single" w:sz="4" w:space="0" w:color="auto"/>
              <w:bottom w:val="single" w:sz="4" w:space="0" w:color="auto"/>
            </w:tcBorders>
            <w:vAlign w:val="center"/>
          </w:tcPr>
          <w:p w:rsidR="007C44C4" w:rsidRPr="005B3827" w:rsidRDefault="007C44C4" w:rsidP="007C6035">
            <w:pPr>
              <w:spacing w:line="276" w:lineRule="auto"/>
              <w:rPr>
                <w:rFonts w:ascii="Times New Roman" w:hAnsi="Times New Roman"/>
                <w:sz w:val="24"/>
                <w:lang w:val="en-US"/>
              </w:rPr>
            </w:pPr>
            <w:r w:rsidRPr="005B3827">
              <w:rPr>
                <w:rFonts w:ascii="Times New Roman" w:hAnsi="Times New Roman"/>
                <w:sz w:val="24"/>
                <w:lang w:val="en-US"/>
              </w:rPr>
              <w:t>Экскурсия «Весна в природе».</w:t>
            </w:r>
          </w:p>
        </w:tc>
        <w:tc>
          <w:tcPr>
            <w:tcW w:w="915" w:type="dxa"/>
            <w:gridSpan w:val="4"/>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sz w:val="24"/>
                <w:lang w:val="en-US"/>
              </w:rPr>
            </w:pPr>
            <w:r w:rsidRPr="005B3827">
              <w:rPr>
                <w:rFonts w:ascii="Times New Roman" w:hAnsi="Times New Roman"/>
                <w:sz w:val="24"/>
                <w:lang w:val="en-US"/>
              </w:rPr>
              <w:t>1</w:t>
            </w:r>
          </w:p>
        </w:tc>
        <w:tc>
          <w:tcPr>
            <w:tcW w:w="537" w:type="dxa"/>
            <w:tcBorders>
              <w:top w:val="single" w:sz="4" w:space="0" w:color="auto"/>
              <w:bottom w:val="single" w:sz="4" w:space="0" w:color="auto"/>
            </w:tcBorders>
            <w:vAlign w:val="center"/>
          </w:tcPr>
          <w:p w:rsidR="007C44C4" w:rsidRPr="005B3827" w:rsidRDefault="007C44C4" w:rsidP="007C44C4">
            <w:pPr>
              <w:jc w:val="center"/>
              <w:rPr>
                <w:rFonts w:ascii="Times New Roman" w:hAnsi="Times New Roman"/>
                <w:sz w:val="24"/>
                <w:lang w:val="en-US"/>
              </w:rPr>
            </w:pPr>
          </w:p>
        </w:tc>
        <w:tc>
          <w:tcPr>
            <w:tcW w:w="3934" w:type="dxa"/>
            <w:tcBorders>
              <w:top w:val="single" w:sz="4" w:space="0" w:color="auto"/>
              <w:bottom w:val="single" w:sz="4" w:space="0" w:color="auto"/>
            </w:tcBorders>
          </w:tcPr>
          <w:p w:rsidR="007C44C4" w:rsidRPr="005B3827" w:rsidRDefault="007C44C4" w:rsidP="007C6035">
            <w:pPr>
              <w:spacing w:line="276" w:lineRule="auto"/>
              <w:jc w:val="center"/>
              <w:rPr>
                <w:rFonts w:ascii="Times New Roman" w:hAnsi="Times New Roman"/>
                <w:b/>
                <w:sz w:val="24"/>
                <w:lang w:val="en-US"/>
              </w:rPr>
            </w:pPr>
          </w:p>
        </w:tc>
      </w:tr>
      <w:tr w:rsidR="007C44C4" w:rsidRPr="005B3827" w:rsidTr="007C44C4">
        <w:tc>
          <w:tcPr>
            <w:tcW w:w="813"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b/>
                <w:sz w:val="24"/>
                <w:lang w:val="en-US"/>
              </w:rPr>
              <w:t>52</w:t>
            </w:r>
          </w:p>
        </w:tc>
        <w:tc>
          <w:tcPr>
            <w:tcW w:w="7243" w:type="dxa"/>
            <w:gridSpan w:val="2"/>
            <w:tcBorders>
              <w:top w:val="single" w:sz="4" w:space="0" w:color="auto"/>
              <w:bottom w:val="single" w:sz="4" w:space="0" w:color="auto"/>
            </w:tcBorders>
            <w:vAlign w:val="center"/>
          </w:tcPr>
          <w:p w:rsidR="007C44C4" w:rsidRPr="005B3827" w:rsidRDefault="007C44C4" w:rsidP="007C6035">
            <w:pPr>
              <w:spacing w:line="276" w:lineRule="auto"/>
              <w:rPr>
                <w:rFonts w:ascii="Times New Roman" w:hAnsi="Times New Roman"/>
                <w:sz w:val="24"/>
                <w:lang w:val="en-US"/>
              </w:rPr>
            </w:pPr>
            <w:r w:rsidRPr="005B3827">
              <w:rPr>
                <w:rFonts w:ascii="Times New Roman" w:hAnsi="Times New Roman"/>
                <w:sz w:val="24"/>
                <w:lang w:val="en-US"/>
              </w:rPr>
              <w:t>Одежда людей весной</w:t>
            </w:r>
          </w:p>
        </w:tc>
        <w:tc>
          <w:tcPr>
            <w:tcW w:w="915" w:type="dxa"/>
            <w:gridSpan w:val="4"/>
            <w:tcBorders>
              <w:top w:val="single" w:sz="4" w:space="0" w:color="auto"/>
              <w:bottom w:val="single" w:sz="4" w:space="0" w:color="auto"/>
            </w:tcBorders>
            <w:vAlign w:val="center"/>
          </w:tcPr>
          <w:p w:rsidR="007C44C4" w:rsidRPr="005C27FE" w:rsidRDefault="007C44C4" w:rsidP="007C6035">
            <w:pPr>
              <w:spacing w:line="276" w:lineRule="auto"/>
              <w:jc w:val="center"/>
              <w:rPr>
                <w:rFonts w:ascii="Times New Roman" w:hAnsi="Times New Roman"/>
                <w:sz w:val="24"/>
              </w:rPr>
            </w:pPr>
          </w:p>
        </w:tc>
        <w:tc>
          <w:tcPr>
            <w:tcW w:w="537" w:type="dxa"/>
            <w:tcBorders>
              <w:top w:val="single" w:sz="4" w:space="0" w:color="auto"/>
              <w:bottom w:val="single" w:sz="4" w:space="0" w:color="auto"/>
            </w:tcBorders>
            <w:vAlign w:val="center"/>
          </w:tcPr>
          <w:p w:rsidR="007C44C4" w:rsidRPr="005C27FE" w:rsidRDefault="005C27FE" w:rsidP="007C44C4">
            <w:pPr>
              <w:jc w:val="center"/>
              <w:rPr>
                <w:rFonts w:ascii="Times New Roman" w:hAnsi="Times New Roman"/>
                <w:sz w:val="24"/>
              </w:rPr>
            </w:pPr>
            <w:r>
              <w:rPr>
                <w:rFonts w:ascii="Times New Roman" w:hAnsi="Times New Roman"/>
                <w:sz w:val="24"/>
              </w:rPr>
              <w:t>1</w:t>
            </w:r>
          </w:p>
        </w:tc>
        <w:tc>
          <w:tcPr>
            <w:tcW w:w="3934" w:type="dxa"/>
            <w:tcBorders>
              <w:top w:val="single" w:sz="4" w:space="0" w:color="auto"/>
              <w:bottom w:val="single" w:sz="4" w:space="0" w:color="auto"/>
            </w:tcBorders>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sz w:val="24"/>
                <w:lang w:val="en-US"/>
              </w:rPr>
              <w:t>Карточки, наглядный материал, презентация</w:t>
            </w:r>
          </w:p>
        </w:tc>
      </w:tr>
      <w:tr w:rsidR="007C44C4" w:rsidRPr="005B3827" w:rsidTr="007C44C4">
        <w:tc>
          <w:tcPr>
            <w:tcW w:w="813" w:type="dxa"/>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b/>
                <w:sz w:val="24"/>
                <w:lang w:val="en-US"/>
              </w:rPr>
            </w:pPr>
            <w:r w:rsidRPr="005B3827">
              <w:rPr>
                <w:rFonts w:ascii="Times New Roman" w:hAnsi="Times New Roman"/>
                <w:b/>
                <w:sz w:val="24"/>
                <w:lang w:val="en-US"/>
              </w:rPr>
              <w:t>53</w:t>
            </w:r>
          </w:p>
        </w:tc>
        <w:tc>
          <w:tcPr>
            <w:tcW w:w="7243" w:type="dxa"/>
            <w:gridSpan w:val="2"/>
            <w:tcBorders>
              <w:top w:val="single" w:sz="4" w:space="0" w:color="auto"/>
              <w:bottom w:val="single" w:sz="4" w:space="0" w:color="auto"/>
            </w:tcBorders>
            <w:vAlign w:val="center"/>
          </w:tcPr>
          <w:p w:rsidR="007C44C4" w:rsidRPr="00824367" w:rsidRDefault="007C44C4" w:rsidP="007C6035">
            <w:pPr>
              <w:spacing w:line="276" w:lineRule="auto"/>
              <w:rPr>
                <w:rFonts w:ascii="Times New Roman" w:hAnsi="Times New Roman"/>
                <w:sz w:val="24"/>
              </w:rPr>
            </w:pPr>
            <w:r w:rsidRPr="00824367">
              <w:rPr>
                <w:rFonts w:ascii="Times New Roman" w:hAnsi="Times New Roman"/>
                <w:sz w:val="24"/>
              </w:rPr>
              <w:t>Труд и занятия людей весной.</w:t>
            </w:r>
          </w:p>
        </w:tc>
        <w:tc>
          <w:tcPr>
            <w:tcW w:w="915" w:type="dxa"/>
            <w:gridSpan w:val="4"/>
            <w:tcBorders>
              <w:top w:val="single" w:sz="4" w:space="0" w:color="auto"/>
              <w:bottom w:val="single" w:sz="4" w:space="0" w:color="auto"/>
            </w:tcBorders>
            <w:vAlign w:val="center"/>
          </w:tcPr>
          <w:p w:rsidR="007C44C4" w:rsidRPr="005B3827" w:rsidRDefault="007C44C4" w:rsidP="007C6035">
            <w:pPr>
              <w:spacing w:line="276" w:lineRule="auto"/>
              <w:jc w:val="center"/>
              <w:rPr>
                <w:rFonts w:ascii="Times New Roman" w:hAnsi="Times New Roman"/>
                <w:sz w:val="24"/>
                <w:lang w:val="en-US"/>
              </w:rPr>
            </w:pPr>
            <w:r w:rsidRPr="005B3827">
              <w:rPr>
                <w:rFonts w:ascii="Times New Roman" w:hAnsi="Times New Roman"/>
                <w:sz w:val="24"/>
                <w:lang w:val="en-US"/>
              </w:rPr>
              <w:t>1</w:t>
            </w:r>
          </w:p>
        </w:tc>
        <w:tc>
          <w:tcPr>
            <w:tcW w:w="537" w:type="dxa"/>
            <w:tcBorders>
              <w:top w:val="single" w:sz="4" w:space="0" w:color="auto"/>
              <w:bottom w:val="single" w:sz="4" w:space="0" w:color="auto"/>
            </w:tcBorders>
            <w:vAlign w:val="center"/>
          </w:tcPr>
          <w:p w:rsidR="007C44C4" w:rsidRPr="005B3827" w:rsidRDefault="007C44C4" w:rsidP="007C44C4">
            <w:pPr>
              <w:jc w:val="center"/>
              <w:rPr>
                <w:rFonts w:ascii="Times New Roman" w:hAnsi="Times New Roman"/>
                <w:sz w:val="24"/>
                <w:lang w:val="en-US"/>
              </w:rPr>
            </w:pPr>
          </w:p>
        </w:tc>
        <w:tc>
          <w:tcPr>
            <w:tcW w:w="3934" w:type="dxa"/>
            <w:tcBorders>
              <w:top w:val="single" w:sz="4" w:space="0" w:color="auto"/>
              <w:bottom w:val="single" w:sz="4" w:space="0" w:color="auto"/>
            </w:tcBorders>
          </w:tcPr>
          <w:p w:rsidR="007C44C4" w:rsidRPr="005B3827" w:rsidRDefault="007C44C4" w:rsidP="007C6035">
            <w:pPr>
              <w:spacing w:line="276" w:lineRule="auto"/>
              <w:jc w:val="center"/>
              <w:rPr>
                <w:rFonts w:ascii="Times New Roman" w:hAnsi="Times New Roman"/>
                <w:sz w:val="24"/>
                <w:lang w:val="en-US"/>
              </w:rPr>
            </w:pPr>
            <w:r w:rsidRPr="005B3827">
              <w:rPr>
                <w:rFonts w:ascii="Times New Roman" w:hAnsi="Times New Roman"/>
                <w:sz w:val="24"/>
                <w:lang w:val="en-US"/>
              </w:rPr>
              <w:t>Карточки, наглядный материал, презентация</w:t>
            </w:r>
          </w:p>
        </w:tc>
      </w:tr>
    </w:tbl>
    <w:tbl>
      <w:tblPr>
        <w:tblStyle w:val="45"/>
        <w:tblW w:w="13442" w:type="dxa"/>
        <w:tblInd w:w="-5" w:type="dxa"/>
        <w:tblLook w:val="04A0" w:firstRow="1" w:lastRow="0" w:firstColumn="1" w:lastColumn="0" w:noHBand="0" w:noVBand="1"/>
      </w:tblPr>
      <w:tblGrid>
        <w:gridCol w:w="813"/>
        <w:gridCol w:w="7243"/>
        <w:gridCol w:w="825"/>
        <w:gridCol w:w="90"/>
        <w:gridCol w:w="537"/>
        <w:gridCol w:w="3934"/>
      </w:tblGrid>
      <w:tr w:rsidR="007C44C4" w:rsidRPr="00AB3394" w:rsidTr="007C44C4">
        <w:tc>
          <w:tcPr>
            <w:tcW w:w="813" w:type="dxa"/>
            <w:tcBorders>
              <w:top w:val="single" w:sz="4" w:space="0" w:color="auto"/>
              <w:bottom w:val="single" w:sz="4" w:space="0" w:color="auto"/>
            </w:tcBorders>
            <w:vAlign w:val="center"/>
          </w:tcPr>
          <w:p w:rsidR="007C44C4" w:rsidRPr="00AB3394" w:rsidRDefault="007C44C4" w:rsidP="007C6035">
            <w:pPr>
              <w:spacing w:line="276" w:lineRule="auto"/>
              <w:jc w:val="center"/>
              <w:rPr>
                <w:rFonts w:ascii="Times New Roman" w:hAnsi="Times New Roman"/>
                <w:b/>
                <w:sz w:val="24"/>
              </w:rPr>
            </w:pPr>
            <w:r w:rsidRPr="00AB3394">
              <w:rPr>
                <w:rFonts w:ascii="Times New Roman" w:hAnsi="Times New Roman"/>
                <w:b/>
                <w:sz w:val="24"/>
              </w:rPr>
              <w:t>54-55</w:t>
            </w:r>
          </w:p>
        </w:tc>
        <w:tc>
          <w:tcPr>
            <w:tcW w:w="7243" w:type="dxa"/>
            <w:tcBorders>
              <w:top w:val="single" w:sz="4" w:space="0" w:color="auto"/>
              <w:bottom w:val="single" w:sz="4" w:space="0" w:color="auto"/>
            </w:tcBorders>
            <w:vAlign w:val="center"/>
          </w:tcPr>
          <w:p w:rsidR="007C44C4" w:rsidRPr="00AB3394" w:rsidRDefault="007C44C4" w:rsidP="007C6035">
            <w:pPr>
              <w:spacing w:line="276" w:lineRule="auto"/>
              <w:rPr>
                <w:rFonts w:ascii="Times New Roman" w:hAnsi="Times New Roman"/>
                <w:sz w:val="24"/>
              </w:rPr>
            </w:pPr>
            <w:r w:rsidRPr="00AB3394">
              <w:rPr>
                <w:rFonts w:ascii="Times New Roman" w:hAnsi="Times New Roman"/>
                <w:spacing w:val="-4"/>
                <w:sz w:val="24"/>
              </w:rPr>
              <w:t xml:space="preserve">Узнавание </w:t>
            </w:r>
            <w:r w:rsidRPr="00AB3394">
              <w:rPr>
                <w:rFonts w:ascii="Times New Roman" w:hAnsi="Times New Roman"/>
                <w:sz w:val="24"/>
              </w:rPr>
              <w:t>травянистых растений.</w:t>
            </w:r>
          </w:p>
        </w:tc>
        <w:tc>
          <w:tcPr>
            <w:tcW w:w="915" w:type="dxa"/>
            <w:gridSpan w:val="2"/>
            <w:tcBorders>
              <w:top w:val="single" w:sz="4" w:space="0" w:color="auto"/>
              <w:bottom w:val="single" w:sz="4" w:space="0" w:color="auto"/>
            </w:tcBorders>
            <w:vAlign w:val="center"/>
          </w:tcPr>
          <w:p w:rsidR="007C44C4" w:rsidRPr="00AB3394" w:rsidRDefault="007C44C4" w:rsidP="007C6035">
            <w:pPr>
              <w:spacing w:line="276" w:lineRule="auto"/>
              <w:jc w:val="center"/>
              <w:rPr>
                <w:rFonts w:ascii="Times New Roman" w:hAnsi="Times New Roman"/>
                <w:sz w:val="24"/>
              </w:rPr>
            </w:pPr>
          </w:p>
        </w:tc>
        <w:tc>
          <w:tcPr>
            <w:tcW w:w="537" w:type="dxa"/>
            <w:tcBorders>
              <w:top w:val="single" w:sz="4" w:space="0" w:color="auto"/>
              <w:bottom w:val="single" w:sz="4" w:space="0" w:color="auto"/>
            </w:tcBorders>
            <w:vAlign w:val="center"/>
          </w:tcPr>
          <w:p w:rsidR="007C44C4" w:rsidRPr="00AB3394" w:rsidRDefault="005C27FE" w:rsidP="007C44C4">
            <w:pPr>
              <w:jc w:val="center"/>
              <w:rPr>
                <w:rFonts w:ascii="Times New Roman" w:hAnsi="Times New Roman"/>
                <w:sz w:val="24"/>
              </w:rPr>
            </w:pPr>
            <w:r>
              <w:rPr>
                <w:rFonts w:ascii="Times New Roman" w:hAnsi="Times New Roman"/>
                <w:sz w:val="24"/>
              </w:rPr>
              <w:t>1</w:t>
            </w:r>
          </w:p>
        </w:tc>
        <w:tc>
          <w:tcPr>
            <w:tcW w:w="3934" w:type="dxa"/>
            <w:tcBorders>
              <w:top w:val="single" w:sz="4" w:space="0" w:color="auto"/>
              <w:bottom w:val="single" w:sz="4" w:space="0" w:color="auto"/>
            </w:tcBorders>
          </w:tcPr>
          <w:p w:rsidR="007C44C4" w:rsidRPr="00AB3394" w:rsidRDefault="007C44C4" w:rsidP="007C6035">
            <w:pPr>
              <w:spacing w:line="276" w:lineRule="auto"/>
              <w:jc w:val="center"/>
              <w:rPr>
                <w:rFonts w:ascii="Times New Roman" w:hAnsi="Times New Roman"/>
                <w:b/>
                <w:sz w:val="24"/>
              </w:rPr>
            </w:pPr>
            <w:r w:rsidRPr="00AB3394">
              <w:rPr>
                <w:rFonts w:ascii="Times New Roman" w:hAnsi="Times New Roman"/>
                <w:sz w:val="24"/>
              </w:rPr>
              <w:t>Карточки, наглядный материал</w:t>
            </w:r>
          </w:p>
        </w:tc>
      </w:tr>
      <w:tr w:rsidR="007C44C4" w:rsidRPr="00AB3394" w:rsidTr="007C44C4">
        <w:tc>
          <w:tcPr>
            <w:tcW w:w="813" w:type="dxa"/>
            <w:tcBorders>
              <w:top w:val="single" w:sz="4" w:space="0" w:color="auto"/>
              <w:bottom w:val="single" w:sz="4" w:space="0" w:color="auto"/>
            </w:tcBorders>
            <w:vAlign w:val="center"/>
          </w:tcPr>
          <w:p w:rsidR="007C44C4" w:rsidRPr="00AB3394" w:rsidRDefault="007C44C4" w:rsidP="007C6035">
            <w:pPr>
              <w:spacing w:line="276" w:lineRule="auto"/>
              <w:jc w:val="center"/>
              <w:rPr>
                <w:rFonts w:ascii="Times New Roman" w:hAnsi="Times New Roman"/>
                <w:b/>
                <w:sz w:val="24"/>
              </w:rPr>
            </w:pPr>
            <w:r w:rsidRPr="00AB3394">
              <w:rPr>
                <w:rFonts w:ascii="Times New Roman" w:hAnsi="Times New Roman"/>
                <w:b/>
                <w:sz w:val="24"/>
              </w:rPr>
              <w:t>56-57</w:t>
            </w:r>
          </w:p>
        </w:tc>
        <w:tc>
          <w:tcPr>
            <w:tcW w:w="7243" w:type="dxa"/>
            <w:tcBorders>
              <w:top w:val="single" w:sz="4" w:space="0" w:color="auto"/>
              <w:bottom w:val="single" w:sz="4" w:space="0" w:color="auto"/>
            </w:tcBorders>
            <w:vAlign w:val="center"/>
          </w:tcPr>
          <w:p w:rsidR="007C44C4" w:rsidRPr="00AB3394" w:rsidRDefault="007C44C4" w:rsidP="007C6035">
            <w:pPr>
              <w:spacing w:line="276" w:lineRule="auto"/>
              <w:rPr>
                <w:rFonts w:ascii="Times New Roman" w:hAnsi="Times New Roman"/>
                <w:sz w:val="24"/>
              </w:rPr>
            </w:pPr>
            <w:r w:rsidRPr="00AB3394">
              <w:rPr>
                <w:rFonts w:ascii="Times New Roman" w:hAnsi="Times New Roman"/>
                <w:sz w:val="24"/>
              </w:rPr>
              <w:t>Части травянистых растения: корень, лист, цветок.</w:t>
            </w:r>
          </w:p>
        </w:tc>
        <w:tc>
          <w:tcPr>
            <w:tcW w:w="915" w:type="dxa"/>
            <w:gridSpan w:val="2"/>
            <w:tcBorders>
              <w:top w:val="single" w:sz="4" w:space="0" w:color="auto"/>
              <w:bottom w:val="single" w:sz="4" w:space="0" w:color="auto"/>
            </w:tcBorders>
            <w:vAlign w:val="center"/>
          </w:tcPr>
          <w:p w:rsidR="007C44C4" w:rsidRPr="00AB3394" w:rsidRDefault="007C44C4" w:rsidP="007C6035">
            <w:pPr>
              <w:spacing w:line="276" w:lineRule="auto"/>
              <w:jc w:val="center"/>
              <w:rPr>
                <w:rFonts w:ascii="Times New Roman" w:hAnsi="Times New Roman"/>
                <w:sz w:val="24"/>
              </w:rPr>
            </w:pPr>
          </w:p>
        </w:tc>
        <w:tc>
          <w:tcPr>
            <w:tcW w:w="537" w:type="dxa"/>
            <w:tcBorders>
              <w:top w:val="single" w:sz="4" w:space="0" w:color="auto"/>
              <w:bottom w:val="single" w:sz="4" w:space="0" w:color="auto"/>
            </w:tcBorders>
            <w:vAlign w:val="center"/>
          </w:tcPr>
          <w:p w:rsidR="007C44C4" w:rsidRPr="00AB3394" w:rsidRDefault="005C27FE" w:rsidP="007C44C4">
            <w:pPr>
              <w:jc w:val="center"/>
              <w:rPr>
                <w:rFonts w:ascii="Times New Roman" w:hAnsi="Times New Roman"/>
                <w:sz w:val="24"/>
              </w:rPr>
            </w:pPr>
            <w:r>
              <w:rPr>
                <w:rFonts w:ascii="Times New Roman" w:hAnsi="Times New Roman"/>
                <w:sz w:val="24"/>
              </w:rPr>
              <w:t>2</w:t>
            </w:r>
          </w:p>
        </w:tc>
        <w:tc>
          <w:tcPr>
            <w:tcW w:w="3934" w:type="dxa"/>
            <w:tcBorders>
              <w:top w:val="single" w:sz="4" w:space="0" w:color="auto"/>
              <w:bottom w:val="single" w:sz="4" w:space="0" w:color="auto"/>
            </w:tcBorders>
          </w:tcPr>
          <w:p w:rsidR="007C44C4" w:rsidRPr="00AB3394" w:rsidRDefault="007C44C4" w:rsidP="007C6035">
            <w:pPr>
              <w:spacing w:line="276" w:lineRule="auto"/>
              <w:jc w:val="center"/>
              <w:rPr>
                <w:rFonts w:ascii="Times New Roman" w:hAnsi="Times New Roman"/>
                <w:b/>
                <w:sz w:val="24"/>
              </w:rPr>
            </w:pPr>
            <w:r w:rsidRPr="00AB3394">
              <w:rPr>
                <w:rFonts w:ascii="Times New Roman" w:hAnsi="Times New Roman"/>
                <w:sz w:val="24"/>
              </w:rPr>
              <w:t>Раскраски, иллюстрации по теме</w:t>
            </w:r>
          </w:p>
        </w:tc>
      </w:tr>
      <w:tr w:rsidR="007C44C4" w:rsidRPr="00AB3394" w:rsidTr="007C44C4">
        <w:tc>
          <w:tcPr>
            <w:tcW w:w="813" w:type="dxa"/>
            <w:tcBorders>
              <w:top w:val="single" w:sz="4" w:space="0" w:color="auto"/>
              <w:bottom w:val="single" w:sz="4" w:space="0" w:color="auto"/>
            </w:tcBorders>
            <w:vAlign w:val="center"/>
          </w:tcPr>
          <w:p w:rsidR="007C44C4" w:rsidRPr="00AB3394" w:rsidRDefault="007C44C4" w:rsidP="007C6035">
            <w:pPr>
              <w:spacing w:line="276" w:lineRule="auto"/>
              <w:jc w:val="center"/>
              <w:rPr>
                <w:rFonts w:ascii="Times New Roman" w:hAnsi="Times New Roman"/>
                <w:b/>
                <w:sz w:val="24"/>
              </w:rPr>
            </w:pPr>
            <w:r w:rsidRPr="00AB3394">
              <w:rPr>
                <w:rFonts w:ascii="Times New Roman" w:hAnsi="Times New Roman"/>
                <w:b/>
                <w:sz w:val="24"/>
              </w:rPr>
              <w:t>58</w:t>
            </w:r>
          </w:p>
        </w:tc>
        <w:tc>
          <w:tcPr>
            <w:tcW w:w="7243" w:type="dxa"/>
            <w:tcBorders>
              <w:top w:val="single" w:sz="4" w:space="0" w:color="auto"/>
              <w:bottom w:val="single" w:sz="4" w:space="0" w:color="auto"/>
            </w:tcBorders>
            <w:vAlign w:val="center"/>
          </w:tcPr>
          <w:p w:rsidR="007C44C4" w:rsidRPr="00AB3394" w:rsidRDefault="007C44C4" w:rsidP="007C6035">
            <w:pPr>
              <w:spacing w:line="276" w:lineRule="auto"/>
              <w:rPr>
                <w:rFonts w:ascii="Times New Roman" w:hAnsi="Times New Roman"/>
                <w:sz w:val="24"/>
              </w:rPr>
            </w:pPr>
            <w:r w:rsidRPr="00AB3394">
              <w:rPr>
                <w:rFonts w:ascii="Times New Roman" w:hAnsi="Times New Roman"/>
                <w:sz w:val="24"/>
              </w:rPr>
              <w:t>Экскурсия «Что растет на клумбе»</w:t>
            </w:r>
          </w:p>
        </w:tc>
        <w:tc>
          <w:tcPr>
            <w:tcW w:w="825" w:type="dxa"/>
            <w:tcBorders>
              <w:top w:val="single" w:sz="4" w:space="0" w:color="auto"/>
              <w:bottom w:val="single" w:sz="4" w:space="0" w:color="auto"/>
            </w:tcBorders>
            <w:vAlign w:val="center"/>
          </w:tcPr>
          <w:p w:rsidR="007C44C4" w:rsidRPr="00AB3394" w:rsidRDefault="007C44C4" w:rsidP="007C6035">
            <w:pPr>
              <w:spacing w:line="276" w:lineRule="auto"/>
              <w:jc w:val="center"/>
              <w:rPr>
                <w:rFonts w:ascii="Times New Roman" w:hAnsi="Times New Roman"/>
                <w:sz w:val="24"/>
              </w:rPr>
            </w:pPr>
            <w:r w:rsidRPr="00AB3394">
              <w:rPr>
                <w:rFonts w:ascii="Times New Roman" w:hAnsi="Times New Roman"/>
                <w:sz w:val="24"/>
              </w:rPr>
              <w:t>1</w:t>
            </w:r>
          </w:p>
        </w:tc>
        <w:tc>
          <w:tcPr>
            <w:tcW w:w="627" w:type="dxa"/>
            <w:gridSpan w:val="2"/>
            <w:tcBorders>
              <w:top w:val="single" w:sz="4" w:space="0" w:color="auto"/>
              <w:bottom w:val="single" w:sz="4" w:space="0" w:color="auto"/>
            </w:tcBorders>
            <w:vAlign w:val="center"/>
          </w:tcPr>
          <w:p w:rsidR="007C44C4" w:rsidRPr="00AB3394" w:rsidRDefault="007C44C4" w:rsidP="007C44C4">
            <w:pPr>
              <w:jc w:val="center"/>
              <w:rPr>
                <w:rFonts w:ascii="Times New Roman" w:hAnsi="Times New Roman"/>
                <w:sz w:val="24"/>
              </w:rPr>
            </w:pPr>
          </w:p>
        </w:tc>
        <w:tc>
          <w:tcPr>
            <w:tcW w:w="3934" w:type="dxa"/>
            <w:tcBorders>
              <w:top w:val="single" w:sz="4" w:space="0" w:color="auto"/>
              <w:bottom w:val="single" w:sz="4" w:space="0" w:color="auto"/>
            </w:tcBorders>
          </w:tcPr>
          <w:p w:rsidR="007C44C4" w:rsidRPr="00AB3394" w:rsidRDefault="007C44C4" w:rsidP="007C6035">
            <w:pPr>
              <w:spacing w:line="276" w:lineRule="auto"/>
              <w:jc w:val="center"/>
              <w:rPr>
                <w:rFonts w:ascii="Times New Roman" w:hAnsi="Times New Roman"/>
                <w:sz w:val="24"/>
              </w:rPr>
            </w:pPr>
          </w:p>
        </w:tc>
      </w:tr>
      <w:tr w:rsidR="007C44C4" w:rsidRPr="00AB3394" w:rsidTr="007C44C4">
        <w:tc>
          <w:tcPr>
            <w:tcW w:w="813" w:type="dxa"/>
            <w:tcBorders>
              <w:top w:val="single" w:sz="4" w:space="0" w:color="auto"/>
              <w:bottom w:val="single" w:sz="4" w:space="0" w:color="auto"/>
            </w:tcBorders>
            <w:vAlign w:val="center"/>
          </w:tcPr>
          <w:p w:rsidR="007C44C4" w:rsidRPr="00AB3394" w:rsidRDefault="007C44C4" w:rsidP="007C6035">
            <w:pPr>
              <w:spacing w:line="276" w:lineRule="auto"/>
              <w:jc w:val="center"/>
              <w:rPr>
                <w:rFonts w:ascii="Times New Roman" w:hAnsi="Times New Roman"/>
                <w:b/>
                <w:sz w:val="24"/>
              </w:rPr>
            </w:pPr>
            <w:r w:rsidRPr="00AB3394">
              <w:rPr>
                <w:rFonts w:ascii="Times New Roman" w:hAnsi="Times New Roman"/>
                <w:b/>
                <w:sz w:val="24"/>
              </w:rPr>
              <w:t>59-60</w:t>
            </w:r>
          </w:p>
        </w:tc>
        <w:tc>
          <w:tcPr>
            <w:tcW w:w="7243" w:type="dxa"/>
            <w:tcBorders>
              <w:top w:val="single" w:sz="4" w:space="0" w:color="auto"/>
              <w:bottom w:val="single" w:sz="4" w:space="0" w:color="auto"/>
            </w:tcBorders>
            <w:vAlign w:val="center"/>
          </w:tcPr>
          <w:p w:rsidR="007C44C4" w:rsidRPr="00AB3394" w:rsidRDefault="007C44C4" w:rsidP="007C6035">
            <w:pPr>
              <w:spacing w:line="276" w:lineRule="auto"/>
              <w:rPr>
                <w:rFonts w:ascii="Times New Roman" w:hAnsi="Times New Roman"/>
                <w:sz w:val="24"/>
              </w:rPr>
            </w:pPr>
            <w:r w:rsidRPr="00AB3394">
              <w:rPr>
                <w:rFonts w:ascii="Times New Roman" w:hAnsi="Times New Roman"/>
                <w:sz w:val="24"/>
              </w:rPr>
              <w:t>Значение травянистых растений в природе и жизни человека.</w:t>
            </w:r>
          </w:p>
        </w:tc>
        <w:tc>
          <w:tcPr>
            <w:tcW w:w="825" w:type="dxa"/>
            <w:tcBorders>
              <w:top w:val="single" w:sz="4" w:space="0" w:color="auto"/>
              <w:bottom w:val="single" w:sz="4" w:space="0" w:color="auto"/>
            </w:tcBorders>
            <w:vAlign w:val="center"/>
          </w:tcPr>
          <w:p w:rsidR="007C44C4" w:rsidRPr="00AB3394" w:rsidRDefault="007C44C4" w:rsidP="007C6035">
            <w:pPr>
              <w:spacing w:line="276" w:lineRule="auto"/>
              <w:jc w:val="center"/>
              <w:rPr>
                <w:rFonts w:ascii="Times New Roman" w:hAnsi="Times New Roman"/>
                <w:sz w:val="24"/>
              </w:rPr>
            </w:pPr>
          </w:p>
        </w:tc>
        <w:tc>
          <w:tcPr>
            <w:tcW w:w="627" w:type="dxa"/>
            <w:gridSpan w:val="2"/>
            <w:tcBorders>
              <w:top w:val="single" w:sz="4" w:space="0" w:color="auto"/>
              <w:bottom w:val="single" w:sz="4" w:space="0" w:color="auto"/>
            </w:tcBorders>
            <w:vAlign w:val="center"/>
          </w:tcPr>
          <w:p w:rsidR="007C44C4" w:rsidRPr="00AB3394" w:rsidRDefault="005C27FE" w:rsidP="007C44C4">
            <w:pPr>
              <w:jc w:val="center"/>
              <w:rPr>
                <w:rFonts w:ascii="Times New Roman" w:hAnsi="Times New Roman"/>
                <w:sz w:val="24"/>
              </w:rPr>
            </w:pPr>
            <w:r>
              <w:rPr>
                <w:rFonts w:ascii="Times New Roman" w:hAnsi="Times New Roman"/>
                <w:sz w:val="24"/>
              </w:rPr>
              <w:t>2</w:t>
            </w:r>
          </w:p>
        </w:tc>
        <w:tc>
          <w:tcPr>
            <w:tcW w:w="3934" w:type="dxa"/>
            <w:tcBorders>
              <w:top w:val="single" w:sz="4" w:space="0" w:color="auto"/>
              <w:bottom w:val="single" w:sz="4" w:space="0" w:color="auto"/>
            </w:tcBorders>
          </w:tcPr>
          <w:p w:rsidR="007C44C4" w:rsidRPr="00AB3394" w:rsidRDefault="007C44C4" w:rsidP="007C6035">
            <w:pPr>
              <w:spacing w:line="276" w:lineRule="auto"/>
              <w:jc w:val="center"/>
              <w:rPr>
                <w:rFonts w:ascii="Times New Roman" w:hAnsi="Times New Roman"/>
                <w:sz w:val="24"/>
              </w:rPr>
            </w:pPr>
            <w:r w:rsidRPr="00AB3394">
              <w:rPr>
                <w:rFonts w:ascii="Times New Roman" w:hAnsi="Times New Roman"/>
                <w:sz w:val="24"/>
              </w:rPr>
              <w:t>Раскраски, иллюстрации по теме, презентация</w:t>
            </w:r>
          </w:p>
        </w:tc>
      </w:tr>
      <w:tr w:rsidR="007C44C4" w:rsidRPr="00AB3394" w:rsidTr="007C44C4">
        <w:tc>
          <w:tcPr>
            <w:tcW w:w="813" w:type="dxa"/>
            <w:tcBorders>
              <w:top w:val="single" w:sz="4" w:space="0" w:color="auto"/>
              <w:bottom w:val="single" w:sz="4" w:space="0" w:color="auto"/>
            </w:tcBorders>
            <w:vAlign w:val="center"/>
          </w:tcPr>
          <w:p w:rsidR="007C44C4" w:rsidRPr="00AB3394" w:rsidRDefault="007C44C4" w:rsidP="007C6035">
            <w:pPr>
              <w:spacing w:line="276" w:lineRule="auto"/>
              <w:jc w:val="center"/>
              <w:rPr>
                <w:rFonts w:ascii="Times New Roman" w:hAnsi="Times New Roman"/>
                <w:b/>
                <w:sz w:val="24"/>
              </w:rPr>
            </w:pPr>
            <w:r w:rsidRPr="00AB3394">
              <w:rPr>
                <w:rFonts w:ascii="Times New Roman" w:hAnsi="Times New Roman"/>
                <w:b/>
                <w:sz w:val="24"/>
              </w:rPr>
              <w:t>61</w:t>
            </w:r>
          </w:p>
        </w:tc>
        <w:tc>
          <w:tcPr>
            <w:tcW w:w="7243" w:type="dxa"/>
            <w:tcBorders>
              <w:top w:val="single" w:sz="4" w:space="0" w:color="auto"/>
              <w:bottom w:val="single" w:sz="4" w:space="0" w:color="auto"/>
            </w:tcBorders>
            <w:vAlign w:val="center"/>
          </w:tcPr>
          <w:p w:rsidR="007C44C4" w:rsidRPr="00AB3394" w:rsidRDefault="007C44C4" w:rsidP="007C6035">
            <w:pPr>
              <w:spacing w:line="276" w:lineRule="auto"/>
              <w:rPr>
                <w:rFonts w:ascii="Times New Roman" w:hAnsi="Times New Roman"/>
                <w:sz w:val="24"/>
              </w:rPr>
            </w:pPr>
            <w:r w:rsidRPr="00AB3394">
              <w:rPr>
                <w:rFonts w:ascii="Times New Roman" w:hAnsi="Times New Roman"/>
                <w:sz w:val="24"/>
              </w:rPr>
              <w:t>Лето. Признаки лета.</w:t>
            </w:r>
          </w:p>
        </w:tc>
        <w:tc>
          <w:tcPr>
            <w:tcW w:w="825" w:type="dxa"/>
            <w:tcBorders>
              <w:top w:val="single" w:sz="4" w:space="0" w:color="auto"/>
              <w:bottom w:val="single" w:sz="4" w:space="0" w:color="auto"/>
            </w:tcBorders>
            <w:vAlign w:val="center"/>
          </w:tcPr>
          <w:p w:rsidR="007C44C4" w:rsidRPr="00AB3394" w:rsidRDefault="007C44C4" w:rsidP="007C6035">
            <w:pPr>
              <w:spacing w:line="276" w:lineRule="auto"/>
              <w:jc w:val="center"/>
              <w:rPr>
                <w:rFonts w:ascii="Times New Roman" w:hAnsi="Times New Roman"/>
                <w:sz w:val="24"/>
              </w:rPr>
            </w:pPr>
          </w:p>
        </w:tc>
        <w:tc>
          <w:tcPr>
            <w:tcW w:w="627" w:type="dxa"/>
            <w:gridSpan w:val="2"/>
            <w:tcBorders>
              <w:top w:val="single" w:sz="4" w:space="0" w:color="auto"/>
              <w:bottom w:val="single" w:sz="4" w:space="0" w:color="auto"/>
            </w:tcBorders>
            <w:vAlign w:val="center"/>
          </w:tcPr>
          <w:p w:rsidR="007C44C4" w:rsidRPr="00AB3394" w:rsidRDefault="005C27FE" w:rsidP="007C44C4">
            <w:pPr>
              <w:jc w:val="center"/>
              <w:rPr>
                <w:rFonts w:ascii="Times New Roman" w:hAnsi="Times New Roman"/>
                <w:sz w:val="24"/>
              </w:rPr>
            </w:pPr>
            <w:r>
              <w:rPr>
                <w:rFonts w:ascii="Times New Roman" w:hAnsi="Times New Roman"/>
                <w:sz w:val="24"/>
              </w:rPr>
              <w:t>1</w:t>
            </w:r>
          </w:p>
        </w:tc>
        <w:tc>
          <w:tcPr>
            <w:tcW w:w="3934" w:type="dxa"/>
            <w:tcBorders>
              <w:top w:val="single" w:sz="4" w:space="0" w:color="auto"/>
              <w:bottom w:val="single" w:sz="4" w:space="0" w:color="auto"/>
            </w:tcBorders>
          </w:tcPr>
          <w:p w:rsidR="007C44C4" w:rsidRPr="00AB3394" w:rsidRDefault="007C44C4" w:rsidP="007C6035">
            <w:pPr>
              <w:spacing w:line="276" w:lineRule="auto"/>
              <w:jc w:val="center"/>
              <w:rPr>
                <w:rFonts w:ascii="Times New Roman" w:hAnsi="Times New Roman"/>
                <w:b/>
                <w:sz w:val="24"/>
              </w:rPr>
            </w:pPr>
            <w:r w:rsidRPr="00AB3394">
              <w:rPr>
                <w:rFonts w:ascii="Times New Roman" w:hAnsi="Times New Roman"/>
                <w:sz w:val="24"/>
              </w:rPr>
              <w:t>Карточки, наглядный материал, презентация</w:t>
            </w:r>
          </w:p>
        </w:tc>
      </w:tr>
      <w:tr w:rsidR="007C44C4" w:rsidRPr="00AB3394" w:rsidTr="007C44C4">
        <w:tc>
          <w:tcPr>
            <w:tcW w:w="813" w:type="dxa"/>
            <w:tcBorders>
              <w:top w:val="single" w:sz="4" w:space="0" w:color="auto"/>
              <w:bottom w:val="single" w:sz="4" w:space="0" w:color="auto"/>
            </w:tcBorders>
            <w:vAlign w:val="center"/>
          </w:tcPr>
          <w:p w:rsidR="007C44C4" w:rsidRPr="00AB3394" w:rsidRDefault="007C44C4" w:rsidP="007C6035">
            <w:pPr>
              <w:spacing w:line="276" w:lineRule="auto"/>
              <w:jc w:val="center"/>
              <w:rPr>
                <w:rFonts w:ascii="Times New Roman" w:hAnsi="Times New Roman"/>
                <w:b/>
                <w:sz w:val="24"/>
              </w:rPr>
            </w:pPr>
            <w:r w:rsidRPr="00AB3394">
              <w:rPr>
                <w:rFonts w:ascii="Times New Roman" w:hAnsi="Times New Roman"/>
                <w:b/>
                <w:sz w:val="24"/>
              </w:rPr>
              <w:t>62</w:t>
            </w:r>
          </w:p>
        </w:tc>
        <w:tc>
          <w:tcPr>
            <w:tcW w:w="7243" w:type="dxa"/>
            <w:tcBorders>
              <w:top w:val="single" w:sz="4" w:space="0" w:color="auto"/>
              <w:bottom w:val="single" w:sz="4" w:space="0" w:color="auto"/>
            </w:tcBorders>
            <w:vAlign w:val="center"/>
          </w:tcPr>
          <w:p w:rsidR="007C44C4" w:rsidRPr="00AB3394" w:rsidRDefault="007C44C4" w:rsidP="007C6035">
            <w:pPr>
              <w:spacing w:line="276" w:lineRule="auto"/>
              <w:rPr>
                <w:rFonts w:ascii="Times New Roman" w:hAnsi="Times New Roman"/>
                <w:sz w:val="24"/>
              </w:rPr>
            </w:pPr>
            <w:r w:rsidRPr="00AB3394">
              <w:rPr>
                <w:rFonts w:ascii="Times New Roman" w:hAnsi="Times New Roman"/>
                <w:sz w:val="24"/>
              </w:rPr>
              <w:t>Летние месяцы.</w:t>
            </w:r>
          </w:p>
        </w:tc>
        <w:tc>
          <w:tcPr>
            <w:tcW w:w="825" w:type="dxa"/>
            <w:tcBorders>
              <w:top w:val="single" w:sz="4" w:space="0" w:color="auto"/>
              <w:bottom w:val="single" w:sz="4" w:space="0" w:color="auto"/>
            </w:tcBorders>
            <w:vAlign w:val="center"/>
          </w:tcPr>
          <w:p w:rsidR="007C44C4" w:rsidRPr="00AB3394" w:rsidRDefault="007C44C4" w:rsidP="007C6035">
            <w:pPr>
              <w:spacing w:line="276" w:lineRule="auto"/>
              <w:jc w:val="center"/>
              <w:rPr>
                <w:rFonts w:ascii="Times New Roman" w:hAnsi="Times New Roman"/>
                <w:sz w:val="24"/>
              </w:rPr>
            </w:pPr>
          </w:p>
        </w:tc>
        <w:tc>
          <w:tcPr>
            <w:tcW w:w="627" w:type="dxa"/>
            <w:gridSpan w:val="2"/>
            <w:tcBorders>
              <w:top w:val="single" w:sz="4" w:space="0" w:color="auto"/>
              <w:bottom w:val="single" w:sz="4" w:space="0" w:color="auto"/>
            </w:tcBorders>
            <w:vAlign w:val="center"/>
          </w:tcPr>
          <w:p w:rsidR="007C44C4" w:rsidRPr="00AB3394" w:rsidRDefault="005C27FE" w:rsidP="007C44C4">
            <w:pPr>
              <w:jc w:val="center"/>
              <w:rPr>
                <w:rFonts w:ascii="Times New Roman" w:hAnsi="Times New Roman"/>
                <w:sz w:val="24"/>
              </w:rPr>
            </w:pPr>
            <w:r>
              <w:rPr>
                <w:rFonts w:ascii="Times New Roman" w:hAnsi="Times New Roman"/>
                <w:sz w:val="24"/>
              </w:rPr>
              <w:t>1</w:t>
            </w:r>
          </w:p>
        </w:tc>
        <w:tc>
          <w:tcPr>
            <w:tcW w:w="3934" w:type="dxa"/>
            <w:tcBorders>
              <w:top w:val="single" w:sz="4" w:space="0" w:color="auto"/>
              <w:bottom w:val="single" w:sz="4" w:space="0" w:color="auto"/>
            </w:tcBorders>
          </w:tcPr>
          <w:p w:rsidR="007C44C4" w:rsidRPr="00AB3394" w:rsidRDefault="007C44C4" w:rsidP="007C6035">
            <w:pPr>
              <w:spacing w:line="276" w:lineRule="auto"/>
              <w:jc w:val="center"/>
              <w:rPr>
                <w:rFonts w:ascii="Times New Roman" w:hAnsi="Times New Roman"/>
                <w:b/>
                <w:sz w:val="24"/>
              </w:rPr>
            </w:pPr>
            <w:r w:rsidRPr="00AB3394">
              <w:rPr>
                <w:rFonts w:ascii="Times New Roman" w:hAnsi="Times New Roman"/>
                <w:sz w:val="24"/>
              </w:rPr>
              <w:t>Раскраски, иллюстрации по теме</w:t>
            </w:r>
          </w:p>
        </w:tc>
      </w:tr>
      <w:tr w:rsidR="007C44C4" w:rsidRPr="00AB3394" w:rsidTr="007C44C4">
        <w:tc>
          <w:tcPr>
            <w:tcW w:w="813" w:type="dxa"/>
            <w:tcBorders>
              <w:top w:val="single" w:sz="4" w:space="0" w:color="auto"/>
              <w:bottom w:val="single" w:sz="4" w:space="0" w:color="auto"/>
            </w:tcBorders>
            <w:vAlign w:val="center"/>
          </w:tcPr>
          <w:p w:rsidR="007C44C4" w:rsidRPr="00AB3394" w:rsidRDefault="007C44C4" w:rsidP="007C6035">
            <w:pPr>
              <w:spacing w:line="276" w:lineRule="auto"/>
              <w:jc w:val="center"/>
              <w:rPr>
                <w:rFonts w:ascii="Times New Roman" w:hAnsi="Times New Roman"/>
                <w:b/>
                <w:sz w:val="24"/>
              </w:rPr>
            </w:pPr>
            <w:r w:rsidRPr="00AB3394">
              <w:rPr>
                <w:rFonts w:ascii="Times New Roman" w:hAnsi="Times New Roman"/>
                <w:b/>
                <w:sz w:val="24"/>
              </w:rPr>
              <w:t>63</w:t>
            </w:r>
          </w:p>
        </w:tc>
        <w:tc>
          <w:tcPr>
            <w:tcW w:w="7243" w:type="dxa"/>
            <w:tcBorders>
              <w:top w:val="single" w:sz="4" w:space="0" w:color="auto"/>
              <w:bottom w:val="single" w:sz="4" w:space="0" w:color="auto"/>
            </w:tcBorders>
            <w:vAlign w:val="center"/>
          </w:tcPr>
          <w:p w:rsidR="007C44C4" w:rsidRPr="00AB3394" w:rsidRDefault="007C44C4" w:rsidP="007C6035">
            <w:pPr>
              <w:spacing w:line="276" w:lineRule="auto"/>
              <w:rPr>
                <w:rFonts w:ascii="Times New Roman" w:hAnsi="Times New Roman"/>
                <w:sz w:val="24"/>
              </w:rPr>
            </w:pPr>
            <w:r w:rsidRPr="00AB3394">
              <w:rPr>
                <w:rFonts w:ascii="Times New Roman" w:hAnsi="Times New Roman"/>
                <w:sz w:val="24"/>
              </w:rPr>
              <w:t>Растения летом.</w:t>
            </w:r>
          </w:p>
        </w:tc>
        <w:tc>
          <w:tcPr>
            <w:tcW w:w="825" w:type="dxa"/>
            <w:tcBorders>
              <w:top w:val="single" w:sz="4" w:space="0" w:color="auto"/>
              <w:bottom w:val="single" w:sz="4" w:space="0" w:color="auto"/>
            </w:tcBorders>
            <w:vAlign w:val="center"/>
          </w:tcPr>
          <w:p w:rsidR="007C44C4" w:rsidRPr="00AB3394" w:rsidRDefault="007C44C4" w:rsidP="007C6035">
            <w:pPr>
              <w:spacing w:line="276" w:lineRule="auto"/>
              <w:jc w:val="center"/>
              <w:rPr>
                <w:rFonts w:ascii="Times New Roman" w:hAnsi="Times New Roman"/>
                <w:sz w:val="24"/>
              </w:rPr>
            </w:pPr>
            <w:r w:rsidRPr="00AB3394">
              <w:rPr>
                <w:rFonts w:ascii="Times New Roman" w:hAnsi="Times New Roman"/>
                <w:sz w:val="24"/>
              </w:rPr>
              <w:t>1</w:t>
            </w:r>
          </w:p>
        </w:tc>
        <w:tc>
          <w:tcPr>
            <w:tcW w:w="627" w:type="dxa"/>
            <w:gridSpan w:val="2"/>
            <w:tcBorders>
              <w:top w:val="single" w:sz="4" w:space="0" w:color="auto"/>
              <w:bottom w:val="single" w:sz="4" w:space="0" w:color="auto"/>
            </w:tcBorders>
            <w:vAlign w:val="center"/>
          </w:tcPr>
          <w:p w:rsidR="007C44C4" w:rsidRPr="00AB3394" w:rsidRDefault="007C44C4" w:rsidP="007C44C4">
            <w:pPr>
              <w:jc w:val="center"/>
              <w:rPr>
                <w:rFonts w:ascii="Times New Roman" w:hAnsi="Times New Roman"/>
                <w:sz w:val="24"/>
              </w:rPr>
            </w:pPr>
          </w:p>
        </w:tc>
        <w:tc>
          <w:tcPr>
            <w:tcW w:w="3934" w:type="dxa"/>
            <w:tcBorders>
              <w:top w:val="single" w:sz="4" w:space="0" w:color="auto"/>
              <w:bottom w:val="single" w:sz="4" w:space="0" w:color="auto"/>
            </w:tcBorders>
          </w:tcPr>
          <w:p w:rsidR="007C44C4" w:rsidRPr="00AB3394" w:rsidRDefault="007C44C4" w:rsidP="007C6035">
            <w:pPr>
              <w:spacing w:line="276" w:lineRule="auto"/>
              <w:jc w:val="center"/>
              <w:rPr>
                <w:rFonts w:ascii="Times New Roman" w:hAnsi="Times New Roman"/>
                <w:b/>
                <w:sz w:val="24"/>
              </w:rPr>
            </w:pPr>
            <w:r w:rsidRPr="00AB3394">
              <w:rPr>
                <w:rFonts w:ascii="Times New Roman" w:hAnsi="Times New Roman"/>
                <w:sz w:val="24"/>
              </w:rPr>
              <w:t>Карточки, наглядный материал</w:t>
            </w:r>
          </w:p>
        </w:tc>
      </w:tr>
      <w:tr w:rsidR="007C44C4" w:rsidRPr="00AB3394" w:rsidTr="007C44C4">
        <w:tc>
          <w:tcPr>
            <w:tcW w:w="813" w:type="dxa"/>
            <w:tcBorders>
              <w:top w:val="single" w:sz="4" w:space="0" w:color="auto"/>
              <w:bottom w:val="single" w:sz="4" w:space="0" w:color="auto"/>
            </w:tcBorders>
            <w:vAlign w:val="center"/>
          </w:tcPr>
          <w:p w:rsidR="007C44C4" w:rsidRPr="00AB3394" w:rsidRDefault="007C44C4" w:rsidP="007C6035">
            <w:pPr>
              <w:spacing w:line="276" w:lineRule="auto"/>
              <w:jc w:val="center"/>
              <w:rPr>
                <w:rFonts w:ascii="Times New Roman" w:hAnsi="Times New Roman"/>
                <w:b/>
                <w:sz w:val="24"/>
              </w:rPr>
            </w:pPr>
            <w:r w:rsidRPr="00AB3394">
              <w:rPr>
                <w:rFonts w:ascii="Times New Roman" w:hAnsi="Times New Roman"/>
                <w:b/>
                <w:sz w:val="24"/>
              </w:rPr>
              <w:t>64-65</w:t>
            </w:r>
          </w:p>
        </w:tc>
        <w:tc>
          <w:tcPr>
            <w:tcW w:w="7243" w:type="dxa"/>
            <w:tcBorders>
              <w:top w:val="single" w:sz="4" w:space="0" w:color="auto"/>
              <w:bottom w:val="single" w:sz="4" w:space="0" w:color="auto"/>
            </w:tcBorders>
            <w:vAlign w:val="center"/>
          </w:tcPr>
          <w:p w:rsidR="007C44C4" w:rsidRPr="00AB3394" w:rsidRDefault="007C44C4" w:rsidP="007C6035">
            <w:pPr>
              <w:spacing w:line="276" w:lineRule="auto"/>
              <w:rPr>
                <w:rFonts w:ascii="Times New Roman" w:hAnsi="Times New Roman"/>
                <w:sz w:val="24"/>
              </w:rPr>
            </w:pPr>
            <w:r w:rsidRPr="00AB3394">
              <w:rPr>
                <w:rFonts w:ascii="Times New Roman" w:hAnsi="Times New Roman"/>
                <w:sz w:val="24"/>
              </w:rPr>
              <w:t>Животные летом.</w:t>
            </w:r>
          </w:p>
        </w:tc>
        <w:tc>
          <w:tcPr>
            <w:tcW w:w="825" w:type="dxa"/>
            <w:tcBorders>
              <w:top w:val="single" w:sz="4" w:space="0" w:color="auto"/>
              <w:bottom w:val="single" w:sz="4" w:space="0" w:color="auto"/>
            </w:tcBorders>
            <w:vAlign w:val="center"/>
          </w:tcPr>
          <w:p w:rsidR="007C44C4" w:rsidRPr="00AB3394" w:rsidRDefault="007C44C4" w:rsidP="007C6035">
            <w:pPr>
              <w:spacing w:line="276" w:lineRule="auto"/>
              <w:jc w:val="center"/>
              <w:rPr>
                <w:rFonts w:ascii="Times New Roman" w:hAnsi="Times New Roman"/>
                <w:sz w:val="24"/>
              </w:rPr>
            </w:pPr>
          </w:p>
        </w:tc>
        <w:tc>
          <w:tcPr>
            <w:tcW w:w="627" w:type="dxa"/>
            <w:gridSpan w:val="2"/>
            <w:tcBorders>
              <w:top w:val="single" w:sz="4" w:space="0" w:color="auto"/>
              <w:bottom w:val="single" w:sz="4" w:space="0" w:color="auto"/>
            </w:tcBorders>
            <w:vAlign w:val="center"/>
          </w:tcPr>
          <w:p w:rsidR="007C44C4" w:rsidRPr="00AB3394" w:rsidRDefault="005C27FE" w:rsidP="007C44C4">
            <w:pPr>
              <w:jc w:val="center"/>
              <w:rPr>
                <w:rFonts w:ascii="Times New Roman" w:hAnsi="Times New Roman"/>
                <w:sz w:val="24"/>
              </w:rPr>
            </w:pPr>
            <w:r>
              <w:rPr>
                <w:rFonts w:ascii="Times New Roman" w:hAnsi="Times New Roman"/>
                <w:sz w:val="24"/>
              </w:rPr>
              <w:t>2</w:t>
            </w:r>
          </w:p>
        </w:tc>
        <w:tc>
          <w:tcPr>
            <w:tcW w:w="3934" w:type="dxa"/>
            <w:tcBorders>
              <w:top w:val="single" w:sz="4" w:space="0" w:color="auto"/>
              <w:bottom w:val="single" w:sz="4" w:space="0" w:color="auto"/>
            </w:tcBorders>
          </w:tcPr>
          <w:p w:rsidR="007C44C4" w:rsidRPr="00AB3394" w:rsidRDefault="007C44C4" w:rsidP="007C6035">
            <w:pPr>
              <w:spacing w:line="276" w:lineRule="auto"/>
              <w:jc w:val="center"/>
              <w:rPr>
                <w:rFonts w:ascii="Times New Roman" w:hAnsi="Times New Roman"/>
                <w:b/>
                <w:sz w:val="24"/>
              </w:rPr>
            </w:pPr>
            <w:r w:rsidRPr="00AB3394">
              <w:rPr>
                <w:rFonts w:ascii="Times New Roman" w:hAnsi="Times New Roman"/>
                <w:sz w:val="24"/>
              </w:rPr>
              <w:t>Раскраски, иллюстрации по теме, презентация</w:t>
            </w:r>
          </w:p>
        </w:tc>
      </w:tr>
      <w:tr w:rsidR="007C44C4" w:rsidRPr="00AB3394" w:rsidTr="007C44C4">
        <w:tc>
          <w:tcPr>
            <w:tcW w:w="813" w:type="dxa"/>
            <w:tcBorders>
              <w:top w:val="single" w:sz="4" w:space="0" w:color="auto"/>
              <w:bottom w:val="single" w:sz="4" w:space="0" w:color="auto"/>
            </w:tcBorders>
            <w:vAlign w:val="center"/>
          </w:tcPr>
          <w:p w:rsidR="007C44C4" w:rsidRPr="00AB3394" w:rsidRDefault="007C44C4" w:rsidP="007C6035">
            <w:pPr>
              <w:spacing w:line="276" w:lineRule="auto"/>
              <w:jc w:val="center"/>
              <w:rPr>
                <w:rFonts w:ascii="Times New Roman" w:hAnsi="Times New Roman"/>
                <w:b/>
                <w:sz w:val="24"/>
              </w:rPr>
            </w:pPr>
            <w:r w:rsidRPr="00AB3394">
              <w:rPr>
                <w:rFonts w:ascii="Times New Roman" w:hAnsi="Times New Roman"/>
                <w:b/>
                <w:sz w:val="24"/>
              </w:rPr>
              <w:t>66</w:t>
            </w:r>
          </w:p>
        </w:tc>
        <w:tc>
          <w:tcPr>
            <w:tcW w:w="7243" w:type="dxa"/>
            <w:tcBorders>
              <w:top w:val="single" w:sz="4" w:space="0" w:color="auto"/>
              <w:bottom w:val="single" w:sz="4" w:space="0" w:color="auto"/>
            </w:tcBorders>
            <w:vAlign w:val="center"/>
          </w:tcPr>
          <w:p w:rsidR="007C44C4" w:rsidRPr="00AB3394" w:rsidRDefault="007C44C4" w:rsidP="007C6035">
            <w:pPr>
              <w:spacing w:line="276" w:lineRule="auto"/>
              <w:rPr>
                <w:rFonts w:ascii="Times New Roman" w:hAnsi="Times New Roman"/>
                <w:sz w:val="24"/>
              </w:rPr>
            </w:pPr>
            <w:r w:rsidRPr="00AB3394">
              <w:rPr>
                <w:rFonts w:ascii="Times New Roman" w:hAnsi="Times New Roman"/>
                <w:sz w:val="24"/>
              </w:rPr>
              <w:t>Одежда людей летом.</w:t>
            </w:r>
          </w:p>
        </w:tc>
        <w:tc>
          <w:tcPr>
            <w:tcW w:w="825" w:type="dxa"/>
            <w:tcBorders>
              <w:top w:val="single" w:sz="4" w:space="0" w:color="auto"/>
              <w:bottom w:val="single" w:sz="4" w:space="0" w:color="auto"/>
            </w:tcBorders>
            <w:vAlign w:val="center"/>
          </w:tcPr>
          <w:p w:rsidR="007C44C4" w:rsidRPr="00AB3394" w:rsidRDefault="007C44C4" w:rsidP="007C6035">
            <w:pPr>
              <w:spacing w:line="276" w:lineRule="auto"/>
              <w:jc w:val="center"/>
              <w:rPr>
                <w:rFonts w:ascii="Times New Roman" w:hAnsi="Times New Roman"/>
                <w:sz w:val="24"/>
              </w:rPr>
            </w:pPr>
          </w:p>
        </w:tc>
        <w:tc>
          <w:tcPr>
            <w:tcW w:w="627" w:type="dxa"/>
            <w:gridSpan w:val="2"/>
            <w:tcBorders>
              <w:top w:val="single" w:sz="4" w:space="0" w:color="auto"/>
              <w:bottom w:val="single" w:sz="4" w:space="0" w:color="auto"/>
            </w:tcBorders>
            <w:vAlign w:val="center"/>
          </w:tcPr>
          <w:p w:rsidR="007C44C4" w:rsidRPr="00AB3394" w:rsidRDefault="005C27FE" w:rsidP="007C44C4">
            <w:pPr>
              <w:jc w:val="center"/>
              <w:rPr>
                <w:rFonts w:ascii="Times New Roman" w:hAnsi="Times New Roman"/>
                <w:sz w:val="24"/>
              </w:rPr>
            </w:pPr>
            <w:r>
              <w:rPr>
                <w:rFonts w:ascii="Times New Roman" w:hAnsi="Times New Roman"/>
                <w:sz w:val="24"/>
              </w:rPr>
              <w:t>1</w:t>
            </w:r>
          </w:p>
        </w:tc>
        <w:tc>
          <w:tcPr>
            <w:tcW w:w="3934" w:type="dxa"/>
            <w:tcBorders>
              <w:top w:val="single" w:sz="4" w:space="0" w:color="auto"/>
              <w:bottom w:val="single" w:sz="4" w:space="0" w:color="auto"/>
            </w:tcBorders>
          </w:tcPr>
          <w:p w:rsidR="007C44C4" w:rsidRPr="00AB3394" w:rsidRDefault="007C44C4" w:rsidP="007C6035">
            <w:pPr>
              <w:spacing w:line="276" w:lineRule="auto"/>
              <w:jc w:val="center"/>
              <w:rPr>
                <w:rFonts w:ascii="Times New Roman" w:hAnsi="Times New Roman"/>
                <w:b/>
                <w:sz w:val="24"/>
              </w:rPr>
            </w:pPr>
            <w:r w:rsidRPr="00AB3394">
              <w:rPr>
                <w:rFonts w:ascii="Times New Roman" w:hAnsi="Times New Roman"/>
                <w:sz w:val="24"/>
              </w:rPr>
              <w:t>Раскраски, иллюстрации по теме</w:t>
            </w:r>
          </w:p>
        </w:tc>
      </w:tr>
      <w:tr w:rsidR="007C44C4" w:rsidRPr="00AB3394" w:rsidTr="007C44C4">
        <w:tc>
          <w:tcPr>
            <w:tcW w:w="813" w:type="dxa"/>
            <w:tcBorders>
              <w:top w:val="single" w:sz="4" w:space="0" w:color="auto"/>
              <w:bottom w:val="single" w:sz="4" w:space="0" w:color="auto"/>
            </w:tcBorders>
            <w:vAlign w:val="center"/>
          </w:tcPr>
          <w:p w:rsidR="007C44C4" w:rsidRPr="00AB3394" w:rsidRDefault="007C44C4" w:rsidP="007C6035">
            <w:pPr>
              <w:spacing w:line="276" w:lineRule="auto"/>
              <w:jc w:val="center"/>
              <w:rPr>
                <w:rFonts w:ascii="Times New Roman" w:hAnsi="Times New Roman"/>
                <w:b/>
                <w:sz w:val="24"/>
              </w:rPr>
            </w:pPr>
            <w:r w:rsidRPr="00AB3394">
              <w:rPr>
                <w:rFonts w:ascii="Times New Roman" w:hAnsi="Times New Roman"/>
                <w:b/>
                <w:sz w:val="24"/>
              </w:rPr>
              <w:t>67</w:t>
            </w:r>
          </w:p>
        </w:tc>
        <w:tc>
          <w:tcPr>
            <w:tcW w:w="7243" w:type="dxa"/>
            <w:tcBorders>
              <w:top w:val="single" w:sz="4" w:space="0" w:color="auto"/>
              <w:bottom w:val="single" w:sz="4" w:space="0" w:color="auto"/>
            </w:tcBorders>
            <w:vAlign w:val="center"/>
          </w:tcPr>
          <w:p w:rsidR="007C44C4" w:rsidRPr="00AB3394" w:rsidRDefault="007C44C4" w:rsidP="007C6035">
            <w:pPr>
              <w:spacing w:line="276" w:lineRule="auto"/>
              <w:rPr>
                <w:rFonts w:ascii="Times New Roman" w:hAnsi="Times New Roman"/>
                <w:sz w:val="24"/>
              </w:rPr>
            </w:pPr>
            <w:r w:rsidRPr="00AB3394">
              <w:rPr>
                <w:rFonts w:ascii="Times New Roman" w:hAnsi="Times New Roman"/>
                <w:sz w:val="24"/>
              </w:rPr>
              <w:t>Экскурсия «Лето в природе»</w:t>
            </w:r>
          </w:p>
        </w:tc>
        <w:tc>
          <w:tcPr>
            <w:tcW w:w="825" w:type="dxa"/>
            <w:tcBorders>
              <w:top w:val="single" w:sz="4" w:space="0" w:color="auto"/>
              <w:bottom w:val="single" w:sz="4" w:space="0" w:color="auto"/>
            </w:tcBorders>
            <w:vAlign w:val="center"/>
          </w:tcPr>
          <w:p w:rsidR="007C44C4" w:rsidRPr="00AB3394" w:rsidRDefault="007C44C4" w:rsidP="007C6035">
            <w:pPr>
              <w:spacing w:line="276" w:lineRule="auto"/>
              <w:jc w:val="center"/>
              <w:rPr>
                <w:rFonts w:ascii="Times New Roman" w:hAnsi="Times New Roman"/>
                <w:sz w:val="24"/>
              </w:rPr>
            </w:pPr>
            <w:r w:rsidRPr="00AB3394">
              <w:rPr>
                <w:rFonts w:ascii="Times New Roman" w:hAnsi="Times New Roman"/>
                <w:sz w:val="24"/>
              </w:rPr>
              <w:t>1</w:t>
            </w:r>
          </w:p>
        </w:tc>
        <w:tc>
          <w:tcPr>
            <w:tcW w:w="627" w:type="dxa"/>
            <w:gridSpan w:val="2"/>
            <w:tcBorders>
              <w:top w:val="single" w:sz="4" w:space="0" w:color="auto"/>
              <w:bottom w:val="single" w:sz="4" w:space="0" w:color="auto"/>
            </w:tcBorders>
            <w:vAlign w:val="center"/>
          </w:tcPr>
          <w:p w:rsidR="007C44C4" w:rsidRPr="00AB3394" w:rsidRDefault="007C44C4" w:rsidP="007C44C4">
            <w:pPr>
              <w:jc w:val="center"/>
              <w:rPr>
                <w:rFonts w:ascii="Times New Roman" w:hAnsi="Times New Roman"/>
                <w:sz w:val="24"/>
              </w:rPr>
            </w:pPr>
          </w:p>
        </w:tc>
        <w:tc>
          <w:tcPr>
            <w:tcW w:w="3934" w:type="dxa"/>
            <w:tcBorders>
              <w:top w:val="single" w:sz="4" w:space="0" w:color="auto"/>
              <w:bottom w:val="single" w:sz="4" w:space="0" w:color="auto"/>
            </w:tcBorders>
          </w:tcPr>
          <w:p w:rsidR="007C44C4" w:rsidRPr="00AB3394" w:rsidRDefault="007C44C4" w:rsidP="007C6035">
            <w:pPr>
              <w:spacing w:line="276" w:lineRule="auto"/>
              <w:jc w:val="center"/>
              <w:rPr>
                <w:rFonts w:ascii="Times New Roman" w:hAnsi="Times New Roman"/>
                <w:sz w:val="24"/>
              </w:rPr>
            </w:pPr>
          </w:p>
        </w:tc>
      </w:tr>
      <w:tr w:rsidR="007C44C4" w:rsidRPr="00AB3394" w:rsidTr="007C44C4">
        <w:tc>
          <w:tcPr>
            <w:tcW w:w="813" w:type="dxa"/>
            <w:tcBorders>
              <w:top w:val="single" w:sz="4" w:space="0" w:color="auto"/>
              <w:bottom w:val="single" w:sz="4" w:space="0" w:color="auto"/>
            </w:tcBorders>
            <w:vAlign w:val="center"/>
          </w:tcPr>
          <w:p w:rsidR="007C44C4" w:rsidRPr="00AB3394" w:rsidRDefault="007C44C4" w:rsidP="007C6035">
            <w:pPr>
              <w:spacing w:line="276" w:lineRule="auto"/>
              <w:jc w:val="center"/>
              <w:rPr>
                <w:rFonts w:ascii="Times New Roman" w:hAnsi="Times New Roman"/>
                <w:b/>
                <w:sz w:val="24"/>
              </w:rPr>
            </w:pPr>
            <w:r w:rsidRPr="00AB3394">
              <w:rPr>
                <w:rFonts w:ascii="Times New Roman" w:hAnsi="Times New Roman"/>
                <w:b/>
                <w:sz w:val="24"/>
              </w:rPr>
              <w:t>68</w:t>
            </w:r>
          </w:p>
        </w:tc>
        <w:tc>
          <w:tcPr>
            <w:tcW w:w="7243" w:type="dxa"/>
            <w:tcBorders>
              <w:top w:val="single" w:sz="4" w:space="0" w:color="auto"/>
              <w:bottom w:val="single" w:sz="4" w:space="0" w:color="auto"/>
            </w:tcBorders>
            <w:vAlign w:val="center"/>
          </w:tcPr>
          <w:p w:rsidR="007C44C4" w:rsidRPr="00AB3394" w:rsidRDefault="007C44C4" w:rsidP="007C6035">
            <w:pPr>
              <w:spacing w:line="276" w:lineRule="auto"/>
              <w:rPr>
                <w:rFonts w:ascii="Times New Roman" w:hAnsi="Times New Roman"/>
                <w:sz w:val="24"/>
              </w:rPr>
            </w:pPr>
            <w:r w:rsidRPr="00AB3394">
              <w:rPr>
                <w:rFonts w:ascii="Times New Roman" w:hAnsi="Times New Roman"/>
                <w:sz w:val="24"/>
              </w:rPr>
              <w:t>Повторение пройденного.</w:t>
            </w:r>
          </w:p>
        </w:tc>
        <w:tc>
          <w:tcPr>
            <w:tcW w:w="825" w:type="dxa"/>
            <w:tcBorders>
              <w:top w:val="single" w:sz="4" w:space="0" w:color="auto"/>
              <w:bottom w:val="single" w:sz="4" w:space="0" w:color="auto"/>
            </w:tcBorders>
            <w:vAlign w:val="center"/>
          </w:tcPr>
          <w:p w:rsidR="007C44C4" w:rsidRPr="00AB3394" w:rsidRDefault="007C44C4" w:rsidP="007C6035">
            <w:pPr>
              <w:spacing w:line="276" w:lineRule="auto"/>
              <w:jc w:val="center"/>
              <w:rPr>
                <w:rFonts w:ascii="Times New Roman" w:hAnsi="Times New Roman"/>
                <w:sz w:val="24"/>
              </w:rPr>
            </w:pPr>
          </w:p>
        </w:tc>
        <w:tc>
          <w:tcPr>
            <w:tcW w:w="627" w:type="dxa"/>
            <w:gridSpan w:val="2"/>
            <w:tcBorders>
              <w:top w:val="single" w:sz="4" w:space="0" w:color="auto"/>
              <w:bottom w:val="single" w:sz="4" w:space="0" w:color="auto"/>
            </w:tcBorders>
            <w:vAlign w:val="center"/>
          </w:tcPr>
          <w:p w:rsidR="007C44C4" w:rsidRPr="00AB3394" w:rsidRDefault="005C27FE" w:rsidP="007C44C4">
            <w:pPr>
              <w:jc w:val="center"/>
              <w:rPr>
                <w:rFonts w:ascii="Times New Roman" w:hAnsi="Times New Roman"/>
                <w:sz w:val="24"/>
              </w:rPr>
            </w:pPr>
            <w:r>
              <w:rPr>
                <w:rFonts w:ascii="Times New Roman" w:hAnsi="Times New Roman"/>
                <w:sz w:val="24"/>
              </w:rPr>
              <w:t>2</w:t>
            </w:r>
          </w:p>
        </w:tc>
        <w:tc>
          <w:tcPr>
            <w:tcW w:w="3934" w:type="dxa"/>
            <w:tcBorders>
              <w:top w:val="single" w:sz="4" w:space="0" w:color="auto"/>
              <w:bottom w:val="single" w:sz="4" w:space="0" w:color="auto"/>
            </w:tcBorders>
          </w:tcPr>
          <w:p w:rsidR="007C44C4" w:rsidRPr="00AB3394" w:rsidRDefault="007C44C4" w:rsidP="007C6035">
            <w:pPr>
              <w:spacing w:line="276" w:lineRule="auto"/>
              <w:jc w:val="center"/>
              <w:rPr>
                <w:rFonts w:ascii="Times New Roman" w:hAnsi="Times New Roman"/>
                <w:sz w:val="24"/>
              </w:rPr>
            </w:pPr>
            <w:r w:rsidRPr="00AB3394">
              <w:rPr>
                <w:rFonts w:ascii="Times New Roman" w:hAnsi="Times New Roman"/>
                <w:sz w:val="24"/>
              </w:rPr>
              <w:t>Раскраски, иллюстрации по теме, презентация</w:t>
            </w:r>
          </w:p>
        </w:tc>
      </w:tr>
    </w:tbl>
    <w:p w:rsidR="00E8486C" w:rsidRPr="00824367" w:rsidRDefault="00E8486C" w:rsidP="00C02DDC">
      <w:pPr>
        <w:suppressAutoHyphens/>
        <w:spacing w:after="0" w:line="240" w:lineRule="auto"/>
        <w:ind w:firstLine="709"/>
        <w:jc w:val="center"/>
        <w:rPr>
          <w:rFonts w:ascii="Times New Roman" w:eastAsia="Times New Roman" w:hAnsi="Times New Roman" w:cs="Times New Roman"/>
          <w:b/>
          <w:sz w:val="24"/>
          <w:szCs w:val="24"/>
          <w:lang w:eastAsia="en-US"/>
        </w:rPr>
      </w:pPr>
    </w:p>
    <w:p w:rsidR="008264B8" w:rsidRPr="008D4A9D" w:rsidRDefault="008264B8" w:rsidP="00C02DDC">
      <w:pPr>
        <w:suppressAutoHyphens/>
        <w:spacing w:after="0" w:line="240" w:lineRule="auto"/>
        <w:ind w:firstLine="709"/>
        <w:jc w:val="center"/>
        <w:rPr>
          <w:rFonts w:ascii="Times New Roman" w:eastAsia="Times New Roman" w:hAnsi="Times New Roman" w:cs="Times New Roman"/>
          <w:b/>
          <w:sz w:val="24"/>
          <w:szCs w:val="24"/>
          <w:lang w:eastAsia="en-US"/>
        </w:rPr>
      </w:pPr>
      <w:r w:rsidRPr="008D4A9D">
        <w:rPr>
          <w:rFonts w:ascii="Times New Roman" w:eastAsia="Times New Roman" w:hAnsi="Times New Roman" w:cs="Times New Roman"/>
          <w:b/>
          <w:sz w:val="24"/>
          <w:szCs w:val="24"/>
          <w:lang w:eastAsia="en-US"/>
        </w:rPr>
        <w:t>УЧЕБНО-МЕТОДИЧЕСКОЕ И  МАТЕРИАЛЬНО-ТЕХНИЧЕСКОЕ ОБЕСПЕЧЕНИЕ</w:t>
      </w:r>
    </w:p>
    <w:p w:rsidR="008264B8" w:rsidRPr="008D4A9D" w:rsidRDefault="008264B8" w:rsidP="00C02DD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 Федеральный государственный образовательный стандарт образования обучающихся с умственной отсталостью (интеллектуальными нарушениями) (Утвержден Приказом Минобрнауки России от 19 декабря 2014 г. № 1599);</w:t>
      </w:r>
    </w:p>
    <w:p w:rsidR="008264B8" w:rsidRPr="008D4A9D" w:rsidRDefault="008264B8" w:rsidP="00C02DD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 адаптированная  основная общеобразовательная программа образования обучающихся с умственной отсталостью (интеллектуальными нарушениями) (вариант 2);</w:t>
      </w:r>
    </w:p>
    <w:p w:rsidR="008264B8" w:rsidRPr="008D4A9D" w:rsidRDefault="008264B8" w:rsidP="00C02DD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8D4A9D">
        <w:rPr>
          <w:rFonts w:ascii="Times New Roman" w:eastAsia="Calibri" w:hAnsi="Times New Roman" w:cs="Times New Roman"/>
          <w:b/>
          <w:sz w:val="24"/>
          <w:szCs w:val="24"/>
          <w:shd w:val="clear" w:color="auto" w:fill="FFFFFF"/>
          <w:lang w:eastAsia="en-US"/>
        </w:rPr>
        <w:lastRenderedPageBreak/>
        <w:t>Материально-техническое обеспечение:</w:t>
      </w:r>
    </w:p>
    <w:p w:rsidR="008264B8" w:rsidRPr="008D4A9D" w:rsidRDefault="008264B8" w:rsidP="002C6194">
      <w:pPr>
        <w:numPr>
          <w:ilvl w:val="0"/>
          <w:numId w:val="13"/>
        </w:numPr>
        <w:tabs>
          <w:tab w:val="left" w:pos="567"/>
        </w:tabs>
        <w:spacing w:after="0" w:line="240" w:lineRule="auto"/>
        <w:ind w:left="0" w:firstLine="709"/>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дидактический материа</w:t>
      </w:r>
      <w:r w:rsidR="002D3738" w:rsidRPr="008D4A9D">
        <w:rPr>
          <w:rFonts w:ascii="Times New Roman" w:eastAsia="Calibri" w:hAnsi="Times New Roman" w:cs="Times New Roman"/>
          <w:sz w:val="24"/>
          <w:szCs w:val="24"/>
          <w:lang w:eastAsia="en-US"/>
        </w:rPr>
        <w:t>л: изображения (картинки, фото</w:t>
      </w:r>
      <w:r w:rsidRPr="008D4A9D">
        <w:rPr>
          <w:rFonts w:ascii="Times New Roman" w:eastAsia="Calibri" w:hAnsi="Times New Roman" w:cs="Times New Roman"/>
          <w:sz w:val="24"/>
          <w:szCs w:val="24"/>
          <w:lang w:eastAsia="en-US"/>
        </w:rPr>
        <w:t xml:space="preserve">) альбомы с демонстрационным материалом в соответствии с темами занятий; </w:t>
      </w:r>
    </w:p>
    <w:p w:rsidR="008264B8" w:rsidRPr="008D4A9D" w:rsidRDefault="008264B8" w:rsidP="002C6194">
      <w:pPr>
        <w:numPr>
          <w:ilvl w:val="0"/>
          <w:numId w:val="13"/>
        </w:numPr>
        <w:tabs>
          <w:tab w:val="left" w:pos="567"/>
        </w:tabs>
        <w:spacing w:after="0" w:line="240" w:lineRule="auto"/>
        <w:ind w:left="0" w:firstLine="709"/>
        <w:jc w:val="both"/>
        <w:rPr>
          <w:rFonts w:ascii="Times New Roman" w:eastAsia="Calibri" w:hAnsi="Times New Roman" w:cs="Times New Roman"/>
          <w:sz w:val="24"/>
          <w:szCs w:val="24"/>
          <w:lang w:eastAsia="en-US"/>
        </w:rPr>
      </w:pPr>
      <w:r w:rsidRPr="008D4A9D">
        <w:rPr>
          <w:rFonts w:ascii="Times New Roman" w:eastAsia="Times New Roman" w:hAnsi="Times New Roman" w:cs="Times New Roman"/>
          <w:sz w:val="24"/>
          <w:szCs w:val="24"/>
          <w:lang w:eastAsia="en-US"/>
        </w:rPr>
        <w:t>образцы материалов, различных по фактуре, вязкости, температуре, плотности;</w:t>
      </w:r>
    </w:p>
    <w:p w:rsidR="008264B8" w:rsidRPr="008D4A9D" w:rsidRDefault="008264B8" w:rsidP="002C6194">
      <w:pPr>
        <w:numPr>
          <w:ilvl w:val="0"/>
          <w:numId w:val="13"/>
        </w:numPr>
        <w:tabs>
          <w:tab w:val="left" w:pos="567"/>
        </w:tabs>
        <w:spacing w:after="0" w:line="240" w:lineRule="auto"/>
        <w:ind w:left="0"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игрушки, наборы посуды, мебели, одежда и обувь для куклы, мозаики, пазлы - вкладыши.</w:t>
      </w:r>
    </w:p>
    <w:p w:rsidR="008264B8" w:rsidRPr="008D4A9D" w:rsidRDefault="008264B8" w:rsidP="002C6194">
      <w:pPr>
        <w:numPr>
          <w:ilvl w:val="0"/>
          <w:numId w:val="13"/>
        </w:numPr>
        <w:tabs>
          <w:tab w:val="left" w:pos="567"/>
        </w:tabs>
        <w:spacing w:after="0" w:line="240" w:lineRule="auto"/>
        <w:ind w:left="0" w:firstLine="709"/>
        <w:jc w:val="both"/>
        <w:rPr>
          <w:rFonts w:ascii="Times New Roman" w:eastAsia="Times New Roman" w:hAnsi="Times New Roman" w:cs="Times New Roman"/>
          <w:sz w:val="24"/>
          <w:szCs w:val="24"/>
          <w:lang w:eastAsia="en-US"/>
        </w:rPr>
      </w:pPr>
      <w:r w:rsidRPr="008D4A9D">
        <w:rPr>
          <w:rFonts w:ascii="Times New Roman" w:eastAsia="Arial Unicode MS" w:hAnsi="Times New Roman" w:cs="Times New Roman"/>
          <w:kern w:val="2"/>
          <w:sz w:val="24"/>
          <w:szCs w:val="24"/>
          <w:lang w:eastAsia="hi-IN" w:bidi="hi-IN"/>
        </w:rPr>
        <w:t xml:space="preserve">компьютерные обучающие игры </w:t>
      </w:r>
      <w:proofErr w:type="gramStart"/>
      <w:r w:rsidRPr="008D4A9D">
        <w:rPr>
          <w:rFonts w:ascii="Times New Roman" w:eastAsia="Arial Unicode MS" w:hAnsi="Times New Roman" w:cs="Times New Roman"/>
          <w:kern w:val="2"/>
          <w:sz w:val="24"/>
          <w:szCs w:val="24"/>
          <w:lang w:eastAsia="hi-IN" w:bidi="hi-IN"/>
        </w:rPr>
        <w:t>( «</w:t>
      </w:r>
      <w:proofErr w:type="gramEnd"/>
      <w:r w:rsidRPr="008D4A9D">
        <w:rPr>
          <w:rFonts w:ascii="Times New Roman" w:eastAsia="Arial Unicode MS" w:hAnsi="Times New Roman" w:cs="Times New Roman"/>
          <w:kern w:val="2"/>
          <w:sz w:val="24"/>
          <w:szCs w:val="24"/>
          <w:lang w:eastAsia="hi-IN" w:bidi="hi-IN"/>
        </w:rPr>
        <w:t>Лунтик познает мир»)</w:t>
      </w:r>
      <w:r w:rsidRPr="008D4A9D">
        <w:rPr>
          <w:rFonts w:ascii="Times New Roman" w:eastAsia="Times New Roman" w:hAnsi="Times New Roman" w:cs="Times New Roman"/>
          <w:sz w:val="24"/>
          <w:szCs w:val="24"/>
          <w:lang w:eastAsia="en-US"/>
        </w:rPr>
        <w:t>;</w:t>
      </w:r>
    </w:p>
    <w:p w:rsidR="008264B8" w:rsidRPr="008D4A9D" w:rsidRDefault="008264B8" w:rsidP="002C6194">
      <w:pPr>
        <w:numPr>
          <w:ilvl w:val="0"/>
          <w:numId w:val="13"/>
        </w:numPr>
        <w:tabs>
          <w:tab w:val="left" w:pos="567"/>
        </w:tabs>
        <w:spacing w:after="0" w:line="240" w:lineRule="auto"/>
        <w:ind w:left="0" w:firstLine="709"/>
        <w:jc w:val="both"/>
        <w:rPr>
          <w:rFonts w:ascii="Times New Roman" w:eastAsia="Times New Roman" w:hAnsi="Times New Roman" w:cs="Times New Roman"/>
          <w:sz w:val="24"/>
          <w:szCs w:val="24"/>
          <w:lang w:eastAsia="en-US"/>
        </w:rPr>
      </w:pPr>
      <w:r w:rsidRPr="008D4A9D">
        <w:rPr>
          <w:rFonts w:ascii="Times New Roman" w:eastAsia="Calibri" w:hAnsi="Times New Roman" w:cs="Times New Roman"/>
          <w:sz w:val="24"/>
          <w:szCs w:val="24"/>
          <w:lang w:eastAsia="en-US"/>
        </w:rPr>
        <w:t>натуральные объекты (игрушки, одежда), муляжи, макеты;</w:t>
      </w:r>
    </w:p>
    <w:p w:rsidR="008264B8" w:rsidRPr="008D4A9D" w:rsidRDefault="008264B8" w:rsidP="002C6194">
      <w:pPr>
        <w:numPr>
          <w:ilvl w:val="0"/>
          <w:numId w:val="13"/>
        </w:numPr>
        <w:tabs>
          <w:tab w:val="left" w:pos="567"/>
        </w:tabs>
        <w:spacing w:after="0" w:line="240" w:lineRule="auto"/>
        <w:ind w:left="0"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rPr>
        <w:t>разрезные карточки по темам;</w:t>
      </w:r>
    </w:p>
    <w:p w:rsidR="008264B8" w:rsidRPr="008D4A9D" w:rsidRDefault="008264B8" w:rsidP="002C6194">
      <w:pPr>
        <w:numPr>
          <w:ilvl w:val="0"/>
          <w:numId w:val="13"/>
        </w:numPr>
        <w:tabs>
          <w:tab w:val="left" w:pos="567"/>
        </w:tabs>
        <w:spacing w:after="0" w:line="240" w:lineRule="auto"/>
        <w:ind w:left="0"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rPr>
        <w:t>демонстрационные карточки  по темам</w:t>
      </w:r>
    </w:p>
    <w:p w:rsidR="006365CC" w:rsidRDefault="008264B8" w:rsidP="002C6194">
      <w:pPr>
        <w:numPr>
          <w:ilvl w:val="0"/>
          <w:numId w:val="13"/>
        </w:numPr>
        <w:tabs>
          <w:tab w:val="left" w:pos="567"/>
        </w:tabs>
        <w:spacing w:after="0" w:line="240" w:lineRule="auto"/>
        <w:ind w:left="0" w:firstLine="709"/>
        <w:jc w:val="both"/>
        <w:rPr>
          <w:rFonts w:ascii="Times New Roman" w:eastAsia="Times New Roman" w:hAnsi="Times New Roman" w:cs="Times New Roman"/>
          <w:sz w:val="24"/>
          <w:szCs w:val="24"/>
          <w:lang w:eastAsia="en-US"/>
        </w:rPr>
      </w:pPr>
      <w:r w:rsidRPr="008D4A9D">
        <w:rPr>
          <w:rFonts w:ascii="Times New Roman" w:eastAsia="Times New Roman" w:hAnsi="Times New Roman" w:cs="Times New Roman"/>
          <w:sz w:val="24"/>
          <w:szCs w:val="24"/>
          <w:lang w:eastAsia="en-US"/>
        </w:rPr>
        <w:t>настольно-печатные игры по темам.</w:t>
      </w:r>
    </w:p>
    <w:p w:rsidR="00D94DA7" w:rsidRDefault="00D94DA7" w:rsidP="00D94DA7">
      <w:pPr>
        <w:tabs>
          <w:tab w:val="left" w:pos="567"/>
        </w:tabs>
        <w:spacing w:after="0" w:line="240" w:lineRule="auto"/>
        <w:jc w:val="both"/>
        <w:rPr>
          <w:rFonts w:ascii="Times New Roman" w:eastAsia="Times New Roman" w:hAnsi="Times New Roman" w:cs="Times New Roman"/>
          <w:sz w:val="24"/>
          <w:szCs w:val="24"/>
          <w:lang w:eastAsia="en-US"/>
        </w:rPr>
      </w:pPr>
    </w:p>
    <w:p w:rsidR="00D94DA7" w:rsidRDefault="00D94DA7" w:rsidP="00D94DA7">
      <w:pPr>
        <w:tabs>
          <w:tab w:val="left" w:pos="567"/>
        </w:tabs>
        <w:spacing w:after="0" w:line="240" w:lineRule="auto"/>
        <w:jc w:val="both"/>
        <w:rPr>
          <w:rFonts w:ascii="Times New Roman" w:eastAsia="Times New Roman" w:hAnsi="Times New Roman" w:cs="Times New Roman"/>
          <w:sz w:val="24"/>
          <w:szCs w:val="24"/>
          <w:lang w:eastAsia="en-US"/>
        </w:rPr>
      </w:pPr>
    </w:p>
    <w:p w:rsidR="00D94DA7" w:rsidRDefault="00D94DA7" w:rsidP="00D94DA7">
      <w:pPr>
        <w:tabs>
          <w:tab w:val="left" w:pos="567"/>
        </w:tabs>
        <w:spacing w:after="0" w:line="240" w:lineRule="auto"/>
        <w:jc w:val="both"/>
        <w:rPr>
          <w:rFonts w:ascii="Times New Roman" w:eastAsia="Times New Roman" w:hAnsi="Times New Roman" w:cs="Times New Roman"/>
          <w:sz w:val="24"/>
          <w:szCs w:val="24"/>
          <w:lang w:eastAsia="en-US"/>
        </w:rPr>
      </w:pPr>
    </w:p>
    <w:p w:rsidR="00D94DA7" w:rsidRDefault="00D94DA7" w:rsidP="00D94DA7">
      <w:pPr>
        <w:tabs>
          <w:tab w:val="left" w:pos="567"/>
        </w:tabs>
        <w:spacing w:after="0" w:line="240" w:lineRule="auto"/>
        <w:jc w:val="both"/>
        <w:rPr>
          <w:rFonts w:ascii="Times New Roman" w:eastAsia="Times New Roman" w:hAnsi="Times New Roman" w:cs="Times New Roman"/>
          <w:sz w:val="24"/>
          <w:szCs w:val="24"/>
          <w:lang w:eastAsia="en-US"/>
        </w:rPr>
      </w:pPr>
    </w:p>
    <w:p w:rsidR="00D94DA7" w:rsidRPr="00B43855" w:rsidRDefault="00D94DA7" w:rsidP="00D94DA7">
      <w:pPr>
        <w:tabs>
          <w:tab w:val="left" w:pos="567"/>
        </w:tabs>
        <w:spacing w:after="0" w:line="240" w:lineRule="auto"/>
        <w:jc w:val="both"/>
        <w:rPr>
          <w:rFonts w:ascii="Times New Roman" w:eastAsia="Times New Roman" w:hAnsi="Times New Roman" w:cs="Times New Roman"/>
          <w:sz w:val="24"/>
          <w:szCs w:val="24"/>
          <w:lang w:eastAsia="en-US"/>
        </w:rPr>
      </w:pPr>
    </w:p>
    <w:p w:rsidR="008264B8" w:rsidRPr="008D4A9D" w:rsidRDefault="009861FB" w:rsidP="00C02DDC">
      <w:pPr>
        <w:suppressAutoHyphens/>
        <w:spacing w:before="240"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 xml:space="preserve">ОКРУЖАЮЩИЙ </w:t>
      </w:r>
      <w:r w:rsidR="004C06C9">
        <w:rPr>
          <w:rFonts w:ascii="Times New Roman" w:hAnsi="Times New Roman" w:cs="Times New Roman"/>
          <w:b/>
          <w:sz w:val="24"/>
          <w:szCs w:val="24"/>
        </w:rPr>
        <w:t xml:space="preserve">СОЦИАЛЬНЫЙ </w:t>
      </w:r>
      <w:r>
        <w:rPr>
          <w:rFonts w:ascii="Times New Roman" w:hAnsi="Times New Roman" w:cs="Times New Roman"/>
          <w:b/>
          <w:sz w:val="24"/>
          <w:szCs w:val="24"/>
        </w:rPr>
        <w:t>МИР</w:t>
      </w:r>
    </w:p>
    <w:p w:rsidR="002D3738" w:rsidRPr="008D4A9D" w:rsidRDefault="002D3738" w:rsidP="00C02DDC">
      <w:pPr>
        <w:pStyle w:val="ad"/>
        <w:spacing w:after="0" w:line="240" w:lineRule="auto"/>
        <w:ind w:firstLine="709"/>
        <w:jc w:val="center"/>
        <w:rPr>
          <w:b/>
          <w:bCs/>
          <w:color w:val="05080F"/>
        </w:rPr>
      </w:pPr>
      <w:r w:rsidRPr="008D4A9D">
        <w:rPr>
          <w:b/>
          <w:bCs/>
          <w:color w:val="05080F"/>
        </w:rPr>
        <w:t>Пояснительная записка</w:t>
      </w:r>
    </w:p>
    <w:p w:rsidR="002D3738" w:rsidRPr="008D4A9D" w:rsidRDefault="002D3738" w:rsidP="00C02DDC">
      <w:pPr>
        <w:pStyle w:val="ad"/>
        <w:spacing w:after="0" w:line="240" w:lineRule="auto"/>
        <w:ind w:firstLine="709"/>
        <w:jc w:val="both"/>
      </w:pPr>
    </w:p>
    <w:p w:rsidR="002D3738" w:rsidRPr="008D4A9D" w:rsidRDefault="002D3738" w:rsidP="00C02DDC">
      <w:pPr>
        <w:spacing w:before="240" w:after="0" w:line="240" w:lineRule="auto"/>
        <w:ind w:firstLine="709"/>
        <w:jc w:val="both"/>
        <w:rPr>
          <w:rFonts w:ascii="Times New Roman" w:eastAsia="Times New Roman" w:hAnsi="Times New Roman" w:cs="Times New Roman"/>
          <w:sz w:val="24"/>
          <w:szCs w:val="24"/>
        </w:rPr>
      </w:pPr>
      <w:r w:rsidRPr="008D4A9D">
        <w:rPr>
          <w:rFonts w:ascii="Times New Roman" w:eastAsia="Times New Roman" w:hAnsi="Times New Roman" w:cs="Times New Roman"/>
          <w:sz w:val="24"/>
          <w:szCs w:val="24"/>
        </w:rPr>
        <w:t>Данная рабочая программа разработана на основе Федерального государственного образовательного стандарта образования обучающихся с умственной отсталостью (интеллектуальными нарушениями), адаптированной основной общеобразовательной программы образования обучающихся с умственной отсталостью (интеллектуальными нарушениями) (вариант 2).</w:t>
      </w:r>
    </w:p>
    <w:p w:rsidR="002D3738" w:rsidRPr="008D4A9D" w:rsidRDefault="002D3738" w:rsidP="00C02DDC">
      <w:pPr>
        <w:spacing w:before="240" w:after="0" w:line="240" w:lineRule="auto"/>
        <w:ind w:firstLine="709"/>
        <w:jc w:val="both"/>
        <w:rPr>
          <w:rFonts w:ascii="Times New Roman" w:eastAsia="Times New Roman" w:hAnsi="Times New Roman" w:cs="Times New Roman"/>
          <w:sz w:val="24"/>
          <w:szCs w:val="24"/>
        </w:rPr>
      </w:pPr>
      <w:r w:rsidRPr="008D4A9D">
        <w:rPr>
          <w:rFonts w:ascii="Times New Roman" w:eastAsia="Times New Roman" w:hAnsi="Times New Roman" w:cs="Times New Roman"/>
          <w:b/>
          <w:bCs/>
          <w:color w:val="000000"/>
          <w:sz w:val="24"/>
          <w:szCs w:val="24"/>
        </w:rPr>
        <w:t>Цели программы:</w:t>
      </w:r>
    </w:p>
    <w:p w:rsidR="002D3738" w:rsidRPr="008D4A9D" w:rsidRDefault="002D3738" w:rsidP="00C02DDC">
      <w:pPr>
        <w:keepNext/>
        <w:keepLines/>
        <w:spacing w:before="100" w:beforeAutospacing="1" w:after="0" w:line="240" w:lineRule="auto"/>
        <w:ind w:firstLine="709"/>
        <w:jc w:val="both"/>
        <w:rPr>
          <w:rFonts w:ascii="Times New Roman" w:eastAsia="Times New Roman" w:hAnsi="Times New Roman" w:cs="Times New Roman"/>
          <w:bCs/>
          <w:color w:val="000000"/>
          <w:sz w:val="24"/>
          <w:szCs w:val="24"/>
        </w:rPr>
      </w:pPr>
      <w:r w:rsidRPr="008D4A9D">
        <w:rPr>
          <w:rFonts w:ascii="Times New Roman" w:eastAsia="Times New Roman" w:hAnsi="Times New Roman" w:cs="Times New Roman"/>
          <w:bCs/>
          <w:color w:val="000000"/>
          <w:sz w:val="24"/>
          <w:szCs w:val="24"/>
        </w:rPr>
        <w:t> 1.Знакомство с явлениями социальной жизни (человек и его деятельность). </w:t>
      </w:r>
    </w:p>
    <w:p w:rsidR="002D3738" w:rsidRPr="008D4A9D" w:rsidRDefault="002D3738" w:rsidP="00C02DDC">
      <w:pPr>
        <w:keepNext/>
        <w:keepLines/>
        <w:spacing w:before="100" w:beforeAutospacing="1" w:after="0" w:line="240" w:lineRule="auto"/>
        <w:ind w:firstLine="709"/>
        <w:jc w:val="both"/>
        <w:rPr>
          <w:rFonts w:ascii="Times New Roman" w:eastAsia="Times New Roman" w:hAnsi="Times New Roman" w:cs="Times New Roman"/>
          <w:bCs/>
          <w:color w:val="000000"/>
          <w:sz w:val="24"/>
          <w:szCs w:val="24"/>
        </w:rPr>
      </w:pPr>
      <w:r w:rsidRPr="008D4A9D">
        <w:rPr>
          <w:rFonts w:ascii="Times New Roman" w:eastAsia="Times New Roman" w:hAnsi="Times New Roman" w:cs="Times New Roman"/>
          <w:bCs/>
          <w:color w:val="000000"/>
          <w:sz w:val="24"/>
          <w:szCs w:val="24"/>
        </w:rPr>
        <w:t> 2. Формирование представлений о предметном мире, созданном человеком (многообразие, функциональное назначение окружающих предметов, действия с ними), </w:t>
      </w:r>
    </w:p>
    <w:p w:rsidR="002D3738" w:rsidRPr="008D4A9D" w:rsidRDefault="002D3738" w:rsidP="00C02DDC">
      <w:pPr>
        <w:keepNext/>
        <w:keepLines/>
        <w:spacing w:before="100" w:beforeAutospacing="1" w:after="0" w:line="240" w:lineRule="auto"/>
        <w:ind w:firstLine="709"/>
        <w:jc w:val="both"/>
        <w:rPr>
          <w:rFonts w:ascii="Times New Roman" w:eastAsia="Times New Roman" w:hAnsi="Times New Roman" w:cs="Times New Roman"/>
          <w:bCs/>
          <w:color w:val="000000"/>
          <w:sz w:val="24"/>
          <w:szCs w:val="24"/>
        </w:rPr>
      </w:pPr>
      <w:r w:rsidRPr="008D4A9D">
        <w:rPr>
          <w:rFonts w:ascii="Times New Roman" w:eastAsia="Times New Roman" w:hAnsi="Times New Roman" w:cs="Times New Roman"/>
          <w:bCs/>
          <w:color w:val="000000"/>
          <w:sz w:val="24"/>
          <w:szCs w:val="24"/>
        </w:rPr>
        <w:t> 3.Формирование умения соотносить свое поведение и поступки других людей с нравственными ценностями (эталонами) и общепринятыми нормами поведения. </w:t>
      </w:r>
    </w:p>
    <w:p w:rsidR="002D3738" w:rsidRPr="008D4A9D" w:rsidRDefault="002D3738" w:rsidP="00C02DDC">
      <w:pPr>
        <w:spacing w:after="0" w:line="240" w:lineRule="auto"/>
        <w:ind w:firstLine="709"/>
        <w:jc w:val="both"/>
        <w:rPr>
          <w:rFonts w:ascii="Times New Roman" w:hAnsi="Times New Roman" w:cs="Times New Roman"/>
          <w:sz w:val="24"/>
          <w:szCs w:val="24"/>
        </w:rPr>
      </w:pPr>
      <w:r w:rsidRPr="008D4A9D">
        <w:rPr>
          <w:rFonts w:ascii="Times New Roman" w:hAnsi="Times New Roman" w:cs="Times New Roman"/>
          <w:b/>
          <w:sz w:val="24"/>
          <w:szCs w:val="24"/>
        </w:rPr>
        <w:t>Задачи</w:t>
      </w:r>
      <w:r w:rsidRPr="008D4A9D">
        <w:rPr>
          <w:rFonts w:ascii="Times New Roman" w:hAnsi="Times New Roman" w:cs="Times New Roman"/>
          <w:sz w:val="24"/>
          <w:szCs w:val="24"/>
        </w:rPr>
        <w:t xml:space="preserve"> программы: знакомство с явлениями социальной жизни (человек и его деятельность, общепринятые нормы поведения), формирование представлений о предметном мире, созданном человеком (многообразие, функциональное назначение окружающих предметов, действия с ними). </w:t>
      </w:r>
    </w:p>
    <w:p w:rsidR="002D3738" w:rsidRPr="008D4A9D" w:rsidRDefault="002D3738" w:rsidP="00C02DDC">
      <w:pPr>
        <w:spacing w:before="100" w:beforeAutospacing="1" w:after="0" w:line="240" w:lineRule="auto"/>
        <w:ind w:firstLine="709"/>
        <w:jc w:val="both"/>
        <w:rPr>
          <w:rFonts w:ascii="Times New Roman" w:eastAsia="Times New Roman" w:hAnsi="Times New Roman" w:cs="Times New Roman"/>
          <w:b/>
          <w:bCs/>
          <w:color w:val="000000"/>
          <w:sz w:val="24"/>
          <w:szCs w:val="24"/>
        </w:rPr>
      </w:pPr>
      <w:r w:rsidRPr="008D4A9D">
        <w:rPr>
          <w:rFonts w:ascii="Times New Roman" w:eastAsia="Times New Roman" w:hAnsi="Times New Roman" w:cs="Times New Roman"/>
          <w:b/>
          <w:bCs/>
          <w:color w:val="000000"/>
          <w:sz w:val="24"/>
          <w:szCs w:val="24"/>
        </w:rPr>
        <w:lastRenderedPageBreak/>
        <w:t>Общая характеристика учебного предмета</w:t>
      </w:r>
    </w:p>
    <w:p w:rsidR="002D3738" w:rsidRPr="008D4A9D" w:rsidRDefault="002D3738" w:rsidP="00C02DDC">
      <w:pPr>
        <w:spacing w:after="0" w:line="240" w:lineRule="auto"/>
        <w:ind w:firstLine="709"/>
        <w:jc w:val="both"/>
        <w:rPr>
          <w:rFonts w:ascii="Times New Roman" w:hAnsi="Times New Roman" w:cs="Times New Roman"/>
          <w:sz w:val="24"/>
          <w:szCs w:val="24"/>
        </w:rPr>
      </w:pPr>
      <w:r w:rsidRPr="008D4A9D">
        <w:rPr>
          <w:rFonts w:ascii="Times New Roman" w:hAnsi="Times New Roman" w:cs="Times New Roman"/>
          <w:sz w:val="24"/>
          <w:szCs w:val="24"/>
        </w:rPr>
        <w:t xml:space="preserve">Программа представлена следующими разделами: «Квартира, дом, двор», «Продукты питания», «Предметы быта», «Школа», «Предметы и материалы, изготовленные человеком», </w:t>
      </w:r>
      <w:r w:rsidR="00D94DA7">
        <w:rPr>
          <w:rFonts w:ascii="Times New Roman" w:hAnsi="Times New Roman" w:cs="Times New Roman"/>
          <w:sz w:val="24"/>
          <w:szCs w:val="24"/>
        </w:rPr>
        <w:t>«Город», «Транспорт», «Страна»,</w:t>
      </w:r>
      <w:r w:rsidRPr="008D4A9D">
        <w:rPr>
          <w:rFonts w:ascii="Times New Roman" w:hAnsi="Times New Roman" w:cs="Times New Roman"/>
          <w:sz w:val="24"/>
          <w:szCs w:val="24"/>
        </w:rPr>
        <w:t xml:space="preserve"> «Традиции и обычаи». </w:t>
      </w:r>
    </w:p>
    <w:p w:rsidR="002D3738" w:rsidRPr="008D4A9D" w:rsidRDefault="002D3738" w:rsidP="00C02DDC">
      <w:pPr>
        <w:spacing w:after="0" w:line="240" w:lineRule="auto"/>
        <w:ind w:firstLine="709"/>
        <w:jc w:val="both"/>
        <w:rPr>
          <w:rFonts w:ascii="Times New Roman" w:hAnsi="Times New Roman" w:cs="Times New Roman"/>
          <w:sz w:val="24"/>
          <w:szCs w:val="24"/>
        </w:rPr>
      </w:pPr>
      <w:r w:rsidRPr="008D4A9D">
        <w:rPr>
          <w:rFonts w:ascii="Times New Roman" w:hAnsi="Times New Roman" w:cs="Times New Roman"/>
          <w:sz w:val="24"/>
          <w:szCs w:val="24"/>
        </w:rPr>
        <w:tab/>
        <w:t xml:space="preserve"> Получая представления о социальной жизни, в которую он включен, ребенок учится соотносить свое поведение и поступки других людей с нравственными ценностями (эталонами) и общепринятыми нормами поведения. Ребенок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школе. </w:t>
      </w:r>
    </w:p>
    <w:p w:rsidR="002D3738" w:rsidRPr="008D4A9D" w:rsidRDefault="002D3738" w:rsidP="00C02DDC">
      <w:pPr>
        <w:spacing w:after="0" w:line="240" w:lineRule="auto"/>
        <w:ind w:firstLine="709"/>
        <w:jc w:val="both"/>
        <w:rPr>
          <w:rFonts w:ascii="Times New Roman" w:hAnsi="Times New Roman" w:cs="Times New Roman"/>
          <w:sz w:val="24"/>
          <w:szCs w:val="24"/>
        </w:rPr>
      </w:pPr>
      <w:r w:rsidRPr="008D4A9D">
        <w:rPr>
          <w:rFonts w:ascii="Times New Roman" w:hAnsi="Times New Roman" w:cs="Times New Roman"/>
          <w:sz w:val="24"/>
          <w:szCs w:val="24"/>
        </w:rPr>
        <w:t xml:space="preserve">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w:t>
      </w:r>
    </w:p>
    <w:p w:rsidR="002D3738" w:rsidRPr="008D4A9D" w:rsidRDefault="002D3738" w:rsidP="00C02DDC">
      <w:pPr>
        <w:spacing w:after="0" w:line="240" w:lineRule="auto"/>
        <w:ind w:firstLine="709"/>
        <w:jc w:val="both"/>
        <w:rPr>
          <w:rFonts w:ascii="Times New Roman" w:hAnsi="Times New Roman" w:cs="Times New Roman"/>
          <w:sz w:val="24"/>
          <w:szCs w:val="24"/>
        </w:rPr>
      </w:pPr>
      <w:r w:rsidRPr="008D4A9D">
        <w:rPr>
          <w:rFonts w:ascii="Times New Roman" w:hAnsi="Times New Roman" w:cs="Times New Roman"/>
          <w:sz w:val="24"/>
          <w:szCs w:val="24"/>
        </w:rPr>
        <w:t xml:space="preserve">Специфика работы по программе «Окружающий социальный мир» заключается в том, что занятия проводятся не только в классе, но и в местах общего пользования (парк, магазин, кафе, вокзал и т.д.) Ребенок выходит в поселок, знакомится с различными организациями, предоставляющими услуги населению, наблюдает за деятельностью окружающих людей, учится вести себя согласно общепринятым нормам поведения. </w:t>
      </w:r>
    </w:p>
    <w:p w:rsidR="009001B0" w:rsidRPr="008D4A9D" w:rsidRDefault="009001B0" w:rsidP="00C02DDC">
      <w:pPr>
        <w:suppressAutoHyphens/>
        <w:autoSpaceDE w:val="0"/>
        <w:spacing w:after="0" w:line="240" w:lineRule="auto"/>
        <w:ind w:firstLine="709"/>
        <w:jc w:val="both"/>
        <w:rPr>
          <w:rFonts w:ascii="Times New Roman" w:eastAsia="Times New Roman" w:hAnsi="Times New Roman" w:cs="Times New Roman"/>
          <w:b/>
          <w:w w:val="101"/>
          <w:kern w:val="2"/>
          <w:sz w:val="24"/>
          <w:szCs w:val="24"/>
          <w:lang w:eastAsia="ar-SA"/>
        </w:rPr>
      </w:pPr>
      <w:r w:rsidRPr="008D4A9D">
        <w:rPr>
          <w:rFonts w:ascii="Times New Roman" w:eastAsia="Times New Roman" w:hAnsi="Times New Roman" w:cs="Times New Roman"/>
          <w:b/>
          <w:sz w:val="24"/>
          <w:szCs w:val="24"/>
        </w:rPr>
        <w:t>Описание места учебного предмета  в учебном плане</w:t>
      </w:r>
    </w:p>
    <w:p w:rsidR="009001B0" w:rsidRPr="008D4A9D" w:rsidRDefault="009001B0" w:rsidP="00C02DDC">
      <w:pPr>
        <w:spacing w:after="0" w:line="240" w:lineRule="auto"/>
        <w:ind w:firstLine="709"/>
        <w:jc w:val="both"/>
        <w:rPr>
          <w:rFonts w:ascii="Times New Roman" w:eastAsia="Times New Roman" w:hAnsi="Times New Roman" w:cs="Times New Roman"/>
          <w:sz w:val="24"/>
          <w:szCs w:val="24"/>
        </w:rPr>
      </w:pPr>
      <w:r w:rsidRPr="008D4A9D">
        <w:rPr>
          <w:rFonts w:ascii="Times New Roman" w:eastAsia="Times New Roman" w:hAnsi="Times New Roman" w:cs="Times New Roman"/>
          <w:sz w:val="24"/>
          <w:szCs w:val="24"/>
        </w:rPr>
        <w:t xml:space="preserve">В Федеральном компоненте государственного стандарта «Окружающий социальный мир» обозначен как самостоятельный предмет, что подчеркивает его особое значение в </w:t>
      </w:r>
      <w:r w:rsidR="00144C8D">
        <w:rPr>
          <w:rFonts w:ascii="Times New Roman" w:eastAsia="Times New Roman" w:hAnsi="Times New Roman" w:cs="Times New Roman"/>
          <w:sz w:val="24"/>
          <w:szCs w:val="24"/>
        </w:rPr>
        <w:t>системе образования детей с тяжёлой умственной отсталостью</w:t>
      </w:r>
      <w:r w:rsidRPr="008D4A9D">
        <w:rPr>
          <w:rFonts w:ascii="Times New Roman" w:eastAsia="Times New Roman" w:hAnsi="Times New Roman" w:cs="Times New Roman"/>
          <w:sz w:val="24"/>
          <w:szCs w:val="24"/>
        </w:rPr>
        <w:t xml:space="preserve">. </w:t>
      </w:r>
    </w:p>
    <w:p w:rsidR="009001B0" w:rsidRPr="008D4A9D" w:rsidRDefault="009419EF" w:rsidP="00C02DD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его изучение отведено </w:t>
      </w:r>
      <w:proofErr w:type="gramStart"/>
      <w:r>
        <w:rPr>
          <w:rFonts w:ascii="Times New Roman" w:eastAsia="Times New Roman" w:hAnsi="Times New Roman" w:cs="Times New Roman"/>
          <w:sz w:val="24"/>
          <w:szCs w:val="24"/>
        </w:rPr>
        <w:t>34</w:t>
      </w:r>
      <w:r w:rsidR="009001B0" w:rsidRPr="008D4A9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часа</w:t>
      </w:r>
      <w:proofErr w:type="gramEnd"/>
      <w:r>
        <w:rPr>
          <w:rFonts w:ascii="Times New Roman" w:eastAsia="Times New Roman" w:hAnsi="Times New Roman" w:cs="Times New Roman"/>
          <w:sz w:val="24"/>
          <w:szCs w:val="24"/>
        </w:rPr>
        <w:t>,  из них 0,5</w:t>
      </w:r>
      <w:r w:rsidR="00A71DD7">
        <w:rPr>
          <w:rFonts w:ascii="Times New Roman" w:eastAsia="Times New Roman" w:hAnsi="Times New Roman" w:cs="Times New Roman"/>
          <w:sz w:val="24"/>
          <w:szCs w:val="24"/>
        </w:rPr>
        <w:t xml:space="preserve"> часа </w:t>
      </w:r>
      <w:r>
        <w:rPr>
          <w:rFonts w:ascii="Times New Roman" w:eastAsia="Times New Roman" w:hAnsi="Times New Roman" w:cs="Times New Roman"/>
          <w:sz w:val="24"/>
          <w:szCs w:val="24"/>
        </w:rPr>
        <w:t xml:space="preserve"> изучается очно и 0,5 часа -самостоятельно </w:t>
      </w:r>
      <w:r w:rsidR="00A71DD7">
        <w:rPr>
          <w:rFonts w:ascii="Times New Roman" w:eastAsia="Times New Roman" w:hAnsi="Times New Roman" w:cs="Times New Roman"/>
          <w:sz w:val="24"/>
          <w:szCs w:val="24"/>
        </w:rPr>
        <w:t>, 34</w:t>
      </w:r>
      <w:r w:rsidR="009001B0" w:rsidRPr="008D4A9D">
        <w:rPr>
          <w:rFonts w:ascii="Times New Roman" w:eastAsia="Times New Roman" w:hAnsi="Times New Roman" w:cs="Times New Roman"/>
          <w:sz w:val="24"/>
          <w:szCs w:val="24"/>
        </w:rPr>
        <w:t xml:space="preserve"> учебные недели.</w:t>
      </w:r>
    </w:p>
    <w:p w:rsidR="009001B0" w:rsidRPr="008D4A9D" w:rsidRDefault="009001B0" w:rsidP="00C02DDC">
      <w:pPr>
        <w:spacing w:after="0" w:line="240" w:lineRule="auto"/>
        <w:ind w:firstLine="709"/>
        <w:jc w:val="both"/>
        <w:rPr>
          <w:rFonts w:ascii="Times New Roman" w:eastAsia="Times New Roman" w:hAnsi="Times New Roman" w:cs="Times New Roman"/>
          <w:sz w:val="24"/>
          <w:szCs w:val="24"/>
        </w:rPr>
      </w:pPr>
      <w:r w:rsidRPr="008D4A9D">
        <w:rPr>
          <w:rFonts w:ascii="Times New Roman" w:eastAsia="Times New Roman" w:hAnsi="Times New Roman" w:cs="Times New Roman"/>
          <w:sz w:val="24"/>
          <w:szCs w:val="24"/>
        </w:rPr>
        <w:t>Интеграция с другими предметами с  учётом  общих  целей изучения курса, определённых Федеральным государственным  стандартом «Окружающий природный  мир», «Человек».</w:t>
      </w:r>
    </w:p>
    <w:p w:rsidR="009001B0" w:rsidRPr="008D4A9D" w:rsidRDefault="009001B0" w:rsidP="00C02DDC">
      <w:pPr>
        <w:spacing w:after="0" w:line="240" w:lineRule="auto"/>
        <w:ind w:left="720" w:firstLine="709"/>
        <w:contextualSpacing/>
        <w:jc w:val="both"/>
        <w:rPr>
          <w:rFonts w:ascii="Times New Roman" w:eastAsiaTheme="minorHAnsi" w:hAnsi="Times New Roman" w:cs="Times New Roman"/>
          <w:b/>
          <w:i/>
          <w:sz w:val="24"/>
          <w:szCs w:val="24"/>
          <w:lang w:eastAsia="en-US"/>
        </w:rPr>
      </w:pPr>
    </w:p>
    <w:p w:rsidR="009001B0" w:rsidRPr="008D4A9D" w:rsidRDefault="009001B0" w:rsidP="00C02DDC">
      <w:pPr>
        <w:spacing w:after="0" w:line="240" w:lineRule="auto"/>
        <w:ind w:firstLine="709"/>
        <w:jc w:val="both"/>
        <w:rPr>
          <w:rFonts w:ascii="Times New Roman" w:eastAsiaTheme="minorHAnsi" w:hAnsi="Times New Roman" w:cs="Times New Roman"/>
          <w:b/>
          <w:i/>
          <w:sz w:val="24"/>
          <w:szCs w:val="24"/>
          <w:lang w:eastAsia="en-US"/>
        </w:rPr>
      </w:pPr>
      <w:r w:rsidRPr="008D4A9D">
        <w:rPr>
          <w:rFonts w:ascii="Times New Roman" w:eastAsiaTheme="minorHAnsi" w:hAnsi="Times New Roman" w:cs="Times New Roman"/>
          <w:b/>
          <w:i/>
          <w:sz w:val="24"/>
          <w:szCs w:val="24"/>
          <w:lang w:eastAsia="en-US"/>
        </w:rPr>
        <w:t>Формы контроля</w:t>
      </w:r>
    </w:p>
    <w:p w:rsidR="009001B0" w:rsidRPr="008D4A9D" w:rsidRDefault="009001B0" w:rsidP="00C02DDC">
      <w:pPr>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 xml:space="preserve">     При выполнении заданий оценивается уровень сформированности действий и представлений каждого ученика. Оценка сформированности представлений происходит в ходе выполнения заданий на различные действия.</w:t>
      </w:r>
    </w:p>
    <w:p w:rsidR="009001B0" w:rsidRPr="008D4A9D" w:rsidRDefault="009001B0" w:rsidP="00C02DDC">
      <w:pPr>
        <w:spacing w:after="0" w:line="240" w:lineRule="auto"/>
        <w:ind w:firstLine="709"/>
        <w:jc w:val="both"/>
        <w:rPr>
          <w:rFonts w:ascii="Times New Roman" w:eastAsiaTheme="minorHAnsi" w:hAnsi="Times New Roman" w:cs="Times New Roman"/>
          <w:sz w:val="24"/>
          <w:szCs w:val="24"/>
          <w:lang w:eastAsia="en-US"/>
        </w:rPr>
      </w:pPr>
    </w:p>
    <w:p w:rsidR="009001B0" w:rsidRPr="008D4A9D" w:rsidRDefault="009001B0" w:rsidP="00C02DDC">
      <w:pPr>
        <w:spacing w:after="0" w:line="240" w:lineRule="auto"/>
        <w:ind w:firstLine="709"/>
        <w:jc w:val="both"/>
        <w:rPr>
          <w:rFonts w:ascii="Times New Roman" w:eastAsiaTheme="minorHAnsi" w:hAnsi="Times New Roman" w:cs="Times New Roman"/>
          <w:b/>
          <w:i/>
          <w:sz w:val="24"/>
          <w:szCs w:val="24"/>
          <w:lang w:eastAsia="en-US"/>
        </w:rPr>
      </w:pPr>
      <w:r w:rsidRPr="008D4A9D">
        <w:rPr>
          <w:rFonts w:ascii="Times New Roman" w:eastAsiaTheme="minorHAnsi" w:hAnsi="Times New Roman" w:cs="Times New Roman"/>
          <w:b/>
          <w:i/>
          <w:sz w:val="24"/>
          <w:szCs w:val="24"/>
          <w:lang w:eastAsia="en-US"/>
        </w:rPr>
        <w:t>Критерии оценивания</w:t>
      </w:r>
    </w:p>
    <w:tbl>
      <w:tblPr>
        <w:tblStyle w:val="61"/>
        <w:tblW w:w="0" w:type="auto"/>
        <w:tblLook w:val="04A0" w:firstRow="1" w:lastRow="0" w:firstColumn="1" w:lastColumn="0" w:noHBand="0" w:noVBand="1"/>
      </w:tblPr>
      <w:tblGrid>
        <w:gridCol w:w="532"/>
        <w:gridCol w:w="8276"/>
        <w:gridCol w:w="1329"/>
      </w:tblGrid>
      <w:tr w:rsidR="009001B0" w:rsidRPr="008D4A9D" w:rsidTr="00F74F3D">
        <w:tc>
          <w:tcPr>
            <w:tcW w:w="532" w:type="dxa"/>
          </w:tcPr>
          <w:p w:rsidR="009001B0" w:rsidRPr="008D4A9D" w:rsidRDefault="009001B0" w:rsidP="00C02DDC">
            <w:pPr>
              <w:jc w:val="both"/>
              <w:rPr>
                <w:rFonts w:ascii="Times New Roman" w:hAnsi="Times New Roman" w:cs="Times New Roman"/>
                <w:sz w:val="24"/>
                <w:szCs w:val="24"/>
              </w:rPr>
            </w:pPr>
            <w:r w:rsidRPr="008D4A9D">
              <w:rPr>
                <w:rFonts w:ascii="Times New Roman" w:hAnsi="Times New Roman" w:cs="Times New Roman"/>
                <w:sz w:val="24"/>
                <w:szCs w:val="24"/>
              </w:rPr>
              <w:t>№</w:t>
            </w:r>
          </w:p>
        </w:tc>
        <w:tc>
          <w:tcPr>
            <w:tcW w:w="8276" w:type="dxa"/>
          </w:tcPr>
          <w:p w:rsidR="009001B0" w:rsidRPr="008D4A9D" w:rsidRDefault="009001B0" w:rsidP="00C02DDC">
            <w:pPr>
              <w:jc w:val="both"/>
              <w:rPr>
                <w:rFonts w:ascii="Times New Roman" w:hAnsi="Times New Roman" w:cs="Times New Roman"/>
                <w:sz w:val="24"/>
                <w:szCs w:val="24"/>
              </w:rPr>
            </w:pPr>
            <w:r w:rsidRPr="008D4A9D">
              <w:rPr>
                <w:rFonts w:ascii="Times New Roman" w:hAnsi="Times New Roman" w:cs="Times New Roman"/>
                <w:sz w:val="24"/>
                <w:szCs w:val="24"/>
              </w:rPr>
              <w:t>Уровни освоения (выполнения) действий/операций</w:t>
            </w:r>
          </w:p>
        </w:tc>
        <w:tc>
          <w:tcPr>
            <w:tcW w:w="1329" w:type="dxa"/>
          </w:tcPr>
          <w:p w:rsidR="009001B0" w:rsidRPr="008D4A9D" w:rsidRDefault="009001B0" w:rsidP="00C02DDC">
            <w:pPr>
              <w:jc w:val="both"/>
              <w:rPr>
                <w:rFonts w:ascii="Times New Roman" w:hAnsi="Times New Roman" w:cs="Times New Roman"/>
                <w:sz w:val="24"/>
                <w:szCs w:val="24"/>
              </w:rPr>
            </w:pPr>
            <w:r w:rsidRPr="008D4A9D">
              <w:rPr>
                <w:rFonts w:ascii="Times New Roman" w:hAnsi="Times New Roman" w:cs="Times New Roman"/>
                <w:sz w:val="24"/>
                <w:szCs w:val="24"/>
              </w:rPr>
              <w:t>критерии</w:t>
            </w:r>
          </w:p>
        </w:tc>
      </w:tr>
      <w:tr w:rsidR="009001B0" w:rsidRPr="008D4A9D" w:rsidTr="00F74F3D">
        <w:tc>
          <w:tcPr>
            <w:tcW w:w="532" w:type="dxa"/>
          </w:tcPr>
          <w:p w:rsidR="009001B0" w:rsidRPr="008D4A9D" w:rsidRDefault="009001B0"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8276" w:type="dxa"/>
          </w:tcPr>
          <w:p w:rsidR="009001B0" w:rsidRPr="008D4A9D" w:rsidRDefault="009001B0" w:rsidP="00C02DDC">
            <w:pPr>
              <w:jc w:val="both"/>
              <w:rPr>
                <w:rFonts w:ascii="Times New Roman" w:hAnsi="Times New Roman" w:cs="Times New Roman"/>
                <w:b/>
                <w:sz w:val="24"/>
                <w:szCs w:val="24"/>
              </w:rPr>
            </w:pPr>
            <w:r w:rsidRPr="008D4A9D">
              <w:rPr>
                <w:rFonts w:ascii="Times New Roman" w:hAnsi="Times New Roman" w:cs="Times New Roman"/>
                <w:b/>
                <w:sz w:val="24"/>
                <w:szCs w:val="24"/>
              </w:rPr>
              <w:t>Пассивное участие/соучастие</w:t>
            </w:r>
          </w:p>
          <w:p w:rsidR="009001B0" w:rsidRPr="008D4A9D" w:rsidRDefault="009001B0" w:rsidP="00C02DDC">
            <w:pPr>
              <w:jc w:val="both"/>
              <w:rPr>
                <w:rFonts w:ascii="Times New Roman" w:hAnsi="Times New Roman" w:cs="Times New Roman"/>
                <w:sz w:val="24"/>
                <w:szCs w:val="24"/>
              </w:rPr>
            </w:pPr>
            <w:r w:rsidRPr="008D4A9D">
              <w:rPr>
                <w:rFonts w:ascii="Times New Roman" w:hAnsi="Times New Roman" w:cs="Times New Roman"/>
                <w:sz w:val="24"/>
                <w:szCs w:val="24"/>
              </w:rPr>
              <w:t xml:space="preserve">действие выполняется взрослым (ребёнок позволяет что-нибудь сделать с ним) </w:t>
            </w:r>
          </w:p>
        </w:tc>
        <w:tc>
          <w:tcPr>
            <w:tcW w:w="1329" w:type="dxa"/>
          </w:tcPr>
          <w:p w:rsidR="009001B0" w:rsidRPr="008D4A9D" w:rsidRDefault="009001B0" w:rsidP="00C02DDC">
            <w:pPr>
              <w:jc w:val="both"/>
              <w:rPr>
                <w:rFonts w:ascii="Times New Roman" w:hAnsi="Times New Roman" w:cs="Times New Roman"/>
                <w:sz w:val="24"/>
                <w:szCs w:val="24"/>
              </w:rPr>
            </w:pPr>
            <w:r w:rsidRPr="008D4A9D">
              <w:rPr>
                <w:rFonts w:ascii="Times New Roman" w:hAnsi="Times New Roman" w:cs="Times New Roman"/>
                <w:sz w:val="24"/>
                <w:szCs w:val="24"/>
              </w:rPr>
              <w:t xml:space="preserve"> </w:t>
            </w:r>
          </w:p>
        </w:tc>
      </w:tr>
      <w:tr w:rsidR="009001B0" w:rsidRPr="008D4A9D" w:rsidTr="00F74F3D">
        <w:tc>
          <w:tcPr>
            <w:tcW w:w="532" w:type="dxa"/>
            <w:vMerge w:val="restart"/>
          </w:tcPr>
          <w:p w:rsidR="009001B0" w:rsidRPr="008D4A9D" w:rsidRDefault="009001B0" w:rsidP="00C02DDC">
            <w:pPr>
              <w:jc w:val="both"/>
              <w:rPr>
                <w:rFonts w:ascii="Times New Roman" w:hAnsi="Times New Roman" w:cs="Times New Roman"/>
                <w:sz w:val="24"/>
                <w:szCs w:val="24"/>
              </w:rPr>
            </w:pPr>
            <w:r w:rsidRPr="008D4A9D">
              <w:rPr>
                <w:rFonts w:ascii="Times New Roman" w:hAnsi="Times New Roman" w:cs="Times New Roman"/>
                <w:sz w:val="24"/>
                <w:szCs w:val="24"/>
              </w:rPr>
              <w:t>2.</w:t>
            </w:r>
          </w:p>
        </w:tc>
        <w:tc>
          <w:tcPr>
            <w:tcW w:w="8276" w:type="dxa"/>
          </w:tcPr>
          <w:p w:rsidR="009001B0" w:rsidRPr="008D4A9D" w:rsidRDefault="009001B0" w:rsidP="00C02DDC">
            <w:pPr>
              <w:jc w:val="both"/>
              <w:rPr>
                <w:rFonts w:ascii="Times New Roman" w:hAnsi="Times New Roman" w:cs="Times New Roman"/>
                <w:sz w:val="24"/>
                <w:szCs w:val="24"/>
              </w:rPr>
            </w:pPr>
            <w:r w:rsidRPr="008D4A9D">
              <w:rPr>
                <w:rFonts w:ascii="Times New Roman" w:hAnsi="Times New Roman" w:cs="Times New Roman"/>
                <w:b/>
                <w:sz w:val="24"/>
                <w:szCs w:val="24"/>
              </w:rPr>
              <w:t xml:space="preserve">Активное участие </w:t>
            </w:r>
            <w:r w:rsidRPr="008D4A9D">
              <w:rPr>
                <w:rFonts w:ascii="Times New Roman" w:hAnsi="Times New Roman" w:cs="Times New Roman"/>
                <w:sz w:val="24"/>
                <w:szCs w:val="24"/>
              </w:rPr>
              <w:t>– действие выполняется ребёнком:</w:t>
            </w:r>
          </w:p>
          <w:p w:rsidR="009001B0" w:rsidRPr="008D4A9D" w:rsidRDefault="009001B0" w:rsidP="00C02DDC">
            <w:pPr>
              <w:jc w:val="both"/>
              <w:rPr>
                <w:rFonts w:ascii="Times New Roman" w:hAnsi="Times New Roman" w:cs="Times New Roman"/>
                <w:sz w:val="24"/>
                <w:szCs w:val="24"/>
              </w:rPr>
            </w:pPr>
            <w:r w:rsidRPr="008D4A9D">
              <w:rPr>
                <w:rFonts w:ascii="Times New Roman" w:hAnsi="Times New Roman" w:cs="Times New Roman"/>
                <w:sz w:val="24"/>
                <w:szCs w:val="24"/>
              </w:rPr>
              <w:t>- со значительной помощью взрослого</w:t>
            </w:r>
          </w:p>
          <w:p w:rsidR="009001B0" w:rsidRPr="008D4A9D" w:rsidRDefault="009001B0" w:rsidP="00C02DDC">
            <w:pPr>
              <w:jc w:val="both"/>
              <w:rPr>
                <w:rFonts w:ascii="Times New Roman" w:hAnsi="Times New Roman" w:cs="Times New Roman"/>
                <w:sz w:val="24"/>
                <w:szCs w:val="24"/>
              </w:rPr>
            </w:pPr>
            <w:r w:rsidRPr="008D4A9D">
              <w:rPr>
                <w:rFonts w:ascii="Times New Roman" w:hAnsi="Times New Roman" w:cs="Times New Roman"/>
                <w:sz w:val="24"/>
                <w:szCs w:val="24"/>
              </w:rPr>
              <w:t>- с частичной помощью взрослого</w:t>
            </w:r>
          </w:p>
          <w:p w:rsidR="009001B0" w:rsidRPr="008D4A9D" w:rsidRDefault="009001B0" w:rsidP="00C02DDC">
            <w:pPr>
              <w:jc w:val="both"/>
              <w:rPr>
                <w:rFonts w:ascii="Times New Roman" w:hAnsi="Times New Roman" w:cs="Times New Roman"/>
                <w:sz w:val="24"/>
                <w:szCs w:val="24"/>
              </w:rPr>
            </w:pPr>
            <w:r w:rsidRPr="008D4A9D">
              <w:rPr>
                <w:rFonts w:ascii="Times New Roman" w:hAnsi="Times New Roman" w:cs="Times New Roman"/>
                <w:sz w:val="24"/>
                <w:szCs w:val="24"/>
              </w:rPr>
              <w:t>- по последовательной инструкции (изображения или вербально)</w:t>
            </w:r>
          </w:p>
        </w:tc>
        <w:tc>
          <w:tcPr>
            <w:tcW w:w="1329" w:type="dxa"/>
          </w:tcPr>
          <w:p w:rsidR="009001B0" w:rsidRPr="008D4A9D" w:rsidRDefault="009001B0" w:rsidP="00C02DDC">
            <w:pPr>
              <w:jc w:val="both"/>
              <w:rPr>
                <w:rFonts w:ascii="Times New Roman" w:hAnsi="Times New Roman" w:cs="Times New Roman"/>
                <w:sz w:val="24"/>
                <w:szCs w:val="24"/>
              </w:rPr>
            </w:pPr>
          </w:p>
          <w:p w:rsidR="009001B0" w:rsidRPr="008D4A9D" w:rsidRDefault="009001B0" w:rsidP="00C02DDC">
            <w:pPr>
              <w:jc w:val="both"/>
              <w:rPr>
                <w:rFonts w:ascii="Times New Roman" w:hAnsi="Times New Roman" w:cs="Times New Roman"/>
                <w:b/>
                <w:sz w:val="24"/>
                <w:szCs w:val="24"/>
              </w:rPr>
            </w:pPr>
            <w:r w:rsidRPr="008D4A9D">
              <w:rPr>
                <w:rFonts w:ascii="Times New Roman" w:hAnsi="Times New Roman" w:cs="Times New Roman"/>
                <w:b/>
                <w:sz w:val="24"/>
                <w:szCs w:val="24"/>
              </w:rPr>
              <w:t>дд</w:t>
            </w:r>
          </w:p>
          <w:p w:rsidR="009001B0" w:rsidRPr="008D4A9D" w:rsidRDefault="009001B0" w:rsidP="00C02DDC">
            <w:pPr>
              <w:jc w:val="both"/>
              <w:rPr>
                <w:rFonts w:ascii="Times New Roman" w:hAnsi="Times New Roman" w:cs="Times New Roman"/>
                <w:b/>
                <w:sz w:val="24"/>
                <w:szCs w:val="24"/>
              </w:rPr>
            </w:pPr>
            <w:r w:rsidRPr="008D4A9D">
              <w:rPr>
                <w:rFonts w:ascii="Times New Roman" w:hAnsi="Times New Roman" w:cs="Times New Roman"/>
                <w:b/>
                <w:sz w:val="24"/>
                <w:szCs w:val="24"/>
              </w:rPr>
              <w:t>д</w:t>
            </w:r>
          </w:p>
          <w:p w:rsidR="009001B0" w:rsidRPr="008D4A9D" w:rsidRDefault="009001B0" w:rsidP="00C02DDC">
            <w:pPr>
              <w:jc w:val="both"/>
              <w:rPr>
                <w:rFonts w:ascii="Times New Roman" w:hAnsi="Times New Roman" w:cs="Times New Roman"/>
                <w:b/>
                <w:sz w:val="24"/>
                <w:szCs w:val="24"/>
              </w:rPr>
            </w:pPr>
            <w:r w:rsidRPr="008D4A9D">
              <w:rPr>
                <w:rFonts w:ascii="Times New Roman" w:hAnsi="Times New Roman" w:cs="Times New Roman"/>
                <w:b/>
                <w:sz w:val="24"/>
                <w:szCs w:val="24"/>
              </w:rPr>
              <w:t>дн</w:t>
            </w:r>
          </w:p>
        </w:tc>
      </w:tr>
      <w:tr w:rsidR="009001B0" w:rsidRPr="008D4A9D" w:rsidTr="00F74F3D">
        <w:tc>
          <w:tcPr>
            <w:tcW w:w="532" w:type="dxa"/>
            <w:vMerge/>
          </w:tcPr>
          <w:p w:rsidR="009001B0" w:rsidRPr="008D4A9D" w:rsidRDefault="009001B0" w:rsidP="00C02DDC">
            <w:pPr>
              <w:jc w:val="both"/>
              <w:rPr>
                <w:rFonts w:ascii="Times New Roman" w:hAnsi="Times New Roman" w:cs="Times New Roman"/>
                <w:sz w:val="24"/>
                <w:szCs w:val="24"/>
              </w:rPr>
            </w:pPr>
          </w:p>
        </w:tc>
        <w:tc>
          <w:tcPr>
            <w:tcW w:w="8276" w:type="dxa"/>
          </w:tcPr>
          <w:p w:rsidR="009001B0" w:rsidRPr="008D4A9D" w:rsidRDefault="009001B0" w:rsidP="002C6194">
            <w:pPr>
              <w:numPr>
                <w:ilvl w:val="0"/>
                <w:numId w:val="7"/>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по подражанию или по образцу</w:t>
            </w:r>
          </w:p>
          <w:p w:rsidR="009001B0" w:rsidRPr="008D4A9D" w:rsidRDefault="009001B0" w:rsidP="002C6194">
            <w:pPr>
              <w:numPr>
                <w:ilvl w:val="0"/>
                <w:numId w:val="7"/>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самостоятельно с ошибками</w:t>
            </w:r>
          </w:p>
          <w:p w:rsidR="009001B0" w:rsidRPr="008D4A9D" w:rsidRDefault="009001B0" w:rsidP="002C6194">
            <w:pPr>
              <w:numPr>
                <w:ilvl w:val="0"/>
                <w:numId w:val="7"/>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самостоятельно</w:t>
            </w:r>
          </w:p>
        </w:tc>
        <w:tc>
          <w:tcPr>
            <w:tcW w:w="1329" w:type="dxa"/>
          </w:tcPr>
          <w:p w:rsidR="009001B0" w:rsidRPr="008D4A9D" w:rsidRDefault="009001B0" w:rsidP="00C02DDC">
            <w:pPr>
              <w:jc w:val="both"/>
              <w:rPr>
                <w:rFonts w:ascii="Times New Roman" w:hAnsi="Times New Roman" w:cs="Times New Roman"/>
                <w:b/>
                <w:sz w:val="24"/>
                <w:szCs w:val="24"/>
              </w:rPr>
            </w:pPr>
            <w:r w:rsidRPr="008D4A9D">
              <w:rPr>
                <w:rFonts w:ascii="Times New Roman" w:hAnsi="Times New Roman" w:cs="Times New Roman"/>
                <w:b/>
                <w:sz w:val="24"/>
                <w:szCs w:val="24"/>
              </w:rPr>
              <w:t>до</w:t>
            </w:r>
          </w:p>
          <w:p w:rsidR="009001B0" w:rsidRPr="008D4A9D" w:rsidRDefault="009001B0" w:rsidP="00C02DDC">
            <w:pPr>
              <w:jc w:val="both"/>
              <w:rPr>
                <w:rFonts w:ascii="Times New Roman" w:hAnsi="Times New Roman" w:cs="Times New Roman"/>
                <w:b/>
                <w:sz w:val="24"/>
                <w:szCs w:val="24"/>
              </w:rPr>
            </w:pPr>
            <w:r w:rsidRPr="008D4A9D">
              <w:rPr>
                <w:rFonts w:ascii="Times New Roman" w:hAnsi="Times New Roman" w:cs="Times New Roman"/>
                <w:b/>
                <w:sz w:val="24"/>
                <w:szCs w:val="24"/>
              </w:rPr>
              <w:t>сш</w:t>
            </w:r>
          </w:p>
          <w:p w:rsidR="009001B0" w:rsidRPr="008D4A9D" w:rsidRDefault="009001B0" w:rsidP="00C02DDC">
            <w:pPr>
              <w:jc w:val="both"/>
              <w:rPr>
                <w:rFonts w:ascii="Times New Roman" w:hAnsi="Times New Roman" w:cs="Times New Roman"/>
                <w:b/>
                <w:sz w:val="24"/>
                <w:szCs w:val="24"/>
              </w:rPr>
            </w:pPr>
            <w:r w:rsidRPr="008D4A9D">
              <w:rPr>
                <w:rFonts w:ascii="Times New Roman" w:hAnsi="Times New Roman" w:cs="Times New Roman"/>
                <w:b/>
                <w:sz w:val="24"/>
                <w:szCs w:val="24"/>
              </w:rPr>
              <w:t>с</w:t>
            </w:r>
          </w:p>
        </w:tc>
      </w:tr>
      <w:tr w:rsidR="009001B0" w:rsidRPr="008D4A9D" w:rsidTr="00F74F3D">
        <w:tc>
          <w:tcPr>
            <w:tcW w:w="532" w:type="dxa"/>
            <w:vMerge w:val="restart"/>
          </w:tcPr>
          <w:p w:rsidR="009001B0" w:rsidRPr="008D4A9D" w:rsidRDefault="009001B0" w:rsidP="00C02DDC">
            <w:pPr>
              <w:jc w:val="both"/>
              <w:rPr>
                <w:rFonts w:ascii="Times New Roman" w:hAnsi="Times New Roman" w:cs="Times New Roman"/>
                <w:sz w:val="24"/>
                <w:szCs w:val="24"/>
              </w:rPr>
            </w:pPr>
            <w:r w:rsidRPr="008D4A9D">
              <w:rPr>
                <w:rFonts w:ascii="Times New Roman" w:hAnsi="Times New Roman" w:cs="Times New Roman"/>
                <w:sz w:val="24"/>
                <w:szCs w:val="24"/>
              </w:rPr>
              <w:t>3.</w:t>
            </w:r>
          </w:p>
        </w:tc>
        <w:tc>
          <w:tcPr>
            <w:tcW w:w="9605" w:type="dxa"/>
            <w:gridSpan w:val="2"/>
          </w:tcPr>
          <w:p w:rsidR="009001B0" w:rsidRPr="008D4A9D" w:rsidRDefault="009001B0" w:rsidP="00C02DDC">
            <w:pPr>
              <w:jc w:val="both"/>
              <w:rPr>
                <w:rFonts w:ascii="Times New Roman" w:hAnsi="Times New Roman" w:cs="Times New Roman"/>
                <w:b/>
                <w:sz w:val="24"/>
                <w:szCs w:val="24"/>
              </w:rPr>
            </w:pPr>
            <w:r w:rsidRPr="008D4A9D">
              <w:rPr>
                <w:rFonts w:ascii="Times New Roman" w:hAnsi="Times New Roman" w:cs="Times New Roman"/>
                <w:b/>
                <w:i/>
                <w:sz w:val="24"/>
                <w:szCs w:val="24"/>
              </w:rPr>
              <w:t>Сформированность представлений</w:t>
            </w:r>
          </w:p>
        </w:tc>
      </w:tr>
      <w:tr w:rsidR="009001B0" w:rsidRPr="008D4A9D" w:rsidTr="00F74F3D">
        <w:tc>
          <w:tcPr>
            <w:tcW w:w="532" w:type="dxa"/>
            <w:vMerge/>
          </w:tcPr>
          <w:p w:rsidR="009001B0" w:rsidRPr="008D4A9D" w:rsidRDefault="009001B0" w:rsidP="00C02DDC">
            <w:pPr>
              <w:jc w:val="both"/>
              <w:rPr>
                <w:rFonts w:ascii="Times New Roman" w:hAnsi="Times New Roman" w:cs="Times New Roman"/>
                <w:sz w:val="24"/>
                <w:szCs w:val="24"/>
              </w:rPr>
            </w:pPr>
          </w:p>
        </w:tc>
        <w:tc>
          <w:tcPr>
            <w:tcW w:w="8276" w:type="dxa"/>
          </w:tcPr>
          <w:p w:rsidR="009001B0" w:rsidRPr="008D4A9D" w:rsidRDefault="009001B0" w:rsidP="00C02DDC">
            <w:pPr>
              <w:jc w:val="both"/>
              <w:rPr>
                <w:rFonts w:ascii="Times New Roman" w:hAnsi="Times New Roman" w:cs="Times New Roman"/>
                <w:sz w:val="24"/>
                <w:szCs w:val="24"/>
              </w:rPr>
            </w:pPr>
            <w:r w:rsidRPr="008D4A9D">
              <w:rPr>
                <w:rFonts w:ascii="Times New Roman" w:hAnsi="Times New Roman" w:cs="Times New Roman"/>
                <w:sz w:val="24"/>
                <w:szCs w:val="24"/>
              </w:rPr>
              <w:t xml:space="preserve">1.представление отсутствует </w:t>
            </w:r>
          </w:p>
        </w:tc>
        <w:tc>
          <w:tcPr>
            <w:tcW w:w="1329" w:type="dxa"/>
          </w:tcPr>
          <w:p w:rsidR="009001B0" w:rsidRPr="008D4A9D" w:rsidRDefault="009001B0" w:rsidP="00C02DDC">
            <w:pPr>
              <w:jc w:val="both"/>
              <w:rPr>
                <w:rFonts w:ascii="Times New Roman" w:hAnsi="Times New Roman" w:cs="Times New Roman"/>
                <w:sz w:val="24"/>
                <w:szCs w:val="24"/>
              </w:rPr>
            </w:pPr>
            <w:r w:rsidRPr="008D4A9D">
              <w:rPr>
                <w:rFonts w:ascii="Times New Roman" w:hAnsi="Times New Roman" w:cs="Times New Roman"/>
                <w:sz w:val="24"/>
                <w:szCs w:val="24"/>
              </w:rPr>
              <w:t>-</w:t>
            </w:r>
          </w:p>
        </w:tc>
      </w:tr>
      <w:tr w:rsidR="009001B0" w:rsidRPr="008D4A9D" w:rsidTr="00F74F3D">
        <w:tc>
          <w:tcPr>
            <w:tcW w:w="532" w:type="dxa"/>
            <w:vMerge/>
          </w:tcPr>
          <w:p w:rsidR="009001B0" w:rsidRPr="008D4A9D" w:rsidRDefault="009001B0" w:rsidP="00C02DDC">
            <w:pPr>
              <w:jc w:val="both"/>
              <w:rPr>
                <w:rFonts w:ascii="Times New Roman" w:hAnsi="Times New Roman" w:cs="Times New Roman"/>
                <w:sz w:val="24"/>
                <w:szCs w:val="24"/>
              </w:rPr>
            </w:pPr>
          </w:p>
        </w:tc>
        <w:tc>
          <w:tcPr>
            <w:tcW w:w="8276" w:type="dxa"/>
          </w:tcPr>
          <w:p w:rsidR="009001B0" w:rsidRPr="008D4A9D" w:rsidRDefault="009001B0" w:rsidP="00C02DDC">
            <w:pPr>
              <w:jc w:val="both"/>
              <w:rPr>
                <w:rFonts w:ascii="Times New Roman" w:hAnsi="Times New Roman" w:cs="Times New Roman"/>
                <w:sz w:val="24"/>
                <w:szCs w:val="24"/>
              </w:rPr>
            </w:pPr>
            <w:r w:rsidRPr="008D4A9D">
              <w:rPr>
                <w:rFonts w:ascii="Times New Roman" w:hAnsi="Times New Roman" w:cs="Times New Roman"/>
                <w:sz w:val="24"/>
                <w:szCs w:val="24"/>
              </w:rPr>
              <w:t>2.не выявить наличие представлений</w:t>
            </w:r>
          </w:p>
        </w:tc>
        <w:tc>
          <w:tcPr>
            <w:tcW w:w="1329" w:type="dxa"/>
          </w:tcPr>
          <w:p w:rsidR="009001B0" w:rsidRPr="008D4A9D" w:rsidRDefault="009001B0" w:rsidP="00C02DDC">
            <w:pPr>
              <w:jc w:val="both"/>
              <w:rPr>
                <w:rFonts w:ascii="Times New Roman" w:hAnsi="Times New Roman" w:cs="Times New Roman"/>
                <w:sz w:val="24"/>
                <w:szCs w:val="24"/>
              </w:rPr>
            </w:pPr>
            <w:r w:rsidRPr="008D4A9D">
              <w:rPr>
                <w:rFonts w:ascii="Times New Roman" w:hAnsi="Times New Roman" w:cs="Times New Roman"/>
                <w:sz w:val="24"/>
                <w:szCs w:val="24"/>
              </w:rPr>
              <w:t>?</w:t>
            </w:r>
          </w:p>
        </w:tc>
      </w:tr>
      <w:tr w:rsidR="009001B0" w:rsidRPr="008D4A9D" w:rsidTr="00F74F3D">
        <w:tc>
          <w:tcPr>
            <w:tcW w:w="532" w:type="dxa"/>
            <w:vMerge/>
          </w:tcPr>
          <w:p w:rsidR="009001B0" w:rsidRPr="008D4A9D" w:rsidRDefault="009001B0" w:rsidP="00C02DDC">
            <w:pPr>
              <w:jc w:val="both"/>
              <w:rPr>
                <w:rFonts w:ascii="Times New Roman" w:hAnsi="Times New Roman" w:cs="Times New Roman"/>
                <w:sz w:val="24"/>
                <w:szCs w:val="24"/>
              </w:rPr>
            </w:pPr>
          </w:p>
        </w:tc>
        <w:tc>
          <w:tcPr>
            <w:tcW w:w="8276" w:type="dxa"/>
          </w:tcPr>
          <w:p w:rsidR="009001B0" w:rsidRPr="008D4A9D" w:rsidRDefault="009001B0" w:rsidP="00C02DDC">
            <w:pPr>
              <w:jc w:val="both"/>
              <w:rPr>
                <w:rFonts w:ascii="Times New Roman" w:hAnsi="Times New Roman" w:cs="Times New Roman"/>
                <w:sz w:val="24"/>
                <w:szCs w:val="24"/>
              </w:rPr>
            </w:pPr>
            <w:r w:rsidRPr="008D4A9D">
              <w:rPr>
                <w:rFonts w:ascii="Times New Roman" w:hAnsi="Times New Roman" w:cs="Times New Roman"/>
                <w:sz w:val="24"/>
                <w:szCs w:val="24"/>
              </w:rPr>
              <w:t>3.представление на уровне:</w:t>
            </w:r>
          </w:p>
          <w:p w:rsidR="009001B0" w:rsidRPr="008D4A9D" w:rsidRDefault="009001B0" w:rsidP="002C6194">
            <w:pPr>
              <w:numPr>
                <w:ilvl w:val="0"/>
                <w:numId w:val="8"/>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использования по прямой подсказке</w:t>
            </w:r>
          </w:p>
          <w:p w:rsidR="009001B0" w:rsidRPr="008D4A9D" w:rsidRDefault="009001B0" w:rsidP="002C6194">
            <w:pPr>
              <w:numPr>
                <w:ilvl w:val="0"/>
                <w:numId w:val="8"/>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использования с косвенной подсказкой (изображение)</w:t>
            </w:r>
          </w:p>
          <w:p w:rsidR="009001B0" w:rsidRPr="008D4A9D" w:rsidRDefault="009001B0" w:rsidP="002C6194">
            <w:pPr>
              <w:numPr>
                <w:ilvl w:val="0"/>
                <w:numId w:val="8"/>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самостоятельного использования</w:t>
            </w:r>
          </w:p>
        </w:tc>
        <w:tc>
          <w:tcPr>
            <w:tcW w:w="1329" w:type="dxa"/>
          </w:tcPr>
          <w:p w:rsidR="009001B0" w:rsidRPr="008D4A9D" w:rsidRDefault="009001B0" w:rsidP="00C02DDC">
            <w:pPr>
              <w:jc w:val="both"/>
              <w:rPr>
                <w:rFonts w:ascii="Times New Roman" w:hAnsi="Times New Roman" w:cs="Times New Roman"/>
                <w:sz w:val="24"/>
                <w:szCs w:val="24"/>
              </w:rPr>
            </w:pPr>
          </w:p>
          <w:p w:rsidR="009001B0" w:rsidRPr="008D4A9D" w:rsidRDefault="009001B0" w:rsidP="00C02DDC">
            <w:pPr>
              <w:jc w:val="both"/>
              <w:rPr>
                <w:rFonts w:ascii="Times New Roman" w:hAnsi="Times New Roman" w:cs="Times New Roman"/>
                <w:b/>
                <w:sz w:val="24"/>
                <w:szCs w:val="24"/>
              </w:rPr>
            </w:pPr>
            <w:r w:rsidRPr="008D4A9D">
              <w:rPr>
                <w:rFonts w:ascii="Times New Roman" w:hAnsi="Times New Roman" w:cs="Times New Roman"/>
                <w:b/>
                <w:sz w:val="24"/>
                <w:szCs w:val="24"/>
              </w:rPr>
              <w:t>пп</w:t>
            </w:r>
          </w:p>
          <w:p w:rsidR="009001B0" w:rsidRPr="008D4A9D" w:rsidRDefault="009001B0" w:rsidP="00C02DDC">
            <w:pPr>
              <w:jc w:val="both"/>
              <w:rPr>
                <w:rFonts w:ascii="Times New Roman" w:hAnsi="Times New Roman" w:cs="Times New Roman"/>
                <w:b/>
                <w:sz w:val="24"/>
                <w:szCs w:val="24"/>
              </w:rPr>
            </w:pPr>
            <w:r w:rsidRPr="008D4A9D">
              <w:rPr>
                <w:rFonts w:ascii="Times New Roman" w:hAnsi="Times New Roman" w:cs="Times New Roman"/>
                <w:b/>
                <w:sz w:val="24"/>
                <w:szCs w:val="24"/>
              </w:rPr>
              <w:t>п</w:t>
            </w:r>
          </w:p>
          <w:p w:rsidR="009001B0" w:rsidRPr="008D4A9D" w:rsidRDefault="009001B0" w:rsidP="00C02DDC">
            <w:pPr>
              <w:jc w:val="both"/>
              <w:rPr>
                <w:rFonts w:ascii="Times New Roman" w:hAnsi="Times New Roman" w:cs="Times New Roman"/>
                <w:b/>
                <w:sz w:val="24"/>
                <w:szCs w:val="24"/>
              </w:rPr>
            </w:pPr>
            <w:r w:rsidRPr="008D4A9D">
              <w:rPr>
                <w:rFonts w:ascii="Times New Roman" w:hAnsi="Times New Roman" w:cs="Times New Roman"/>
                <w:b/>
                <w:sz w:val="24"/>
                <w:szCs w:val="24"/>
              </w:rPr>
              <w:t>+</w:t>
            </w:r>
          </w:p>
        </w:tc>
      </w:tr>
    </w:tbl>
    <w:p w:rsidR="002D3738" w:rsidRPr="008D4A9D" w:rsidRDefault="002D3738" w:rsidP="00C02DDC">
      <w:pPr>
        <w:spacing w:before="20" w:after="0" w:line="240" w:lineRule="auto"/>
        <w:ind w:firstLine="709"/>
        <w:jc w:val="both"/>
        <w:rPr>
          <w:rFonts w:ascii="Times New Roman" w:hAnsi="Times New Roman" w:cs="Times New Roman"/>
          <w:sz w:val="24"/>
          <w:szCs w:val="24"/>
        </w:rPr>
      </w:pPr>
    </w:p>
    <w:p w:rsidR="009001B0" w:rsidRPr="008D4A9D" w:rsidRDefault="009001B0" w:rsidP="00C02DDC">
      <w:pPr>
        <w:widowControl w:val="0"/>
        <w:spacing w:after="0" w:line="240" w:lineRule="auto"/>
        <w:ind w:firstLine="709"/>
        <w:jc w:val="both"/>
        <w:rPr>
          <w:rFonts w:ascii="Times New Roman" w:eastAsia="Times New Roman" w:hAnsi="Times New Roman" w:cs="Times New Roman"/>
          <w:b/>
          <w:sz w:val="24"/>
          <w:szCs w:val="24"/>
        </w:rPr>
      </w:pPr>
    </w:p>
    <w:p w:rsidR="009001B0" w:rsidRPr="008D4A9D" w:rsidRDefault="009001B0" w:rsidP="00C02DDC">
      <w:pPr>
        <w:widowControl w:val="0"/>
        <w:spacing w:after="0" w:line="240" w:lineRule="auto"/>
        <w:ind w:firstLine="709"/>
        <w:jc w:val="both"/>
        <w:rPr>
          <w:rFonts w:ascii="Times New Roman" w:eastAsia="Times New Roman" w:hAnsi="Times New Roman" w:cs="Times New Roman"/>
          <w:b/>
          <w:sz w:val="24"/>
          <w:szCs w:val="24"/>
        </w:rPr>
      </w:pPr>
      <w:r w:rsidRPr="008D4A9D">
        <w:rPr>
          <w:rFonts w:ascii="Times New Roman" w:eastAsia="Times New Roman" w:hAnsi="Times New Roman" w:cs="Times New Roman"/>
          <w:b/>
          <w:sz w:val="24"/>
          <w:szCs w:val="24"/>
        </w:rPr>
        <w:t>ПЛАНИРУЕМЫЕ РЕЗУЛЬТАТЫ ИЗУЧЕНИЯ УЧЕБНОГО ПРЕДМЕТА</w:t>
      </w:r>
    </w:p>
    <w:p w:rsidR="002D3738" w:rsidRPr="008D4A9D" w:rsidRDefault="002D3738" w:rsidP="00C02DDC">
      <w:pPr>
        <w:spacing w:before="20" w:after="0" w:line="240" w:lineRule="auto"/>
        <w:ind w:firstLine="709"/>
        <w:jc w:val="both"/>
        <w:rPr>
          <w:rFonts w:ascii="Times New Roman" w:hAnsi="Times New Roman" w:cs="Times New Roman"/>
          <w:b/>
          <w:sz w:val="24"/>
          <w:szCs w:val="24"/>
        </w:rPr>
      </w:pPr>
      <w:r w:rsidRPr="008D4A9D">
        <w:rPr>
          <w:rFonts w:ascii="Times New Roman" w:hAnsi="Times New Roman" w:cs="Times New Roman"/>
          <w:b/>
          <w:sz w:val="24"/>
          <w:szCs w:val="24"/>
        </w:rPr>
        <w:t>Личностные и предметные результаты освоения учебного предмета</w:t>
      </w:r>
    </w:p>
    <w:p w:rsidR="002D3738" w:rsidRPr="008D4A9D" w:rsidRDefault="002D3738" w:rsidP="00C02DDC">
      <w:pPr>
        <w:spacing w:before="20" w:after="0" w:line="240" w:lineRule="auto"/>
        <w:ind w:firstLine="709"/>
        <w:jc w:val="both"/>
        <w:rPr>
          <w:rFonts w:ascii="Times New Roman" w:hAnsi="Times New Roman" w:cs="Times New Roman"/>
          <w:sz w:val="24"/>
          <w:szCs w:val="24"/>
        </w:rPr>
      </w:pPr>
      <w:r w:rsidRPr="008D4A9D">
        <w:rPr>
          <w:rFonts w:ascii="Times New Roman" w:hAnsi="Times New Roman" w:cs="Times New Roman"/>
          <w:sz w:val="24"/>
          <w:szCs w:val="24"/>
        </w:rPr>
        <w:t>Личностные возможные (примерные) результаты:</w:t>
      </w:r>
    </w:p>
    <w:p w:rsidR="002D3738" w:rsidRPr="008D4A9D" w:rsidRDefault="002D3738" w:rsidP="00C02DDC">
      <w:pPr>
        <w:spacing w:before="20" w:after="0" w:line="240" w:lineRule="auto"/>
        <w:ind w:firstLine="709"/>
        <w:jc w:val="both"/>
        <w:rPr>
          <w:rFonts w:ascii="Times New Roman" w:hAnsi="Times New Roman" w:cs="Times New Roman"/>
          <w:sz w:val="24"/>
          <w:szCs w:val="24"/>
        </w:rPr>
      </w:pPr>
      <w:r w:rsidRPr="008D4A9D">
        <w:rPr>
          <w:rFonts w:ascii="Times New Roman" w:hAnsi="Times New Roman" w:cs="Times New Roman"/>
          <w:sz w:val="24"/>
          <w:szCs w:val="24"/>
        </w:rPr>
        <w:t>1. Социально-эмоциональное участие в процессе общения и совместной деятельности.</w:t>
      </w:r>
    </w:p>
    <w:p w:rsidR="002D3738" w:rsidRPr="008D4A9D" w:rsidRDefault="002D3738" w:rsidP="00C02DDC">
      <w:pPr>
        <w:spacing w:before="20" w:after="0" w:line="240" w:lineRule="auto"/>
        <w:ind w:firstLine="709"/>
        <w:jc w:val="both"/>
        <w:rPr>
          <w:rFonts w:ascii="Times New Roman" w:hAnsi="Times New Roman" w:cs="Times New Roman"/>
          <w:sz w:val="24"/>
          <w:szCs w:val="24"/>
        </w:rPr>
      </w:pPr>
      <w:r w:rsidRPr="008D4A9D">
        <w:rPr>
          <w:rFonts w:ascii="Times New Roman" w:hAnsi="Times New Roman" w:cs="Times New Roman"/>
          <w:sz w:val="24"/>
          <w:szCs w:val="24"/>
        </w:rPr>
        <w:t>2. Освоение доступных социальных ролей (обучающегося, сына (дочери) и т.д.), развитие мотивов учебной деятельности и формирование личностного смысла учения.</w:t>
      </w:r>
    </w:p>
    <w:p w:rsidR="002D3738" w:rsidRPr="008D4A9D" w:rsidRDefault="002D3738" w:rsidP="00C02DDC">
      <w:pPr>
        <w:spacing w:before="20" w:after="0" w:line="240" w:lineRule="auto"/>
        <w:ind w:firstLine="709"/>
        <w:jc w:val="both"/>
        <w:rPr>
          <w:rFonts w:ascii="Times New Roman" w:hAnsi="Times New Roman" w:cs="Times New Roman"/>
          <w:sz w:val="24"/>
          <w:szCs w:val="24"/>
        </w:rPr>
      </w:pPr>
      <w:r w:rsidRPr="008D4A9D">
        <w:rPr>
          <w:rFonts w:ascii="Times New Roman" w:hAnsi="Times New Roman" w:cs="Times New Roman"/>
          <w:color w:val="000000"/>
          <w:sz w:val="24"/>
          <w:szCs w:val="24"/>
          <w:shd w:val="clear" w:color="auto" w:fill="FFFFFF"/>
        </w:rPr>
        <w:t>3.</w:t>
      </w:r>
      <w:r w:rsidRPr="008D4A9D">
        <w:rPr>
          <w:rFonts w:ascii="Times New Roman" w:hAnsi="Times New Roman" w:cs="Times New Roman"/>
          <w:sz w:val="24"/>
          <w:szCs w:val="24"/>
        </w:rPr>
        <w:t xml:space="preserve"> Умение соблюдать элементарные правила безопасности поведения в доме, на улице, в общественных местах.</w:t>
      </w:r>
    </w:p>
    <w:p w:rsidR="002D3738" w:rsidRPr="008D4A9D" w:rsidRDefault="002D3738" w:rsidP="00C02DDC">
      <w:pPr>
        <w:spacing w:before="20" w:after="0" w:line="240" w:lineRule="auto"/>
        <w:ind w:firstLine="709"/>
        <w:jc w:val="both"/>
        <w:rPr>
          <w:rFonts w:ascii="Times New Roman" w:hAnsi="Times New Roman" w:cs="Times New Roman"/>
          <w:sz w:val="24"/>
          <w:szCs w:val="24"/>
        </w:rPr>
      </w:pPr>
    </w:p>
    <w:p w:rsidR="002D3738" w:rsidRPr="008D4A9D" w:rsidRDefault="002D3738" w:rsidP="00C02DDC">
      <w:pPr>
        <w:spacing w:before="20" w:after="0" w:line="240" w:lineRule="auto"/>
        <w:ind w:firstLine="709"/>
        <w:jc w:val="both"/>
        <w:rPr>
          <w:rFonts w:ascii="Times New Roman" w:hAnsi="Times New Roman" w:cs="Times New Roman"/>
          <w:sz w:val="24"/>
          <w:szCs w:val="24"/>
        </w:rPr>
      </w:pPr>
      <w:r w:rsidRPr="008D4A9D">
        <w:rPr>
          <w:rFonts w:ascii="Times New Roman" w:hAnsi="Times New Roman" w:cs="Times New Roman"/>
          <w:sz w:val="24"/>
          <w:szCs w:val="24"/>
        </w:rPr>
        <w:t>Предметные возможные (примерные) результаты:</w:t>
      </w:r>
    </w:p>
    <w:p w:rsidR="002D3738" w:rsidRPr="008D4A9D" w:rsidRDefault="002D3738" w:rsidP="00C02DDC">
      <w:pPr>
        <w:spacing w:before="20" w:after="0" w:line="240" w:lineRule="auto"/>
        <w:ind w:firstLine="709"/>
        <w:jc w:val="both"/>
        <w:rPr>
          <w:rFonts w:ascii="Times New Roman" w:hAnsi="Times New Roman" w:cs="Times New Roman"/>
          <w:sz w:val="24"/>
          <w:szCs w:val="24"/>
        </w:rPr>
      </w:pPr>
      <w:r w:rsidRPr="008D4A9D">
        <w:rPr>
          <w:rFonts w:ascii="Times New Roman" w:hAnsi="Times New Roman" w:cs="Times New Roman"/>
          <w:sz w:val="24"/>
          <w:szCs w:val="24"/>
        </w:rPr>
        <w:t>1. Умение ориентироваться в классе, в помещениях школы. Соблюдение правил учебного поведения.</w:t>
      </w:r>
    </w:p>
    <w:p w:rsidR="002D3738" w:rsidRPr="008D4A9D" w:rsidRDefault="002D3738" w:rsidP="00C02DDC">
      <w:pPr>
        <w:spacing w:before="20" w:after="0" w:line="240" w:lineRule="auto"/>
        <w:ind w:firstLine="709"/>
        <w:jc w:val="both"/>
        <w:rPr>
          <w:rFonts w:ascii="Times New Roman" w:hAnsi="Times New Roman" w:cs="Times New Roman"/>
          <w:sz w:val="24"/>
          <w:szCs w:val="24"/>
        </w:rPr>
      </w:pPr>
      <w:r w:rsidRPr="008D4A9D">
        <w:rPr>
          <w:rFonts w:ascii="Times New Roman" w:hAnsi="Times New Roman" w:cs="Times New Roman"/>
          <w:sz w:val="24"/>
          <w:szCs w:val="24"/>
        </w:rPr>
        <w:t>2.</w:t>
      </w:r>
      <w:r w:rsidRPr="008D4A9D">
        <w:rPr>
          <w:rFonts w:ascii="Times New Roman" w:hAnsi="Times New Roman" w:cs="Times New Roman"/>
          <w:color w:val="000000"/>
          <w:sz w:val="24"/>
          <w:szCs w:val="24"/>
          <w:shd w:val="clear" w:color="auto" w:fill="FFFFFF"/>
        </w:rPr>
        <w:t xml:space="preserve"> </w:t>
      </w:r>
      <w:r w:rsidRPr="008D4A9D">
        <w:rPr>
          <w:rFonts w:ascii="Times New Roman" w:hAnsi="Times New Roman" w:cs="Times New Roman"/>
          <w:sz w:val="24"/>
          <w:szCs w:val="24"/>
        </w:rPr>
        <w:t>Умение ориентироваться в собственных частях тела и лица.</w:t>
      </w:r>
    </w:p>
    <w:p w:rsidR="002D3738" w:rsidRPr="008D4A9D" w:rsidRDefault="002D3738" w:rsidP="00C02DDC">
      <w:pPr>
        <w:spacing w:before="20" w:after="0" w:line="240" w:lineRule="auto"/>
        <w:ind w:firstLine="709"/>
        <w:jc w:val="both"/>
        <w:rPr>
          <w:rFonts w:ascii="Times New Roman" w:hAnsi="Times New Roman" w:cs="Times New Roman"/>
          <w:sz w:val="24"/>
          <w:szCs w:val="24"/>
        </w:rPr>
      </w:pPr>
      <w:r w:rsidRPr="008D4A9D">
        <w:rPr>
          <w:rFonts w:ascii="Times New Roman" w:hAnsi="Times New Roman" w:cs="Times New Roman"/>
          <w:sz w:val="24"/>
          <w:szCs w:val="24"/>
        </w:rPr>
        <w:t>3. Представление о составе семьи, обязанности членов семьи.</w:t>
      </w:r>
    </w:p>
    <w:p w:rsidR="002D3738" w:rsidRPr="008D4A9D" w:rsidRDefault="002D3738" w:rsidP="00C02DDC">
      <w:pPr>
        <w:spacing w:before="20" w:after="0" w:line="240" w:lineRule="auto"/>
        <w:ind w:firstLine="709"/>
        <w:jc w:val="both"/>
        <w:rPr>
          <w:rFonts w:ascii="Times New Roman" w:hAnsi="Times New Roman" w:cs="Times New Roman"/>
          <w:sz w:val="24"/>
          <w:szCs w:val="24"/>
        </w:rPr>
      </w:pPr>
      <w:r w:rsidRPr="008D4A9D">
        <w:rPr>
          <w:rFonts w:ascii="Times New Roman" w:hAnsi="Times New Roman" w:cs="Times New Roman"/>
          <w:sz w:val="24"/>
          <w:szCs w:val="24"/>
        </w:rPr>
        <w:t>4. Представление об игрушках, умение правильно обращаться с ними.</w:t>
      </w:r>
    </w:p>
    <w:p w:rsidR="002D3738" w:rsidRPr="008D4A9D" w:rsidRDefault="002D3738" w:rsidP="00C02DDC">
      <w:pPr>
        <w:spacing w:before="20" w:after="0" w:line="240" w:lineRule="auto"/>
        <w:ind w:firstLine="709"/>
        <w:jc w:val="both"/>
        <w:rPr>
          <w:rFonts w:ascii="Times New Roman" w:hAnsi="Times New Roman" w:cs="Times New Roman"/>
          <w:sz w:val="24"/>
          <w:szCs w:val="24"/>
        </w:rPr>
      </w:pPr>
      <w:r w:rsidRPr="008D4A9D">
        <w:rPr>
          <w:rFonts w:ascii="Times New Roman" w:hAnsi="Times New Roman" w:cs="Times New Roman"/>
          <w:sz w:val="24"/>
          <w:szCs w:val="24"/>
        </w:rPr>
        <w:t>5.Умение ориентироваться в помещениях своего дома (квартиры), территории двора.</w:t>
      </w:r>
    </w:p>
    <w:p w:rsidR="006365CC" w:rsidRPr="00512ECD" w:rsidRDefault="002D3738" w:rsidP="00C02DDC">
      <w:pPr>
        <w:spacing w:before="20" w:after="0" w:line="240" w:lineRule="auto"/>
        <w:ind w:firstLine="709"/>
        <w:jc w:val="both"/>
        <w:rPr>
          <w:rFonts w:ascii="Times New Roman" w:hAnsi="Times New Roman" w:cs="Times New Roman"/>
          <w:sz w:val="24"/>
          <w:szCs w:val="24"/>
        </w:rPr>
      </w:pPr>
      <w:r w:rsidRPr="008D4A9D">
        <w:rPr>
          <w:rFonts w:ascii="Times New Roman" w:hAnsi="Times New Roman" w:cs="Times New Roman"/>
          <w:sz w:val="24"/>
          <w:szCs w:val="24"/>
        </w:rPr>
        <w:t>7. Умение правильно пользоваться мебелью, посудой, электроприборами, часами, электронными устройствами.</w:t>
      </w:r>
      <w:r w:rsidR="00512ECD">
        <w:rPr>
          <w:rFonts w:ascii="Times New Roman" w:hAnsi="Times New Roman" w:cs="Times New Roman"/>
          <w:sz w:val="24"/>
          <w:szCs w:val="24"/>
        </w:rPr>
        <w:t xml:space="preserve">     </w:t>
      </w:r>
    </w:p>
    <w:p w:rsidR="009001B0" w:rsidRPr="008D4A9D" w:rsidRDefault="002D3738" w:rsidP="00C02DDC">
      <w:pPr>
        <w:spacing w:before="20" w:after="0" w:line="240" w:lineRule="auto"/>
        <w:ind w:firstLine="709"/>
        <w:jc w:val="both"/>
        <w:rPr>
          <w:rFonts w:ascii="Times New Roman" w:hAnsi="Times New Roman" w:cs="Times New Roman"/>
          <w:b/>
          <w:sz w:val="24"/>
          <w:szCs w:val="24"/>
        </w:rPr>
      </w:pPr>
      <w:r w:rsidRPr="008D4A9D">
        <w:rPr>
          <w:rFonts w:ascii="Times New Roman" w:hAnsi="Times New Roman" w:cs="Times New Roman"/>
          <w:b/>
          <w:sz w:val="24"/>
          <w:szCs w:val="24"/>
        </w:rPr>
        <w:t>Содержание учебного предмета</w:t>
      </w:r>
    </w:p>
    <w:p w:rsidR="002D3738" w:rsidRPr="008D4A9D" w:rsidRDefault="002D3738" w:rsidP="00C02DDC">
      <w:pPr>
        <w:spacing w:before="20" w:after="0" w:line="240" w:lineRule="auto"/>
        <w:ind w:firstLine="709"/>
        <w:jc w:val="both"/>
        <w:rPr>
          <w:rFonts w:ascii="Times New Roman" w:hAnsi="Times New Roman" w:cs="Times New Roman"/>
          <w:sz w:val="24"/>
          <w:szCs w:val="24"/>
        </w:rPr>
      </w:pPr>
      <w:r w:rsidRPr="008D4A9D">
        <w:rPr>
          <w:rFonts w:ascii="Times New Roman" w:hAnsi="Times New Roman" w:cs="Times New Roman"/>
          <w:color w:val="000000"/>
          <w:sz w:val="24"/>
          <w:szCs w:val="24"/>
          <w:shd w:val="clear" w:color="auto" w:fill="FFFFFF"/>
        </w:rPr>
        <w:t xml:space="preserve"> 1.Школа.</w:t>
      </w:r>
    </w:p>
    <w:p w:rsidR="002D3738" w:rsidRPr="008D4A9D" w:rsidRDefault="002D3738" w:rsidP="00C02DDC">
      <w:pPr>
        <w:pStyle w:val="ad"/>
        <w:spacing w:beforeLines="20" w:before="48" w:afterLines="20" w:after="48" w:line="240" w:lineRule="auto"/>
        <w:ind w:firstLine="709"/>
        <w:jc w:val="both"/>
        <w:rPr>
          <w:color w:val="000000"/>
          <w:shd w:val="clear" w:color="auto" w:fill="FFFFFF"/>
        </w:rPr>
      </w:pPr>
      <w:r w:rsidRPr="008D4A9D">
        <w:rPr>
          <w:color w:val="000000"/>
          <w:shd w:val="clear" w:color="auto" w:fill="FFFFFF"/>
        </w:rPr>
        <w:t xml:space="preserve"> Представление о помещениях школы (класс, столовая, туалет, коридор); о распорядке школьного дня (звонок, урок, перемена); бережное отношение к школьным принадлежностям (школьная доска, парта, мел, портфель, учебник, тетрадь, карандаш, пенал, ручка, линейка, краски, пластилин, альбом для рисования).</w:t>
      </w:r>
    </w:p>
    <w:p w:rsidR="002D3738" w:rsidRPr="008D4A9D" w:rsidRDefault="002D3738" w:rsidP="00C02DDC">
      <w:pPr>
        <w:pStyle w:val="ad"/>
        <w:spacing w:beforeLines="20" w:before="48" w:afterLines="20" w:after="48" w:line="240" w:lineRule="auto"/>
        <w:ind w:firstLine="709"/>
        <w:jc w:val="both"/>
        <w:rPr>
          <w:color w:val="000000"/>
          <w:shd w:val="clear" w:color="auto" w:fill="FFFFFF"/>
        </w:rPr>
      </w:pPr>
      <w:r w:rsidRPr="008D4A9D">
        <w:rPr>
          <w:color w:val="000000"/>
          <w:shd w:val="clear" w:color="auto" w:fill="FFFFFF"/>
        </w:rPr>
        <w:t>2. Это-я.</w:t>
      </w:r>
    </w:p>
    <w:p w:rsidR="002D3738" w:rsidRPr="008D4A9D" w:rsidRDefault="002D3738" w:rsidP="00C02DDC">
      <w:pPr>
        <w:pStyle w:val="ad"/>
        <w:spacing w:beforeLines="20" w:before="48" w:afterLines="20" w:after="48" w:line="240" w:lineRule="auto"/>
        <w:ind w:firstLine="709"/>
        <w:jc w:val="both"/>
        <w:rPr>
          <w:color w:val="000000"/>
          <w:shd w:val="clear" w:color="auto" w:fill="FFFFFF"/>
        </w:rPr>
      </w:pPr>
      <w:r w:rsidRPr="008D4A9D">
        <w:rPr>
          <w:color w:val="000000"/>
          <w:shd w:val="clear" w:color="auto" w:fill="FFFFFF"/>
        </w:rPr>
        <w:t>Представление о собственных частях тела (голова, шея, туловище, руки, ноги) и лица (глаза, ресницы, брови, нос, рот, губы).</w:t>
      </w:r>
    </w:p>
    <w:p w:rsidR="002D3738" w:rsidRPr="008D4A9D" w:rsidRDefault="002D3738" w:rsidP="00C02DDC">
      <w:pPr>
        <w:pStyle w:val="ad"/>
        <w:spacing w:beforeLines="20" w:before="48" w:afterLines="20" w:after="48" w:line="240" w:lineRule="auto"/>
        <w:ind w:firstLine="709"/>
        <w:jc w:val="both"/>
        <w:rPr>
          <w:color w:val="000000"/>
          <w:shd w:val="clear" w:color="auto" w:fill="FFFFFF"/>
        </w:rPr>
      </w:pPr>
      <w:r w:rsidRPr="008D4A9D">
        <w:rPr>
          <w:color w:val="000000"/>
          <w:shd w:val="clear" w:color="auto" w:fill="FFFFFF"/>
        </w:rPr>
        <w:t>3.</w:t>
      </w:r>
      <w:r w:rsidRPr="008D4A9D">
        <w:t xml:space="preserve"> </w:t>
      </w:r>
      <w:r w:rsidRPr="008D4A9D">
        <w:rPr>
          <w:color w:val="000000"/>
          <w:shd w:val="clear" w:color="auto" w:fill="FFFFFF"/>
        </w:rPr>
        <w:t>Моя семья.</w:t>
      </w:r>
    </w:p>
    <w:p w:rsidR="002D3738" w:rsidRPr="008D4A9D" w:rsidRDefault="002D3738" w:rsidP="00C02DDC">
      <w:pPr>
        <w:pStyle w:val="ad"/>
        <w:spacing w:beforeLines="20" w:before="48" w:afterLines="20" w:after="48" w:line="240" w:lineRule="auto"/>
        <w:ind w:firstLine="709"/>
        <w:jc w:val="both"/>
        <w:rPr>
          <w:color w:val="000000"/>
          <w:shd w:val="clear" w:color="auto" w:fill="FFFFFF"/>
        </w:rPr>
      </w:pPr>
      <w:r w:rsidRPr="008D4A9D">
        <w:rPr>
          <w:color w:val="000000"/>
          <w:shd w:val="clear" w:color="auto" w:fill="FFFFFF"/>
        </w:rPr>
        <w:t>Представление о составе семьи (мама, папа, бабушка, дедушка, сестра, брат), об обязанностях членов семьи.</w:t>
      </w:r>
    </w:p>
    <w:p w:rsidR="002D3738" w:rsidRPr="008D4A9D" w:rsidRDefault="002D3738" w:rsidP="00C02DDC">
      <w:pPr>
        <w:pStyle w:val="ad"/>
        <w:spacing w:beforeLines="20" w:before="48" w:afterLines="20" w:after="48" w:line="240" w:lineRule="auto"/>
        <w:ind w:firstLine="709"/>
        <w:jc w:val="both"/>
        <w:rPr>
          <w:color w:val="000000"/>
          <w:shd w:val="clear" w:color="auto" w:fill="FFFFFF"/>
        </w:rPr>
      </w:pPr>
      <w:r w:rsidRPr="008D4A9D">
        <w:rPr>
          <w:color w:val="000000"/>
          <w:shd w:val="clear" w:color="auto" w:fill="FFFFFF"/>
        </w:rPr>
        <w:t>4. Мои игрушки.</w:t>
      </w:r>
    </w:p>
    <w:p w:rsidR="002D3738" w:rsidRPr="008D4A9D" w:rsidRDefault="002D3738" w:rsidP="00C02DDC">
      <w:pPr>
        <w:pStyle w:val="ad"/>
        <w:spacing w:beforeLines="20" w:before="48" w:afterLines="20" w:after="48" w:line="240" w:lineRule="auto"/>
        <w:ind w:firstLine="709"/>
        <w:jc w:val="both"/>
        <w:rPr>
          <w:color w:val="000000"/>
          <w:shd w:val="clear" w:color="auto" w:fill="FFFFFF"/>
        </w:rPr>
      </w:pPr>
      <w:r w:rsidRPr="008D4A9D">
        <w:rPr>
          <w:color w:val="000000"/>
          <w:shd w:val="clear" w:color="auto" w:fill="FFFFFF"/>
        </w:rPr>
        <w:lastRenderedPageBreak/>
        <w:t>Представление об игрушках (кукла, машинки, пирамидка, мяч), умение правильно обращаться с ними.</w:t>
      </w:r>
    </w:p>
    <w:p w:rsidR="002D3738" w:rsidRPr="008D4A9D" w:rsidRDefault="002D3738" w:rsidP="00C02DDC">
      <w:pPr>
        <w:pStyle w:val="ad"/>
        <w:spacing w:beforeLines="20" w:before="48" w:afterLines="20" w:after="48" w:line="240" w:lineRule="auto"/>
        <w:ind w:firstLine="709"/>
        <w:jc w:val="both"/>
        <w:rPr>
          <w:color w:val="000000"/>
          <w:shd w:val="clear" w:color="auto" w:fill="FFFFFF"/>
        </w:rPr>
      </w:pPr>
      <w:r w:rsidRPr="008D4A9D">
        <w:rPr>
          <w:color w:val="000000"/>
          <w:shd w:val="clear" w:color="auto" w:fill="FFFFFF"/>
        </w:rPr>
        <w:t>5.Квартира, дом, двор.</w:t>
      </w:r>
    </w:p>
    <w:p w:rsidR="002D3738" w:rsidRPr="008D4A9D" w:rsidRDefault="002D3738" w:rsidP="00C02DDC">
      <w:pPr>
        <w:pStyle w:val="ad"/>
        <w:spacing w:beforeLines="20" w:before="48" w:afterLines="20" w:after="48" w:line="240" w:lineRule="auto"/>
        <w:ind w:firstLine="709"/>
        <w:jc w:val="both"/>
        <w:rPr>
          <w:color w:val="000000"/>
          <w:shd w:val="clear" w:color="auto" w:fill="FFFFFF"/>
        </w:rPr>
      </w:pPr>
      <w:r w:rsidRPr="008D4A9D">
        <w:rPr>
          <w:color w:val="000000"/>
          <w:shd w:val="clear" w:color="auto" w:fill="FFFFFF"/>
        </w:rPr>
        <w:t>Представление о частях дома (стена, крыша, окно, дверь, потолок, пол).</w:t>
      </w:r>
      <w:r w:rsidRPr="008D4A9D">
        <w:rPr>
          <w:rFonts w:eastAsiaTheme="minorHAnsi"/>
          <w:color w:val="000000"/>
          <w:shd w:val="clear" w:color="auto" w:fill="FFFFFF"/>
          <w:lang w:eastAsia="en-US"/>
        </w:rPr>
        <w:t xml:space="preserve"> </w:t>
      </w:r>
      <w:r w:rsidRPr="008D4A9D">
        <w:rPr>
          <w:color w:val="000000"/>
          <w:shd w:val="clear" w:color="auto" w:fill="FFFFFF"/>
        </w:rPr>
        <w:t>Ориентация в помещениях своего дома.</w:t>
      </w:r>
      <w:r w:rsidRPr="008D4A9D">
        <w:rPr>
          <w:rFonts w:eastAsiaTheme="minorHAnsi"/>
          <w:color w:val="000000"/>
          <w:shd w:val="clear" w:color="auto" w:fill="FFFFFF"/>
          <w:lang w:eastAsia="en-US"/>
        </w:rPr>
        <w:t xml:space="preserve"> </w:t>
      </w:r>
      <w:r w:rsidRPr="008D4A9D">
        <w:rPr>
          <w:color w:val="000000"/>
          <w:shd w:val="clear" w:color="auto" w:fill="FFFFFF"/>
        </w:rPr>
        <w:t>Представление о помещениях квартиры (комната, прихожая, кухня, ванная комната, туалет, балкон).</w:t>
      </w:r>
      <w:r w:rsidRPr="008D4A9D">
        <w:rPr>
          <w:rFonts w:eastAsiaTheme="minorHAnsi"/>
          <w:color w:val="000000"/>
          <w:shd w:val="clear" w:color="auto" w:fill="FFFFFF"/>
          <w:lang w:eastAsia="en-US"/>
        </w:rPr>
        <w:t xml:space="preserve"> </w:t>
      </w:r>
      <w:r w:rsidRPr="008D4A9D">
        <w:rPr>
          <w:color w:val="000000"/>
          <w:shd w:val="clear" w:color="auto" w:fill="FFFFFF"/>
        </w:rPr>
        <w:t>Представление о территории двора (место для отдыха, игровая площадка, место для парковки автомобилей, место для контейнеров с мусором).</w:t>
      </w:r>
    </w:p>
    <w:p w:rsidR="002D3738" w:rsidRPr="008D4A9D" w:rsidRDefault="002D3738" w:rsidP="00C02DDC">
      <w:pPr>
        <w:pStyle w:val="ad"/>
        <w:spacing w:beforeLines="20" w:before="48" w:afterLines="20" w:after="48" w:line="240" w:lineRule="auto"/>
        <w:ind w:firstLine="709"/>
        <w:jc w:val="both"/>
        <w:rPr>
          <w:color w:val="000000"/>
          <w:shd w:val="clear" w:color="auto" w:fill="FFFFFF"/>
        </w:rPr>
      </w:pPr>
      <w:r w:rsidRPr="008D4A9D">
        <w:rPr>
          <w:color w:val="000000"/>
          <w:shd w:val="clear" w:color="auto" w:fill="FFFFFF"/>
        </w:rPr>
        <w:t xml:space="preserve">6.Предметы быта. </w:t>
      </w:r>
    </w:p>
    <w:p w:rsidR="00512ECD" w:rsidRPr="00B43855" w:rsidRDefault="002D3738" w:rsidP="00C02DDC">
      <w:pPr>
        <w:pStyle w:val="ad"/>
        <w:spacing w:beforeLines="20" w:before="48" w:afterLines="20" w:after="48" w:line="240" w:lineRule="auto"/>
        <w:ind w:firstLine="709"/>
        <w:jc w:val="both"/>
        <w:rPr>
          <w:color w:val="000000"/>
          <w:shd w:val="clear" w:color="auto" w:fill="FFFFFF"/>
        </w:rPr>
      </w:pPr>
      <w:r w:rsidRPr="008D4A9D">
        <w:rPr>
          <w:color w:val="000000"/>
          <w:shd w:val="clear" w:color="auto" w:fill="FFFFFF"/>
        </w:rPr>
        <w:t>Представление об убранстве дома, о предметах мебели (стол, стул, диван, шкаф, полка, кресло, кровать). Представление о предметах посуды, предназначенных для сервировки стола (тарелка, стакан, кружка, ложка, вилка, нож) и для приготовления пищи (кастрюля, сковорода, чайник, нож). Представление об электроприборах (телевизор, утюг, микроволновая печь, электрический чайник). Представление о часах и их частях (стрелки, циферблат). Представление об электронных устройствах (телефон, компьютер, п</w:t>
      </w:r>
      <w:r w:rsidR="00B43855">
        <w:rPr>
          <w:color w:val="000000"/>
          <w:shd w:val="clear" w:color="auto" w:fill="FFFFFF"/>
        </w:rPr>
        <w:t>ланшет)</w:t>
      </w:r>
    </w:p>
    <w:p w:rsidR="00512ECD" w:rsidRPr="008D4A9D" w:rsidRDefault="00512ECD" w:rsidP="00C02DDC">
      <w:pPr>
        <w:suppressAutoHyphens/>
        <w:spacing w:before="240" w:after="0" w:line="240" w:lineRule="auto"/>
        <w:ind w:firstLine="709"/>
        <w:jc w:val="both"/>
        <w:rPr>
          <w:rFonts w:ascii="Times New Roman" w:eastAsia="Calibri" w:hAnsi="Times New Roman" w:cs="Times New Roman"/>
          <w:b/>
          <w:sz w:val="24"/>
          <w:szCs w:val="24"/>
          <w:lang w:eastAsia="en-US"/>
        </w:rPr>
      </w:pPr>
    </w:p>
    <w:p w:rsidR="00F74F3D" w:rsidRPr="008D4A9D" w:rsidRDefault="00F74F3D" w:rsidP="00C02DDC">
      <w:pPr>
        <w:suppressAutoHyphens/>
        <w:spacing w:before="240" w:after="0" w:line="240" w:lineRule="auto"/>
        <w:ind w:firstLine="709"/>
        <w:jc w:val="both"/>
        <w:rPr>
          <w:rFonts w:ascii="Times New Roman" w:eastAsia="Calibri" w:hAnsi="Times New Roman" w:cs="Times New Roman"/>
          <w:b/>
          <w:sz w:val="24"/>
          <w:szCs w:val="24"/>
          <w:lang w:eastAsia="en-US"/>
        </w:rPr>
      </w:pPr>
      <w:r w:rsidRPr="008D4A9D">
        <w:rPr>
          <w:rFonts w:ascii="Times New Roman" w:eastAsia="Calibri" w:hAnsi="Times New Roman" w:cs="Times New Roman"/>
          <w:b/>
          <w:sz w:val="24"/>
          <w:szCs w:val="24"/>
          <w:lang w:eastAsia="en-US"/>
        </w:rPr>
        <w:t>КАЛЕНДАРНО-ТЕМАТИЧЕСКОЕ ПЛАНИРОВАНИЕ</w:t>
      </w:r>
    </w:p>
    <w:p w:rsidR="00F74F3D" w:rsidRPr="008D4A9D" w:rsidRDefault="00BE2DF8" w:rsidP="00C02DDC">
      <w:pPr>
        <w:spacing w:after="0" w:line="240" w:lineRule="auto"/>
        <w:ind w:firstLine="709"/>
        <w:jc w:val="both"/>
        <w:rPr>
          <w:rFonts w:ascii="Times New Roman" w:eastAsiaTheme="minorHAnsi" w:hAnsi="Times New Roman" w:cs="Times New Roman"/>
          <w:b/>
          <w:i/>
          <w:sz w:val="24"/>
          <w:szCs w:val="24"/>
          <w:lang w:eastAsia="en-US"/>
        </w:rPr>
      </w:pPr>
      <w:r>
        <w:rPr>
          <w:rFonts w:ascii="Times New Roman" w:eastAsiaTheme="minorHAnsi" w:hAnsi="Times New Roman" w:cs="Times New Roman"/>
          <w:b/>
          <w:i/>
          <w:sz w:val="24"/>
          <w:szCs w:val="24"/>
          <w:lang w:eastAsia="en-US"/>
        </w:rPr>
        <w:t xml:space="preserve">Окружающий социальный мир. 2 </w:t>
      </w:r>
      <w:r w:rsidR="00F74F3D" w:rsidRPr="008D4A9D">
        <w:rPr>
          <w:rFonts w:ascii="Times New Roman" w:eastAsiaTheme="minorHAnsi" w:hAnsi="Times New Roman" w:cs="Times New Roman"/>
          <w:b/>
          <w:i/>
          <w:sz w:val="24"/>
          <w:szCs w:val="24"/>
          <w:lang w:eastAsia="en-US"/>
        </w:rPr>
        <w:t xml:space="preserve"> класс (Вариант 2)</w:t>
      </w:r>
    </w:p>
    <w:tbl>
      <w:tblPr>
        <w:tblpPr w:leftFromText="180" w:rightFromText="180" w:vertAnchor="text" w:tblpY="1"/>
        <w:tblOverlap w:val="never"/>
        <w:tblW w:w="0" w:type="auto"/>
        <w:tblLayout w:type="fixed"/>
        <w:tblCellMar>
          <w:top w:w="15" w:type="dxa"/>
          <w:left w:w="15" w:type="dxa"/>
          <w:bottom w:w="15" w:type="dxa"/>
          <w:right w:w="15" w:type="dxa"/>
        </w:tblCellMar>
        <w:tblLook w:val="04A0" w:firstRow="1" w:lastRow="0" w:firstColumn="1" w:lastColumn="0" w:noHBand="0" w:noVBand="1"/>
      </w:tblPr>
      <w:tblGrid>
        <w:gridCol w:w="869"/>
        <w:gridCol w:w="3971"/>
        <w:gridCol w:w="664"/>
        <w:gridCol w:w="448"/>
        <w:gridCol w:w="30"/>
        <w:gridCol w:w="2754"/>
        <w:gridCol w:w="1168"/>
        <w:gridCol w:w="30"/>
        <w:gridCol w:w="3757"/>
        <w:gridCol w:w="30"/>
      </w:tblGrid>
      <w:tr w:rsidR="00140B9F" w:rsidRPr="00754B25" w:rsidTr="00140B9F">
        <w:trPr>
          <w:trHeight w:val="480"/>
        </w:trPr>
        <w:tc>
          <w:tcPr>
            <w:tcW w:w="869" w:type="dxa"/>
            <w:vMerge w:val="restart"/>
            <w:tcBorders>
              <w:top w:val="single" w:sz="6" w:space="0" w:color="000000"/>
              <w:left w:val="single" w:sz="6" w:space="0" w:color="000000"/>
              <w:right w:val="single" w:sz="6" w:space="0" w:color="000000"/>
            </w:tcBorders>
            <w:tcMar>
              <w:top w:w="0" w:type="dxa"/>
              <w:left w:w="108" w:type="dxa"/>
              <w:bottom w:w="0" w:type="dxa"/>
              <w:right w:w="108" w:type="dxa"/>
            </w:tcMar>
            <w:hideMark/>
          </w:tcPr>
          <w:p w:rsidR="00140B9F" w:rsidRPr="007C6035" w:rsidRDefault="00140B9F" w:rsidP="00140B9F">
            <w:pPr>
              <w:spacing w:after="0" w:line="240" w:lineRule="auto"/>
              <w:jc w:val="both"/>
              <w:rPr>
                <w:rFonts w:ascii="Times New Roman" w:eastAsia="Arial" w:hAnsi="Times New Roman" w:cs="Times New Roman"/>
                <w:b/>
                <w:bCs/>
                <w:color w:val="000000"/>
                <w:sz w:val="24"/>
                <w:szCs w:val="24"/>
              </w:rPr>
            </w:pPr>
            <w:r w:rsidRPr="007C6035">
              <w:rPr>
                <w:rFonts w:ascii="Times New Roman" w:eastAsia="Arial" w:hAnsi="Times New Roman" w:cs="Times New Roman"/>
                <w:b/>
                <w:bCs/>
                <w:color w:val="000000"/>
                <w:sz w:val="24"/>
                <w:szCs w:val="24"/>
              </w:rPr>
              <w:t>№ п/п</w:t>
            </w:r>
          </w:p>
        </w:tc>
        <w:tc>
          <w:tcPr>
            <w:tcW w:w="3971" w:type="dxa"/>
            <w:vMerge w:val="restart"/>
            <w:tcBorders>
              <w:top w:val="single" w:sz="6" w:space="0" w:color="000000"/>
              <w:left w:val="single" w:sz="6" w:space="0" w:color="000000"/>
              <w:right w:val="single" w:sz="6" w:space="0" w:color="000000"/>
            </w:tcBorders>
            <w:tcMar>
              <w:top w:w="0" w:type="dxa"/>
              <w:left w:w="108" w:type="dxa"/>
              <w:bottom w:w="0" w:type="dxa"/>
              <w:right w:w="108" w:type="dxa"/>
            </w:tcMar>
            <w:hideMark/>
          </w:tcPr>
          <w:p w:rsidR="00140B9F" w:rsidRPr="007C6035" w:rsidRDefault="00140B9F" w:rsidP="00140B9F">
            <w:pPr>
              <w:spacing w:after="0" w:line="240" w:lineRule="auto"/>
              <w:jc w:val="both"/>
              <w:rPr>
                <w:rFonts w:ascii="Times New Roman" w:eastAsia="Arial" w:hAnsi="Times New Roman" w:cs="Times New Roman"/>
                <w:b/>
                <w:bCs/>
                <w:color w:val="000000"/>
                <w:sz w:val="24"/>
                <w:szCs w:val="24"/>
              </w:rPr>
            </w:pPr>
            <w:r w:rsidRPr="007C6035">
              <w:rPr>
                <w:rFonts w:ascii="Times New Roman" w:eastAsia="Arial" w:hAnsi="Times New Roman" w:cs="Times New Roman"/>
                <w:b/>
                <w:bCs/>
                <w:color w:val="000000"/>
                <w:sz w:val="24"/>
                <w:szCs w:val="24"/>
              </w:rPr>
              <w:t>Тема урока</w:t>
            </w:r>
          </w:p>
        </w:tc>
        <w:tc>
          <w:tcPr>
            <w:tcW w:w="1142" w:type="dxa"/>
            <w:gridSpan w:val="3"/>
            <w:tcBorders>
              <w:top w:val="single" w:sz="6" w:space="0" w:color="000000"/>
              <w:left w:val="single" w:sz="6" w:space="0" w:color="000000"/>
              <w:bottom w:val="single" w:sz="4" w:space="0" w:color="auto"/>
              <w:right w:val="single" w:sz="6" w:space="0" w:color="000000"/>
            </w:tcBorders>
          </w:tcPr>
          <w:p w:rsidR="00140B9F" w:rsidRPr="007C6035" w:rsidRDefault="00140B9F" w:rsidP="00140B9F">
            <w:pPr>
              <w:spacing w:after="0" w:line="240" w:lineRule="auto"/>
              <w:jc w:val="both"/>
              <w:rPr>
                <w:rFonts w:ascii="Times New Roman" w:eastAsia="Arial" w:hAnsi="Times New Roman" w:cs="Times New Roman"/>
                <w:b/>
                <w:bCs/>
                <w:color w:val="000000"/>
                <w:sz w:val="24"/>
                <w:szCs w:val="24"/>
              </w:rPr>
            </w:pPr>
            <w:r w:rsidRPr="007C6035">
              <w:rPr>
                <w:rFonts w:ascii="Times New Roman" w:eastAsia="Arial" w:hAnsi="Times New Roman" w:cs="Times New Roman"/>
                <w:b/>
                <w:bCs/>
                <w:color w:val="000000"/>
                <w:sz w:val="24"/>
                <w:szCs w:val="24"/>
              </w:rPr>
              <w:t>Кол-во часов</w:t>
            </w:r>
          </w:p>
        </w:tc>
        <w:tc>
          <w:tcPr>
            <w:tcW w:w="3952" w:type="dxa"/>
            <w:gridSpan w:val="3"/>
            <w:vMerge w:val="restart"/>
            <w:tcBorders>
              <w:top w:val="single" w:sz="6" w:space="0" w:color="000000"/>
              <w:left w:val="single" w:sz="6" w:space="0" w:color="000000"/>
              <w:right w:val="single" w:sz="6" w:space="0" w:color="000000"/>
            </w:tcBorders>
            <w:tcMar>
              <w:top w:w="0" w:type="dxa"/>
              <w:left w:w="108" w:type="dxa"/>
              <w:bottom w:w="0" w:type="dxa"/>
              <w:right w:w="108" w:type="dxa"/>
            </w:tcMar>
            <w:hideMark/>
          </w:tcPr>
          <w:p w:rsidR="00140B9F" w:rsidRPr="007C6035" w:rsidRDefault="00140B9F" w:rsidP="00140B9F">
            <w:pPr>
              <w:spacing w:after="0" w:line="240" w:lineRule="auto"/>
              <w:jc w:val="both"/>
              <w:rPr>
                <w:rFonts w:ascii="Times New Roman" w:eastAsia="Arial" w:hAnsi="Times New Roman" w:cs="Times New Roman"/>
                <w:b/>
                <w:bCs/>
                <w:color w:val="000000"/>
                <w:sz w:val="24"/>
                <w:szCs w:val="24"/>
              </w:rPr>
            </w:pPr>
            <w:r w:rsidRPr="007C6035">
              <w:rPr>
                <w:rFonts w:ascii="Times New Roman" w:eastAsia="Arial" w:hAnsi="Times New Roman" w:cs="Times New Roman"/>
                <w:b/>
                <w:bCs/>
                <w:color w:val="000000"/>
                <w:sz w:val="24"/>
                <w:szCs w:val="24"/>
              </w:rPr>
              <w:t>Основные понятия</w:t>
            </w:r>
          </w:p>
        </w:tc>
        <w:tc>
          <w:tcPr>
            <w:tcW w:w="3787" w:type="dxa"/>
            <w:gridSpan w:val="2"/>
            <w:vMerge w:val="restart"/>
            <w:tcBorders>
              <w:top w:val="single" w:sz="6" w:space="0" w:color="000000"/>
              <w:left w:val="single" w:sz="6" w:space="0" w:color="000000"/>
              <w:right w:val="single" w:sz="6" w:space="0" w:color="000000"/>
            </w:tcBorders>
            <w:tcMar>
              <w:top w:w="0" w:type="dxa"/>
              <w:left w:w="108" w:type="dxa"/>
              <w:bottom w:w="0" w:type="dxa"/>
              <w:right w:w="108" w:type="dxa"/>
            </w:tcMar>
            <w:hideMark/>
          </w:tcPr>
          <w:p w:rsidR="00140B9F" w:rsidRPr="007C6035" w:rsidRDefault="00140B9F" w:rsidP="00140B9F">
            <w:pPr>
              <w:spacing w:after="0" w:line="240" w:lineRule="auto"/>
              <w:jc w:val="both"/>
              <w:rPr>
                <w:rFonts w:ascii="Times New Roman" w:eastAsia="Arial" w:hAnsi="Times New Roman" w:cs="Times New Roman"/>
                <w:b/>
                <w:bCs/>
                <w:color w:val="000000"/>
                <w:sz w:val="24"/>
                <w:szCs w:val="24"/>
              </w:rPr>
            </w:pPr>
            <w:r w:rsidRPr="007C6035">
              <w:rPr>
                <w:rFonts w:ascii="Times New Roman" w:eastAsia="Arial" w:hAnsi="Times New Roman" w:cs="Times New Roman"/>
                <w:b/>
                <w:bCs/>
                <w:color w:val="000000"/>
                <w:sz w:val="24"/>
                <w:szCs w:val="24"/>
              </w:rPr>
              <w:t>Основные виды деятельности</w:t>
            </w:r>
          </w:p>
        </w:tc>
      </w:tr>
      <w:tr w:rsidR="00140B9F" w:rsidRPr="00754B25" w:rsidTr="00140B9F">
        <w:trPr>
          <w:trHeight w:val="75"/>
        </w:trPr>
        <w:tc>
          <w:tcPr>
            <w:tcW w:w="869" w:type="dxa"/>
            <w:vMerge/>
            <w:tcBorders>
              <w:left w:val="single" w:sz="6" w:space="0" w:color="000000"/>
              <w:bottom w:val="single" w:sz="6" w:space="0" w:color="000000"/>
              <w:right w:val="single" w:sz="6" w:space="0" w:color="000000"/>
            </w:tcBorders>
            <w:tcMar>
              <w:top w:w="0" w:type="dxa"/>
              <w:left w:w="108" w:type="dxa"/>
              <w:bottom w:w="0" w:type="dxa"/>
              <w:right w:w="108" w:type="dxa"/>
            </w:tcMar>
          </w:tcPr>
          <w:p w:rsidR="00140B9F" w:rsidRPr="007C6035" w:rsidRDefault="00140B9F" w:rsidP="00140B9F">
            <w:pPr>
              <w:spacing w:after="0" w:line="240" w:lineRule="auto"/>
              <w:jc w:val="both"/>
              <w:rPr>
                <w:rFonts w:ascii="Times New Roman" w:eastAsia="Arial" w:hAnsi="Times New Roman" w:cs="Times New Roman"/>
                <w:b/>
                <w:bCs/>
                <w:color w:val="000000"/>
                <w:sz w:val="24"/>
                <w:szCs w:val="24"/>
              </w:rPr>
            </w:pPr>
          </w:p>
        </w:tc>
        <w:tc>
          <w:tcPr>
            <w:tcW w:w="3971" w:type="dxa"/>
            <w:vMerge/>
            <w:tcBorders>
              <w:left w:val="single" w:sz="6" w:space="0" w:color="000000"/>
              <w:bottom w:val="single" w:sz="6" w:space="0" w:color="000000"/>
              <w:right w:val="single" w:sz="6" w:space="0" w:color="000000"/>
            </w:tcBorders>
            <w:tcMar>
              <w:top w:w="0" w:type="dxa"/>
              <w:left w:w="108" w:type="dxa"/>
              <w:bottom w:w="0" w:type="dxa"/>
              <w:right w:w="108" w:type="dxa"/>
            </w:tcMar>
          </w:tcPr>
          <w:p w:rsidR="00140B9F" w:rsidRPr="007C6035" w:rsidRDefault="00140B9F" w:rsidP="00140B9F">
            <w:pPr>
              <w:spacing w:after="0" w:line="240" w:lineRule="auto"/>
              <w:jc w:val="both"/>
              <w:rPr>
                <w:rFonts w:ascii="Times New Roman" w:eastAsia="Arial" w:hAnsi="Times New Roman" w:cs="Times New Roman"/>
                <w:b/>
                <w:bCs/>
                <w:color w:val="000000"/>
                <w:sz w:val="24"/>
                <w:szCs w:val="24"/>
              </w:rPr>
            </w:pPr>
          </w:p>
        </w:tc>
        <w:tc>
          <w:tcPr>
            <w:tcW w:w="664" w:type="dxa"/>
            <w:tcBorders>
              <w:top w:val="single" w:sz="4" w:space="0" w:color="auto"/>
              <w:left w:val="single" w:sz="6" w:space="0" w:color="000000"/>
              <w:bottom w:val="single" w:sz="6" w:space="0" w:color="000000"/>
              <w:right w:val="single" w:sz="4" w:space="0" w:color="auto"/>
            </w:tcBorders>
          </w:tcPr>
          <w:p w:rsidR="00140B9F" w:rsidRPr="007C6035" w:rsidRDefault="00140B9F" w:rsidP="00140B9F">
            <w:pPr>
              <w:spacing w:after="0" w:line="240" w:lineRule="auto"/>
              <w:jc w:val="both"/>
              <w:rPr>
                <w:rFonts w:ascii="Times New Roman" w:eastAsia="Arial" w:hAnsi="Times New Roman" w:cs="Times New Roman"/>
                <w:b/>
                <w:bCs/>
                <w:color w:val="000000"/>
                <w:sz w:val="24"/>
                <w:szCs w:val="24"/>
              </w:rPr>
            </w:pPr>
            <w:r>
              <w:rPr>
                <w:rFonts w:ascii="Times New Roman" w:eastAsia="Arial" w:hAnsi="Times New Roman" w:cs="Times New Roman"/>
                <w:b/>
                <w:bCs/>
                <w:color w:val="000000"/>
                <w:sz w:val="24"/>
                <w:szCs w:val="24"/>
              </w:rPr>
              <w:t>очно</w:t>
            </w:r>
          </w:p>
        </w:tc>
        <w:tc>
          <w:tcPr>
            <w:tcW w:w="478" w:type="dxa"/>
            <w:gridSpan w:val="2"/>
            <w:tcBorders>
              <w:top w:val="single" w:sz="4" w:space="0" w:color="auto"/>
              <w:left w:val="single" w:sz="4" w:space="0" w:color="auto"/>
              <w:bottom w:val="single" w:sz="6" w:space="0" w:color="000000"/>
              <w:right w:val="single" w:sz="6" w:space="0" w:color="000000"/>
            </w:tcBorders>
          </w:tcPr>
          <w:p w:rsidR="00140B9F" w:rsidRPr="007C6035" w:rsidRDefault="00140B9F" w:rsidP="00140B9F">
            <w:pPr>
              <w:spacing w:after="0" w:line="240" w:lineRule="auto"/>
              <w:jc w:val="both"/>
              <w:rPr>
                <w:rFonts w:ascii="Times New Roman" w:eastAsia="Arial" w:hAnsi="Times New Roman" w:cs="Times New Roman"/>
                <w:b/>
                <w:bCs/>
                <w:color w:val="000000"/>
                <w:sz w:val="24"/>
                <w:szCs w:val="24"/>
              </w:rPr>
            </w:pPr>
            <w:r>
              <w:rPr>
                <w:rFonts w:ascii="Times New Roman" w:eastAsia="Arial" w:hAnsi="Times New Roman" w:cs="Times New Roman"/>
                <w:b/>
                <w:bCs/>
                <w:color w:val="000000"/>
                <w:sz w:val="24"/>
                <w:szCs w:val="24"/>
              </w:rPr>
              <w:t>Сам-но</w:t>
            </w:r>
          </w:p>
        </w:tc>
        <w:tc>
          <w:tcPr>
            <w:tcW w:w="3952" w:type="dxa"/>
            <w:gridSpan w:val="3"/>
            <w:vMerge/>
            <w:tcBorders>
              <w:left w:val="single" w:sz="6" w:space="0" w:color="000000"/>
              <w:bottom w:val="single" w:sz="6" w:space="0" w:color="000000"/>
              <w:right w:val="single" w:sz="6" w:space="0" w:color="000000"/>
            </w:tcBorders>
            <w:tcMar>
              <w:top w:w="0" w:type="dxa"/>
              <w:left w:w="108" w:type="dxa"/>
              <w:bottom w:w="0" w:type="dxa"/>
              <w:right w:w="108" w:type="dxa"/>
            </w:tcMar>
          </w:tcPr>
          <w:p w:rsidR="00140B9F" w:rsidRPr="007C6035" w:rsidRDefault="00140B9F" w:rsidP="00140B9F">
            <w:pPr>
              <w:spacing w:after="0" w:line="240" w:lineRule="auto"/>
              <w:jc w:val="both"/>
              <w:rPr>
                <w:rFonts w:ascii="Times New Roman" w:eastAsia="Arial" w:hAnsi="Times New Roman" w:cs="Times New Roman"/>
                <w:b/>
                <w:bCs/>
                <w:color w:val="000000"/>
                <w:sz w:val="24"/>
                <w:szCs w:val="24"/>
              </w:rPr>
            </w:pPr>
          </w:p>
        </w:tc>
        <w:tc>
          <w:tcPr>
            <w:tcW w:w="3787" w:type="dxa"/>
            <w:gridSpan w:val="2"/>
            <w:vMerge/>
            <w:tcBorders>
              <w:left w:val="single" w:sz="6" w:space="0" w:color="000000"/>
              <w:bottom w:val="single" w:sz="6" w:space="0" w:color="000000"/>
              <w:right w:val="single" w:sz="6" w:space="0" w:color="000000"/>
            </w:tcBorders>
            <w:tcMar>
              <w:top w:w="0" w:type="dxa"/>
              <w:left w:w="108" w:type="dxa"/>
              <w:bottom w:w="0" w:type="dxa"/>
              <w:right w:w="108" w:type="dxa"/>
            </w:tcMar>
          </w:tcPr>
          <w:p w:rsidR="00140B9F" w:rsidRPr="007C6035" w:rsidRDefault="00140B9F" w:rsidP="00140B9F">
            <w:pPr>
              <w:spacing w:after="0" w:line="240" w:lineRule="auto"/>
              <w:jc w:val="both"/>
              <w:rPr>
                <w:rFonts w:ascii="Times New Roman" w:eastAsia="Arial" w:hAnsi="Times New Roman" w:cs="Times New Roman"/>
                <w:b/>
                <w:bCs/>
                <w:color w:val="000000"/>
                <w:sz w:val="24"/>
                <w:szCs w:val="24"/>
              </w:rPr>
            </w:pPr>
          </w:p>
        </w:tc>
      </w:tr>
      <w:tr w:rsidR="00140B9F" w:rsidRPr="00754B25" w:rsidTr="00140B9F">
        <w:tblPrEx>
          <w:tblCellMar>
            <w:top w:w="0" w:type="dxa"/>
            <w:left w:w="0" w:type="dxa"/>
            <w:bottom w:w="0" w:type="dxa"/>
            <w:right w:w="0" w:type="dxa"/>
          </w:tblCellMar>
          <w:tblLook w:val="0000" w:firstRow="0" w:lastRow="0" w:firstColumn="0" w:lastColumn="0" w:noHBand="0" w:noVBand="0"/>
        </w:tblPrEx>
        <w:trPr>
          <w:cantSplit/>
          <w:trHeight w:hRule="exact" w:val="285"/>
        </w:trPr>
        <w:tc>
          <w:tcPr>
            <w:tcW w:w="484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54B25" w:rsidRDefault="00140B9F" w:rsidP="00140B9F">
            <w:pPr>
              <w:widowControl w:val="0"/>
              <w:spacing w:before="8" w:line="240" w:lineRule="auto"/>
              <w:ind w:left="108" w:right="-20"/>
              <w:rPr>
                <w:rFonts w:ascii="Times New Roman" w:eastAsia="Times New Roman" w:hAnsi="Times New Roman" w:cs="Times New Roman"/>
                <w:b/>
                <w:bCs/>
                <w:color w:val="000000"/>
                <w:sz w:val="24"/>
                <w:szCs w:val="24"/>
                <w:lang w:val="en-US"/>
              </w:rPr>
            </w:pPr>
            <w:r w:rsidRPr="00754B25">
              <w:rPr>
                <w:rFonts w:ascii="Times New Roman" w:eastAsia="Times New Roman" w:hAnsi="Times New Roman" w:cs="Times New Roman"/>
                <w:b/>
                <w:bCs/>
                <w:color w:val="000000"/>
                <w:sz w:val="24"/>
                <w:szCs w:val="24"/>
                <w:lang w:val="en-US"/>
              </w:rPr>
              <w:t>Ш</w:t>
            </w:r>
            <w:r w:rsidRPr="00754B25">
              <w:rPr>
                <w:rFonts w:ascii="Times New Roman" w:eastAsia="Times New Roman" w:hAnsi="Times New Roman" w:cs="Times New Roman"/>
                <w:b/>
                <w:bCs/>
                <w:color w:val="000000"/>
                <w:spacing w:val="1"/>
                <w:sz w:val="24"/>
                <w:szCs w:val="24"/>
                <w:lang w:val="en-US"/>
              </w:rPr>
              <w:t>к</w:t>
            </w:r>
            <w:r w:rsidRPr="00754B25">
              <w:rPr>
                <w:rFonts w:ascii="Times New Roman" w:eastAsia="Times New Roman" w:hAnsi="Times New Roman" w:cs="Times New Roman"/>
                <w:b/>
                <w:bCs/>
                <w:color w:val="000000"/>
                <w:sz w:val="24"/>
                <w:szCs w:val="24"/>
                <w:lang w:val="en-US"/>
              </w:rPr>
              <w:t>ола.</w:t>
            </w:r>
          </w:p>
        </w:tc>
        <w:tc>
          <w:tcPr>
            <w:tcW w:w="664" w:type="dxa"/>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tcPr>
          <w:p w:rsidR="00140B9F" w:rsidRPr="00140B9F" w:rsidRDefault="00140B9F" w:rsidP="00140B9F">
            <w:pPr>
              <w:widowControl w:val="0"/>
              <w:spacing w:before="8" w:line="240" w:lineRule="auto"/>
              <w:ind w:right="-20"/>
              <w:rPr>
                <w:rFonts w:ascii="Times New Roman" w:eastAsia="Times New Roman" w:hAnsi="Times New Roman" w:cs="Times New Roman"/>
                <w:b/>
                <w:bCs/>
                <w:color w:val="000000"/>
                <w:sz w:val="24"/>
                <w:szCs w:val="24"/>
              </w:rPr>
            </w:pPr>
          </w:p>
        </w:tc>
        <w:tc>
          <w:tcPr>
            <w:tcW w:w="478" w:type="dxa"/>
            <w:gridSpan w:val="2"/>
            <w:tcBorders>
              <w:top w:val="single" w:sz="3" w:space="0" w:color="000000"/>
              <w:left w:val="single" w:sz="4" w:space="0" w:color="auto"/>
              <w:bottom w:val="single" w:sz="3" w:space="0" w:color="000000"/>
              <w:right w:val="single" w:sz="3" w:space="0" w:color="000000"/>
            </w:tcBorders>
          </w:tcPr>
          <w:p w:rsidR="00140B9F" w:rsidRPr="00754B25" w:rsidRDefault="00140B9F" w:rsidP="00140B9F">
            <w:pPr>
              <w:widowControl w:val="0"/>
              <w:spacing w:before="8" w:line="240" w:lineRule="auto"/>
              <w:ind w:right="-20"/>
              <w:rPr>
                <w:rFonts w:ascii="Times New Roman" w:eastAsia="Times New Roman" w:hAnsi="Times New Roman" w:cs="Times New Roman"/>
                <w:b/>
                <w:bCs/>
                <w:color w:val="000000"/>
                <w:sz w:val="24"/>
                <w:szCs w:val="24"/>
                <w:lang w:val="en-US"/>
              </w:rPr>
            </w:pPr>
          </w:p>
        </w:tc>
        <w:tc>
          <w:tcPr>
            <w:tcW w:w="3952"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54B25" w:rsidRDefault="00140B9F" w:rsidP="00140B9F">
            <w:pPr>
              <w:rPr>
                <w:lang w:val="en-US"/>
              </w:rPr>
            </w:pPr>
          </w:p>
        </w:tc>
        <w:tc>
          <w:tcPr>
            <w:tcW w:w="378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54B25" w:rsidRDefault="00140B9F" w:rsidP="00140B9F">
            <w:pPr>
              <w:rPr>
                <w:lang w:val="en-US"/>
              </w:rPr>
            </w:pPr>
          </w:p>
        </w:tc>
      </w:tr>
      <w:tr w:rsidR="00140B9F" w:rsidRPr="007C6035" w:rsidTr="00140B9F">
        <w:tblPrEx>
          <w:tblCellMar>
            <w:top w:w="0" w:type="dxa"/>
            <w:left w:w="0" w:type="dxa"/>
            <w:bottom w:w="0" w:type="dxa"/>
            <w:right w:w="0" w:type="dxa"/>
          </w:tblCellMar>
          <w:tblLook w:val="0000" w:firstRow="0" w:lastRow="0" w:firstColumn="0" w:lastColumn="0" w:noHBand="0" w:noVBand="0"/>
        </w:tblPrEx>
        <w:trPr>
          <w:cantSplit/>
          <w:trHeight w:hRule="exact" w:val="563"/>
        </w:trPr>
        <w:tc>
          <w:tcPr>
            <w:tcW w:w="8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54B25" w:rsidRDefault="00140B9F" w:rsidP="00140B9F">
            <w:pPr>
              <w:widowControl w:val="0"/>
              <w:spacing w:before="3" w:line="240" w:lineRule="auto"/>
              <w:ind w:left="348" w:right="-20"/>
              <w:rPr>
                <w:rFonts w:ascii="Times New Roman" w:eastAsia="Times New Roman" w:hAnsi="Times New Roman" w:cs="Times New Roman"/>
                <w:color w:val="000000"/>
                <w:sz w:val="24"/>
                <w:szCs w:val="24"/>
                <w:lang w:val="en-US"/>
              </w:rPr>
            </w:pPr>
            <w:r w:rsidRPr="00754B25">
              <w:rPr>
                <w:rFonts w:ascii="Times New Roman" w:eastAsia="Times New Roman" w:hAnsi="Times New Roman" w:cs="Times New Roman"/>
                <w:color w:val="000000"/>
                <w:sz w:val="24"/>
                <w:szCs w:val="24"/>
                <w:lang w:val="en-US"/>
              </w:rPr>
              <w:t>1</w:t>
            </w:r>
          </w:p>
        </w:tc>
        <w:tc>
          <w:tcPr>
            <w:tcW w:w="397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C6035" w:rsidRDefault="00140B9F" w:rsidP="00140B9F">
            <w:pPr>
              <w:widowControl w:val="0"/>
              <w:spacing w:before="3" w:line="240" w:lineRule="auto"/>
              <w:ind w:left="108" w:right="697"/>
              <w:rPr>
                <w:rFonts w:ascii="Times New Roman" w:eastAsia="Times New Roman" w:hAnsi="Times New Roman" w:cs="Times New Roman"/>
                <w:color w:val="000000"/>
                <w:sz w:val="24"/>
                <w:szCs w:val="24"/>
              </w:rPr>
            </w:pPr>
            <w:r w:rsidRPr="007C6035">
              <w:rPr>
                <w:rFonts w:ascii="Times New Roman" w:eastAsia="Times New Roman" w:hAnsi="Times New Roman" w:cs="Times New Roman"/>
                <w:color w:val="000000"/>
                <w:sz w:val="24"/>
                <w:szCs w:val="24"/>
              </w:rPr>
              <w:t>Пр</w:t>
            </w:r>
            <w:r w:rsidRPr="007C6035">
              <w:rPr>
                <w:rFonts w:ascii="Times New Roman" w:eastAsia="Times New Roman" w:hAnsi="Times New Roman" w:cs="Times New Roman"/>
                <w:color w:val="000000"/>
                <w:spacing w:val="-1"/>
                <w:sz w:val="24"/>
                <w:szCs w:val="24"/>
              </w:rPr>
              <w:t>а</w:t>
            </w:r>
            <w:r w:rsidRPr="007C6035">
              <w:rPr>
                <w:rFonts w:ascii="Times New Roman" w:eastAsia="Times New Roman" w:hAnsi="Times New Roman" w:cs="Times New Roman"/>
                <w:color w:val="000000"/>
                <w:sz w:val="24"/>
                <w:szCs w:val="24"/>
              </w:rPr>
              <w:t>вила поведен</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я в школе, в клас</w:t>
            </w:r>
            <w:r w:rsidRPr="007C6035">
              <w:rPr>
                <w:rFonts w:ascii="Times New Roman" w:eastAsia="Times New Roman" w:hAnsi="Times New Roman" w:cs="Times New Roman"/>
                <w:color w:val="000000"/>
                <w:spacing w:val="-1"/>
                <w:sz w:val="24"/>
                <w:szCs w:val="24"/>
              </w:rPr>
              <w:t>с</w:t>
            </w:r>
            <w:r w:rsidRPr="007C6035">
              <w:rPr>
                <w:rFonts w:ascii="Times New Roman" w:eastAsia="Times New Roman" w:hAnsi="Times New Roman" w:cs="Times New Roman"/>
                <w:color w:val="000000"/>
                <w:sz w:val="24"/>
                <w:szCs w:val="24"/>
              </w:rPr>
              <w:t>е.</w:t>
            </w:r>
          </w:p>
        </w:tc>
        <w:tc>
          <w:tcPr>
            <w:tcW w:w="664" w:type="dxa"/>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tcPr>
          <w:p w:rsidR="00140B9F" w:rsidRPr="00430FE3" w:rsidRDefault="00140B9F" w:rsidP="00140B9F">
            <w:pPr>
              <w:widowControl w:val="0"/>
              <w:spacing w:before="3" w:line="240" w:lineRule="auto"/>
              <w:ind w:left="434"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78" w:type="dxa"/>
            <w:gridSpan w:val="2"/>
            <w:tcBorders>
              <w:top w:val="single" w:sz="3" w:space="0" w:color="000000"/>
              <w:left w:val="single" w:sz="4" w:space="0" w:color="auto"/>
              <w:bottom w:val="single" w:sz="3" w:space="0" w:color="000000"/>
              <w:right w:val="single" w:sz="3" w:space="0" w:color="000000"/>
            </w:tcBorders>
          </w:tcPr>
          <w:p w:rsidR="00140B9F" w:rsidRPr="00430FE3" w:rsidRDefault="00140B9F" w:rsidP="00140B9F">
            <w:pPr>
              <w:widowControl w:val="0"/>
              <w:spacing w:before="3" w:line="240" w:lineRule="auto"/>
              <w:ind w:right="-20"/>
              <w:rPr>
                <w:rFonts w:ascii="Times New Roman" w:eastAsia="Times New Roman" w:hAnsi="Times New Roman" w:cs="Times New Roman"/>
                <w:color w:val="000000"/>
                <w:sz w:val="24"/>
                <w:szCs w:val="24"/>
              </w:rPr>
            </w:pPr>
          </w:p>
        </w:tc>
        <w:tc>
          <w:tcPr>
            <w:tcW w:w="3952"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C6035" w:rsidRDefault="00140B9F" w:rsidP="00140B9F">
            <w:pPr>
              <w:widowControl w:val="0"/>
              <w:spacing w:before="3" w:line="240" w:lineRule="auto"/>
              <w:ind w:left="108" w:right="156"/>
              <w:rPr>
                <w:rFonts w:ascii="Times New Roman" w:eastAsia="Times New Roman" w:hAnsi="Times New Roman" w:cs="Times New Roman"/>
                <w:color w:val="000000"/>
                <w:sz w:val="24"/>
                <w:szCs w:val="24"/>
              </w:rPr>
            </w:pPr>
            <w:r w:rsidRPr="007C6035">
              <w:rPr>
                <w:rFonts w:ascii="Times New Roman" w:eastAsia="Times New Roman" w:hAnsi="Times New Roman" w:cs="Times New Roman"/>
                <w:color w:val="000000"/>
                <w:sz w:val="24"/>
                <w:szCs w:val="24"/>
              </w:rPr>
              <w:t>Закреплен</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е правил</w:t>
            </w:r>
            <w:r w:rsidRPr="007C6035">
              <w:rPr>
                <w:rFonts w:ascii="Times New Roman" w:eastAsia="Times New Roman" w:hAnsi="Times New Roman" w:cs="Times New Roman"/>
                <w:color w:val="000000"/>
                <w:spacing w:val="1"/>
                <w:sz w:val="24"/>
                <w:szCs w:val="24"/>
              </w:rPr>
              <w:t xml:space="preserve"> п</w:t>
            </w:r>
            <w:r w:rsidRPr="007C6035">
              <w:rPr>
                <w:rFonts w:ascii="Times New Roman" w:eastAsia="Times New Roman" w:hAnsi="Times New Roman" w:cs="Times New Roman"/>
                <w:color w:val="000000"/>
                <w:spacing w:val="-1"/>
                <w:sz w:val="24"/>
                <w:szCs w:val="24"/>
              </w:rPr>
              <w:t>о</w:t>
            </w:r>
            <w:r w:rsidRPr="007C6035">
              <w:rPr>
                <w:rFonts w:ascii="Times New Roman" w:eastAsia="Times New Roman" w:hAnsi="Times New Roman" w:cs="Times New Roman"/>
                <w:color w:val="000000"/>
                <w:sz w:val="24"/>
                <w:szCs w:val="24"/>
              </w:rPr>
              <w:t>в</w:t>
            </w:r>
            <w:r w:rsidRPr="007C6035">
              <w:rPr>
                <w:rFonts w:ascii="Times New Roman" w:eastAsia="Times New Roman" w:hAnsi="Times New Roman" w:cs="Times New Roman"/>
                <w:color w:val="000000"/>
                <w:spacing w:val="-1"/>
                <w:sz w:val="24"/>
                <w:szCs w:val="24"/>
              </w:rPr>
              <w:t>е</w:t>
            </w:r>
            <w:r w:rsidRPr="007C6035">
              <w:rPr>
                <w:rFonts w:ascii="Times New Roman" w:eastAsia="Times New Roman" w:hAnsi="Times New Roman" w:cs="Times New Roman"/>
                <w:color w:val="000000"/>
                <w:sz w:val="24"/>
                <w:szCs w:val="24"/>
              </w:rPr>
              <w:t>д</w:t>
            </w:r>
            <w:r w:rsidRPr="007C6035">
              <w:rPr>
                <w:rFonts w:ascii="Times New Roman" w:eastAsia="Times New Roman" w:hAnsi="Times New Roman" w:cs="Times New Roman"/>
                <w:color w:val="000000"/>
                <w:spacing w:val="-1"/>
                <w:sz w:val="24"/>
                <w:szCs w:val="24"/>
              </w:rPr>
              <w:t>е</w:t>
            </w:r>
            <w:r w:rsidRPr="007C6035">
              <w:rPr>
                <w:rFonts w:ascii="Times New Roman" w:eastAsia="Times New Roman" w:hAnsi="Times New Roman" w:cs="Times New Roman"/>
                <w:color w:val="000000"/>
                <w:spacing w:val="1"/>
                <w:sz w:val="24"/>
                <w:szCs w:val="24"/>
              </w:rPr>
              <w:t>ни</w:t>
            </w:r>
            <w:r w:rsidRPr="007C6035">
              <w:rPr>
                <w:rFonts w:ascii="Times New Roman" w:eastAsia="Times New Roman" w:hAnsi="Times New Roman" w:cs="Times New Roman"/>
                <w:color w:val="000000"/>
                <w:sz w:val="24"/>
                <w:szCs w:val="24"/>
              </w:rPr>
              <w:t xml:space="preserve">я в школе и </w:t>
            </w:r>
            <w:r w:rsidRPr="007C6035">
              <w:rPr>
                <w:rFonts w:ascii="Times New Roman" w:eastAsia="Times New Roman" w:hAnsi="Times New Roman" w:cs="Times New Roman"/>
                <w:color w:val="000000"/>
                <w:spacing w:val="1"/>
                <w:sz w:val="24"/>
                <w:szCs w:val="24"/>
              </w:rPr>
              <w:t>н</w:t>
            </w:r>
            <w:r w:rsidRPr="007C6035">
              <w:rPr>
                <w:rFonts w:ascii="Times New Roman" w:eastAsia="Times New Roman" w:hAnsi="Times New Roman" w:cs="Times New Roman"/>
                <w:color w:val="000000"/>
                <w:sz w:val="24"/>
                <w:szCs w:val="24"/>
              </w:rPr>
              <w:t>а</w:t>
            </w:r>
            <w:r w:rsidRPr="007C6035">
              <w:rPr>
                <w:rFonts w:ascii="Times New Roman" w:eastAsia="Times New Roman" w:hAnsi="Times New Roman" w:cs="Times New Roman"/>
                <w:color w:val="000000"/>
                <w:spacing w:val="1"/>
                <w:sz w:val="24"/>
                <w:szCs w:val="24"/>
              </w:rPr>
              <w:t xml:space="preserve"> </w:t>
            </w:r>
            <w:r w:rsidRPr="007C6035">
              <w:rPr>
                <w:rFonts w:ascii="Times New Roman" w:eastAsia="Times New Roman" w:hAnsi="Times New Roman" w:cs="Times New Roman"/>
                <w:color w:val="000000"/>
                <w:spacing w:val="-6"/>
                <w:sz w:val="24"/>
                <w:szCs w:val="24"/>
              </w:rPr>
              <w:t>у</w:t>
            </w:r>
            <w:r w:rsidRPr="007C6035">
              <w:rPr>
                <w:rFonts w:ascii="Times New Roman" w:eastAsia="Times New Roman" w:hAnsi="Times New Roman" w:cs="Times New Roman"/>
                <w:color w:val="000000"/>
                <w:sz w:val="24"/>
                <w:szCs w:val="24"/>
              </w:rPr>
              <w:t>роке.</w:t>
            </w:r>
          </w:p>
        </w:tc>
        <w:tc>
          <w:tcPr>
            <w:tcW w:w="378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C6035" w:rsidRDefault="00140B9F" w:rsidP="00140B9F">
            <w:pPr>
              <w:widowControl w:val="0"/>
              <w:spacing w:before="3" w:line="240" w:lineRule="auto"/>
              <w:ind w:left="105" w:right="122"/>
              <w:rPr>
                <w:rFonts w:ascii="Times New Roman" w:eastAsia="Times New Roman" w:hAnsi="Times New Roman" w:cs="Times New Roman"/>
                <w:color w:val="000000"/>
                <w:sz w:val="24"/>
                <w:szCs w:val="24"/>
              </w:rPr>
            </w:pPr>
            <w:r w:rsidRPr="007C6035">
              <w:rPr>
                <w:rFonts w:ascii="Times New Roman" w:eastAsia="Times New Roman" w:hAnsi="Times New Roman" w:cs="Times New Roman"/>
                <w:color w:val="000000"/>
                <w:sz w:val="24"/>
                <w:szCs w:val="24"/>
              </w:rPr>
              <w:t>Н</w:t>
            </w:r>
            <w:r w:rsidRPr="007C6035">
              <w:rPr>
                <w:rFonts w:ascii="Times New Roman" w:eastAsia="Times New Roman" w:hAnsi="Times New Roman" w:cs="Times New Roman"/>
                <w:color w:val="000000"/>
                <w:spacing w:val="-1"/>
                <w:sz w:val="24"/>
                <w:szCs w:val="24"/>
              </w:rPr>
              <w:t>а</w:t>
            </w:r>
            <w:r w:rsidRPr="007C6035">
              <w:rPr>
                <w:rFonts w:ascii="Times New Roman" w:eastAsia="Times New Roman" w:hAnsi="Times New Roman" w:cs="Times New Roman"/>
                <w:color w:val="000000"/>
                <w:sz w:val="24"/>
                <w:szCs w:val="24"/>
              </w:rPr>
              <w:t>зыван</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 xml:space="preserve">е правил </w:t>
            </w:r>
            <w:r w:rsidRPr="007C6035">
              <w:rPr>
                <w:rFonts w:ascii="Times New Roman" w:eastAsia="Times New Roman" w:hAnsi="Times New Roman" w:cs="Times New Roman"/>
                <w:color w:val="000000"/>
                <w:spacing w:val="1"/>
                <w:sz w:val="24"/>
                <w:szCs w:val="24"/>
              </w:rPr>
              <w:t>п</w:t>
            </w:r>
            <w:r w:rsidRPr="007C6035">
              <w:rPr>
                <w:rFonts w:ascii="Times New Roman" w:eastAsia="Times New Roman" w:hAnsi="Times New Roman" w:cs="Times New Roman"/>
                <w:color w:val="000000"/>
                <w:sz w:val="24"/>
                <w:szCs w:val="24"/>
              </w:rPr>
              <w:t xml:space="preserve">оведения в школе и </w:t>
            </w:r>
            <w:r w:rsidRPr="007C6035">
              <w:rPr>
                <w:rFonts w:ascii="Times New Roman" w:eastAsia="Times New Roman" w:hAnsi="Times New Roman" w:cs="Times New Roman"/>
                <w:color w:val="000000"/>
                <w:spacing w:val="1"/>
                <w:sz w:val="24"/>
                <w:szCs w:val="24"/>
              </w:rPr>
              <w:t xml:space="preserve">на </w:t>
            </w:r>
            <w:r w:rsidRPr="007C6035">
              <w:rPr>
                <w:rFonts w:ascii="Times New Roman" w:eastAsia="Times New Roman" w:hAnsi="Times New Roman" w:cs="Times New Roman"/>
                <w:color w:val="000000"/>
                <w:spacing w:val="-6"/>
                <w:sz w:val="24"/>
                <w:szCs w:val="24"/>
              </w:rPr>
              <w:t>у</w:t>
            </w:r>
            <w:r w:rsidRPr="007C6035">
              <w:rPr>
                <w:rFonts w:ascii="Times New Roman" w:eastAsia="Times New Roman" w:hAnsi="Times New Roman" w:cs="Times New Roman"/>
                <w:color w:val="000000"/>
                <w:sz w:val="24"/>
                <w:szCs w:val="24"/>
              </w:rPr>
              <w:t>роке.</w:t>
            </w:r>
          </w:p>
        </w:tc>
      </w:tr>
      <w:tr w:rsidR="00140B9F" w:rsidRPr="00754B25" w:rsidTr="00140B9F">
        <w:tblPrEx>
          <w:tblCellMar>
            <w:top w:w="0" w:type="dxa"/>
            <w:left w:w="0" w:type="dxa"/>
            <w:bottom w:w="0" w:type="dxa"/>
            <w:right w:w="0" w:type="dxa"/>
          </w:tblCellMar>
          <w:tblLook w:val="0000" w:firstRow="0" w:lastRow="0" w:firstColumn="0" w:lastColumn="0" w:noHBand="0" w:noVBand="0"/>
        </w:tblPrEx>
        <w:trPr>
          <w:cantSplit/>
          <w:trHeight w:hRule="exact" w:val="838"/>
        </w:trPr>
        <w:tc>
          <w:tcPr>
            <w:tcW w:w="8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54B25" w:rsidRDefault="00140B9F" w:rsidP="00140B9F">
            <w:pPr>
              <w:widowControl w:val="0"/>
              <w:spacing w:before="1" w:line="240" w:lineRule="auto"/>
              <w:ind w:left="348" w:right="-20"/>
              <w:rPr>
                <w:rFonts w:ascii="Times New Roman" w:eastAsia="Times New Roman" w:hAnsi="Times New Roman" w:cs="Times New Roman"/>
                <w:color w:val="000000"/>
                <w:sz w:val="24"/>
                <w:szCs w:val="24"/>
                <w:lang w:val="en-US"/>
              </w:rPr>
            </w:pPr>
            <w:r w:rsidRPr="00754B25">
              <w:rPr>
                <w:rFonts w:ascii="Times New Roman" w:eastAsia="Times New Roman" w:hAnsi="Times New Roman" w:cs="Times New Roman"/>
                <w:color w:val="000000"/>
                <w:sz w:val="24"/>
                <w:szCs w:val="24"/>
                <w:lang w:val="en-US"/>
              </w:rPr>
              <w:t>2</w:t>
            </w:r>
          </w:p>
        </w:tc>
        <w:tc>
          <w:tcPr>
            <w:tcW w:w="397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54B25" w:rsidRDefault="00140B9F" w:rsidP="00140B9F">
            <w:pPr>
              <w:widowControl w:val="0"/>
              <w:spacing w:before="1" w:line="240" w:lineRule="auto"/>
              <w:ind w:left="108" w:right="96"/>
              <w:rPr>
                <w:rFonts w:ascii="Times New Roman" w:eastAsia="Times New Roman" w:hAnsi="Times New Roman" w:cs="Times New Roman"/>
                <w:color w:val="000000"/>
                <w:sz w:val="24"/>
                <w:szCs w:val="24"/>
                <w:lang w:val="en-US"/>
              </w:rPr>
            </w:pPr>
            <w:r w:rsidRPr="00754B25">
              <w:rPr>
                <w:rFonts w:ascii="Times New Roman" w:eastAsia="Times New Roman" w:hAnsi="Times New Roman" w:cs="Times New Roman"/>
                <w:color w:val="000000"/>
                <w:sz w:val="24"/>
                <w:szCs w:val="24"/>
                <w:lang w:val="en-US"/>
              </w:rPr>
              <w:t>У</w:t>
            </w:r>
            <w:r w:rsidRPr="00754B25">
              <w:rPr>
                <w:rFonts w:ascii="Times New Roman" w:eastAsia="Times New Roman" w:hAnsi="Times New Roman" w:cs="Times New Roman"/>
                <w:color w:val="000000"/>
                <w:spacing w:val="1"/>
                <w:sz w:val="24"/>
                <w:szCs w:val="24"/>
                <w:lang w:val="en-US"/>
              </w:rPr>
              <w:t>зн</w:t>
            </w:r>
            <w:r w:rsidRPr="00754B25">
              <w:rPr>
                <w:rFonts w:ascii="Times New Roman" w:eastAsia="Times New Roman" w:hAnsi="Times New Roman" w:cs="Times New Roman"/>
                <w:color w:val="000000"/>
                <w:sz w:val="24"/>
                <w:szCs w:val="24"/>
                <w:lang w:val="en-US"/>
              </w:rPr>
              <w:t>ав</w:t>
            </w:r>
            <w:r w:rsidRPr="00754B25">
              <w:rPr>
                <w:rFonts w:ascii="Times New Roman" w:eastAsia="Times New Roman" w:hAnsi="Times New Roman" w:cs="Times New Roman"/>
                <w:color w:val="000000"/>
                <w:spacing w:val="-1"/>
                <w:sz w:val="24"/>
                <w:szCs w:val="24"/>
                <w:lang w:val="en-US"/>
              </w:rPr>
              <w:t>а</w:t>
            </w:r>
            <w:r w:rsidRPr="00754B25">
              <w:rPr>
                <w:rFonts w:ascii="Times New Roman" w:eastAsia="Times New Roman" w:hAnsi="Times New Roman" w:cs="Times New Roman"/>
                <w:color w:val="000000"/>
                <w:sz w:val="24"/>
                <w:szCs w:val="24"/>
                <w:lang w:val="en-US"/>
              </w:rPr>
              <w:t>н</w:t>
            </w:r>
            <w:r w:rsidRPr="00754B25">
              <w:rPr>
                <w:rFonts w:ascii="Times New Roman" w:eastAsia="Times New Roman" w:hAnsi="Times New Roman" w:cs="Times New Roman"/>
                <w:color w:val="000000"/>
                <w:spacing w:val="1"/>
                <w:sz w:val="24"/>
                <w:szCs w:val="24"/>
                <w:lang w:val="en-US"/>
              </w:rPr>
              <w:t>и</w:t>
            </w:r>
            <w:r w:rsidRPr="00754B25">
              <w:rPr>
                <w:rFonts w:ascii="Times New Roman" w:eastAsia="Times New Roman" w:hAnsi="Times New Roman" w:cs="Times New Roman"/>
                <w:color w:val="000000"/>
                <w:sz w:val="24"/>
                <w:szCs w:val="24"/>
                <w:lang w:val="en-US"/>
              </w:rPr>
              <w:t>е</w:t>
            </w:r>
            <w:r w:rsidRPr="00754B25">
              <w:rPr>
                <w:rFonts w:ascii="Times New Roman" w:eastAsia="Times New Roman" w:hAnsi="Times New Roman" w:cs="Times New Roman"/>
                <w:color w:val="000000"/>
                <w:spacing w:val="1"/>
                <w:sz w:val="24"/>
                <w:szCs w:val="24"/>
                <w:lang w:val="en-US"/>
              </w:rPr>
              <w:t xml:space="preserve"> </w:t>
            </w:r>
            <w:r w:rsidRPr="00754B25">
              <w:rPr>
                <w:rFonts w:ascii="Times New Roman" w:eastAsia="Times New Roman" w:hAnsi="Times New Roman" w:cs="Times New Roman"/>
                <w:color w:val="000000"/>
                <w:sz w:val="24"/>
                <w:szCs w:val="24"/>
                <w:lang w:val="en-US"/>
              </w:rPr>
              <w:t>(р</w:t>
            </w:r>
            <w:r w:rsidRPr="00754B25">
              <w:rPr>
                <w:rFonts w:ascii="Times New Roman" w:eastAsia="Times New Roman" w:hAnsi="Times New Roman" w:cs="Times New Roman"/>
                <w:color w:val="000000"/>
                <w:spacing w:val="-1"/>
                <w:sz w:val="24"/>
                <w:szCs w:val="24"/>
                <w:lang w:val="en-US"/>
              </w:rPr>
              <w:t>а</w:t>
            </w:r>
            <w:r w:rsidRPr="00754B25">
              <w:rPr>
                <w:rFonts w:ascii="Times New Roman" w:eastAsia="Times New Roman" w:hAnsi="Times New Roman" w:cs="Times New Roman"/>
                <w:color w:val="000000"/>
                <w:sz w:val="24"/>
                <w:szCs w:val="24"/>
                <w:lang w:val="en-US"/>
              </w:rPr>
              <w:t>зл</w:t>
            </w:r>
            <w:r w:rsidRPr="00754B25">
              <w:rPr>
                <w:rFonts w:ascii="Times New Roman" w:eastAsia="Times New Roman" w:hAnsi="Times New Roman" w:cs="Times New Roman"/>
                <w:color w:val="000000"/>
                <w:spacing w:val="1"/>
                <w:sz w:val="24"/>
                <w:szCs w:val="24"/>
                <w:lang w:val="en-US"/>
              </w:rPr>
              <w:t>и</w:t>
            </w:r>
            <w:r w:rsidRPr="00754B25">
              <w:rPr>
                <w:rFonts w:ascii="Times New Roman" w:eastAsia="Times New Roman" w:hAnsi="Times New Roman" w:cs="Times New Roman"/>
                <w:color w:val="000000"/>
                <w:sz w:val="24"/>
                <w:szCs w:val="24"/>
                <w:lang w:val="en-US"/>
              </w:rPr>
              <w:t>чен</w:t>
            </w:r>
            <w:r w:rsidRPr="00754B25">
              <w:rPr>
                <w:rFonts w:ascii="Times New Roman" w:eastAsia="Times New Roman" w:hAnsi="Times New Roman" w:cs="Times New Roman"/>
                <w:color w:val="000000"/>
                <w:spacing w:val="1"/>
                <w:sz w:val="24"/>
                <w:szCs w:val="24"/>
                <w:lang w:val="en-US"/>
              </w:rPr>
              <w:t>и</w:t>
            </w:r>
            <w:r w:rsidRPr="00754B25">
              <w:rPr>
                <w:rFonts w:ascii="Times New Roman" w:eastAsia="Times New Roman" w:hAnsi="Times New Roman" w:cs="Times New Roman"/>
                <w:color w:val="000000"/>
                <w:spacing w:val="-2"/>
                <w:sz w:val="24"/>
                <w:szCs w:val="24"/>
                <w:lang w:val="en-US"/>
              </w:rPr>
              <w:t>е</w:t>
            </w:r>
            <w:r w:rsidRPr="00754B25">
              <w:rPr>
                <w:rFonts w:ascii="Times New Roman" w:eastAsia="Times New Roman" w:hAnsi="Times New Roman" w:cs="Times New Roman"/>
                <w:color w:val="000000"/>
                <w:sz w:val="24"/>
                <w:szCs w:val="24"/>
                <w:lang w:val="en-US"/>
              </w:rPr>
              <w:t>) пом</w:t>
            </w:r>
            <w:r w:rsidRPr="00754B25">
              <w:rPr>
                <w:rFonts w:ascii="Times New Roman" w:eastAsia="Times New Roman" w:hAnsi="Times New Roman" w:cs="Times New Roman"/>
                <w:color w:val="000000"/>
                <w:spacing w:val="-1"/>
                <w:sz w:val="24"/>
                <w:szCs w:val="24"/>
                <w:lang w:val="en-US"/>
              </w:rPr>
              <w:t>е</w:t>
            </w:r>
            <w:r w:rsidRPr="00754B25">
              <w:rPr>
                <w:rFonts w:ascii="Times New Roman" w:eastAsia="Times New Roman" w:hAnsi="Times New Roman" w:cs="Times New Roman"/>
                <w:color w:val="000000"/>
                <w:sz w:val="24"/>
                <w:szCs w:val="24"/>
                <w:lang w:val="en-US"/>
              </w:rPr>
              <w:t>щ</w:t>
            </w:r>
            <w:r w:rsidRPr="00754B25">
              <w:rPr>
                <w:rFonts w:ascii="Times New Roman" w:eastAsia="Times New Roman" w:hAnsi="Times New Roman" w:cs="Times New Roman"/>
                <w:color w:val="000000"/>
                <w:spacing w:val="-1"/>
                <w:sz w:val="24"/>
                <w:szCs w:val="24"/>
                <w:lang w:val="en-US"/>
              </w:rPr>
              <w:t>е</w:t>
            </w:r>
            <w:r w:rsidRPr="00754B25">
              <w:rPr>
                <w:rFonts w:ascii="Times New Roman" w:eastAsia="Times New Roman" w:hAnsi="Times New Roman" w:cs="Times New Roman"/>
                <w:color w:val="000000"/>
                <w:sz w:val="24"/>
                <w:szCs w:val="24"/>
                <w:lang w:val="en-US"/>
              </w:rPr>
              <w:t>н</w:t>
            </w:r>
            <w:r w:rsidRPr="00754B25">
              <w:rPr>
                <w:rFonts w:ascii="Times New Roman" w:eastAsia="Times New Roman" w:hAnsi="Times New Roman" w:cs="Times New Roman"/>
                <w:color w:val="000000"/>
                <w:spacing w:val="1"/>
                <w:sz w:val="24"/>
                <w:szCs w:val="24"/>
                <w:lang w:val="en-US"/>
              </w:rPr>
              <w:t>и</w:t>
            </w:r>
            <w:r w:rsidRPr="00754B25">
              <w:rPr>
                <w:rFonts w:ascii="Times New Roman" w:eastAsia="Times New Roman" w:hAnsi="Times New Roman" w:cs="Times New Roman"/>
                <w:color w:val="000000"/>
                <w:sz w:val="24"/>
                <w:szCs w:val="24"/>
                <w:lang w:val="en-US"/>
              </w:rPr>
              <w:t>й школы</w:t>
            </w:r>
          </w:p>
        </w:tc>
        <w:tc>
          <w:tcPr>
            <w:tcW w:w="664" w:type="dxa"/>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tcPr>
          <w:p w:rsidR="00140B9F" w:rsidRPr="00140B9F" w:rsidRDefault="00140B9F" w:rsidP="00140B9F">
            <w:pPr>
              <w:widowControl w:val="0"/>
              <w:spacing w:before="1" w:line="240" w:lineRule="auto"/>
              <w:ind w:left="434" w:right="-20"/>
              <w:rPr>
                <w:rFonts w:ascii="Times New Roman" w:eastAsia="Times New Roman" w:hAnsi="Times New Roman" w:cs="Times New Roman"/>
                <w:color w:val="000000"/>
                <w:sz w:val="24"/>
                <w:szCs w:val="24"/>
              </w:rPr>
            </w:pPr>
          </w:p>
        </w:tc>
        <w:tc>
          <w:tcPr>
            <w:tcW w:w="478" w:type="dxa"/>
            <w:gridSpan w:val="2"/>
            <w:tcBorders>
              <w:top w:val="single" w:sz="3" w:space="0" w:color="000000"/>
              <w:left w:val="single" w:sz="4" w:space="0" w:color="auto"/>
              <w:bottom w:val="single" w:sz="3" w:space="0" w:color="000000"/>
              <w:right w:val="single" w:sz="3" w:space="0" w:color="000000"/>
            </w:tcBorders>
          </w:tcPr>
          <w:p w:rsidR="00140B9F" w:rsidRPr="00140B9F" w:rsidRDefault="00140B9F" w:rsidP="00140B9F">
            <w:pPr>
              <w:widowControl w:val="0"/>
              <w:spacing w:before="1"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952"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C6035" w:rsidRDefault="00140B9F" w:rsidP="00140B9F">
            <w:pPr>
              <w:widowControl w:val="0"/>
              <w:spacing w:before="1" w:line="240" w:lineRule="auto"/>
              <w:ind w:left="108" w:right="183"/>
              <w:jc w:val="both"/>
              <w:rPr>
                <w:rFonts w:ascii="Times New Roman" w:eastAsia="Times New Roman" w:hAnsi="Times New Roman" w:cs="Times New Roman"/>
                <w:color w:val="000000"/>
                <w:sz w:val="24"/>
                <w:szCs w:val="24"/>
              </w:rPr>
            </w:pPr>
            <w:r w:rsidRPr="007C6035">
              <w:rPr>
                <w:rFonts w:ascii="Times New Roman" w:eastAsia="Times New Roman" w:hAnsi="Times New Roman" w:cs="Times New Roman"/>
                <w:color w:val="000000"/>
                <w:sz w:val="24"/>
                <w:szCs w:val="24"/>
              </w:rPr>
              <w:t>Уточ</w:t>
            </w:r>
            <w:r w:rsidRPr="007C6035">
              <w:rPr>
                <w:rFonts w:ascii="Times New Roman" w:eastAsia="Times New Roman" w:hAnsi="Times New Roman" w:cs="Times New Roman"/>
                <w:color w:val="000000"/>
                <w:spacing w:val="1"/>
                <w:sz w:val="24"/>
                <w:szCs w:val="24"/>
              </w:rPr>
              <w:t>н</w:t>
            </w:r>
            <w:r w:rsidRPr="007C6035">
              <w:rPr>
                <w:rFonts w:ascii="Times New Roman" w:eastAsia="Times New Roman" w:hAnsi="Times New Roman" w:cs="Times New Roman"/>
                <w:color w:val="000000"/>
                <w:sz w:val="24"/>
                <w:szCs w:val="24"/>
              </w:rPr>
              <w:t>ен</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е и расшире</w:t>
            </w:r>
            <w:r w:rsidRPr="007C6035">
              <w:rPr>
                <w:rFonts w:ascii="Times New Roman" w:eastAsia="Times New Roman" w:hAnsi="Times New Roman" w:cs="Times New Roman"/>
                <w:color w:val="000000"/>
                <w:spacing w:val="-1"/>
                <w:sz w:val="24"/>
                <w:szCs w:val="24"/>
              </w:rPr>
              <w:t>н</w:t>
            </w:r>
            <w:r w:rsidRPr="007C6035">
              <w:rPr>
                <w:rFonts w:ascii="Times New Roman" w:eastAsia="Times New Roman" w:hAnsi="Times New Roman" w:cs="Times New Roman"/>
                <w:color w:val="000000"/>
                <w:sz w:val="24"/>
                <w:szCs w:val="24"/>
              </w:rPr>
              <w:t>ие</w:t>
            </w:r>
            <w:r w:rsidRPr="007C6035">
              <w:rPr>
                <w:rFonts w:ascii="Times New Roman" w:eastAsia="Times New Roman" w:hAnsi="Times New Roman" w:cs="Times New Roman"/>
                <w:color w:val="000000"/>
                <w:spacing w:val="1"/>
                <w:sz w:val="24"/>
                <w:szCs w:val="24"/>
              </w:rPr>
              <w:t xml:space="preserve"> зн</w:t>
            </w:r>
            <w:r w:rsidRPr="007C6035">
              <w:rPr>
                <w:rFonts w:ascii="Times New Roman" w:eastAsia="Times New Roman" w:hAnsi="Times New Roman" w:cs="Times New Roman"/>
                <w:color w:val="000000"/>
                <w:sz w:val="24"/>
                <w:szCs w:val="24"/>
              </w:rPr>
              <w:t>а</w:t>
            </w:r>
            <w:r w:rsidRPr="007C6035">
              <w:rPr>
                <w:rFonts w:ascii="Times New Roman" w:eastAsia="Times New Roman" w:hAnsi="Times New Roman" w:cs="Times New Roman"/>
                <w:color w:val="000000"/>
                <w:spacing w:val="-1"/>
                <w:sz w:val="24"/>
                <w:szCs w:val="24"/>
              </w:rPr>
              <w:t>н</w:t>
            </w:r>
            <w:r w:rsidRPr="007C6035">
              <w:rPr>
                <w:rFonts w:ascii="Times New Roman" w:eastAsia="Times New Roman" w:hAnsi="Times New Roman" w:cs="Times New Roman"/>
                <w:color w:val="000000"/>
                <w:sz w:val="24"/>
                <w:szCs w:val="24"/>
              </w:rPr>
              <w:t xml:space="preserve">ий детей о </w:t>
            </w:r>
            <w:r w:rsidRPr="007C6035">
              <w:rPr>
                <w:rFonts w:ascii="Times New Roman" w:eastAsia="Times New Roman" w:hAnsi="Times New Roman" w:cs="Times New Roman"/>
                <w:color w:val="000000"/>
                <w:spacing w:val="1"/>
                <w:sz w:val="24"/>
                <w:szCs w:val="24"/>
              </w:rPr>
              <w:t>п</w:t>
            </w:r>
            <w:r w:rsidRPr="007C6035">
              <w:rPr>
                <w:rFonts w:ascii="Times New Roman" w:eastAsia="Times New Roman" w:hAnsi="Times New Roman" w:cs="Times New Roman"/>
                <w:color w:val="000000"/>
                <w:sz w:val="24"/>
                <w:szCs w:val="24"/>
              </w:rPr>
              <w:t>ом</w:t>
            </w:r>
            <w:r w:rsidRPr="007C6035">
              <w:rPr>
                <w:rFonts w:ascii="Times New Roman" w:eastAsia="Times New Roman" w:hAnsi="Times New Roman" w:cs="Times New Roman"/>
                <w:color w:val="000000"/>
                <w:spacing w:val="-1"/>
                <w:sz w:val="24"/>
                <w:szCs w:val="24"/>
              </w:rPr>
              <w:t>е</w:t>
            </w:r>
            <w:r w:rsidRPr="007C6035">
              <w:rPr>
                <w:rFonts w:ascii="Times New Roman" w:eastAsia="Times New Roman" w:hAnsi="Times New Roman" w:cs="Times New Roman"/>
                <w:color w:val="000000"/>
                <w:sz w:val="24"/>
                <w:szCs w:val="24"/>
              </w:rPr>
              <w:t>щен</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ях</w:t>
            </w:r>
            <w:r w:rsidRPr="007C6035">
              <w:rPr>
                <w:rFonts w:ascii="Times New Roman" w:eastAsia="Times New Roman" w:hAnsi="Times New Roman" w:cs="Times New Roman"/>
                <w:color w:val="000000"/>
                <w:spacing w:val="2"/>
                <w:sz w:val="24"/>
                <w:szCs w:val="24"/>
              </w:rPr>
              <w:t xml:space="preserve"> </w:t>
            </w:r>
            <w:r w:rsidRPr="007C6035">
              <w:rPr>
                <w:rFonts w:ascii="Times New Roman" w:eastAsia="Times New Roman" w:hAnsi="Times New Roman" w:cs="Times New Roman"/>
                <w:color w:val="000000"/>
                <w:spacing w:val="-1"/>
                <w:sz w:val="24"/>
                <w:szCs w:val="24"/>
              </w:rPr>
              <w:t>шк</w:t>
            </w:r>
            <w:r w:rsidRPr="007C6035">
              <w:rPr>
                <w:rFonts w:ascii="Times New Roman" w:eastAsia="Times New Roman" w:hAnsi="Times New Roman" w:cs="Times New Roman"/>
                <w:color w:val="000000"/>
                <w:sz w:val="24"/>
                <w:szCs w:val="24"/>
              </w:rPr>
              <w:t xml:space="preserve">олы и </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х на</w:t>
            </w:r>
            <w:r w:rsidRPr="007C6035">
              <w:rPr>
                <w:rFonts w:ascii="Times New Roman" w:eastAsia="Times New Roman" w:hAnsi="Times New Roman" w:cs="Times New Roman"/>
                <w:color w:val="000000"/>
                <w:spacing w:val="1"/>
                <w:sz w:val="24"/>
                <w:szCs w:val="24"/>
              </w:rPr>
              <w:t>зн</w:t>
            </w:r>
            <w:r w:rsidRPr="007C6035">
              <w:rPr>
                <w:rFonts w:ascii="Times New Roman" w:eastAsia="Times New Roman" w:hAnsi="Times New Roman" w:cs="Times New Roman"/>
                <w:color w:val="000000"/>
                <w:sz w:val="24"/>
                <w:szCs w:val="24"/>
              </w:rPr>
              <w:t>а</w:t>
            </w:r>
            <w:r w:rsidRPr="007C6035">
              <w:rPr>
                <w:rFonts w:ascii="Times New Roman" w:eastAsia="Times New Roman" w:hAnsi="Times New Roman" w:cs="Times New Roman"/>
                <w:color w:val="000000"/>
                <w:spacing w:val="-1"/>
                <w:sz w:val="24"/>
                <w:szCs w:val="24"/>
              </w:rPr>
              <w:t>ч</w:t>
            </w:r>
            <w:r w:rsidRPr="007C6035">
              <w:rPr>
                <w:rFonts w:ascii="Times New Roman" w:eastAsia="Times New Roman" w:hAnsi="Times New Roman" w:cs="Times New Roman"/>
                <w:color w:val="000000"/>
                <w:sz w:val="24"/>
                <w:szCs w:val="24"/>
              </w:rPr>
              <w:t>ен</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и</w:t>
            </w:r>
          </w:p>
        </w:tc>
        <w:tc>
          <w:tcPr>
            <w:tcW w:w="378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54B25" w:rsidRDefault="00140B9F" w:rsidP="00140B9F">
            <w:pPr>
              <w:widowControl w:val="0"/>
              <w:spacing w:before="1" w:line="240" w:lineRule="auto"/>
              <w:ind w:left="105" w:right="-20"/>
              <w:rPr>
                <w:rFonts w:ascii="Times New Roman" w:eastAsia="Times New Roman" w:hAnsi="Times New Roman" w:cs="Times New Roman"/>
                <w:color w:val="000000"/>
                <w:sz w:val="24"/>
                <w:szCs w:val="24"/>
                <w:lang w:val="en-US"/>
              </w:rPr>
            </w:pPr>
            <w:r w:rsidRPr="00754B25">
              <w:rPr>
                <w:rFonts w:ascii="Times New Roman" w:eastAsia="Times New Roman" w:hAnsi="Times New Roman" w:cs="Times New Roman"/>
                <w:color w:val="000000"/>
                <w:sz w:val="24"/>
                <w:szCs w:val="24"/>
                <w:lang w:val="en-US"/>
              </w:rPr>
              <w:t>Экс</w:t>
            </w:r>
            <w:r w:rsidRPr="00754B25">
              <w:rPr>
                <w:rFonts w:ascii="Times New Roman" w:eastAsia="Times New Roman" w:hAnsi="Times New Roman" w:cs="Times New Roman"/>
                <w:color w:val="000000"/>
                <w:spacing w:val="3"/>
                <w:sz w:val="24"/>
                <w:szCs w:val="24"/>
                <w:lang w:val="en-US"/>
              </w:rPr>
              <w:t>к</w:t>
            </w:r>
            <w:r w:rsidRPr="00754B25">
              <w:rPr>
                <w:rFonts w:ascii="Times New Roman" w:eastAsia="Times New Roman" w:hAnsi="Times New Roman" w:cs="Times New Roman"/>
                <w:color w:val="000000"/>
                <w:spacing w:val="-4"/>
                <w:sz w:val="24"/>
                <w:szCs w:val="24"/>
                <w:lang w:val="en-US"/>
              </w:rPr>
              <w:t>у</w:t>
            </w:r>
            <w:r w:rsidRPr="00754B25">
              <w:rPr>
                <w:rFonts w:ascii="Times New Roman" w:eastAsia="Times New Roman" w:hAnsi="Times New Roman" w:cs="Times New Roman"/>
                <w:color w:val="000000"/>
                <w:sz w:val="24"/>
                <w:szCs w:val="24"/>
                <w:lang w:val="en-US"/>
              </w:rPr>
              <w:t>р</w:t>
            </w:r>
            <w:r w:rsidRPr="00754B25">
              <w:rPr>
                <w:rFonts w:ascii="Times New Roman" w:eastAsia="Times New Roman" w:hAnsi="Times New Roman" w:cs="Times New Roman"/>
                <w:color w:val="000000"/>
                <w:spacing w:val="-1"/>
                <w:sz w:val="24"/>
                <w:szCs w:val="24"/>
                <w:lang w:val="en-US"/>
              </w:rPr>
              <w:t>с</w:t>
            </w:r>
            <w:r w:rsidRPr="00754B25">
              <w:rPr>
                <w:rFonts w:ascii="Times New Roman" w:eastAsia="Times New Roman" w:hAnsi="Times New Roman" w:cs="Times New Roman"/>
                <w:color w:val="000000"/>
                <w:spacing w:val="1"/>
                <w:sz w:val="24"/>
                <w:szCs w:val="24"/>
                <w:lang w:val="en-US"/>
              </w:rPr>
              <w:t>и</w:t>
            </w:r>
            <w:r w:rsidRPr="00754B25">
              <w:rPr>
                <w:rFonts w:ascii="Times New Roman" w:eastAsia="Times New Roman" w:hAnsi="Times New Roman" w:cs="Times New Roman"/>
                <w:color w:val="000000"/>
                <w:sz w:val="24"/>
                <w:szCs w:val="24"/>
                <w:lang w:val="en-US"/>
              </w:rPr>
              <w:t xml:space="preserve">я </w:t>
            </w:r>
            <w:r w:rsidRPr="00754B25">
              <w:rPr>
                <w:rFonts w:ascii="Times New Roman" w:eastAsia="Times New Roman" w:hAnsi="Times New Roman" w:cs="Times New Roman"/>
                <w:color w:val="000000"/>
                <w:spacing w:val="1"/>
                <w:sz w:val="24"/>
                <w:szCs w:val="24"/>
                <w:lang w:val="en-US"/>
              </w:rPr>
              <w:t>п</w:t>
            </w:r>
            <w:r w:rsidRPr="00754B25">
              <w:rPr>
                <w:rFonts w:ascii="Times New Roman" w:eastAsia="Times New Roman" w:hAnsi="Times New Roman" w:cs="Times New Roman"/>
                <w:color w:val="000000"/>
                <w:sz w:val="24"/>
                <w:szCs w:val="24"/>
                <w:lang w:val="en-US"/>
              </w:rPr>
              <w:t>о школе</w:t>
            </w:r>
          </w:p>
        </w:tc>
      </w:tr>
      <w:tr w:rsidR="00140B9F" w:rsidRPr="007C6035" w:rsidTr="00140B9F">
        <w:tblPrEx>
          <w:tblCellMar>
            <w:top w:w="0" w:type="dxa"/>
            <w:left w:w="0" w:type="dxa"/>
            <w:bottom w:w="0" w:type="dxa"/>
            <w:right w:w="0" w:type="dxa"/>
          </w:tblCellMar>
          <w:tblLook w:val="0000" w:firstRow="0" w:lastRow="0" w:firstColumn="0" w:lastColumn="0" w:noHBand="0" w:noVBand="0"/>
        </w:tblPrEx>
        <w:trPr>
          <w:cantSplit/>
          <w:trHeight w:hRule="exact" w:val="837"/>
        </w:trPr>
        <w:tc>
          <w:tcPr>
            <w:tcW w:w="8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54B25" w:rsidRDefault="00140B9F" w:rsidP="00140B9F">
            <w:pPr>
              <w:widowControl w:val="0"/>
              <w:spacing w:before="1" w:line="240" w:lineRule="auto"/>
              <w:ind w:left="247" w:right="-20"/>
              <w:rPr>
                <w:rFonts w:ascii="Times New Roman" w:eastAsia="Times New Roman" w:hAnsi="Times New Roman" w:cs="Times New Roman"/>
                <w:color w:val="000000"/>
                <w:sz w:val="24"/>
                <w:szCs w:val="24"/>
                <w:lang w:val="en-US"/>
              </w:rPr>
            </w:pPr>
            <w:r w:rsidRPr="00754B25">
              <w:rPr>
                <w:rFonts w:ascii="Times New Roman" w:eastAsia="Times New Roman" w:hAnsi="Times New Roman" w:cs="Times New Roman"/>
                <w:color w:val="000000"/>
                <w:sz w:val="24"/>
                <w:szCs w:val="24"/>
                <w:lang w:val="en-US"/>
              </w:rPr>
              <w:t>3-4</w:t>
            </w:r>
          </w:p>
        </w:tc>
        <w:tc>
          <w:tcPr>
            <w:tcW w:w="397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C6035" w:rsidRDefault="00140B9F" w:rsidP="00140B9F">
            <w:pPr>
              <w:widowControl w:val="0"/>
              <w:spacing w:before="1" w:line="240" w:lineRule="auto"/>
              <w:ind w:left="108" w:right="490"/>
              <w:rPr>
                <w:rFonts w:ascii="Times New Roman" w:eastAsia="Times New Roman" w:hAnsi="Times New Roman" w:cs="Times New Roman"/>
                <w:color w:val="000000"/>
                <w:sz w:val="24"/>
                <w:szCs w:val="24"/>
              </w:rPr>
            </w:pPr>
            <w:r w:rsidRPr="007C6035">
              <w:rPr>
                <w:rFonts w:ascii="Times New Roman" w:eastAsia="Times New Roman" w:hAnsi="Times New Roman" w:cs="Times New Roman"/>
                <w:color w:val="000000"/>
                <w:sz w:val="24"/>
                <w:szCs w:val="24"/>
              </w:rPr>
              <w:t>Профе</w:t>
            </w:r>
            <w:r w:rsidRPr="007C6035">
              <w:rPr>
                <w:rFonts w:ascii="Times New Roman" w:eastAsia="Times New Roman" w:hAnsi="Times New Roman" w:cs="Times New Roman"/>
                <w:color w:val="000000"/>
                <w:spacing w:val="-1"/>
                <w:sz w:val="24"/>
                <w:szCs w:val="24"/>
              </w:rPr>
              <w:t>сс</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и</w:t>
            </w:r>
            <w:r w:rsidRPr="007C6035">
              <w:rPr>
                <w:rFonts w:ascii="Times New Roman" w:eastAsia="Times New Roman" w:hAnsi="Times New Roman" w:cs="Times New Roman"/>
                <w:color w:val="000000"/>
                <w:spacing w:val="1"/>
                <w:sz w:val="24"/>
                <w:szCs w:val="24"/>
              </w:rPr>
              <w:t xml:space="preserve"> </w:t>
            </w:r>
            <w:r w:rsidRPr="007C6035">
              <w:rPr>
                <w:rFonts w:ascii="Times New Roman" w:eastAsia="Times New Roman" w:hAnsi="Times New Roman" w:cs="Times New Roman"/>
                <w:color w:val="000000"/>
                <w:spacing w:val="3"/>
                <w:sz w:val="24"/>
                <w:szCs w:val="24"/>
              </w:rPr>
              <w:t>(</w:t>
            </w:r>
            <w:r w:rsidRPr="007C6035">
              <w:rPr>
                <w:rFonts w:ascii="Times New Roman" w:eastAsia="Times New Roman" w:hAnsi="Times New Roman" w:cs="Times New Roman"/>
                <w:color w:val="000000"/>
                <w:spacing w:val="-3"/>
                <w:sz w:val="24"/>
                <w:szCs w:val="24"/>
              </w:rPr>
              <w:t>у</w:t>
            </w:r>
            <w:r w:rsidRPr="007C6035">
              <w:rPr>
                <w:rFonts w:ascii="Times New Roman" w:eastAsia="Times New Roman" w:hAnsi="Times New Roman" w:cs="Times New Roman"/>
                <w:color w:val="000000"/>
                <w:spacing w:val="-1"/>
                <w:sz w:val="24"/>
                <w:szCs w:val="24"/>
              </w:rPr>
              <w:t>ч</w:t>
            </w:r>
            <w:r w:rsidRPr="007C6035">
              <w:rPr>
                <w:rFonts w:ascii="Times New Roman" w:eastAsia="Times New Roman" w:hAnsi="Times New Roman" w:cs="Times New Roman"/>
                <w:color w:val="000000"/>
                <w:sz w:val="24"/>
                <w:szCs w:val="24"/>
              </w:rPr>
              <w:t>и</w:t>
            </w:r>
            <w:r w:rsidRPr="007C6035">
              <w:rPr>
                <w:rFonts w:ascii="Times New Roman" w:eastAsia="Times New Roman" w:hAnsi="Times New Roman" w:cs="Times New Roman"/>
                <w:color w:val="000000"/>
                <w:spacing w:val="1"/>
                <w:sz w:val="24"/>
                <w:szCs w:val="24"/>
              </w:rPr>
              <w:t>т</w:t>
            </w:r>
            <w:r w:rsidRPr="007C6035">
              <w:rPr>
                <w:rFonts w:ascii="Times New Roman" w:eastAsia="Times New Roman" w:hAnsi="Times New Roman" w:cs="Times New Roman"/>
                <w:color w:val="000000"/>
                <w:sz w:val="24"/>
                <w:szCs w:val="24"/>
              </w:rPr>
              <w:t>ель, пов</w:t>
            </w:r>
            <w:r w:rsidRPr="007C6035">
              <w:rPr>
                <w:rFonts w:ascii="Times New Roman" w:eastAsia="Times New Roman" w:hAnsi="Times New Roman" w:cs="Times New Roman"/>
                <w:color w:val="000000"/>
                <w:spacing w:val="-2"/>
                <w:sz w:val="24"/>
                <w:szCs w:val="24"/>
              </w:rPr>
              <w:t>а</w:t>
            </w:r>
            <w:r w:rsidRPr="007C6035">
              <w:rPr>
                <w:rFonts w:ascii="Times New Roman" w:eastAsia="Times New Roman" w:hAnsi="Times New Roman" w:cs="Times New Roman"/>
                <w:color w:val="000000"/>
                <w:sz w:val="24"/>
                <w:szCs w:val="24"/>
              </w:rPr>
              <w:t>р, те</w:t>
            </w:r>
            <w:r w:rsidRPr="007C6035">
              <w:rPr>
                <w:rFonts w:ascii="Times New Roman" w:eastAsia="Times New Roman" w:hAnsi="Times New Roman" w:cs="Times New Roman"/>
                <w:color w:val="000000"/>
                <w:spacing w:val="1"/>
                <w:sz w:val="24"/>
                <w:szCs w:val="24"/>
              </w:rPr>
              <w:t>х</w:t>
            </w:r>
            <w:r w:rsidRPr="007C6035">
              <w:rPr>
                <w:rFonts w:ascii="Times New Roman" w:eastAsia="Times New Roman" w:hAnsi="Times New Roman" w:cs="Times New Roman"/>
                <w:color w:val="000000"/>
                <w:sz w:val="24"/>
                <w:szCs w:val="24"/>
              </w:rPr>
              <w:t>. персонал)</w:t>
            </w:r>
          </w:p>
        </w:tc>
        <w:tc>
          <w:tcPr>
            <w:tcW w:w="664" w:type="dxa"/>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tcPr>
          <w:p w:rsidR="00140B9F" w:rsidRPr="00140B9F" w:rsidRDefault="00140B9F" w:rsidP="00140B9F">
            <w:pPr>
              <w:widowControl w:val="0"/>
              <w:spacing w:before="1" w:line="240" w:lineRule="auto"/>
              <w:ind w:left="434"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78" w:type="dxa"/>
            <w:gridSpan w:val="2"/>
            <w:tcBorders>
              <w:top w:val="single" w:sz="3" w:space="0" w:color="000000"/>
              <w:left w:val="single" w:sz="4" w:space="0" w:color="auto"/>
              <w:bottom w:val="single" w:sz="3" w:space="0" w:color="000000"/>
              <w:right w:val="single" w:sz="3" w:space="0" w:color="000000"/>
            </w:tcBorders>
          </w:tcPr>
          <w:p w:rsidR="00140B9F" w:rsidRPr="00140B9F" w:rsidRDefault="00140B9F" w:rsidP="00140B9F">
            <w:pPr>
              <w:widowControl w:val="0"/>
              <w:spacing w:before="1"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952"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C6035" w:rsidRDefault="00140B9F" w:rsidP="00140B9F">
            <w:pPr>
              <w:widowControl w:val="0"/>
              <w:spacing w:before="1" w:line="240" w:lineRule="auto"/>
              <w:ind w:left="108" w:right="570"/>
              <w:rPr>
                <w:rFonts w:ascii="Times New Roman" w:eastAsia="Times New Roman" w:hAnsi="Times New Roman" w:cs="Times New Roman"/>
                <w:color w:val="000000"/>
                <w:sz w:val="24"/>
                <w:szCs w:val="24"/>
              </w:rPr>
            </w:pPr>
            <w:r w:rsidRPr="007C6035">
              <w:rPr>
                <w:rFonts w:ascii="Times New Roman" w:eastAsia="Times New Roman" w:hAnsi="Times New Roman" w:cs="Times New Roman"/>
                <w:color w:val="000000"/>
                <w:sz w:val="24"/>
                <w:szCs w:val="24"/>
              </w:rPr>
              <w:t>Знакомство с профес</w:t>
            </w:r>
            <w:r w:rsidRPr="007C6035">
              <w:rPr>
                <w:rFonts w:ascii="Times New Roman" w:eastAsia="Times New Roman" w:hAnsi="Times New Roman" w:cs="Times New Roman"/>
                <w:color w:val="000000"/>
                <w:spacing w:val="-1"/>
                <w:sz w:val="24"/>
                <w:szCs w:val="24"/>
              </w:rPr>
              <w:t>с</w:t>
            </w:r>
            <w:r w:rsidRPr="007C6035">
              <w:rPr>
                <w:rFonts w:ascii="Times New Roman" w:eastAsia="Times New Roman" w:hAnsi="Times New Roman" w:cs="Times New Roman"/>
                <w:color w:val="000000"/>
                <w:spacing w:val="3"/>
                <w:sz w:val="24"/>
                <w:szCs w:val="24"/>
              </w:rPr>
              <w:t>и</w:t>
            </w:r>
            <w:r w:rsidRPr="007C6035">
              <w:rPr>
                <w:rFonts w:ascii="Times New Roman" w:eastAsia="Times New Roman" w:hAnsi="Times New Roman" w:cs="Times New Roman"/>
                <w:color w:val="000000"/>
                <w:sz w:val="24"/>
                <w:szCs w:val="24"/>
              </w:rPr>
              <w:t>ями людей</w:t>
            </w:r>
            <w:r w:rsidRPr="007C6035">
              <w:rPr>
                <w:rFonts w:ascii="Times New Roman" w:eastAsia="Times New Roman" w:hAnsi="Times New Roman" w:cs="Times New Roman"/>
                <w:color w:val="000000"/>
                <w:spacing w:val="1"/>
                <w:sz w:val="24"/>
                <w:szCs w:val="24"/>
              </w:rPr>
              <w:t xml:space="preserve"> </w:t>
            </w:r>
            <w:r w:rsidRPr="007C6035">
              <w:rPr>
                <w:rFonts w:ascii="Times New Roman" w:eastAsia="Times New Roman" w:hAnsi="Times New Roman" w:cs="Times New Roman"/>
                <w:color w:val="000000"/>
                <w:sz w:val="24"/>
                <w:szCs w:val="24"/>
              </w:rPr>
              <w:t>работающих</w:t>
            </w:r>
            <w:r w:rsidRPr="007C6035">
              <w:rPr>
                <w:rFonts w:ascii="Times New Roman" w:eastAsia="Times New Roman" w:hAnsi="Times New Roman" w:cs="Times New Roman"/>
                <w:color w:val="000000"/>
                <w:spacing w:val="1"/>
                <w:sz w:val="24"/>
                <w:szCs w:val="24"/>
              </w:rPr>
              <w:t xml:space="preserve"> </w:t>
            </w:r>
            <w:r w:rsidRPr="007C6035">
              <w:rPr>
                <w:rFonts w:ascii="Times New Roman" w:eastAsia="Times New Roman" w:hAnsi="Times New Roman" w:cs="Times New Roman"/>
                <w:color w:val="000000"/>
                <w:sz w:val="24"/>
                <w:szCs w:val="24"/>
              </w:rPr>
              <w:t xml:space="preserve">в </w:t>
            </w:r>
            <w:r w:rsidRPr="007C6035">
              <w:rPr>
                <w:rFonts w:ascii="Times New Roman" w:eastAsia="Times New Roman" w:hAnsi="Times New Roman" w:cs="Times New Roman"/>
                <w:color w:val="000000"/>
                <w:spacing w:val="-2"/>
                <w:sz w:val="24"/>
                <w:szCs w:val="24"/>
              </w:rPr>
              <w:t>ш</w:t>
            </w:r>
            <w:r w:rsidRPr="007C6035">
              <w:rPr>
                <w:rFonts w:ascii="Times New Roman" w:eastAsia="Times New Roman" w:hAnsi="Times New Roman" w:cs="Times New Roman"/>
                <w:color w:val="000000"/>
                <w:sz w:val="24"/>
                <w:szCs w:val="24"/>
              </w:rPr>
              <w:t>коле.</w:t>
            </w:r>
          </w:p>
        </w:tc>
        <w:tc>
          <w:tcPr>
            <w:tcW w:w="378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C6035" w:rsidRDefault="00140B9F" w:rsidP="00140B9F">
            <w:pPr>
              <w:widowControl w:val="0"/>
              <w:spacing w:before="1" w:line="240" w:lineRule="auto"/>
              <w:ind w:left="105" w:right="110"/>
              <w:rPr>
                <w:rFonts w:ascii="Times New Roman" w:eastAsia="Times New Roman" w:hAnsi="Times New Roman" w:cs="Times New Roman"/>
                <w:color w:val="000000"/>
                <w:sz w:val="24"/>
                <w:szCs w:val="24"/>
              </w:rPr>
            </w:pPr>
            <w:r w:rsidRPr="007C6035">
              <w:rPr>
                <w:rFonts w:ascii="Times New Roman" w:eastAsia="Times New Roman" w:hAnsi="Times New Roman" w:cs="Times New Roman"/>
                <w:color w:val="000000"/>
                <w:spacing w:val="-1"/>
                <w:sz w:val="24"/>
                <w:szCs w:val="24"/>
              </w:rPr>
              <w:t>В</w:t>
            </w:r>
            <w:r w:rsidRPr="007C6035">
              <w:rPr>
                <w:rFonts w:ascii="Times New Roman" w:eastAsia="Times New Roman" w:hAnsi="Times New Roman" w:cs="Times New Roman"/>
                <w:color w:val="000000"/>
                <w:sz w:val="24"/>
                <w:szCs w:val="24"/>
              </w:rPr>
              <w:t>ыд</w:t>
            </w:r>
            <w:r w:rsidRPr="007C6035">
              <w:rPr>
                <w:rFonts w:ascii="Times New Roman" w:eastAsia="Times New Roman" w:hAnsi="Times New Roman" w:cs="Times New Roman"/>
                <w:color w:val="000000"/>
                <w:spacing w:val="-1"/>
                <w:sz w:val="24"/>
                <w:szCs w:val="24"/>
              </w:rPr>
              <w:t>е</w:t>
            </w:r>
            <w:r w:rsidRPr="007C6035">
              <w:rPr>
                <w:rFonts w:ascii="Times New Roman" w:eastAsia="Times New Roman" w:hAnsi="Times New Roman" w:cs="Times New Roman"/>
                <w:color w:val="000000"/>
                <w:sz w:val="24"/>
                <w:szCs w:val="24"/>
              </w:rPr>
              <w:t>лен</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 xml:space="preserve">е и </w:t>
            </w:r>
            <w:r w:rsidRPr="007C6035">
              <w:rPr>
                <w:rFonts w:ascii="Times New Roman" w:eastAsia="Times New Roman" w:hAnsi="Times New Roman" w:cs="Times New Roman"/>
                <w:color w:val="000000"/>
                <w:spacing w:val="1"/>
                <w:sz w:val="24"/>
                <w:szCs w:val="24"/>
              </w:rPr>
              <w:t>н</w:t>
            </w:r>
            <w:r w:rsidRPr="007C6035">
              <w:rPr>
                <w:rFonts w:ascii="Times New Roman" w:eastAsia="Times New Roman" w:hAnsi="Times New Roman" w:cs="Times New Roman"/>
                <w:color w:val="000000"/>
                <w:sz w:val="24"/>
                <w:szCs w:val="24"/>
              </w:rPr>
              <w:t>азывание профессий людей</w:t>
            </w:r>
            <w:r w:rsidRPr="007C6035">
              <w:rPr>
                <w:rFonts w:ascii="Times New Roman" w:eastAsia="Times New Roman" w:hAnsi="Times New Roman" w:cs="Times New Roman"/>
                <w:color w:val="000000"/>
                <w:spacing w:val="1"/>
                <w:sz w:val="24"/>
                <w:szCs w:val="24"/>
              </w:rPr>
              <w:t xml:space="preserve"> </w:t>
            </w:r>
            <w:r w:rsidRPr="007C6035">
              <w:rPr>
                <w:rFonts w:ascii="Times New Roman" w:eastAsia="Times New Roman" w:hAnsi="Times New Roman" w:cs="Times New Roman"/>
                <w:color w:val="000000"/>
                <w:sz w:val="24"/>
                <w:szCs w:val="24"/>
              </w:rPr>
              <w:t>работающих</w:t>
            </w:r>
            <w:r w:rsidRPr="007C6035">
              <w:rPr>
                <w:rFonts w:ascii="Times New Roman" w:eastAsia="Times New Roman" w:hAnsi="Times New Roman" w:cs="Times New Roman"/>
                <w:color w:val="000000"/>
                <w:spacing w:val="1"/>
                <w:sz w:val="24"/>
                <w:szCs w:val="24"/>
              </w:rPr>
              <w:t xml:space="preserve"> </w:t>
            </w:r>
            <w:r w:rsidRPr="007C6035">
              <w:rPr>
                <w:rFonts w:ascii="Times New Roman" w:eastAsia="Times New Roman" w:hAnsi="Times New Roman" w:cs="Times New Roman"/>
                <w:color w:val="000000"/>
                <w:sz w:val="24"/>
                <w:szCs w:val="24"/>
              </w:rPr>
              <w:t xml:space="preserve">в </w:t>
            </w:r>
            <w:r w:rsidRPr="007C6035">
              <w:rPr>
                <w:rFonts w:ascii="Times New Roman" w:eastAsia="Times New Roman" w:hAnsi="Times New Roman" w:cs="Times New Roman"/>
                <w:color w:val="000000"/>
                <w:spacing w:val="-2"/>
                <w:sz w:val="24"/>
                <w:szCs w:val="24"/>
              </w:rPr>
              <w:t>ш</w:t>
            </w:r>
            <w:r w:rsidRPr="007C6035">
              <w:rPr>
                <w:rFonts w:ascii="Times New Roman" w:eastAsia="Times New Roman" w:hAnsi="Times New Roman" w:cs="Times New Roman"/>
                <w:color w:val="000000"/>
                <w:sz w:val="24"/>
                <w:szCs w:val="24"/>
              </w:rPr>
              <w:t xml:space="preserve">коле и рода </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х деятель</w:t>
            </w:r>
            <w:r w:rsidRPr="007C6035">
              <w:rPr>
                <w:rFonts w:ascii="Times New Roman" w:eastAsia="Times New Roman" w:hAnsi="Times New Roman" w:cs="Times New Roman"/>
                <w:color w:val="000000"/>
                <w:spacing w:val="1"/>
                <w:sz w:val="24"/>
                <w:szCs w:val="24"/>
              </w:rPr>
              <w:t>н</w:t>
            </w:r>
            <w:r w:rsidRPr="007C6035">
              <w:rPr>
                <w:rFonts w:ascii="Times New Roman" w:eastAsia="Times New Roman" w:hAnsi="Times New Roman" w:cs="Times New Roman"/>
                <w:color w:val="000000"/>
                <w:sz w:val="24"/>
                <w:szCs w:val="24"/>
              </w:rPr>
              <w:t>ост</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w:t>
            </w:r>
          </w:p>
        </w:tc>
      </w:tr>
      <w:tr w:rsidR="00140B9F" w:rsidRPr="007C6035" w:rsidTr="00140B9F">
        <w:tblPrEx>
          <w:tblCellMar>
            <w:top w:w="0" w:type="dxa"/>
            <w:left w:w="0" w:type="dxa"/>
            <w:bottom w:w="0" w:type="dxa"/>
            <w:right w:w="0" w:type="dxa"/>
          </w:tblCellMar>
          <w:tblLook w:val="0000" w:firstRow="0" w:lastRow="0" w:firstColumn="0" w:lastColumn="0" w:noHBand="0" w:noVBand="0"/>
        </w:tblPrEx>
        <w:trPr>
          <w:cantSplit/>
          <w:trHeight w:hRule="exact" w:val="1114"/>
        </w:trPr>
        <w:tc>
          <w:tcPr>
            <w:tcW w:w="8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54B25" w:rsidRDefault="00140B9F" w:rsidP="00140B9F">
            <w:pPr>
              <w:widowControl w:val="0"/>
              <w:spacing w:before="1" w:line="240" w:lineRule="auto"/>
              <w:ind w:left="247" w:right="-20"/>
              <w:rPr>
                <w:rFonts w:ascii="Times New Roman" w:eastAsia="Times New Roman" w:hAnsi="Times New Roman" w:cs="Times New Roman"/>
                <w:color w:val="000000"/>
                <w:sz w:val="24"/>
                <w:szCs w:val="24"/>
                <w:lang w:val="en-US"/>
              </w:rPr>
            </w:pPr>
            <w:r w:rsidRPr="00754B25">
              <w:rPr>
                <w:rFonts w:ascii="Times New Roman" w:eastAsia="Times New Roman" w:hAnsi="Times New Roman" w:cs="Times New Roman"/>
                <w:color w:val="000000"/>
                <w:sz w:val="24"/>
                <w:szCs w:val="24"/>
                <w:lang w:val="en-US"/>
              </w:rPr>
              <w:t>5-6</w:t>
            </w:r>
          </w:p>
        </w:tc>
        <w:tc>
          <w:tcPr>
            <w:tcW w:w="397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54B25" w:rsidRDefault="00140B9F" w:rsidP="00140B9F">
            <w:pPr>
              <w:widowControl w:val="0"/>
              <w:spacing w:before="1" w:line="240" w:lineRule="auto"/>
              <w:ind w:left="108" w:right="-20"/>
              <w:rPr>
                <w:rFonts w:ascii="Times New Roman" w:eastAsia="Times New Roman" w:hAnsi="Times New Roman" w:cs="Times New Roman"/>
                <w:color w:val="000000"/>
                <w:sz w:val="24"/>
                <w:szCs w:val="24"/>
                <w:lang w:val="en-US"/>
              </w:rPr>
            </w:pPr>
            <w:r w:rsidRPr="00754B25">
              <w:rPr>
                <w:rFonts w:ascii="Times New Roman" w:eastAsia="Times New Roman" w:hAnsi="Times New Roman" w:cs="Times New Roman"/>
                <w:color w:val="000000"/>
                <w:sz w:val="24"/>
                <w:szCs w:val="24"/>
                <w:lang w:val="en-US"/>
              </w:rPr>
              <w:t>Ш</w:t>
            </w:r>
            <w:r w:rsidRPr="00754B25">
              <w:rPr>
                <w:rFonts w:ascii="Times New Roman" w:eastAsia="Times New Roman" w:hAnsi="Times New Roman" w:cs="Times New Roman"/>
                <w:color w:val="000000"/>
                <w:spacing w:val="1"/>
                <w:sz w:val="24"/>
                <w:szCs w:val="24"/>
                <w:lang w:val="en-US"/>
              </w:rPr>
              <w:t>к</w:t>
            </w:r>
            <w:r w:rsidRPr="00754B25">
              <w:rPr>
                <w:rFonts w:ascii="Times New Roman" w:eastAsia="Times New Roman" w:hAnsi="Times New Roman" w:cs="Times New Roman"/>
                <w:color w:val="000000"/>
                <w:sz w:val="24"/>
                <w:szCs w:val="24"/>
                <w:lang w:val="en-US"/>
              </w:rPr>
              <w:t>ол</w:t>
            </w:r>
            <w:r w:rsidRPr="00754B25">
              <w:rPr>
                <w:rFonts w:ascii="Times New Roman" w:eastAsia="Times New Roman" w:hAnsi="Times New Roman" w:cs="Times New Roman"/>
                <w:color w:val="000000"/>
                <w:spacing w:val="1"/>
                <w:sz w:val="24"/>
                <w:szCs w:val="24"/>
                <w:lang w:val="en-US"/>
              </w:rPr>
              <w:t>ьн</w:t>
            </w:r>
            <w:r w:rsidRPr="00754B25">
              <w:rPr>
                <w:rFonts w:ascii="Times New Roman" w:eastAsia="Times New Roman" w:hAnsi="Times New Roman" w:cs="Times New Roman"/>
                <w:color w:val="000000"/>
                <w:sz w:val="24"/>
                <w:szCs w:val="24"/>
                <w:lang w:val="en-US"/>
              </w:rPr>
              <w:t>ые п</w:t>
            </w:r>
            <w:r w:rsidRPr="00754B25">
              <w:rPr>
                <w:rFonts w:ascii="Times New Roman" w:eastAsia="Times New Roman" w:hAnsi="Times New Roman" w:cs="Times New Roman"/>
                <w:color w:val="000000"/>
                <w:spacing w:val="-2"/>
                <w:sz w:val="24"/>
                <w:szCs w:val="24"/>
                <w:lang w:val="en-US"/>
              </w:rPr>
              <w:t>р</w:t>
            </w:r>
            <w:r w:rsidRPr="00754B25">
              <w:rPr>
                <w:rFonts w:ascii="Times New Roman" w:eastAsia="Times New Roman" w:hAnsi="Times New Roman" w:cs="Times New Roman"/>
                <w:color w:val="000000"/>
                <w:sz w:val="24"/>
                <w:szCs w:val="24"/>
                <w:lang w:val="en-US"/>
              </w:rPr>
              <w:t>и</w:t>
            </w:r>
            <w:r w:rsidRPr="00754B25">
              <w:rPr>
                <w:rFonts w:ascii="Times New Roman" w:eastAsia="Times New Roman" w:hAnsi="Times New Roman" w:cs="Times New Roman"/>
                <w:color w:val="000000"/>
                <w:spacing w:val="1"/>
                <w:sz w:val="24"/>
                <w:szCs w:val="24"/>
                <w:lang w:val="en-US"/>
              </w:rPr>
              <w:t>н</w:t>
            </w:r>
            <w:r w:rsidRPr="00754B25">
              <w:rPr>
                <w:rFonts w:ascii="Times New Roman" w:eastAsia="Times New Roman" w:hAnsi="Times New Roman" w:cs="Times New Roman"/>
                <w:color w:val="000000"/>
                <w:sz w:val="24"/>
                <w:szCs w:val="24"/>
                <w:lang w:val="en-US"/>
              </w:rPr>
              <w:t>адлеж</w:t>
            </w:r>
            <w:r w:rsidRPr="00754B25">
              <w:rPr>
                <w:rFonts w:ascii="Times New Roman" w:eastAsia="Times New Roman" w:hAnsi="Times New Roman" w:cs="Times New Roman"/>
                <w:color w:val="000000"/>
                <w:spacing w:val="-1"/>
                <w:sz w:val="24"/>
                <w:szCs w:val="24"/>
                <w:lang w:val="en-US"/>
              </w:rPr>
              <w:t>н</w:t>
            </w:r>
            <w:r w:rsidRPr="00754B25">
              <w:rPr>
                <w:rFonts w:ascii="Times New Roman" w:eastAsia="Times New Roman" w:hAnsi="Times New Roman" w:cs="Times New Roman"/>
                <w:color w:val="000000"/>
                <w:sz w:val="24"/>
                <w:szCs w:val="24"/>
                <w:lang w:val="en-US"/>
              </w:rPr>
              <w:t>ости.</w:t>
            </w:r>
          </w:p>
        </w:tc>
        <w:tc>
          <w:tcPr>
            <w:tcW w:w="664" w:type="dxa"/>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tcPr>
          <w:p w:rsidR="00140B9F" w:rsidRPr="00140B9F" w:rsidRDefault="00140B9F" w:rsidP="00140B9F">
            <w:pPr>
              <w:widowControl w:val="0"/>
              <w:spacing w:before="1" w:line="240" w:lineRule="auto"/>
              <w:ind w:left="434"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78" w:type="dxa"/>
            <w:gridSpan w:val="2"/>
            <w:tcBorders>
              <w:top w:val="single" w:sz="3" w:space="0" w:color="000000"/>
              <w:left w:val="single" w:sz="4" w:space="0" w:color="auto"/>
              <w:bottom w:val="single" w:sz="3" w:space="0" w:color="000000"/>
              <w:right w:val="single" w:sz="3" w:space="0" w:color="000000"/>
            </w:tcBorders>
          </w:tcPr>
          <w:p w:rsidR="00140B9F" w:rsidRPr="00140B9F" w:rsidRDefault="00140B9F" w:rsidP="00140B9F">
            <w:pPr>
              <w:widowControl w:val="0"/>
              <w:spacing w:before="1"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952"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C6035" w:rsidRDefault="00140B9F" w:rsidP="00140B9F">
            <w:pPr>
              <w:widowControl w:val="0"/>
              <w:spacing w:before="1" w:line="240" w:lineRule="auto"/>
              <w:ind w:left="108" w:right="72"/>
              <w:rPr>
                <w:rFonts w:ascii="Times New Roman" w:eastAsia="Times New Roman" w:hAnsi="Times New Roman" w:cs="Times New Roman"/>
                <w:color w:val="000000"/>
                <w:sz w:val="24"/>
                <w:szCs w:val="24"/>
              </w:rPr>
            </w:pPr>
            <w:r w:rsidRPr="007C6035">
              <w:rPr>
                <w:rFonts w:ascii="Times New Roman" w:eastAsia="Times New Roman" w:hAnsi="Times New Roman" w:cs="Times New Roman"/>
                <w:color w:val="000000"/>
                <w:sz w:val="24"/>
                <w:szCs w:val="24"/>
              </w:rPr>
              <w:t>Расширен</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е</w:t>
            </w:r>
            <w:r w:rsidRPr="007C6035">
              <w:rPr>
                <w:rFonts w:ascii="Times New Roman" w:eastAsia="Times New Roman" w:hAnsi="Times New Roman" w:cs="Times New Roman"/>
                <w:color w:val="000000"/>
                <w:spacing w:val="1"/>
                <w:sz w:val="24"/>
                <w:szCs w:val="24"/>
              </w:rPr>
              <w:t xml:space="preserve"> </w:t>
            </w:r>
            <w:r w:rsidRPr="007C6035">
              <w:rPr>
                <w:rFonts w:ascii="Times New Roman" w:eastAsia="Times New Roman" w:hAnsi="Times New Roman" w:cs="Times New Roman"/>
                <w:color w:val="000000"/>
                <w:sz w:val="24"/>
                <w:szCs w:val="24"/>
              </w:rPr>
              <w:t>и</w:t>
            </w:r>
            <w:r w:rsidRPr="007C6035">
              <w:rPr>
                <w:rFonts w:ascii="Times New Roman" w:eastAsia="Times New Roman" w:hAnsi="Times New Roman" w:cs="Times New Roman"/>
                <w:color w:val="000000"/>
                <w:spacing w:val="1"/>
                <w:sz w:val="24"/>
                <w:szCs w:val="24"/>
              </w:rPr>
              <w:t xml:space="preserve"> з</w:t>
            </w:r>
            <w:r w:rsidRPr="007C6035">
              <w:rPr>
                <w:rFonts w:ascii="Times New Roman" w:eastAsia="Times New Roman" w:hAnsi="Times New Roman" w:cs="Times New Roman"/>
                <w:color w:val="000000"/>
                <w:sz w:val="24"/>
                <w:szCs w:val="24"/>
              </w:rPr>
              <w:t>акрепл</w:t>
            </w:r>
            <w:r w:rsidRPr="007C6035">
              <w:rPr>
                <w:rFonts w:ascii="Times New Roman" w:eastAsia="Times New Roman" w:hAnsi="Times New Roman" w:cs="Times New Roman"/>
                <w:color w:val="000000"/>
                <w:spacing w:val="-2"/>
                <w:sz w:val="24"/>
                <w:szCs w:val="24"/>
              </w:rPr>
              <w:t>е</w:t>
            </w:r>
            <w:r w:rsidRPr="007C6035">
              <w:rPr>
                <w:rFonts w:ascii="Times New Roman" w:eastAsia="Times New Roman" w:hAnsi="Times New Roman" w:cs="Times New Roman"/>
                <w:color w:val="000000"/>
                <w:sz w:val="24"/>
                <w:szCs w:val="24"/>
              </w:rPr>
              <w:t>н</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е представл</w:t>
            </w:r>
            <w:r w:rsidRPr="007C6035">
              <w:rPr>
                <w:rFonts w:ascii="Times New Roman" w:eastAsia="Times New Roman" w:hAnsi="Times New Roman" w:cs="Times New Roman"/>
                <w:color w:val="000000"/>
                <w:spacing w:val="-1"/>
                <w:sz w:val="24"/>
                <w:szCs w:val="24"/>
              </w:rPr>
              <w:t>е</w:t>
            </w:r>
            <w:r w:rsidRPr="007C6035">
              <w:rPr>
                <w:rFonts w:ascii="Times New Roman" w:eastAsia="Times New Roman" w:hAnsi="Times New Roman" w:cs="Times New Roman"/>
                <w:color w:val="000000"/>
                <w:sz w:val="24"/>
                <w:szCs w:val="24"/>
              </w:rPr>
              <w:t>н</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й</w:t>
            </w:r>
            <w:r w:rsidRPr="007C6035">
              <w:rPr>
                <w:rFonts w:ascii="Times New Roman" w:eastAsia="Times New Roman" w:hAnsi="Times New Roman" w:cs="Times New Roman"/>
                <w:color w:val="000000"/>
                <w:spacing w:val="1"/>
                <w:sz w:val="24"/>
                <w:szCs w:val="24"/>
              </w:rPr>
              <w:t xml:space="preserve"> </w:t>
            </w:r>
            <w:r w:rsidRPr="007C6035">
              <w:rPr>
                <w:rFonts w:ascii="Times New Roman" w:eastAsia="Times New Roman" w:hAnsi="Times New Roman" w:cs="Times New Roman"/>
                <w:color w:val="000000"/>
                <w:sz w:val="24"/>
                <w:szCs w:val="24"/>
              </w:rPr>
              <w:t>детей</w:t>
            </w:r>
            <w:r w:rsidRPr="007C6035">
              <w:rPr>
                <w:rFonts w:ascii="Times New Roman" w:eastAsia="Times New Roman" w:hAnsi="Times New Roman" w:cs="Times New Roman"/>
                <w:color w:val="000000"/>
                <w:spacing w:val="1"/>
                <w:sz w:val="24"/>
                <w:szCs w:val="24"/>
              </w:rPr>
              <w:t xml:space="preserve"> </w:t>
            </w:r>
            <w:r w:rsidRPr="007C6035">
              <w:rPr>
                <w:rFonts w:ascii="Times New Roman" w:eastAsia="Times New Roman" w:hAnsi="Times New Roman" w:cs="Times New Roman"/>
                <w:color w:val="000000"/>
                <w:sz w:val="24"/>
                <w:szCs w:val="24"/>
              </w:rPr>
              <w:t>о</w:t>
            </w:r>
            <w:r w:rsidRPr="007C6035">
              <w:rPr>
                <w:rFonts w:ascii="Times New Roman" w:eastAsia="Times New Roman" w:hAnsi="Times New Roman" w:cs="Times New Roman"/>
                <w:color w:val="000000"/>
                <w:spacing w:val="-2"/>
                <w:sz w:val="24"/>
                <w:szCs w:val="24"/>
              </w:rPr>
              <w:t xml:space="preserve"> </w:t>
            </w:r>
            <w:r w:rsidRPr="007C6035">
              <w:rPr>
                <w:rFonts w:ascii="Times New Roman" w:eastAsia="Times New Roman" w:hAnsi="Times New Roman" w:cs="Times New Roman"/>
                <w:color w:val="000000"/>
                <w:sz w:val="24"/>
                <w:szCs w:val="24"/>
              </w:rPr>
              <w:t>школ</w:t>
            </w:r>
            <w:r w:rsidRPr="007C6035">
              <w:rPr>
                <w:rFonts w:ascii="Times New Roman" w:eastAsia="Times New Roman" w:hAnsi="Times New Roman" w:cs="Times New Roman"/>
                <w:color w:val="000000"/>
                <w:spacing w:val="1"/>
                <w:sz w:val="24"/>
                <w:szCs w:val="24"/>
              </w:rPr>
              <w:t>ьн</w:t>
            </w:r>
            <w:r w:rsidRPr="007C6035">
              <w:rPr>
                <w:rFonts w:ascii="Times New Roman" w:eastAsia="Times New Roman" w:hAnsi="Times New Roman" w:cs="Times New Roman"/>
                <w:color w:val="000000"/>
                <w:spacing w:val="-2"/>
                <w:sz w:val="24"/>
                <w:szCs w:val="24"/>
              </w:rPr>
              <w:t>ы</w:t>
            </w:r>
            <w:r w:rsidRPr="007C6035">
              <w:rPr>
                <w:rFonts w:ascii="Times New Roman" w:eastAsia="Times New Roman" w:hAnsi="Times New Roman" w:cs="Times New Roman"/>
                <w:color w:val="000000"/>
                <w:sz w:val="24"/>
                <w:szCs w:val="24"/>
              </w:rPr>
              <w:t>х пр</w:t>
            </w:r>
            <w:r w:rsidRPr="007C6035">
              <w:rPr>
                <w:rFonts w:ascii="Times New Roman" w:eastAsia="Times New Roman" w:hAnsi="Times New Roman" w:cs="Times New Roman"/>
                <w:color w:val="000000"/>
                <w:spacing w:val="1"/>
                <w:sz w:val="24"/>
                <w:szCs w:val="24"/>
              </w:rPr>
              <w:t>ин</w:t>
            </w:r>
            <w:r w:rsidRPr="007C6035">
              <w:rPr>
                <w:rFonts w:ascii="Times New Roman" w:eastAsia="Times New Roman" w:hAnsi="Times New Roman" w:cs="Times New Roman"/>
                <w:color w:val="000000"/>
                <w:sz w:val="24"/>
                <w:szCs w:val="24"/>
              </w:rPr>
              <w:t>адлеж</w:t>
            </w:r>
            <w:r w:rsidRPr="007C6035">
              <w:rPr>
                <w:rFonts w:ascii="Times New Roman" w:eastAsia="Times New Roman" w:hAnsi="Times New Roman" w:cs="Times New Roman"/>
                <w:color w:val="000000"/>
                <w:spacing w:val="1"/>
                <w:sz w:val="24"/>
                <w:szCs w:val="24"/>
              </w:rPr>
              <w:t>н</w:t>
            </w:r>
            <w:r w:rsidRPr="007C6035">
              <w:rPr>
                <w:rFonts w:ascii="Times New Roman" w:eastAsia="Times New Roman" w:hAnsi="Times New Roman" w:cs="Times New Roman"/>
                <w:color w:val="000000"/>
                <w:sz w:val="24"/>
                <w:szCs w:val="24"/>
              </w:rPr>
              <w:t>ост</w:t>
            </w:r>
            <w:r w:rsidRPr="007C6035">
              <w:rPr>
                <w:rFonts w:ascii="Times New Roman" w:eastAsia="Times New Roman" w:hAnsi="Times New Roman" w:cs="Times New Roman"/>
                <w:color w:val="000000"/>
                <w:spacing w:val="-2"/>
                <w:sz w:val="24"/>
                <w:szCs w:val="24"/>
              </w:rPr>
              <w:t>я</w:t>
            </w:r>
            <w:r w:rsidRPr="007C6035">
              <w:rPr>
                <w:rFonts w:ascii="Times New Roman" w:eastAsia="Times New Roman" w:hAnsi="Times New Roman" w:cs="Times New Roman"/>
                <w:color w:val="000000"/>
                <w:sz w:val="24"/>
                <w:szCs w:val="24"/>
              </w:rPr>
              <w:t>х и их на</w:t>
            </w:r>
            <w:r w:rsidRPr="007C6035">
              <w:rPr>
                <w:rFonts w:ascii="Times New Roman" w:eastAsia="Times New Roman" w:hAnsi="Times New Roman" w:cs="Times New Roman"/>
                <w:color w:val="000000"/>
                <w:spacing w:val="1"/>
                <w:sz w:val="24"/>
                <w:szCs w:val="24"/>
              </w:rPr>
              <w:t>зн</w:t>
            </w:r>
            <w:r w:rsidRPr="007C6035">
              <w:rPr>
                <w:rFonts w:ascii="Times New Roman" w:eastAsia="Times New Roman" w:hAnsi="Times New Roman" w:cs="Times New Roman"/>
                <w:color w:val="000000"/>
                <w:sz w:val="24"/>
                <w:szCs w:val="24"/>
              </w:rPr>
              <w:t>а</w:t>
            </w:r>
            <w:r w:rsidRPr="007C6035">
              <w:rPr>
                <w:rFonts w:ascii="Times New Roman" w:eastAsia="Times New Roman" w:hAnsi="Times New Roman" w:cs="Times New Roman"/>
                <w:color w:val="000000"/>
                <w:spacing w:val="-1"/>
                <w:sz w:val="24"/>
                <w:szCs w:val="24"/>
              </w:rPr>
              <w:t>ч</w:t>
            </w:r>
            <w:r w:rsidRPr="007C6035">
              <w:rPr>
                <w:rFonts w:ascii="Times New Roman" w:eastAsia="Times New Roman" w:hAnsi="Times New Roman" w:cs="Times New Roman"/>
                <w:color w:val="000000"/>
                <w:sz w:val="24"/>
                <w:szCs w:val="24"/>
              </w:rPr>
              <w:t>ен</w:t>
            </w:r>
            <w:r w:rsidRPr="007C6035">
              <w:rPr>
                <w:rFonts w:ascii="Times New Roman" w:eastAsia="Times New Roman" w:hAnsi="Times New Roman" w:cs="Times New Roman"/>
                <w:color w:val="000000"/>
                <w:spacing w:val="1"/>
                <w:sz w:val="24"/>
                <w:szCs w:val="24"/>
              </w:rPr>
              <w:t>ии</w:t>
            </w:r>
            <w:r w:rsidRPr="007C6035">
              <w:rPr>
                <w:rFonts w:ascii="Times New Roman" w:eastAsia="Times New Roman" w:hAnsi="Times New Roman" w:cs="Times New Roman"/>
                <w:color w:val="000000"/>
                <w:sz w:val="24"/>
                <w:szCs w:val="24"/>
              </w:rPr>
              <w:t>.</w:t>
            </w:r>
          </w:p>
        </w:tc>
        <w:tc>
          <w:tcPr>
            <w:tcW w:w="378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C6035" w:rsidRDefault="00140B9F" w:rsidP="00140B9F">
            <w:pPr>
              <w:widowControl w:val="0"/>
              <w:spacing w:before="1" w:line="240" w:lineRule="auto"/>
              <w:ind w:left="105" w:right="486"/>
              <w:rPr>
                <w:rFonts w:ascii="Times New Roman" w:eastAsia="Times New Roman" w:hAnsi="Times New Roman" w:cs="Times New Roman"/>
                <w:color w:val="000000"/>
                <w:sz w:val="24"/>
                <w:szCs w:val="24"/>
              </w:rPr>
            </w:pPr>
            <w:r w:rsidRPr="007C6035">
              <w:rPr>
                <w:rFonts w:ascii="Times New Roman" w:eastAsia="Times New Roman" w:hAnsi="Times New Roman" w:cs="Times New Roman"/>
                <w:color w:val="000000"/>
                <w:sz w:val="24"/>
                <w:szCs w:val="24"/>
              </w:rPr>
              <w:t>Н</w:t>
            </w:r>
            <w:r w:rsidRPr="007C6035">
              <w:rPr>
                <w:rFonts w:ascii="Times New Roman" w:eastAsia="Times New Roman" w:hAnsi="Times New Roman" w:cs="Times New Roman"/>
                <w:color w:val="000000"/>
                <w:spacing w:val="-1"/>
                <w:sz w:val="24"/>
                <w:szCs w:val="24"/>
              </w:rPr>
              <w:t>а</w:t>
            </w:r>
            <w:r w:rsidRPr="007C6035">
              <w:rPr>
                <w:rFonts w:ascii="Times New Roman" w:eastAsia="Times New Roman" w:hAnsi="Times New Roman" w:cs="Times New Roman"/>
                <w:color w:val="000000"/>
                <w:sz w:val="24"/>
                <w:szCs w:val="24"/>
              </w:rPr>
              <w:t>зыван</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е школ</w:t>
            </w:r>
            <w:r w:rsidRPr="007C6035">
              <w:rPr>
                <w:rFonts w:ascii="Times New Roman" w:eastAsia="Times New Roman" w:hAnsi="Times New Roman" w:cs="Times New Roman"/>
                <w:color w:val="000000"/>
                <w:spacing w:val="1"/>
                <w:sz w:val="24"/>
                <w:szCs w:val="24"/>
              </w:rPr>
              <w:t>ьн</w:t>
            </w:r>
            <w:r w:rsidRPr="007C6035">
              <w:rPr>
                <w:rFonts w:ascii="Times New Roman" w:eastAsia="Times New Roman" w:hAnsi="Times New Roman" w:cs="Times New Roman"/>
                <w:color w:val="000000"/>
                <w:spacing w:val="-2"/>
                <w:sz w:val="24"/>
                <w:szCs w:val="24"/>
              </w:rPr>
              <w:t>ы</w:t>
            </w:r>
            <w:r w:rsidRPr="007C6035">
              <w:rPr>
                <w:rFonts w:ascii="Times New Roman" w:eastAsia="Times New Roman" w:hAnsi="Times New Roman" w:cs="Times New Roman"/>
                <w:color w:val="000000"/>
                <w:sz w:val="24"/>
                <w:szCs w:val="24"/>
              </w:rPr>
              <w:t>х пр</w:t>
            </w:r>
            <w:r w:rsidRPr="007C6035">
              <w:rPr>
                <w:rFonts w:ascii="Times New Roman" w:eastAsia="Times New Roman" w:hAnsi="Times New Roman" w:cs="Times New Roman"/>
                <w:color w:val="000000"/>
                <w:spacing w:val="1"/>
                <w:sz w:val="24"/>
                <w:szCs w:val="24"/>
              </w:rPr>
              <w:t>ин</w:t>
            </w:r>
            <w:r w:rsidRPr="007C6035">
              <w:rPr>
                <w:rFonts w:ascii="Times New Roman" w:eastAsia="Times New Roman" w:hAnsi="Times New Roman" w:cs="Times New Roman"/>
                <w:color w:val="000000"/>
                <w:sz w:val="24"/>
                <w:szCs w:val="24"/>
              </w:rPr>
              <w:t>адлеж</w:t>
            </w:r>
            <w:r w:rsidRPr="007C6035">
              <w:rPr>
                <w:rFonts w:ascii="Times New Roman" w:eastAsia="Times New Roman" w:hAnsi="Times New Roman" w:cs="Times New Roman"/>
                <w:color w:val="000000"/>
                <w:spacing w:val="1"/>
                <w:sz w:val="24"/>
                <w:szCs w:val="24"/>
              </w:rPr>
              <w:t>н</w:t>
            </w:r>
            <w:r w:rsidRPr="007C6035">
              <w:rPr>
                <w:rFonts w:ascii="Times New Roman" w:eastAsia="Times New Roman" w:hAnsi="Times New Roman" w:cs="Times New Roman"/>
                <w:color w:val="000000"/>
                <w:sz w:val="24"/>
                <w:szCs w:val="24"/>
              </w:rPr>
              <w:t>ост</w:t>
            </w:r>
            <w:r w:rsidRPr="007C6035">
              <w:rPr>
                <w:rFonts w:ascii="Times New Roman" w:eastAsia="Times New Roman" w:hAnsi="Times New Roman" w:cs="Times New Roman"/>
                <w:color w:val="000000"/>
                <w:spacing w:val="-1"/>
                <w:sz w:val="24"/>
                <w:szCs w:val="24"/>
              </w:rPr>
              <w:t>е</w:t>
            </w:r>
            <w:r w:rsidRPr="007C6035">
              <w:rPr>
                <w:rFonts w:ascii="Times New Roman" w:eastAsia="Times New Roman" w:hAnsi="Times New Roman" w:cs="Times New Roman"/>
                <w:color w:val="000000"/>
                <w:sz w:val="24"/>
                <w:szCs w:val="24"/>
              </w:rPr>
              <w:t>й</w:t>
            </w:r>
            <w:r w:rsidRPr="007C6035">
              <w:rPr>
                <w:rFonts w:ascii="Times New Roman" w:eastAsia="Times New Roman" w:hAnsi="Times New Roman" w:cs="Times New Roman"/>
                <w:color w:val="000000"/>
                <w:spacing w:val="-1"/>
                <w:sz w:val="24"/>
                <w:szCs w:val="24"/>
              </w:rPr>
              <w:t xml:space="preserve"> и</w:t>
            </w:r>
            <w:r w:rsidRPr="007C6035">
              <w:rPr>
                <w:rFonts w:ascii="Times New Roman" w:eastAsia="Times New Roman" w:hAnsi="Times New Roman" w:cs="Times New Roman"/>
                <w:color w:val="000000"/>
                <w:sz w:val="24"/>
                <w:szCs w:val="24"/>
              </w:rPr>
              <w:t>х</w:t>
            </w:r>
            <w:r w:rsidRPr="007C6035">
              <w:rPr>
                <w:rFonts w:ascii="Times New Roman" w:eastAsia="Times New Roman" w:hAnsi="Times New Roman" w:cs="Times New Roman"/>
                <w:color w:val="000000"/>
                <w:spacing w:val="1"/>
                <w:sz w:val="24"/>
                <w:szCs w:val="24"/>
              </w:rPr>
              <w:t xml:space="preserve"> н</w:t>
            </w:r>
            <w:r w:rsidRPr="007C6035">
              <w:rPr>
                <w:rFonts w:ascii="Times New Roman" w:eastAsia="Times New Roman" w:hAnsi="Times New Roman" w:cs="Times New Roman"/>
                <w:color w:val="000000"/>
                <w:spacing w:val="-2"/>
                <w:sz w:val="24"/>
                <w:szCs w:val="24"/>
              </w:rPr>
              <w:t>а</w:t>
            </w:r>
            <w:r w:rsidRPr="007C6035">
              <w:rPr>
                <w:rFonts w:ascii="Times New Roman" w:eastAsia="Times New Roman" w:hAnsi="Times New Roman" w:cs="Times New Roman"/>
                <w:color w:val="000000"/>
                <w:sz w:val="24"/>
                <w:szCs w:val="24"/>
              </w:rPr>
              <w:t>з</w:t>
            </w:r>
            <w:r w:rsidRPr="007C6035">
              <w:rPr>
                <w:rFonts w:ascii="Times New Roman" w:eastAsia="Times New Roman" w:hAnsi="Times New Roman" w:cs="Times New Roman"/>
                <w:color w:val="000000"/>
                <w:spacing w:val="1"/>
                <w:sz w:val="24"/>
                <w:szCs w:val="24"/>
              </w:rPr>
              <w:t>н</w:t>
            </w:r>
            <w:r w:rsidRPr="007C6035">
              <w:rPr>
                <w:rFonts w:ascii="Times New Roman" w:eastAsia="Times New Roman" w:hAnsi="Times New Roman" w:cs="Times New Roman"/>
                <w:color w:val="000000"/>
                <w:sz w:val="24"/>
                <w:szCs w:val="24"/>
              </w:rPr>
              <w:t>а</w:t>
            </w:r>
            <w:r w:rsidRPr="007C6035">
              <w:rPr>
                <w:rFonts w:ascii="Times New Roman" w:eastAsia="Times New Roman" w:hAnsi="Times New Roman" w:cs="Times New Roman"/>
                <w:color w:val="000000"/>
                <w:spacing w:val="-1"/>
                <w:sz w:val="24"/>
                <w:szCs w:val="24"/>
              </w:rPr>
              <w:t>ч</w:t>
            </w:r>
            <w:r w:rsidRPr="007C6035">
              <w:rPr>
                <w:rFonts w:ascii="Times New Roman" w:eastAsia="Times New Roman" w:hAnsi="Times New Roman" w:cs="Times New Roman"/>
                <w:color w:val="000000"/>
                <w:sz w:val="24"/>
                <w:szCs w:val="24"/>
              </w:rPr>
              <w:t>ен</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я и по</w:t>
            </w:r>
            <w:r w:rsidRPr="007C6035">
              <w:rPr>
                <w:rFonts w:ascii="Times New Roman" w:eastAsia="Times New Roman" w:hAnsi="Times New Roman" w:cs="Times New Roman"/>
                <w:color w:val="000000"/>
                <w:spacing w:val="1"/>
                <w:sz w:val="24"/>
                <w:szCs w:val="24"/>
              </w:rPr>
              <w:t>к</w:t>
            </w:r>
            <w:r w:rsidRPr="007C6035">
              <w:rPr>
                <w:rFonts w:ascii="Times New Roman" w:eastAsia="Times New Roman" w:hAnsi="Times New Roman" w:cs="Times New Roman"/>
                <w:color w:val="000000"/>
                <w:sz w:val="24"/>
                <w:szCs w:val="24"/>
              </w:rPr>
              <w:t>аз</w:t>
            </w:r>
            <w:r w:rsidRPr="007C6035">
              <w:rPr>
                <w:rFonts w:ascii="Times New Roman" w:eastAsia="Times New Roman" w:hAnsi="Times New Roman" w:cs="Times New Roman"/>
                <w:color w:val="000000"/>
                <w:spacing w:val="1"/>
                <w:sz w:val="24"/>
                <w:szCs w:val="24"/>
              </w:rPr>
              <w:t xml:space="preserve"> </w:t>
            </w:r>
            <w:r w:rsidRPr="007C6035">
              <w:rPr>
                <w:rFonts w:ascii="Times New Roman" w:eastAsia="Times New Roman" w:hAnsi="Times New Roman" w:cs="Times New Roman"/>
                <w:color w:val="000000"/>
                <w:sz w:val="24"/>
                <w:szCs w:val="24"/>
              </w:rPr>
              <w:t xml:space="preserve">способа </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х</w:t>
            </w:r>
            <w:r w:rsidRPr="007C6035">
              <w:rPr>
                <w:rFonts w:ascii="Times New Roman" w:eastAsia="Times New Roman" w:hAnsi="Times New Roman" w:cs="Times New Roman"/>
                <w:color w:val="000000"/>
                <w:spacing w:val="1"/>
                <w:sz w:val="24"/>
                <w:szCs w:val="24"/>
              </w:rPr>
              <w:t xml:space="preserve"> и</w:t>
            </w:r>
            <w:r w:rsidRPr="007C6035">
              <w:rPr>
                <w:rFonts w:ascii="Times New Roman" w:eastAsia="Times New Roman" w:hAnsi="Times New Roman" w:cs="Times New Roman"/>
                <w:color w:val="000000"/>
                <w:sz w:val="24"/>
                <w:szCs w:val="24"/>
              </w:rPr>
              <w:t>сп</w:t>
            </w:r>
            <w:r w:rsidRPr="007C6035">
              <w:rPr>
                <w:rFonts w:ascii="Times New Roman" w:eastAsia="Times New Roman" w:hAnsi="Times New Roman" w:cs="Times New Roman"/>
                <w:color w:val="000000"/>
                <w:spacing w:val="-1"/>
                <w:sz w:val="24"/>
                <w:szCs w:val="24"/>
              </w:rPr>
              <w:t>о</w:t>
            </w:r>
            <w:r w:rsidRPr="007C6035">
              <w:rPr>
                <w:rFonts w:ascii="Times New Roman" w:eastAsia="Times New Roman" w:hAnsi="Times New Roman" w:cs="Times New Roman"/>
                <w:color w:val="000000"/>
                <w:spacing w:val="-2"/>
                <w:sz w:val="24"/>
                <w:szCs w:val="24"/>
              </w:rPr>
              <w:t>л</w:t>
            </w:r>
            <w:r w:rsidRPr="007C6035">
              <w:rPr>
                <w:rFonts w:ascii="Times New Roman" w:eastAsia="Times New Roman" w:hAnsi="Times New Roman" w:cs="Times New Roman"/>
                <w:color w:val="000000"/>
                <w:sz w:val="24"/>
                <w:szCs w:val="24"/>
              </w:rPr>
              <w:t>ьзован</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я.</w:t>
            </w:r>
          </w:p>
        </w:tc>
      </w:tr>
      <w:tr w:rsidR="00140B9F" w:rsidRPr="007C6035" w:rsidTr="00140B9F">
        <w:tblPrEx>
          <w:tblCellMar>
            <w:top w:w="0" w:type="dxa"/>
            <w:left w:w="0" w:type="dxa"/>
            <w:bottom w:w="0" w:type="dxa"/>
            <w:right w:w="0" w:type="dxa"/>
          </w:tblCellMar>
          <w:tblLook w:val="0000" w:firstRow="0" w:lastRow="0" w:firstColumn="0" w:lastColumn="0" w:noHBand="0" w:noVBand="0"/>
        </w:tblPrEx>
        <w:trPr>
          <w:cantSplit/>
          <w:trHeight w:hRule="exact" w:val="837"/>
        </w:trPr>
        <w:tc>
          <w:tcPr>
            <w:tcW w:w="8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54B25" w:rsidRDefault="00140B9F" w:rsidP="00140B9F">
            <w:pPr>
              <w:widowControl w:val="0"/>
              <w:spacing w:before="1" w:line="240" w:lineRule="auto"/>
              <w:ind w:left="348" w:right="-20"/>
              <w:rPr>
                <w:rFonts w:ascii="Times New Roman" w:eastAsia="Times New Roman" w:hAnsi="Times New Roman" w:cs="Times New Roman"/>
                <w:color w:val="000000"/>
                <w:sz w:val="24"/>
                <w:szCs w:val="24"/>
                <w:lang w:val="en-US"/>
              </w:rPr>
            </w:pPr>
            <w:r w:rsidRPr="00754B25">
              <w:rPr>
                <w:rFonts w:ascii="Times New Roman" w:eastAsia="Times New Roman" w:hAnsi="Times New Roman" w:cs="Times New Roman"/>
                <w:color w:val="000000"/>
                <w:sz w:val="24"/>
                <w:szCs w:val="24"/>
                <w:lang w:val="en-US"/>
              </w:rPr>
              <w:lastRenderedPageBreak/>
              <w:t>7</w:t>
            </w:r>
          </w:p>
        </w:tc>
        <w:tc>
          <w:tcPr>
            <w:tcW w:w="397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C6035" w:rsidRDefault="00140B9F" w:rsidP="00140B9F">
            <w:pPr>
              <w:widowControl w:val="0"/>
              <w:spacing w:before="1" w:line="240" w:lineRule="auto"/>
              <w:ind w:left="108" w:right="340"/>
              <w:rPr>
                <w:rFonts w:ascii="Times New Roman" w:eastAsia="Times New Roman" w:hAnsi="Times New Roman" w:cs="Times New Roman"/>
                <w:color w:val="000000"/>
                <w:sz w:val="24"/>
                <w:szCs w:val="24"/>
              </w:rPr>
            </w:pPr>
            <w:r w:rsidRPr="007C6035">
              <w:rPr>
                <w:rFonts w:ascii="Times New Roman" w:eastAsia="Times New Roman" w:hAnsi="Times New Roman" w:cs="Times New Roman"/>
                <w:color w:val="000000"/>
                <w:sz w:val="24"/>
                <w:szCs w:val="24"/>
              </w:rPr>
              <w:t>Игры на</w:t>
            </w:r>
            <w:r w:rsidRPr="007C6035">
              <w:rPr>
                <w:rFonts w:ascii="Times New Roman" w:eastAsia="Times New Roman" w:hAnsi="Times New Roman" w:cs="Times New Roman"/>
                <w:color w:val="000000"/>
                <w:spacing w:val="2"/>
                <w:sz w:val="24"/>
                <w:szCs w:val="24"/>
              </w:rPr>
              <w:t xml:space="preserve"> </w:t>
            </w:r>
            <w:r w:rsidRPr="007C6035">
              <w:rPr>
                <w:rFonts w:ascii="Times New Roman" w:eastAsia="Times New Roman" w:hAnsi="Times New Roman" w:cs="Times New Roman"/>
                <w:color w:val="000000"/>
                <w:spacing w:val="-4"/>
                <w:sz w:val="24"/>
                <w:szCs w:val="24"/>
              </w:rPr>
              <w:t>у</w:t>
            </w:r>
            <w:r w:rsidRPr="007C6035">
              <w:rPr>
                <w:rFonts w:ascii="Times New Roman" w:eastAsia="Times New Roman" w:hAnsi="Times New Roman" w:cs="Times New Roman"/>
                <w:color w:val="000000"/>
                <w:spacing w:val="-1"/>
                <w:sz w:val="24"/>
                <w:szCs w:val="24"/>
              </w:rPr>
              <w:t>с</w:t>
            </w:r>
            <w:r w:rsidRPr="007C6035">
              <w:rPr>
                <w:rFonts w:ascii="Times New Roman" w:eastAsia="Times New Roman" w:hAnsi="Times New Roman" w:cs="Times New Roman"/>
                <w:color w:val="000000"/>
                <w:spacing w:val="2"/>
                <w:sz w:val="24"/>
                <w:szCs w:val="24"/>
              </w:rPr>
              <w:t>т</w:t>
            </w:r>
            <w:r w:rsidRPr="007C6035">
              <w:rPr>
                <w:rFonts w:ascii="Times New Roman" w:eastAsia="Times New Roman" w:hAnsi="Times New Roman" w:cs="Times New Roman"/>
                <w:color w:val="000000"/>
                <w:sz w:val="24"/>
                <w:szCs w:val="24"/>
              </w:rPr>
              <w:t>а</w:t>
            </w:r>
            <w:r w:rsidRPr="007C6035">
              <w:rPr>
                <w:rFonts w:ascii="Times New Roman" w:eastAsia="Times New Roman" w:hAnsi="Times New Roman" w:cs="Times New Roman"/>
                <w:color w:val="000000"/>
                <w:spacing w:val="1"/>
                <w:sz w:val="24"/>
                <w:szCs w:val="24"/>
              </w:rPr>
              <w:t>н</w:t>
            </w:r>
            <w:r w:rsidRPr="007C6035">
              <w:rPr>
                <w:rFonts w:ascii="Times New Roman" w:eastAsia="Times New Roman" w:hAnsi="Times New Roman" w:cs="Times New Roman"/>
                <w:color w:val="000000"/>
                <w:sz w:val="24"/>
                <w:szCs w:val="24"/>
              </w:rPr>
              <w:t>овл</w:t>
            </w:r>
            <w:r w:rsidRPr="007C6035">
              <w:rPr>
                <w:rFonts w:ascii="Times New Roman" w:eastAsia="Times New Roman" w:hAnsi="Times New Roman" w:cs="Times New Roman"/>
                <w:color w:val="000000"/>
                <w:spacing w:val="-1"/>
                <w:sz w:val="24"/>
                <w:szCs w:val="24"/>
              </w:rPr>
              <w:t>е</w:t>
            </w:r>
            <w:r w:rsidRPr="007C6035">
              <w:rPr>
                <w:rFonts w:ascii="Times New Roman" w:eastAsia="Times New Roman" w:hAnsi="Times New Roman" w:cs="Times New Roman"/>
                <w:color w:val="000000"/>
                <w:spacing w:val="1"/>
                <w:sz w:val="24"/>
                <w:szCs w:val="24"/>
              </w:rPr>
              <w:t>ни</w:t>
            </w:r>
            <w:r w:rsidRPr="007C6035">
              <w:rPr>
                <w:rFonts w:ascii="Times New Roman" w:eastAsia="Times New Roman" w:hAnsi="Times New Roman" w:cs="Times New Roman"/>
                <w:color w:val="000000"/>
                <w:sz w:val="24"/>
                <w:szCs w:val="24"/>
              </w:rPr>
              <w:t>е д</w:t>
            </w:r>
            <w:r w:rsidRPr="007C6035">
              <w:rPr>
                <w:rFonts w:ascii="Times New Roman" w:eastAsia="Times New Roman" w:hAnsi="Times New Roman" w:cs="Times New Roman"/>
                <w:color w:val="000000"/>
                <w:spacing w:val="2"/>
                <w:sz w:val="24"/>
                <w:szCs w:val="24"/>
              </w:rPr>
              <w:t>р</w:t>
            </w:r>
            <w:r w:rsidRPr="007C6035">
              <w:rPr>
                <w:rFonts w:ascii="Times New Roman" w:eastAsia="Times New Roman" w:hAnsi="Times New Roman" w:cs="Times New Roman"/>
                <w:color w:val="000000"/>
                <w:spacing w:val="-4"/>
                <w:sz w:val="24"/>
                <w:szCs w:val="24"/>
              </w:rPr>
              <w:t>у</w:t>
            </w:r>
            <w:r w:rsidRPr="007C6035">
              <w:rPr>
                <w:rFonts w:ascii="Times New Roman" w:eastAsia="Times New Roman" w:hAnsi="Times New Roman" w:cs="Times New Roman"/>
                <w:color w:val="000000"/>
                <w:sz w:val="24"/>
                <w:szCs w:val="24"/>
              </w:rPr>
              <w:t>жеск</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х от</w:t>
            </w:r>
            <w:r w:rsidRPr="007C6035">
              <w:rPr>
                <w:rFonts w:ascii="Times New Roman" w:eastAsia="Times New Roman" w:hAnsi="Times New Roman" w:cs="Times New Roman"/>
                <w:color w:val="000000"/>
                <w:spacing w:val="1"/>
                <w:sz w:val="24"/>
                <w:szCs w:val="24"/>
              </w:rPr>
              <w:t>н</w:t>
            </w:r>
            <w:r w:rsidRPr="007C6035">
              <w:rPr>
                <w:rFonts w:ascii="Times New Roman" w:eastAsia="Times New Roman" w:hAnsi="Times New Roman" w:cs="Times New Roman"/>
                <w:color w:val="000000"/>
                <w:sz w:val="24"/>
                <w:szCs w:val="24"/>
              </w:rPr>
              <w:t>ошений.</w:t>
            </w:r>
          </w:p>
        </w:tc>
        <w:tc>
          <w:tcPr>
            <w:tcW w:w="664" w:type="dxa"/>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tcPr>
          <w:p w:rsidR="00140B9F" w:rsidRPr="00754B25" w:rsidRDefault="00140B9F" w:rsidP="00140B9F">
            <w:pPr>
              <w:widowControl w:val="0"/>
              <w:spacing w:before="1" w:line="240" w:lineRule="auto"/>
              <w:ind w:left="434" w:right="-20"/>
              <w:rPr>
                <w:rFonts w:ascii="Times New Roman" w:eastAsia="Times New Roman" w:hAnsi="Times New Roman" w:cs="Times New Roman"/>
                <w:color w:val="000000"/>
                <w:sz w:val="24"/>
                <w:szCs w:val="24"/>
                <w:lang w:val="en-US"/>
              </w:rPr>
            </w:pPr>
            <w:r w:rsidRPr="00754B25">
              <w:rPr>
                <w:rFonts w:ascii="Times New Roman" w:eastAsia="Times New Roman" w:hAnsi="Times New Roman" w:cs="Times New Roman"/>
                <w:color w:val="000000"/>
                <w:sz w:val="24"/>
                <w:szCs w:val="24"/>
                <w:lang w:val="en-US"/>
              </w:rPr>
              <w:t>1</w:t>
            </w:r>
          </w:p>
        </w:tc>
        <w:tc>
          <w:tcPr>
            <w:tcW w:w="478" w:type="dxa"/>
            <w:gridSpan w:val="2"/>
            <w:tcBorders>
              <w:top w:val="single" w:sz="3" w:space="0" w:color="000000"/>
              <w:left w:val="single" w:sz="4" w:space="0" w:color="auto"/>
              <w:bottom w:val="single" w:sz="3" w:space="0" w:color="000000"/>
              <w:right w:val="single" w:sz="3" w:space="0" w:color="000000"/>
            </w:tcBorders>
          </w:tcPr>
          <w:p w:rsidR="00140B9F" w:rsidRPr="00754B25" w:rsidRDefault="00140B9F" w:rsidP="00140B9F">
            <w:pPr>
              <w:widowControl w:val="0"/>
              <w:spacing w:before="1" w:line="240" w:lineRule="auto"/>
              <w:ind w:right="-20"/>
              <w:rPr>
                <w:rFonts w:ascii="Times New Roman" w:eastAsia="Times New Roman" w:hAnsi="Times New Roman" w:cs="Times New Roman"/>
                <w:color w:val="000000"/>
                <w:sz w:val="24"/>
                <w:szCs w:val="24"/>
                <w:lang w:val="en-US"/>
              </w:rPr>
            </w:pPr>
          </w:p>
        </w:tc>
        <w:tc>
          <w:tcPr>
            <w:tcW w:w="3952"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C6035" w:rsidRDefault="00140B9F" w:rsidP="00140B9F">
            <w:pPr>
              <w:widowControl w:val="0"/>
              <w:spacing w:before="1" w:line="240" w:lineRule="auto"/>
              <w:ind w:left="108" w:right="612"/>
              <w:rPr>
                <w:rFonts w:ascii="Times New Roman" w:eastAsia="Times New Roman" w:hAnsi="Times New Roman" w:cs="Times New Roman"/>
                <w:color w:val="000000"/>
                <w:sz w:val="24"/>
                <w:szCs w:val="24"/>
              </w:rPr>
            </w:pPr>
            <w:r w:rsidRPr="007C6035">
              <w:rPr>
                <w:rFonts w:ascii="Times New Roman" w:eastAsia="Times New Roman" w:hAnsi="Times New Roman" w:cs="Times New Roman"/>
                <w:color w:val="000000"/>
                <w:sz w:val="24"/>
                <w:szCs w:val="24"/>
              </w:rPr>
              <w:t>Формирован</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е доброго и вн</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мат</w:t>
            </w:r>
            <w:r w:rsidRPr="007C6035">
              <w:rPr>
                <w:rFonts w:ascii="Times New Roman" w:eastAsia="Times New Roman" w:hAnsi="Times New Roman" w:cs="Times New Roman"/>
                <w:color w:val="000000"/>
                <w:spacing w:val="-1"/>
                <w:sz w:val="24"/>
                <w:szCs w:val="24"/>
              </w:rPr>
              <w:t>е</w:t>
            </w:r>
            <w:r w:rsidRPr="007C6035">
              <w:rPr>
                <w:rFonts w:ascii="Times New Roman" w:eastAsia="Times New Roman" w:hAnsi="Times New Roman" w:cs="Times New Roman"/>
                <w:color w:val="000000"/>
                <w:sz w:val="24"/>
                <w:szCs w:val="24"/>
              </w:rPr>
              <w:t>ль</w:t>
            </w:r>
            <w:r w:rsidRPr="007C6035">
              <w:rPr>
                <w:rFonts w:ascii="Times New Roman" w:eastAsia="Times New Roman" w:hAnsi="Times New Roman" w:cs="Times New Roman"/>
                <w:color w:val="000000"/>
                <w:spacing w:val="1"/>
                <w:sz w:val="24"/>
                <w:szCs w:val="24"/>
              </w:rPr>
              <w:t>н</w:t>
            </w:r>
            <w:r w:rsidRPr="007C6035">
              <w:rPr>
                <w:rFonts w:ascii="Times New Roman" w:eastAsia="Times New Roman" w:hAnsi="Times New Roman" w:cs="Times New Roman"/>
                <w:color w:val="000000"/>
                <w:sz w:val="24"/>
                <w:szCs w:val="24"/>
              </w:rPr>
              <w:t>ого отношен</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я к своим св</w:t>
            </w:r>
            <w:r w:rsidRPr="007C6035">
              <w:rPr>
                <w:rFonts w:ascii="Times New Roman" w:eastAsia="Times New Roman" w:hAnsi="Times New Roman" w:cs="Times New Roman"/>
                <w:color w:val="000000"/>
                <w:spacing w:val="-1"/>
                <w:sz w:val="24"/>
                <w:szCs w:val="24"/>
              </w:rPr>
              <w:t>е</w:t>
            </w:r>
            <w:r w:rsidRPr="007C6035">
              <w:rPr>
                <w:rFonts w:ascii="Times New Roman" w:eastAsia="Times New Roman" w:hAnsi="Times New Roman" w:cs="Times New Roman"/>
                <w:color w:val="000000"/>
                <w:sz w:val="24"/>
                <w:szCs w:val="24"/>
              </w:rPr>
              <w:t>рст</w:t>
            </w:r>
            <w:r w:rsidRPr="007C6035">
              <w:rPr>
                <w:rFonts w:ascii="Times New Roman" w:eastAsia="Times New Roman" w:hAnsi="Times New Roman" w:cs="Times New Roman"/>
                <w:color w:val="000000"/>
                <w:spacing w:val="1"/>
                <w:sz w:val="24"/>
                <w:szCs w:val="24"/>
              </w:rPr>
              <w:t>ни</w:t>
            </w:r>
            <w:r w:rsidRPr="007C6035">
              <w:rPr>
                <w:rFonts w:ascii="Times New Roman" w:eastAsia="Times New Roman" w:hAnsi="Times New Roman" w:cs="Times New Roman"/>
                <w:color w:val="000000"/>
                <w:sz w:val="24"/>
                <w:szCs w:val="24"/>
              </w:rPr>
              <w:t>кам.</w:t>
            </w:r>
          </w:p>
        </w:tc>
        <w:tc>
          <w:tcPr>
            <w:tcW w:w="378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C6035" w:rsidRDefault="00140B9F" w:rsidP="00140B9F">
            <w:pPr>
              <w:widowControl w:val="0"/>
              <w:spacing w:before="1" w:line="240" w:lineRule="auto"/>
              <w:ind w:left="105" w:right="638"/>
              <w:rPr>
                <w:rFonts w:ascii="Times New Roman" w:eastAsia="Times New Roman" w:hAnsi="Times New Roman" w:cs="Times New Roman"/>
                <w:color w:val="000000"/>
                <w:sz w:val="24"/>
                <w:szCs w:val="24"/>
              </w:rPr>
            </w:pPr>
            <w:r w:rsidRPr="007C6035">
              <w:rPr>
                <w:rFonts w:ascii="Times New Roman" w:eastAsia="Times New Roman" w:hAnsi="Times New Roman" w:cs="Times New Roman"/>
                <w:color w:val="000000"/>
                <w:sz w:val="24"/>
                <w:szCs w:val="24"/>
              </w:rPr>
              <w:t>Формирован</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е</w:t>
            </w:r>
            <w:r w:rsidRPr="007C6035">
              <w:rPr>
                <w:rFonts w:ascii="Times New Roman" w:eastAsia="Times New Roman" w:hAnsi="Times New Roman" w:cs="Times New Roman"/>
                <w:color w:val="000000"/>
                <w:spacing w:val="1"/>
                <w:sz w:val="24"/>
                <w:szCs w:val="24"/>
              </w:rPr>
              <w:t xml:space="preserve"> </w:t>
            </w:r>
            <w:r w:rsidRPr="007C6035">
              <w:rPr>
                <w:rFonts w:ascii="Times New Roman" w:eastAsia="Times New Roman" w:hAnsi="Times New Roman" w:cs="Times New Roman"/>
                <w:color w:val="000000"/>
                <w:spacing w:val="-2"/>
                <w:sz w:val="24"/>
                <w:szCs w:val="24"/>
              </w:rPr>
              <w:t>у</w:t>
            </w:r>
            <w:r w:rsidRPr="007C6035">
              <w:rPr>
                <w:rFonts w:ascii="Times New Roman" w:eastAsia="Times New Roman" w:hAnsi="Times New Roman" w:cs="Times New Roman"/>
                <w:color w:val="000000"/>
                <w:sz w:val="24"/>
                <w:szCs w:val="24"/>
              </w:rPr>
              <w:t>мения делать ком</w:t>
            </w:r>
            <w:r w:rsidRPr="007C6035">
              <w:rPr>
                <w:rFonts w:ascii="Times New Roman" w:eastAsia="Times New Roman" w:hAnsi="Times New Roman" w:cs="Times New Roman"/>
                <w:color w:val="000000"/>
                <w:spacing w:val="1"/>
                <w:sz w:val="24"/>
                <w:szCs w:val="24"/>
              </w:rPr>
              <w:t>п</w:t>
            </w:r>
            <w:r w:rsidRPr="007C6035">
              <w:rPr>
                <w:rFonts w:ascii="Times New Roman" w:eastAsia="Times New Roman" w:hAnsi="Times New Roman" w:cs="Times New Roman"/>
                <w:color w:val="000000"/>
                <w:sz w:val="24"/>
                <w:szCs w:val="24"/>
              </w:rPr>
              <w:t>л</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менты,</w:t>
            </w:r>
            <w:r w:rsidRPr="007C6035">
              <w:rPr>
                <w:rFonts w:ascii="Times New Roman" w:eastAsia="Times New Roman" w:hAnsi="Times New Roman" w:cs="Times New Roman"/>
                <w:color w:val="000000"/>
                <w:spacing w:val="-2"/>
                <w:sz w:val="24"/>
                <w:szCs w:val="24"/>
              </w:rPr>
              <w:t xml:space="preserve"> </w:t>
            </w:r>
            <w:r w:rsidRPr="007C6035">
              <w:rPr>
                <w:rFonts w:ascii="Times New Roman" w:eastAsia="Times New Roman" w:hAnsi="Times New Roman" w:cs="Times New Roman"/>
                <w:color w:val="000000"/>
                <w:sz w:val="24"/>
                <w:szCs w:val="24"/>
              </w:rPr>
              <w:t>проявлять</w:t>
            </w:r>
            <w:r w:rsidRPr="007C6035">
              <w:rPr>
                <w:rFonts w:ascii="Times New Roman" w:eastAsia="Times New Roman" w:hAnsi="Times New Roman" w:cs="Times New Roman"/>
                <w:color w:val="000000"/>
                <w:spacing w:val="1"/>
                <w:sz w:val="24"/>
                <w:szCs w:val="24"/>
              </w:rPr>
              <w:t xml:space="preserve"> </w:t>
            </w:r>
            <w:r w:rsidRPr="007C6035">
              <w:rPr>
                <w:rFonts w:ascii="Times New Roman" w:eastAsia="Times New Roman" w:hAnsi="Times New Roman" w:cs="Times New Roman"/>
                <w:color w:val="000000"/>
                <w:sz w:val="24"/>
                <w:szCs w:val="24"/>
              </w:rPr>
              <w:t>доброе от</w:t>
            </w:r>
            <w:r w:rsidRPr="007C6035">
              <w:rPr>
                <w:rFonts w:ascii="Times New Roman" w:eastAsia="Times New Roman" w:hAnsi="Times New Roman" w:cs="Times New Roman"/>
                <w:color w:val="000000"/>
                <w:spacing w:val="1"/>
                <w:sz w:val="24"/>
                <w:szCs w:val="24"/>
              </w:rPr>
              <w:t>н</w:t>
            </w:r>
            <w:r w:rsidRPr="007C6035">
              <w:rPr>
                <w:rFonts w:ascii="Times New Roman" w:eastAsia="Times New Roman" w:hAnsi="Times New Roman" w:cs="Times New Roman"/>
                <w:color w:val="000000"/>
                <w:sz w:val="24"/>
                <w:szCs w:val="24"/>
              </w:rPr>
              <w:t>ошен</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е и</w:t>
            </w:r>
            <w:r w:rsidRPr="007C6035">
              <w:rPr>
                <w:rFonts w:ascii="Times New Roman" w:eastAsia="Times New Roman" w:hAnsi="Times New Roman" w:cs="Times New Roman"/>
                <w:color w:val="000000"/>
                <w:spacing w:val="-2"/>
                <w:sz w:val="24"/>
                <w:szCs w:val="24"/>
              </w:rPr>
              <w:t xml:space="preserve"> </w:t>
            </w:r>
            <w:r w:rsidRPr="007C6035">
              <w:rPr>
                <w:rFonts w:ascii="Times New Roman" w:eastAsia="Times New Roman" w:hAnsi="Times New Roman" w:cs="Times New Roman"/>
                <w:color w:val="000000"/>
                <w:sz w:val="24"/>
                <w:szCs w:val="24"/>
              </w:rPr>
              <w:t>намер</w:t>
            </w:r>
            <w:r w:rsidRPr="007C6035">
              <w:rPr>
                <w:rFonts w:ascii="Times New Roman" w:eastAsia="Times New Roman" w:hAnsi="Times New Roman" w:cs="Times New Roman"/>
                <w:color w:val="000000"/>
                <w:spacing w:val="-1"/>
                <w:sz w:val="24"/>
                <w:szCs w:val="24"/>
              </w:rPr>
              <w:t>е</w:t>
            </w:r>
            <w:r w:rsidRPr="007C6035">
              <w:rPr>
                <w:rFonts w:ascii="Times New Roman" w:eastAsia="Times New Roman" w:hAnsi="Times New Roman" w:cs="Times New Roman"/>
                <w:color w:val="000000"/>
                <w:sz w:val="24"/>
                <w:szCs w:val="24"/>
              </w:rPr>
              <w:t>ния к</w:t>
            </w:r>
            <w:r w:rsidRPr="007C6035">
              <w:rPr>
                <w:rFonts w:ascii="Times New Roman" w:eastAsia="Times New Roman" w:hAnsi="Times New Roman" w:cs="Times New Roman"/>
                <w:color w:val="000000"/>
                <w:spacing w:val="1"/>
                <w:sz w:val="24"/>
                <w:szCs w:val="24"/>
              </w:rPr>
              <w:t xml:space="preserve"> </w:t>
            </w:r>
            <w:r w:rsidRPr="007C6035">
              <w:rPr>
                <w:rFonts w:ascii="Times New Roman" w:eastAsia="Times New Roman" w:hAnsi="Times New Roman" w:cs="Times New Roman"/>
                <w:color w:val="000000"/>
                <w:sz w:val="24"/>
                <w:szCs w:val="24"/>
              </w:rPr>
              <w:t>людям</w:t>
            </w:r>
          </w:p>
        </w:tc>
      </w:tr>
      <w:tr w:rsidR="00140B9F" w:rsidRPr="007C6035" w:rsidTr="00140B9F">
        <w:tblPrEx>
          <w:tblCellMar>
            <w:top w:w="0" w:type="dxa"/>
            <w:left w:w="0" w:type="dxa"/>
            <w:bottom w:w="0" w:type="dxa"/>
            <w:right w:w="0" w:type="dxa"/>
          </w:tblCellMar>
          <w:tblLook w:val="0000" w:firstRow="0" w:lastRow="0" w:firstColumn="0" w:lastColumn="0" w:noHBand="0" w:noVBand="0"/>
        </w:tblPrEx>
        <w:trPr>
          <w:cantSplit/>
          <w:trHeight w:hRule="exact" w:val="561"/>
        </w:trPr>
        <w:tc>
          <w:tcPr>
            <w:tcW w:w="8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54B25" w:rsidRDefault="00140B9F" w:rsidP="00140B9F">
            <w:pPr>
              <w:widowControl w:val="0"/>
              <w:spacing w:before="1" w:line="240" w:lineRule="auto"/>
              <w:ind w:left="247" w:right="-20"/>
              <w:rPr>
                <w:rFonts w:ascii="Times New Roman" w:eastAsia="Times New Roman" w:hAnsi="Times New Roman" w:cs="Times New Roman"/>
                <w:color w:val="000000"/>
                <w:sz w:val="24"/>
                <w:szCs w:val="24"/>
                <w:lang w:val="en-US"/>
              </w:rPr>
            </w:pPr>
            <w:r w:rsidRPr="00754B25">
              <w:rPr>
                <w:rFonts w:ascii="Times New Roman" w:eastAsia="Times New Roman" w:hAnsi="Times New Roman" w:cs="Times New Roman"/>
                <w:color w:val="000000"/>
                <w:sz w:val="24"/>
                <w:szCs w:val="24"/>
                <w:lang w:val="en-US"/>
              </w:rPr>
              <w:t>8-9</w:t>
            </w:r>
          </w:p>
        </w:tc>
        <w:tc>
          <w:tcPr>
            <w:tcW w:w="397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54B25" w:rsidRDefault="00140B9F" w:rsidP="00140B9F">
            <w:pPr>
              <w:widowControl w:val="0"/>
              <w:spacing w:before="1" w:line="240" w:lineRule="auto"/>
              <w:ind w:left="108" w:right="-20"/>
              <w:rPr>
                <w:rFonts w:ascii="Times New Roman" w:eastAsia="Times New Roman" w:hAnsi="Times New Roman" w:cs="Times New Roman"/>
                <w:color w:val="000000"/>
                <w:sz w:val="24"/>
                <w:szCs w:val="24"/>
                <w:lang w:val="en-US"/>
              </w:rPr>
            </w:pPr>
            <w:r w:rsidRPr="00754B25">
              <w:rPr>
                <w:rFonts w:ascii="Times New Roman" w:eastAsia="Times New Roman" w:hAnsi="Times New Roman" w:cs="Times New Roman"/>
                <w:color w:val="000000"/>
                <w:sz w:val="24"/>
                <w:szCs w:val="24"/>
                <w:lang w:val="en-US"/>
              </w:rPr>
              <w:t>Д</w:t>
            </w:r>
            <w:r w:rsidRPr="00754B25">
              <w:rPr>
                <w:rFonts w:ascii="Times New Roman" w:eastAsia="Times New Roman" w:hAnsi="Times New Roman" w:cs="Times New Roman"/>
                <w:color w:val="000000"/>
                <w:spacing w:val="-1"/>
                <w:sz w:val="24"/>
                <w:szCs w:val="24"/>
                <w:lang w:val="en-US"/>
              </w:rPr>
              <w:t>е</w:t>
            </w:r>
            <w:r w:rsidRPr="00754B25">
              <w:rPr>
                <w:rFonts w:ascii="Times New Roman" w:eastAsia="Times New Roman" w:hAnsi="Times New Roman" w:cs="Times New Roman"/>
                <w:color w:val="000000"/>
                <w:spacing w:val="4"/>
                <w:sz w:val="24"/>
                <w:szCs w:val="24"/>
                <w:lang w:val="en-US"/>
              </w:rPr>
              <w:t>ж</w:t>
            </w:r>
            <w:r w:rsidRPr="00754B25">
              <w:rPr>
                <w:rFonts w:ascii="Times New Roman" w:eastAsia="Times New Roman" w:hAnsi="Times New Roman" w:cs="Times New Roman"/>
                <w:color w:val="000000"/>
                <w:spacing w:val="-4"/>
                <w:sz w:val="24"/>
                <w:szCs w:val="24"/>
                <w:lang w:val="en-US"/>
              </w:rPr>
              <w:t>у</w:t>
            </w:r>
            <w:r w:rsidRPr="00754B25">
              <w:rPr>
                <w:rFonts w:ascii="Times New Roman" w:eastAsia="Times New Roman" w:hAnsi="Times New Roman" w:cs="Times New Roman"/>
                <w:color w:val="000000"/>
                <w:sz w:val="24"/>
                <w:szCs w:val="24"/>
                <w:lang w:val="en-US"/>
              </w:rPr>
              <w:t>р</w:t>
            </w:r>
            <w:r w:rsidRPr="00754B25">
              <w:rPr>
                <w:rFonts w:ascii="Times New Roman" w:eastAsia="Times New Roman" w:hAnsi="Times New Roman" w:cs="Times New Roman"/>
                <w:color w:val="000000"/>
                <w:spacing w:val="-1"/>
                <w:sz w:val="24"/>
                <w:szCs w:val="24"/>
                <w:lang w:val="en-US"/>
              </w:rPr>
              <w:t>с</w:t>
            </w:r>
            <w:r w:rsidRPr="00754B25">
              <w:rPr>
                <w:rFonts w:ascii="Times New Roman" w:eastAsia="Times New Roman" w:hAnsi="Times New Roman" w:cs="Times New Roman"/>
                <w:color w:val="000000"/>
                <w:sz w:val="24"/>
                <w:szCs w:val="24"/>
                <w:lang w:val="en-US"/>
              </w:rPr>
              <w:t>тво в кл</w:t>
            </w:r>
            <w:r w:rsidRPr="00754B25">
              <w:rPr>
                <w:rFonts w:ascii="Times New Roman" w:eastAsia="Times New Roman" w:hAnsi="Times New Roman" w:cs="Times New Roman"/>
                <w:color w:val="000000"/>
                <w:spacing w:val="1"/>
                <w:sz w:val="24"/>
                <w:szCs w:val="24"/>
                <w:lang w:val="en-US"/>
              </w:rPr>
              <w:t>а</w:t>
            </w:r>
            <w:r w:rsidRPr="00754B25">
              <w:rPr>
                <w:rFonts w:ascii="Times New Roman" w:eastAsia="Times New Roman" w:hAnsi="Times New Roman" w:cs="Times New Roman"/>
                <w:color w:val="000000"/>
                <w:sz w:val="24"/>
                <w:szCs w:val="24"/>
                <w:lang w:val="en-US"/>
              </w:rPr>
              <w:t>ссе</w:t>
            </w:r>
          </w:p>
        </w:tc>
        <w:tc>
          <w:tcPr>
            <w:tcW w:w="664" w:type="dxa"/>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tcPr>
          <w:p w:rsidR="00140B9F" w:rsidRPr="00140B9F" w:rsidRDefault="00140B9F" w:rsidP="00140B9F">
            <w:pPr>
              <w:widowControl w:val="0"/>
              <w:spacing w:before="1" w:line="240" w:lineRule="auto"/>
              <w:ind w:left="434"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78" w:type="dxa"/>
            <w:gridSpan w:val="2"/>
            <w:tcBorders>
              <w:top w:val="single" w:sz="3" w:space="0" w:color="000000"/>
              <w:left w:val="single" w:sz="4" w:space="0" w:color="auto"/>
              <w:bottom w:val="single" w:sz="3" w:space="0" w:color="000000"/>
              <w:right w:val="single" w:sz="3" w:space="0" w:color="000000"/>
            </w:tcBorders>
          </w:tcPr>
          <w:p w:rsidR="00140B9F" w:rsidRPr="00140B9F" w:rsidRDefault="00140B9F" w:rsidP="00140B9F">
            <w:pPr>
              <w:widowControl w:val="0"/>
              <w:spacing w:before="1"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952"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54B25" w:rsidRDefault="00140B9F" w:rsidP="00140B9F">
            <w:pPr>
              <w:widowControl w:val="0"/>
              <w:spacing w:before="1" w:line="240" w:lineRule="auto"/>
              <w:ind w:left="108" w:right="964"/>
              <w:rPr>
                <w:rFonts w:ascii="Times New Roman" w:eastAsia="Times New Roman" w:hAnsi="Times New Roman" w:cs="Times New Roman"/>
                <w:color w:val="000000"/>
                <w:sz w:val="24"/>
                <w:szCs w:val="24"/>
                <w:lang w:val="en-US"/>
              </w:rPr>
            </w:pPr>
            <w:r w:rsidRPr="00754B25">
              <w:rPr>
                <w:rFonts w:ascii="Times New Roman" w:eastAsia="Times New Roman" w:hAnsi="Times New Roman" w:cs="Times New Roman"/>
                <w:color w:val="000000"/>
                <w:sz w:val="24"/>
                <w:szCs w:val="24"/>
                <w:lang w:val="en-US"/>
              </w:rPr>
              <w:t>О</w:t>
            </w:r>
            <w:r w:rsidRPr="00754B25">
              <w:rPr>
                <w:rFonts w:ascii="Times New Roman" w:eastAsia="Times New Roman" w:hAnsi="Times New Roman" w:cs="Times New Roman"/>
                <w:color w:val="000000"/>
                <w:spacing w:val="1"/>
                <w:sz w:val="24"/>
                <w:szCs w:val="24"/>
                <w:lang w:val="en-US"/>
              </w:rPr>
              <w:t>б</w:t>
            </w:r>
            <w:r w:rsidRPr="00754B25">
              <w:rPr>
                <w:rFonts w:ascii="Times New Roman" w:eastAsia="Times New Roman" w:hAnsi="Times New Roman" w:cs="Times New Roman"/>
                <w:color w:val="000000"/>
                <w:spacing w:val="-3"/>
                <w:sz w:val="24"/>
                <w:szCs w:val="24"/>
                <w:lang w:val="en-US"/>
              </w:rPr>
              <w:t>у</w:t>
            </w:r>
            <w:r w:rsidRPr="00754B25">
              <w:rPr>
                <w:rFonts w:ascii="Times New Roman" w:eastAsia="Times New Roman" w:hAnsi="Times New Roman" w:cs="Times New Roman"/>
                <w:color w:val="000000"/>
                <w:sz w:val="24"/>
                <w:szCs w:val="24"/>
                <w:lang w:val="en-US"/>
              </w:rPr>
              <w:t>чен</w:t>
            </w:r>
            <w:r w:rsidRPr="00754B25">
              <w:rPr>
                <w:rFonts w:ascii="Times New Roman" w:eastAsia="Times New Roman" w:hAnsi="Times New Roman" w:cs="Times New Roman"/>
                <w:color w:val="000000"/>
                <w:spacing w:val="1"/>
                <w:sz w:val="24"/>
                <w:szCs w:val="24"/>
                <w:lang w:val="en-US"/>
              </w:rPr>
              <w:t>и</w:t>
            </w:r>
            <w:r w:rsidRPr="00754B25">
              <w:rPr>
                <w:rFonts w:ascii="Times New Roman" w:eastAsia="Times New Roman" w:hAnsi="Times New Roman" w:cs="Times New Roman"/>
                <w:color w:val="000000"/>
                <w:sz w:val="24"/>
                <w:szCs w:val="24"/>
                <w:lang w:val="en-US"/>
              </w:rPr>
              <w:t>е элементарным действиям де</w:t>
            </w:r>
            <w:r w:rsidRPr="00754B25">
              <w:rPr>
                <w:rFonts w:ascii="Times New Roman" w:eastAsia="Times New Roman" w:hAnsi="Times New Roman" w:cs="Times New Roman"/>
                <w:color w:val="000000"/>
                <w:spacing w:val="1"/>
                <w:sz w:val="24"/>
                <w:szCs w:val="24"/>
                <w:lang w:val="en-US"/>
              </w:rPr>
              <w:t>ж</w:t>
            </w:r>
            <w:r w:rsidRPr="00754B25">
              <w:rPr>
                <w:rFonts w:ascii="Times New Roman" w:eastAsia="Times New Roman" w:hAnsi="Times New Roman" w:cs="Times New Roman"/>
                <w:color w:val="000000"/>
                <w:spacing w:val="-4"/>
                <w:sz w:val="24"/>
                <w:szCs w:val="24"/>
                <w:lang w:val="en-US"/>
              </w:rPr>
              <w:t>у</w:t>
            </w:r>
            <w:r w:rsidRPr="00754B25">
              <w:rPr>
                <w:rFonts w:ascii="Times New Roman" w:eastAsia="Times New Roman" w:hAnsi="Times New Roman" w:cs="Times New Roman"/>
                <w:color w:val="000000"/>
                <w:sz w:val="24"/>
                <w:szCs w:val="24"/>
                <w:lang w:val="en-US"/>
              </w:rPr>
              <w:t>рног</w:t>
            </w:r>
            <w:r w:rsidRPr="00754B25">
              <w:rPr>
                <w:rFonts w:ascii="Times New Roman" w:eastAsia="Times New Roman" w:hAnsi="Times New Roman" w:cs="Times New Roman"/>
                <w:color w:val="000000"/>
                <w:spacing w:val="2"/>
                <w:sz w:val="24"/>
                <w:szCs w:val="24"/>
                <w:lang w:val="en-US"/>
              </w:rPr>
              <w:t>о</w:t>
            </w:r>
            <w:r w:rsidRPr="00754B25">
              <w:rPr>
                <w:rFonts w:ascii="Times New Roman" w:eastAsia="Times New Roman" w:hAnsi="Times New Roman" w:cs="Times New Roman"/>
                <w:color w:val="000000"/>
                <w:sz w:val="24"/>
                <w:szCs w:val="24"/>
                <w:lang w:val="en-US"/>
              </w:rPr>
              <w:t>.</w:t>
            </w:r>
          </w:p>
        </w:tc>
        <w:tc>
          <w:tcPr>
            <w:tcW w:w="378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C6035" w:rsidRDefault="00140B9F" w:rsidP="00140B9F">
            <w:pPr>
              <w:widowControl w:val="0"/>
              <w:spacing w:before="1" w:line="240" w:lineRule="auto"/>
              <w:ind w:left="105" w:right="384"/>
              <w:rPr>
                <w:rFonts w:ascii="Times New Roman" w:eastAsia="Times New Roman" w:hAnsi="Times New Roman" w:cs="Times New Roman"/>
                <w:color w:val="000000"/>
                <w:sz w:val="24"/>
                <w:szCs w:val="24"/>
              </w:rPr>
            </w:pPr>
            <w:r w:rsidRPr="007C6035">
              <w:rPr>
                <w:rFonts w:ascii="Times New Roman" w:eastAsia="Times New Roman" w:hAnsi="Times New Roman" w:cs="Times New Roman"/>
                <w:color w:val="000000"/>
                <w:spacing w:val="-1"/>
                <w:sz w:val="24"/>
                <w:szCs w:val="24"/>
              </w:rPr>
              <w:t>В</w:t>
            </w:r>
            <w:r w:rsidRPr="007C6035">
              <w:rPr>
                <w:rFonts w:ascii="Times New Roman" w:eastAsia="Times New Roman" w:hAnsi="Times New Roman" w:cs="Times New Roman"/>
                <w:color w:val="000000"/>
                <w:sz w:val="24"/>
                <w:szCs w:val="24"/>
              </w:rPr>
              <w:t>ыд</w:t>
            </w:r>
            <w:r w:rsidRPr="007C6035">
              <w:rPr>
                <w:rFonts w:ascii="Times New Roman" w:eastAsia="Times New Roman" w:hAnsi="Times New Roman" w:cs="Times New Roman"/>
                <w:color w:val="000000"/>
                <w:spacing w:val="-1"/>
                <w:sz w:val="24"/>
                <w:szCs w:val="24"/>
              </w:rPr>
              <w:t>е</w:t>
            </w:r>
            <w:r w:rsidRPr="007C6035">
              <w:rPr>
                <w:rFonts w:ascii="Times New Roman" w:eastAsia="Times New Roman" w:hAnsi="Times New Roman" w:cs="Times New Roman"/>
                <w:color w:val="000000"/>
                <w:sz w:val="24"/>
                <w:szCs w:val="24"/>
              </w:rPr>
              <w:t>лен</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е и выпол</w:t>
            </w:r>
            <w:r w:rsidRPr="007C6035">
              <w:rPr>
                <w:rFonts w:ascii="Times New Roman" w:eastAsia="Times New Roman" w:hAnsi="Times New Roman" w:cs="Times New Roman"/>
                <w:color w:val="000000"/>
                <w:spacing w:val="2"/>
                <w:sz w:val="24"/>
                <w:szCs w:val="24"/>
              </w:rPr>
              <w:t>н</w:t>
            </w:r>
            <w:r w:rsidRPr="007C6035">
              <w:rPr>
                <w:rFonts w:ascii="Times New Roman" w:eastAsia="Times New Roman" w:hAnsi="Times New Roman" w:cs="Times New Roman"/>
                <w:color w:val="000000"/>
                <w:sz w:val="24"/>
                <w:szCs w:val="24"/>
              </w:rPr>
              <w:t>ен</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е обя</w:t>
            </w:r>
            <w:r w:rsidRPr="007C6035">
              <w:rPr>
                <w:rFonts w:ascii="Times New Roman" w:eastAsia="Times New Roman" w:hAnsi="Times New Roman" w:cs="Times New Roman"/>
                <w:color w:val="000000"/>
                <w:spacing w:val="1"/>
                <w:sz w:val="24"/>
                <w:szCs w:val="24"/>
              </w:rPr>
              <w:t>з</w:t>
            </w:r>
            <w:r w:rsidRPr="007C6035">
              <w:rPr>
                <w:rFonts w:ascii="Times New Roman" w:eastAsia="Times New Roman" w:hAnsi="Times New Roman" w:cs="Times New Roman"/>
                <w:color w:val="000000"/>
                <w:sz w:val="24"/>
                <w:szCs w:val="24"/>
              </w:rPr>
              <w:t>ан</w:t>
            </w:r>
            <w:r w:rsidRPr="007C6035">
              <w:rPr>
                <w:rFonts w:ascii="Times New Roman" w:eastAsia="Times New Roman" w:hAnsi="Times New Roman" w:cs="Times New Roman"/>
                <w:color w:val="000000"/>
                <w:spacing w:val="1"/>
                <w:sz w:val="24"/>
                <w:szCs w:val="24"/>
              </w:rPr>
              <w:t>н</w:t>
            </w:r>
            <w:r w:rsidRPr="007C6035">
              <w:rPr>
                <w:rFonts w:ascii="Times New Roman" w:eastAsia="Times New Roman" w:hAnsi="Times New Roman" w:cs="Times New Roman"/>
                <w:color w:val="000000"/>
                <w:sz w:val="24"/>
                <w:szCs w:val="24"/>
              </w:rPr>
              <w:t>остей де</w:t>
            </w:r>
            <w:r w:rsidRPr="007C6035">
              <w:rPr>
                <w:rFonts w:ascii="Times New Roman" w:eastAsia="Times New Roman" w:hAnsi="Times New Roman" w:cs="Times New Roman"/>
                <w:color w:val="000000"/>
                <w:spacing w:val="1"/>
                <w:sz w:val="24"/>
                <w:szCs w:val="24"/>
              </w:rPr>
              <w:t>ж</w:t>
            </w:r>
            <w:r w:rsidRPr="007C6035">
              <w:rPr>
                <w:rFonts w:ascii="Times New Roman" w:eastAsia="Times New Roman" w:hAnsi="Times New Roman" w:cs="Times New Roman"/>
                <w:color w:val="000000"/>
                <w:spacing w:val="-5"/>
                <w:sz w:val="24"/>
                <w:szCs w:val="24"/>
              </w:rPr>
              <w:t>у</w:t>
            </w:r>
            <w:r w:rsidRPr="007C6035">
              <w:rPr>
                <w:rFonts w:ascii="Times New Roman" w:eastAsia="Times New Roman" w:hAnsi="Times New Roman" w:cs="Times New Roman"/>
                <w:color w:val="000000"/>
                <w:sz w:val="24"/>
                <w:szCs w:val="24"/>
              </w:rPr>
              <w:t>рно</w:t>
            </w:r>
            <w:r w:rsidRPr="007C6035">
              <w:rPr>
                <w:rFonts w:ascii="Times New Roman" w:eastAsia="Times New Roman" w:hAnsi="Times New Roman" w:cs="Times New Roman"/>
                <w:color w:val="000000"/>
                <w:spacing w:val="1"/>
                <w:sz w:val="24"/>
                <w:szCs w:val="24"/>
              </w:rPr>
              <w:t>г</w:t>
            </w:r>
            <w:r w:rsidRPr="007C6035">
              <w:rPr>
                <w:rFonts w:ascii="Times New Roman" w:eastAsia="Times New Roman" w:hAnsi="Times New Roman" w:cs="Times New Roman"/>
                <w:color w:val="000000"/>
                <w:sz w:val="24"/>
                <w:szCs w:val="24"/>
              </w:rPr>
              <w:t xml:space="preserve">о </w:t>
            </w:r>
            <w:r w:rsidRPr="007C6035">
              <w:rPr>
                <w:rFonts w:ascii="Times New Roman" w:eastAsia="Times New Roman" w:hAnsi="Times New Roman" w:cs="Times New Roman"/>
                <w:color w:val="000000"/>
                <w:spacing w:val="1"/>
                <w:sz w:val="24"/>
                <w:szCs w:val="24"/>
              </w:rPr>
              <w:t>п</w:t>
            </w:r>
            <w:r w:rsidRPr="007C6035">
              <w:rPr>
                <w:rFonts w:ascii="Times New Roman" w:eastAsia="Times New Roman" w:hAnsi="Times New Roman" w:cs="Times New Roman"/>
                <w:color w:val="000000"/>
                <w:sz w:val="24"/>
                <w:szCs w:val="24"/>
              </w:rPr>
              <w:t xml:space="preserve">о </w:t>
            </w:r>
            <w:r w:rsidRPr="007C6035">
              <w:rPr>
                <w:rFonts w:ascii="Times New Roman" w:eastAsia="Times New Roman" w:hAnsi="Times New Roman" w:cs="Times New Roman"/>
                <w:color w:val="000000"/>
                <w:spacing w:val="1"/>
                <w:sz w:val="24"/>
                <w:szCs w:val="24"/>
              </w:rPr>
              <w:t>к</w:t>
            </w:r>
            <w:r w:rsidRPr="007C6035">
              <w:rPr>
                <w:rFonts w:ascii="Times New Roman" w:eastAsia="Times New Roman" w:hAnsi="Times New Roman" w:cs="Times New Roman"/>
                <w:color w:val="000000"/>
                <w:sz w:val="24"/>
                <w:szCs w:val="24"/>
              </w:rPr>
              <w:t>ласс</w:t>
            </w:r>
            <w:r w:rsidRPr="007C6035">
              <w:rPr>
                <w:rFonts w:ascii="Times New Roman" w:eastAsia="Times New Roman" w:hAnsi="Times New Roman" w:cs="Times New Roman"/>
                <w:color w:val="000000"/>
                <w:spacing w:val="-3"/>
                <w:sz w:val="24"/>
                <w:szCs w:val="24"/>
              </w:rPr>
              <w:t>у</w:t>
            </w:r>
            <w:r w:rsidRPr="007C6035">
              <w:rPr>
                <w:rFonts w:ascii="Times New Roman" w:eastAsia="Times New Roman" w:hAnsi="Times New Roman" w:cs="Times New Roman"/>
                <w:color w:val="000000"/>
                <w:sz w:val="24"/>
                <w:szCs w:val="24"/>
              </w:rPr>
              <w:t>.</w:t>
            </w:r>
          </w:p>
        </w:tc>
      </w:tr>
      <w:tr w:rsidR="00140B9F" w:rsidRPr="007C6035" w:rsidTr="00140B9F">
        <w:tblPrEx>
          <w:tblCellMar>
            <w:top w:w="0" w:type="dxa"/>
            <w:left w:w="0" w:type="dxa"/>
            <w:bottom w:w="0" w:type="dxa"/>
            <w:right w:w="0" w:type="dxa"/>
          </w:tblCellMar>
          <w:tblLook w:val="0000" w:firstRow="0" w:lastRow="0" w:firstColumn="0" w:lastColumn="0" w:noHBand="0" w:noVBand="0"/>
        </w:tblPrEx>
        <w:trPr>
          <w:gridAfter w:val="1"/>
          <w:wAfter w:w="30" w:type="dxa"/>
          <w:cantSplit/>
          <w:trHeight w:hRule="exact" w:val="561"/>
        </w:trPr>
        <w:tc>
          <w:tcPr>
            <w:tcW w:w="8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54B25" w:rsidRDefault="00140B9F" w:rsidP="00140B9F">
            <w:pPr>
              <w:widowControl w:val="0"/>
              <w:spacing w:before="3" w:line="240" w:lineRule="auto"/>
              <w:ind w:left="288" w:right="-20"/>
              <w:rPr>
                <w:rFonts w:ascii="Times New Roman" w:eastAsia="Times New Roman" w:hAnsi="Times New Roman" w:cs="Times New Roman"/>
                <w:color w:val="000000"/>
                <w:sz w:val="24"/>
                <w:szCs w:val="24"/>
                <w:lang w:val="en-US"/>
              </w:rPr>
            </w:pPr>
            <w:r w:rsidRPr="00754B25">
              <w:rPr>
                <w:rFonts w:ascii="Times New Roman" w:eastAsia="Times New Roman" w:hAnsi="Times New Roman" w:cs="Times New Roman"/>
                <w:color w:val="000000"/>
                <w:sz w:val="24"/>
                <w:szCs w:val="24"/>
                <w:lang w:val="en-US"/>
              </w:rPr>
              <w:t>10</w:t>
            </w:r>
          </w:p>
        </w:tc>
        <w:tc>
          <w:tcPr>
            <w:tcW w:w="397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54B25" w:rsidRDefault="00140B9F" w:rsidP="00140B9F">
            <w:pPr>
              <w:widowControl w:val="0"/>
              <w:spacing w:before="3" w:line="240" w:lineRule="auto"/>
              <w:ind w:left="108" w:right="-20"/>
              <w:rPr>
                <w:rFonts w:ascii="Times New Roman" w:eastAsia="Times New Roman" w:hAnsi="Times New Roman" w:cs="Times New Roman"/>
                <w:color w:val="000000"/>
                <w:sz w:val="24"/>
                <w:szCs w:val="24"/>
                <w:lang w:val="en-US"/>
              </w:rPr>
            </w:pPr>
            <w:r w:rsidRPr="00754B25">
              <w:rPr>
                <w:rFonts w:ascii="Times New Roman" w:eastAsia="Times New Roman" w:hAnsi="Times New Roman" w:cs="Times New Roman"/>
                <w:color w:val="000000"/>
                <w:sz w:val="24"/>
                <w:szCs w:val="24"/>
                <w:lang w:val="en-US"/>
              </w:rPr>
              <w:t>Пр</w:t>
            </w:r>
            <w:r w:rsidRPr="00754B25">
              <w:rPr>
                <w:rFonts w:ascii="Times New Roman" w:eastAsia="Times New Roman" w:hAnsi="Times New Roman" w:cs="Times New Roman"/>
                <w:color w:val="000000"/>
                <w:spacing w:val="-1"/>
                <w:sz w:val="24"/>
                <w:szCs w:val="24"/>
                <w:lang w:val="en-US"/>
              </w:rPr>
              <w:t>а</w:t>
            </w:r>
            <w:r w:rsidRPr="00754B25">
              <w:rPr>
                <w:rFonts w:ascii="Times New Roman" w:eastAsia="Times New Roman" w:hAnsi="Times New Roman" w:cs="Times New Roman"/>
                <w:color w:val="000000"/>
                <w:sz w:val="24"/>
                <w:szCs w:val="24"/>
                <w:lang w:val="en-US"/>
              </w:rPr>
              <w:t>вила поведен</w:t>
            </w:r>
            <w:r w:rsidRPr="00754B25">
              <w:rPr>
                <w:rFonts w:ascii="Times New Roman" w:eastAsia="Times New Roman" w:hAnsi="Times New Roman" w:cs="Times New Roman"/>
                <w:color w:val="000000"/>
                <w:spacing w:val="1"/>
                <w:sz w:val="24"/>
                <w:szCs w:val="24"/>
                <w:lang w:val="en-US"/>
              </w:rPr>
              <w:t>и</w:t>
            </w:r>
            <w:r w:rsidRPr="00754B25">
              <w:rPr>
                <w:rFonts w:ascii="Times New Roman" w:eastAsia="Times New Roman" w:hAnsi="Times New Roman" w:cs="Times New Roman"/>
                <w:color w:val="000000"/>
                <w:sz w:val="24"/>
                <w:szCs w:val="24"/>
                <w:lang w:val="en-US"/>
              </w:rPr>
              <w:t>я в столовой</w:t>
            </w:r>
          </w:p>
        </w:tc>
        <w:tc>
          <w:tcPr>
            <w:tcW w:w="664" w:type="dxa"/>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tcPr>
          <w:p w:rsidR="00140B9F" w:rsidRPr="00140B9F" w:rsidRDefault="00140B9F" w:rsidP="00140B9F">
            <w:pPr>
              <w:widowControl w:val="0"/>
              <w:spacing w:before="3" w:line="240" w:lineRule="auto"/>
              <w:ind w:left="434" w:right="-20"/>
              <w:rPr>
                <w:rFonts w:ascii="Times New Roman" w:eastAsia="Times New Roman" w:hAnsi="Times New Roman" w:cs="Times New Roman"/>
                <w:color w:val="000000"/>
                <w:sz w:val="24"/>
                <w:szCs w:val="24"/>
              </w:rPr>
            </w:pPr>
          </w:p>
        </w:tc>
        <w:tc>
          <w:tcPr>
            <w:tcW w:w="448" w:type="dxa"/>
            <w:tcBorders>
              <w:top w:val="single" w:sz="3" w:space="0" w:color="000000"/>
              <w:left w:val="single" w:sz="4" w:space="0" w:color="auto"/>
              <w:bottom w:val="single" w:sz="3" w:space="0" w:color="000000"/>
              <w:right w:val="single" w:sz="3" w:space="0" w:color="000000"/>
            </w:tcBorders>
          </w:tcPr>
          <w:p w:rsidR="00140B9F" w:rsidRPr="00140B9F" w:rsidRDefault="00140B9F" w:rsidP="00140B9F">
            <w:pPr>
              <w:widowControl w:val="0"/>
              <w:spacing w:before="3"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952"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C6035" w:rsidRDefault="00140B9F" w:rsidP="00140B9F">
            <w:pPr>
              <w:widowControl w:val="0"/>
              <w:spacing w:before="3" w:line="237" w:lineRule="auto"/>
              <w:ind w:left="108" w:right="182"/>
              <w:rPr>
                <w:rFonts w:ascii="Times New Roman" w:eastAsia="Times New Roman" w:hAnsi="Times New Roman" w:cs="Times New Roman"/>
                <w:color w:val="000000"/>
                <w:sz w:val="24"/>
                <w:szCs w:val="24"/>
              </w:rPr>
            </w:pPr>
            <w:r w:rsidRPr="007C6035">
              <w:rPr>
                <w:rFonts w:ascii="Times New Roman" w:eastAsia="Times New Roman" w:hAnsi="Times New Roman" w:cs="Times New Roman"/>
                <w:color w:val="000000"/>
                <w:sz w:val="24"/>
                <w:szCs w:val="24"/>
              </w:rPr>
              <w:t>О</w:t>
            </w:r>
            <w:r w:rsidRPr="007C6035">
              <w:rPr>
                <w:rFonts w:ascii="Times New Roman" w:eastAsia="Times New Roman" w:hAnsi="Times New Roman" w:cs="Times New Roman"/>
                <w:color w:val="000000"/>
                <w:spacing w:val="1"/>
                <w:sz w:val="24"/>
                <w:szCs w:val="24"/>
              </w:rPr>
              <w:t>б</w:t>
            </w:r>
            <w:r w:rsidRPr="007C6035">
              <w:rPr>
                <w:rFonts w:ascii="Times New Roman" w:eastAsia="Times New Roman" w:hAnsi="Times New Roman" w:cs="Times New Roman"/>
                <w:color w:val="000000"/>
                <w:spacing w:val="-3"/>
                <w:sz w:val="24"/>
                <w:szCs w:val="24"/>
              </w:rPr>
              <w:t>у</w:t>
            </w:r>
            <w:r w:rsidRPr="007C6035">
              <w:rPr>
                <w:rFonts w:ascii="Times New Roman" w:eastAsia="Times New Roman" w:hAnsi="Times New Roman" w:cs="Times New Roman"/>
                <w:color w:val="000000"/>
                <w:sz w:val="24"/>
                <w:szCs w:val="24"/>
              </w:rPr>
              <w:t>чен</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е правилам пов</w:t>
            </w:r>
            <w:r w:rsidRPr="007C6035">
              <w:rPr>
                <w:rFonts w:ascii="Times New Roman" w:eastAsia="Times New Roman" w:hAnsi="Times New Roman" w:cs="Times New Roman"/>
                <w:color w:val="000000"/>
                <w:spacing w:val="-1"/>
                <w:sz w:val="24"/>
                <w:szCs w:val="24"/>
              </w:rPr>
              <w:t>е</w:t>
            </w:r>
            <w:r w:rsidRPr="007C6035">
              <w:rPr>
                <w:rFonts w:ascii="Times New Roman" w:eastAsia="Times New Roman" w:hAnsi="Times New Roman" w:cs="Times New Roman"/>
                <w:color w:val="000000"/>
                <w:sz w:val="24"/>
                <w:szCs w:val="24"/>
              </w:rPr>
              <w:t>ден</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я в столовой.</w:t>
            </w:r>
          </w:p>
        </w:tc>
        <w:tc>
          <w:tcPr>
            <w:tcW w:w="378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C6035" w:rsidRDefault="00140B9F" w:rsidP="00140B9F">
            <w:pPr>
              <w:widowControl w:val="0"/>
              <w:spacing w:before="3" w:line="237" w:lineRule="auto"/>
              <w:ind w:left="105" w:right="503"/>
              <w:rPr>
                <w:rFonts w:ascii="Times New Roman" w:eastAsia="Times New Roman" w:hAnsi="Times New Roman" w:cs="Times New Roman"/>
                <w:color w:val="000000"/>
                <w:sz w:val="24"/>
                <w:szCs w:val="24"/>
              </w:rPr>
            </w:pPr>
            <w:r w:rsidRPr="007C6035">
              <w:rPr>
                <w:rFonts w:ascii="Times New Roman" w:eastAsia="Times New Roman" w:hAnsi="Times New Roman" w:cs="Times New Roman"/>
                <w:color w:val="000000"/>
                <w:spacing w:val="-1"/>
                <w:sz w:val="24"/>
                <w:szCs w:val="24"/>
              </w:rPr>
              <w:t>В</w:t>
            </w:r>
            <w:r w:rsidRPr="007C6035">
              <w:rPr>
                <w:rFonts w:ascii="Times New Roman" w:eastAsia="Times New Roman" w:hAnsi="Times New Roman" w:cs="Times New Roman"/>
                <w:color w:val="000000"/>
                <w:sz w:val="24"/>
                <w:szCs w:val="24"/>
              </w:rPr>
              <w:t>ыд</w:t>
            </w:r>
            <w:r w:rsidRPr="007C6035">
              <w:rPr>
                <w:rFonts w:ascii="Times New Roman" w:eastAsia="Times New Roman" w:hAnsi="Times New Roman" w:cs="Times New Roman"/>
                <w:color w:val="000000"/>
                <w:spacing w:val="-1"/>
                <w:sz w:val="24"/>
                <w:szCs w:val="24"/>
              </w:rPr>
              <w:t>е</w:t>
            </w:r>
            <w:r w:rsidRPr="007C6035">
              <w:rPr>
                <w:rFonts w:ascii="Times New Roman" w:eastAsia="Times New Roman" w:hAnsi="Times New Roman" w:cs="Times New Roman"/>
                <w:color w:val="000000"/>
                <w:sz w:val="24"/>
                <w:szCs w:val="24"/>
              </w:rPr>
              <w:t>лен</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 xml:space="preserve">е и </w:t>
            </w:r>
            <w:r w:rsidRPr="007C6035">
              <w:rPr>
                <w:rFonts w:ascii="Times New Roman" w:eastAsia="Times New Roman" w:hAnsi="Times New Roman" w:cs="Times New Roman"/>
                <w:color w:val="000000"/>
                <w:spacing w:val="1"/>
                <w:sz w:val="24"/>
                <w:szCs w:val="24"/>
              </w:rPr>
              <w:t>н</w:t>
            </w:r>
            <w:r w:rsidRPr="007C6035">
              <w:rPr>
                <w:rFonts w:ascii="Times New Roman" w:eastAsia="Times New Roman" w:hAnsi="Times New Roman" w:cs="Times New Roman"/>
                <w:color w:val="000000"/>
                <w:sz w:val="24"/>
                <w:szCs w:val="24"/>
              </w:rPr>
              <w:t>азывание о</w:t>
            </w:r>
            <w:r w:rsidRPr="007C6035">
              <w:rPr>
                <w:rFonts w:ascii="Times New Roman" w:eastAsia="Times New Roman" w:hAnsi="Times New Roman" w:cs="Times New Roman"/>
                <w:color w:val="000000"/>
                <w:spacing w:val="-1"/>
                <w:sz w:val="24"/>
                <w:szCs w:val="24"/>
              </w:rPr>
              <w:t>с</w:t>
            </w:r>
            <w:r w:rsidRPr="007C6035">
              <w:rPr>
                <w:rFonts w:ascii="Times New Roman" w:eastAsia="Times New Roman" w:hAnsi="Times New Roman" w:cs="Times New Roman"/>
                <w:color w:val="000000"/>
                <w:sz w:val="24"/>
                <w:szCs w:val="24"/>
              </w:rPr>
              <w:t>нов</w:t>
            </w:r>
            <w:r w:rsidRPr="007C6035">
              <w:rPr>
                <w:rFonts w:ascii="Times New Roman" w:eastAsia="Times New Roman" w:hAnsi="Times New Roman" w:cs="Times New Roman"/>
                <w:color w:val="000000"/>
                <w:spacing w:val="1"/>
                <w:sz w:val="24"/>
                <w:szCs w:val="24"/>
              </w:rPr>
              <w:t>н</w:t>
            </w:r>
            <w:r w:rsidRPr="007C6035">
              <w:rPr>
                <w:rFonts w:ascii="Times New Roman" w:eastAsia="Times New Roman" w:hAnsi="Times New Roman" w:cs="Times New Roman"/>
                <w:color w:val="000000"/>
                <w:sz w:val="24"/>
                <w:szCs w:val="24"/>
              </w:rPr>
              <w:t xml:space="preserve">ых правил </w:t>
            </w:r>
            <w:r w:rsidRPr="007C6035">
              <w:rPr>
                <w:rFonts w:ascii="Times New Roman" w:eastAsia="Times New Roman" w:hAnsi="Times New Roman" w:cs="Times New Roman"/>
                <w:color w:val="000000"/>
                <w:spacing w:val="1"/>
                <w:sz w:val="24"/>
                <w:szCs w:val="24"/>
              </w:rPr>
              <w:t>п</w:t>
            </w:r>
            <w:r w:rsidRPr="007C6035">
              <w:rPr>
                <w:rFonts w:ascii="Times New Roman" w:eastAsia="Times New Roman" w:hAnsi="Times New Roman" w:cs="Times New Roman"/>
                <w:color w:val="000000"/>
                <w:sz w:val="24"/>
                <w:szCs w:val="24"/>
              </w:rPr>
              <w:t>оведен</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я в ст</w:t>
            </w:r>
            <w:r w:rsidRPr="007C6035">
              <w:rPr>
                <w:rFonts w:ascii="Times New Roman" w:eastAsia="Times New Roman" w:hAnsi="Times New Roman" w:cs="Times New Roman"/>
                <w:color w:val="000000"/>
                <w:spacing w:val="-2"/>
                <w:sz w:val="24"/>
                <w:szCs w:val="24"/>
              </w:rPr>
              <w:t>о</w:t>
            </w:r>
            <w:r w:rsidRPr="007C6035">
              <w:rPr>
                <w:rFonts w:ascii="Times New Roman" w:eastAsia="Times New Roman" w:hAnsi="Times New Roman" w:cs="Times New Roman"/>
                <w:color w:val="000000"/>
                <w:sz w:val="24"/>
                <w:szCs w:val="24"/>
              </w:rPr>
              <w:t>ловой.</w:t>
            </w:r>
          </w:p>
        </w:tc>
      </w:tr>
      <w:tr w:rsidR="00140B9F" w:rsidRPr="007C6035" w:rsidTr="00140B9F">
        <w:tblPrEx>
          <w:tblCellMar>
            <w:top w:w="0" w:type="dxa"/>
            <w:left w:w="0" w:type="dxa"/>
            <w:bottom w:w="0" w:type="dxa"/>
            <w:right w:w="0" w:type="dxa"/>
          </w:tblCellMar>
          <w:tblLook w:val="0000" w:firstRow="0" w:lastRow="0" w:firstColumn="0" w:lastColumn="0" w:noHBand="0" w:noVBand="0"/>
        </w:tblPrEx>
        <w:trPr>
          <w:gridAfter w:val="1"/>
          <w:wAfter w:w="30" w:type="dxa"/>
          <w:cantSplit/>
          <w:trHeight w:hRule="exact" w:val="564"/>
        </w:trPr>
        <w:tc>
          <w:tcPr>
            <w:tcW w:w="8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54B25" w:rsidRDefault="00140B9F" w:rsidP="00140B9F">
            <w:pPr>
              <w:widowControl w:val="0"/>
              <w:spacing w:before="4" w:line="240" w:lineRule="auto"/>
              <w:ind w:left="288" w:right="-20"/>
              <w:rPr>
                <w:rFonts w:ascii="Times New Roman" w:eastAsia="Times New Roman" w:hAnsi="Times New Roman" w:cs="Times New Roman"/>
                <w:color w:val="000000"/>
                <w:sz w:val="24"/>
                <w:szCs w:val="24"/>
                <w:lang w:val="en-US"/>
              </w:rPr>
            </w:pPr>
            <w:r w:rsidRPr="00754B25">
              <w:rPr>
                <w:rFonts w:ascii="Times New Roman" w:eastAsia="Times New Roman" w:hAnsi="Times New Roman" w:cs="Times New Roman"/>
                <w:color w:val="000000"/>
                <w:sz w:val="24"/>
                <w:szCs w:val="24"/>
                <w:lang w:val="en-US"/>
              </w:rPr>
              <w:t>11</w:t>
            </w:r>
          </w:p>
        </w:tc>
        <w:tc>
          <w:tcPr>
            <w:tcW w:w="397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54B25" w:rsidRDefault="00140B9F" w:rsidP="00140B9F">
            <w:pPr>
              <w:widowControl w:val="0"/>
              <w:spacing w:before="4" w:line="240" w:lineRule="auto"/>
              <w:ind w:left="108" w:right="-20"/>
              <w:rPr>
                <w:rFonts w:ascii="Times New Roman" w:eastAsia="Times New Roman" w:hAnsi="Times New Roman" w:cs="Times New Roman"/>
                <w:color w:val="000000"/>
                <w:sz w:val="24"/>
                <w:szCs w:val="24"/>
                <w:lang w:val="en-US"/>
              </w:rPr>
            </w:pPr>
            <w:r w:rsidRPr="00754B25">
              <w:rPr>
                <w:rFonts w:ascii="Times New Roman" w:eastAsia="Times New Roman" w:hAnsi="Times New Roman" w:cs="Times New Roman"/>
                <w:color w:val="000000"/>
                <w:sz w:val="24"/>
                <w:szCs w:val="24"/>
                <w:lang w:val="en-US"/>
              </w:rPr>
              <w:t>Пов</w:t>
            </w:r>
            <w:r w:rsidRPr="00754B25">
              <w:rPr>
                <w:rFonts w:ascii="Times New Roman" w:eastAsia="Times New Roman" w:hAnsi="Times New Roman" w:cs="Times New Roman"/>
                <w:color w:val="000000"/>
                <w:spacing w:val="-1"/>
                <w:sz w:val="24"/>
                <w:szCs w:val="24"/>
                <w:lang w:val="en-US"/>
              </w:rPr>
              <w:t>е</w:t>
            </w:r>
            <w:r w:rsidRPr="00754B25">
              <w:rPr>
                <w:rFonts w:ascii="Times New Roman" w:eastAsia="Times New Roman" w:hAnsi="Times New Roman" w:cs="Times New Roman"/>
                <w:color w:val="000000"/>
                <w:sz w:val="24"/>
                <w:szCs w:val="24"/>
                <w:lang w:val="en-US"/>
              </w:rPr>
              <w:t>д</w:t>
            </w:r>
            <w:r w:rsidRPr="00754B25">
              <w:rPr>
                <w:rFonts w:ascii="Times New Roman" w:eastAsia="Times New Roman" w:hAnsi="Times New Roman" w:cs="Times New Roman"/>
                <w:color w:val="000000"/>
                <w:spacing w:val="-1"/>
                <w:sz w:val="24"/>
                <w:szCs w:val="24"/>
                <w:lang w:val="en-US"/>
              </w:rPr>
              <w:t>е</w:t>
            </w:r>
            <w:r w:rsidRPr="00754B25">
              <w:rPr>
                <w:rFonts w:ascii="Times New Roman" w:eastAsia="Times New Roman" w:hAnsi="Times New Roman" w:cs="Times New Roman"/>
                <w:color w:val="000000"/>
                <w:spacing w:val="1"/>
                <w:sz w:val="24"/>
                <w:szCs w:val="24"/>
                <w:lang w:val="en-US"/>
              </w:rPr>
              <w:t>ни</w:t>
            </w:r>
            <w:r w:rsidRPr="00754B25">
              <w:rPr>
                <w:rFonts w:ascii="Times New Roman" w:eastAsia="Times New Roman" w:hAnsi="Times New Roman" w:cs="Times New Roman"/>
                <w:color w:val="000000"/>
                <w:sz w:val="24"/>
                <w:szCs w:val="24"/>
                <w:lang w:val="en-US"/>
              </w:rPr>
              <w:t xml:space="preserve">е в </w:t>
            </w:r>
            <w:r w:rsidRPr="00754B25">
              <w:rPr>
                <w:rFonts w:ascii="Times New Roman" w:eastAsia="Times New Roman" w:hAnsi="Times New Roman" w:cs="Times New Roman"/>
                <w:color w:val="000000"/>
                <w:spacing w:val="-2"/>
                <w:sz w:val="24"/>
                <w:szCs w:val="24"/>
                <w:lang w:val="en-US"/>
              </w:rPr>
              <w:t>с</w:t>
            </w:r>
            <w:r w:rsidRPr="00754B25">
              <w:rPr>
                <w:rFonts w:ascii="Times New Roman" w:eastAsia="Times New Roman" w:hAnsi="Times New Roman" w:cs="Times New Roman"/>
                <w:color w:val="000000"/>
                <w:sz w:val="24"/>
                <w:szCs w:val="24"/>
                <w:lang w:val="en-US"/>
              </w:rPr>
              <w:t>тол</w:t>
            </w:r>
            <w:r w:rsidRPr="00754B25">
              <w:rPr>
                <w:rFonts w:ascii="Times New Roman" w:eastAsia="Times New Roman" w:hAnsi="Times New Roman" w:cs="Times New Roman"/>
                <w:color w:val="000000"/>
                <w:spacing w:val="1"/>
                <w:sz w:val="24"/>
                <w:szCs w:val="24"/>
                <w:lang w:val="en-US"/>
              </w:rPr>
              <w:t>о</w:t>
            </w:r>
            <w:r w:rsidRPr="00754B25">
              <w:rPr>
                <w:rFonts w:ascii="Times New Roman" w:eastAsia="Times New Roman" w:hAnsi="Times New Roman" w:cs="Times New Roman"/>
                <w:color w:val="000000"/>
                <w:sz w:val="24"/>
                <w:szCs w:val="24"/>
                <w:lang w:val="en-US"/>
              </w:rPr>
              <w:t>вой</w:t>
            </w:r>
          </w:p>
        </w:tc>
        <w:tc>
          <w:tcPr>
            <w:tcW w:w="664" w:type="dxa"/>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tcPr>
          <w:p w:rsidR="00140B9F" w:rsidRPr="00754B25" w:rsidRDefault="00140B9F" w:rsidP="00140B9F">
            <w:pPr>
              <w:widowControl w:val="0"/>
              <w:spacing w:before="4" w:line="240" w:lineRule="auto"/>
              <w:ind w:left="434" w:right="-20"/>
              <w:rPr>
                <w:rFonts w:ascii="Times New Roman" w:eastAsia="Times New Roman" w:hAnsi="Times New Roman" w:cs="Times New Roman"/>
                <w:color w:val="000000"/>
                <w:sz w:val="24"/>
                <w:szCs w:val="24"/>
                <w:lang w:val="en-US"/>
              </w:rPr>
            </w:pPr>
            <w:r w:rsidRPr="00754B25">
              <w:rPr>
                <w:rFonts w:ascii="Times New Roman" w:eastAsia="Times New Roman" w:hAnsi="Times New Roman" w:cs="Times New Roman"/>
                <w:color w:val="000000"/>
                <w:sz w:val="24"/>
                <w:szCs w:val="24"/>
                <w:lang w:val="en-US"/>
              </w:rPr>
              <w:t>1</w:t>
            </w:r>
          </w:p>
        </w:tc>
        <w:tc>
          <w:tcPr>
            <w:tcW w:w="448" w:type="dxa"/>
            <w:tcBorders>
              <w:top w:val="single" w:sz="3" w:space="0" w:color="000000"/>
              <w:left w:val="single" w:sz="4" w:space="0" w:color="auto"/>
              <w:bottom w:val="single" w:sz="3" w:space="0" w:color="000000"/>
              <w:right w:val="single" w:sz="3" w:space="0" w:color="000000"/>
            </w:tcBorders>
          </w:tcPr>
          <w:p w:rsidR="00140B9F" w:rsidRPr="00754B25" w:rsidRDefault="00140B9F" w:rsidP="00140B9F">
            <w:pPr>
              <w:widowControl w:val="0"/>
              <w:spacing w:before="4" w:line="240" w:lineRule="auto"/>
              <w:ind w:right="-20"/>
              <w:rPr>
                <w:rFonts w:ascii="Times New Roman" w:eastAsia="Times New Roman" w:hAnsi="Times New Roman" w:cs="Times New Roman"/>
                <w:color w:val="000000"/>
                <w:sz w:val="24"/>
                <w:szCs w:val="24"/>
                <w:lang w:val="en-US"/>
              </w:rPr>
            </w:pPr>
          </w:p>
        </w:tc>
        <w:tc>
          <w:tcPr>
            <w:tcW w:w="3952"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C6035" w:rsidRDefault="00140B9F" w:rsidP="00140B9F">
            <w:pPr>
              <w:widowControl w:val="0"/>
              <w:spacing w:before="4" w:line="240" w:lineRule="auto"/>
              <w:ind w:left="108" w:right="182"/>
              <w:rPr>
                <w:rFonts w:ascii="Times New Roman" w:eastAsia="Times New Roman" w:hAnsi="Times New Roman" w:cs="Times New Roman"/>
                <w:color w:val="000000"/>
                <w:sz w:val="24"/>
                <w:szCs w:val="24"/>
              </w:rPr>
            </w:pPr>
            <w:r w:rsidRPr="007C6035">
              <w:rPr>
                <w:rFonts w:ascii="Times New Roman" w:eastAsia="Times New Roman" w:hAnsi="Times New Roman" w:cs="Times New Roman"/>
                <w:color w:val="000000"/>
                <w:sz w:val="24"/>
                <w:szCs w:val="24"/>
              </w:rPr>
              <w:t>О</w:t>
            </w:r>
            <w:r w:rsidRPr="007C6035">
              <w:rPr>
                <w:rFonts w:ascii="Times New Roman" w:eastAsia="Times New Roman" w:hAnsi="Times New Roman" w:cs="Times New Roman"/>
                <w:color w:val="000000"/>
                <w:spacing w:val="1"/>
                <w:sz w:val="24"/>
                <w:szCs w:val="24"/>
              </w:rPr>
              <w:t>б</w:t>
            </w:r>
            <w:r w:rsidRPr="007C6035">
              <w:rPr>
                <w:rFonts w:ascii="Times New Roman" w:eastAsia="Times New Roman" w:hAnsi="Times New Roman" w:cs="Times New Roman"/>
                <w:color w:val="000000"/>
                <w:spacing w:val="-3"/>
                <w:sz w:val="24"/>
                <w:szCs w:val="24"/>
              </w:rPr>
              <w:t>у</w:t>
            </w:r>
            <w:r w:rsidRPr="007C6035">
              <w:rPr>
                <w:rFonts w:ascii="Times New Roman" w:eastAsia="Times New Roman" w:hAnsi="Times New Roman" w:cs="Times New Roman"/>
                <w:color w:val="000000"/>
                <w:sz w:val="24"/>
                <w:szCs w:val="24"/>
              </w:rPr>
              <w:t>чен</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е правилам пов</w:t>
            </w:r>
            <w:r w:rsidRPr="007C6035">
              <w:rPr>
                <w:rFonts w:ascii="Times New Roman" w:eastAsia="Times New Roman" w:hAnsi="Times New Roman" w:cs="Times New Roman"/>
                <w:color w:val="000000"/>
                <w:spacing w:val="-1"/>
                <w:sz w:val="24"/>
                <w:szCs w:val="24"/>
              </w:rPr>
              <w:t>е</w:t>
            </w:r>
            <w:r w:rsidRPr="007C6035">
              <w:rPr>
                <w:rFonts w:ascii="Times New Roman" w:eastAsia="Times New Roman" w:hAnsi="Times New Roman" w:cs="Times New Roman"/>
                <w:color w:val="000000"/>
                <w:sz w:val="24"/>
                <w:szCs w:val="24"/>
              </w:rPr>
              <w:t>ден</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я в столовой.</w:t>
            </w:r>
          </w:p>
        </w:tc>
        <w:tc>
          <w:tcPr>
            <w:tcW w:w="378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C6035" w:rsidRDefault="00140B9F" w:rsidP="00140B9F">
            <w:pPr>
              <w:widowControl w:val="0"/>
              <w:spacing w:before="4" w:line="240" w:lineRule="auto"/>
              <w:ind w:left="105" w:right="503"/>
              <w:rPr>
                <w:rFonts w:ascii="Times New Roman" w:eastAsia="Times New Roman" w:hAnsi="Times New Roman" w:cs="Times New Roman"/>
                <w:color w:val="000000"/>
                <w:sz w:val="24"/>
                <w:szCs w:val="24"/>
              </w:rPr>
            </w:pPr>
            <w:r w:rsidRPr="007C6035">
              <w:rPr>
                <w:rFonts w:ascii="Times New Roman" w:eastAsia="Times New Roman" w:hAnsi="Times New Roman" w:cs="Times New Roman"/>
                <w:color w:val="000000"/>
                <w:spacing w:val="-1"/>
                <w:sz w:val="24"/>
                <w:szCs w:val="24"/>
              </w:rPr>
              <w:t>В</w:t>
            </w:r>
            <w:r w:rsidRPr="007C6035">
              <w:rPr>
                <w:rFonts w:ascii="Times New Roman" w:eastAsia="Times New Roman" w:hAnsi="Times New Roman" w:cs="Times New Roman"/>
                <w:color w:val="000000"/>
                <w:sz w:val="24"/>
                <w:szCs w:val="24"/>
              </w:rPr>
              <w:t>ыд</w:t>
            </w:r>
            <w:r w:rsidRPr="007C6035">
              <w:rPr>
                <w:rFonts w:ascii="Times New Roman" w:eastAsia="Times New Roman" w:hAnsi="Times New Roman" w:cs="Times New Roman"/>
                <w:color w:val="000000"/>
                <w:spacing w:val="-1"/>
                <w:sz w:val="24"/>
                <w:szCs w:val="24"/>
              </w:rPr>
              <w:t>е</w:t>
            </w:r>
            <w:r w:rsidRPr="007C6035">
              <w:rPr>
                <w:rFonts w:ascii="Times New Roman" w:eastAsia="Times New Roman" w:hAnsi="Times New Roman" w:cs="Times New Roman"/>
                <w:color w:val="000000"/>
                <w:sz w:val="24"/>
                <w:szCs w:val="24"/>
              </w:rPr>
              <w:t>лен</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 xml:space="preserve">е и </w:t>
            </w:r>
            <w:r w:rsidRPr="007C6035">
              <w:rPr>
                <w:rFonts w:ascii="Times New Roman" w:eastAsia="Times New Roman" w:hAnsi="Times New Roman" w:cs="Times New Roman"/>
                <w:color w:val="000000"/>
                <w:spacing w:val="1"/>
                <w:sz w:val="24"/>
                <w:szCs w:val="24"/>
              </w:rPr>
              <w:t>н</w:t>
            </w:r>
            <w:r w:rsidRPr="007C6035">
              <w:rPr>
                <w:rFonts w:ascii="Times New Roman" w:eastAsia="Times New Roman" w:hAnsi="Times New Roman" w:cs="Times New Roman"/>
                <w:color w:val="000000"/>
                <w:sz w:val="24"/>
                <w:szCs w:val="24"/>
              </w:rPr>
              <w:t>азывание о</w:t>
            </w:r>
            <w:r w:rsidRPr="007C6035">
              <w:rPr>
                <w:rFonts w:ascii="Times New Roman" w:eastAsia="Times New Roman" w:hAnsi="Times New Roman" w:cs="Times New Roman"/>
                <w:color w:val="000000"/>
                <w:spacing w:val="-1"/>
                <w:sz w:val="24"/>
                <w:szCs w:val="24"/>
              </w:rPr>
              <w:t>с</w:t>
            </w:r>
            <w:r w:rsidRPr="007C6035">
              <w:rPr>
                <w:rFonts w:ascii="Times New Roman" w:eastAsia="Times New Roman" w:hAnsi="Times New Roman" w:cs="Times New Roman"/>
                <w:color w:val="000000"/>
                <w:sz w:val="24"/>
                <w:szCs w:val="24"/>
              </w:rPr>
              <w:t>нов</w:t>
            </w:r>
            <w:r w:rsidRPr="007C6035">
              <w:rPr>
                <w:rFonts w:ascii="Times New Roman" w:eastAsia="Times New Roman" w:hAnsi="Times New Roman" w:cs="Times New Roman"/>
                <w:color w:val="000000"/>
                <w:spacing w:val="1"/>
                <w:sz w:val="24"/>
                <w:szCs w:val="24"/>
              </w:rPr>
              <w:t>н</w:t>
            </w:r>
            <w:r w:rsidRPr="007C6035">
              <w:rPr>
                <w:rFonts w:ascii="Times New Roman" w:eastAsia="Times New Roman" w:hAnsi="Times New Roman" w:cs="Times New Roman"/>
                <w:color w:val="000000"/>
                <w:sz w:val="24"/>
                <w:szCs w:val="24"/>
              </w:rPr>
              <w:t xml:space="preserve">ых правил </w:t>
            </w:r>
            <w:r w:rsidRPr="007C6035">
              <w:rPr>
                <w:rFonts w:ascii="Times New Roman" w:eastAsia="Times New Roman" w:hAnsi="Times New Roman" w:cs="Times New Roman"/>
                <w:color w:val="000000"/>
                <w:spacing w:val="1"/>
                <w:sz w:val="24"/>
                <w:szCs w:val="24"/>
              </w:rPr>
              <w:t>п</w:t>
            </w:r>
            <w:r w:rsidRPr="007C6035">
              <w:rPr>
                <w:rFonts w:ascii="Times New Roman" w:eastAsia="Times New Roman" w:hAnsi="Times New Roman" w:cs="Times New Roman"/>
                <w:color w:val="000000"/>
                <w:sz w:val="24"/>
                <w:szCs w:val="24"/>
              </w:rPr>
              <w:t>оведен</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я в ст</w:t>
            </w:r>
            <w:r w:rsidRPr="007C6035">
              <w:rPr>
                <w:rFonts w:ascii="Times New Roman" w:eastAsia="Times New Roman" w:hAnsi="Times New Roman" w:cs="Times New Roman"/>
                <w:color w:val="000000"/>
                <w:spacing w:val="-2"/>
                <w:sz w:val="24"/>
                <w:szCs w:val="24"/>
              </w:rPr>
              <w:t>о</w:t>
            </w:r>
            <w:r w:rsidRPr="007C6035">
              <w:rPr>
                <w:rFonts w:ascii="Times New Roman" w:eastAsia="Times New Roman" w:hAnsi="Times New Roman" w:cs="Times New Roman"/>
                <w:color w:val="000000"/>
                <w:sz w:val="24"/>
                <w:szCs w:val="24"/>
              </w:rPr>
              <w:t>ловой.</w:t>
            </w:r>
          </w:p>
        </w:tc>
      </w:tr>
      <w:tr w:rsidR="00140B9F" w:rsidRPr="007C6035" w:rsidTr="00140B9F">
        <w:tblPrEx>
          <w:tblCellMar>
            <w:top w:w="0" w:type="dxa"/>
            <w:left w:w="0" w:type="dxa"/>
            <w:bottom w:w="0" w:type="dxa"/>
            <w:right w:w="0" w:type="dxa"/>
          </w:tblCellMar>
          <w:tblLook w:val="0000" w:firstRow="0" w:lastRow="0" w:firstColumn="0" w:lastColumn="0" w:noHBand="0" w:noVBand="0"/>
        </w:tblPrEx>
        <w:trPr>
          <w:gridAfter w:val="1"/>
          <w:wAfter w:w="30" w:type="dxa"/>
          <w:cantSplit/>
          <w:trHeight w:hRule="exact" w:val="837"/>
        </w:trPr>
        <w:tc>
          <w:tcPr>
            <w:tcW w:w="8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54B25" w:rsidRDefault="00140B9F" w:rsidP="00140B9F">
            <w:pPr>
              <w:widowControl w:val="0"/>
              <w:spacing w:before="1" w:line="240" w:lineRule="auto"/>
              <w:ind w:left="127" w:right="-20"/>
              <w:rPr>
                <w:rFonts w:ascii="Times New Roman" w:eastAsia="Times New Roman" w:hAnsi="Times New Roman" w:cs="Times New Roman"/>
                <w:color w:val="000000"/>
                <w:sz w:val="24"/>
                <w:szCs w:val="24"/>
                <w:lang w:val="en-US"/>
              </w:rPr>
            </w:pPr>
            <w:r w:rsidRPr="00754B25">
              <w:rPr>
                <w:rFonts w:ascii="Times New Roman" w:eastAsia="Times New Roman" w:hAnsi="Times New Roman" w:cs="Times New Roman"/>
                <w:color w:val="000000"/>
                <w:sz w:val="24"/>
                <w:szCs w:val="24"/>
                <w:lang w:val="en-US"/>
              </w:rPr>
              <w:t>12-14</w:t>
            </w:r>
          </w:p>
        </w:tc>
        <w:tc>
          <w:tcPr>
            <w:tcW w:w="397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54B25" w:rsidRDefault="00140B9F" w:rsidP="00140B9F">
            <w:pPr>
              <w:widowControl w:val="0"/>
              <w:spacing w:before="1" w:line="240" w:lineRule="auto"/>
              <w:ind w:left="108" w:right="-20"/>
              <w:rPr>
                <w:rFonts w:ascii="Times New Roman" w:eastAsia="Times New Roman" w:hAnsi="Times New Roman" w:cs="Times New Roman"/>
                <w:color w:val="000000"/>
                <w:sz w:val="24"/>
                <w:szCs w:val="24"/>
                <w:lang w:val="en-US"/>
              </w:rPr>
            </w:pPr>
            <w:r w:rsidRPr="00754B25">
              <w:rPr>
                <w:rFonts w:ascii="Times New Roman" w:eastAsia="Times New Roman" w:hAnsi="Times New Roman" w:cs="Times New Roman"/>
                <w:color w:val="000000"/>
                <w:sz w:val="24"/>
                <w:szCs w:val="24"/>
                <w:lang w:val="en-US"/>
              </w:rPr>
              <w:t>Т</w:t>
            </w:r>
            <w:r w:rsidRPr="00754B25">
              <w:rPr>
                <w:rFonts w:ascii="Times New Roman" w:eastAsia="Times New Roman" w:hAnsi="Times New Roman" w:cs="Times New Roman"/>
                <w:color w:val="000000"/>
                <w:spacing w:val="2"/>
                <w:sz w:val="24"/>
                <w:szCs w:val="24"/>
                <w:lang w:val="en-US"/>
              </w:rPr>
              <w:t>р</w:t>
            </w:r>
            <w:r w:rsidRPr="00754B25">
              <w:rPr>
                <w:rFonts w:ascii="Times New Roman" w:eastAsia="Times New Roman" w:hAnsi="Times New Roman" w:cs="Times New Roman"/>
                <w:color w:val="000000"/>
                <w:spacing w:val="-4"/>
                <w:sz w:val="24"/>
                <w:szCs w:val="24"/>
                <w:lang w:val="en-US"/>
              </w:rPr>
              <w:t>у</w:t>
            </w:r>
            <w:r w:rsidRPr="00754B25">
              <w:rPr>
                <w:rFonts w:ascii="Times New Roman" w:eastAsia="Times New Roman" w:hAnsi="Times New Roman" w:cs="Times New Roman"/>
                <w:color w:val="000000"/>
                <w:sz w:val="24"/>
                <w:szCs w:val="24"/>
                <w:lang w:val="en-US"/>
              </w:rPr>
              <w:t>д на</w:t>
            </w:r>
            <w:r w:rsidRPr="00754B25">
              <w:rPr>
                <w:rFonts w:ascii="Times New Roman" w:eastAsia="Times New Roman" w:hAnsi="Times New Roman" w:cs="Times New Roman"/>
                <w:color w:val="000000"/>
                <w:spacing w:val="3"/>
                <w:sz w:val="24"/>
                <w:szCs w:val="24"/>
                <w:lang w:val="en-US"/>
              </w:rPr>
              <w:t xml:space="preserve"> </w:t>
            </w:r>
            <w:r w:rsidRPr="00754B25">
              <w:rPr>
                <w:rFonts w:ascii="Times New Roman" w:eastAsia="Times New Roman" w:hAnsi="Times New Roman" w:cs="Times New Roman"/>
                <w:color w:val="000000"/>
                <w:spacing w:val="-4"/>
                <w:sz w:val="24"/>
                <w:szCs w:val="24"/>
                <w:lang w:val="en-US"/>
              </w:rPr>
              <w:t>у</w:t>
            </w:r>
            <w:r w:rsidRPr="00754B25">
              <w:rPr>
                <w:rFonts w:ascii="Times New Roman" w:eastAsia="Times New Roman" w:hAnsi="Times New Roman" w:cs="Times New Roman"/>
                <w:color w:val="000000"/>
                <w:sz w:val="24"/>
                <w:szCs w:val="24"/>
                <w:lang w:val="en-US"/>
              </w:rPr>
              <w:t>л</w:t>
            </w:r>
            <w:r w:rsidRPr="00754B25">
              <w:rPr>
                <w:rFonts w:ascii="Times New Roman" w:eastAsia="Times New Roman" w:hAnsi="Times New Roman" w:cs="Times New Roman"/>
                <w:color w:val="000000"/>
                <w:spacing w:val="1"/>
                <w:sz w:val="24"/>
                <w:szCs w:val="24"/>
                <w:lang w:val="en-US"/>
              </w:rPr>
              <w:t>иц</w:t>
            </w:r>
            <w:r w:rsidRPr="00754B25">
              <w:rPr>
                <w:rFonts w:ascii="Times New Roman" w:eastAsia="Times New Roman" w:hAnsi="Times New Roman" w:cs="Times New Roman"/>
                <w:color w:val="000000"/>
                <w:sz w:val="24"/>
                <w:szCs w:val="24"/>
                <w:lang w:val="en-US"/>
              </w:rPr>
              <w:t>е</w:t>
            </w:r>
          </w:p>
        </w:tc>
        <w:tc>
          <w:tcPr>
            <w:tcW w:w="664" w:type="dxa"/>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tcPr>
          <w:p w:rsidR="00140B9F" w:rsidRDefault="006D4F1F" w:rsidP="006D4F1F">
            <w:pPr>
              <w:widowControl w:val="0"/>
              <w:spacing w:before="1"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w:t>
            </w:r>
          </w:p>
          <w:p w:rsidR="006D4F1F" w:rsidRPr="00140B9F" w:rsidRDefault="006D4F1F" w:rsidP="006D4F1F">
            <w:pPr>
              <w:widowControl w:val="0"/>
              <w:spacing w:before="1"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48" w:type="dxa"/>
            <w:tcBorders>
              <w:top w:val="single" w:sz="3" w:space="0" w:color="000000"/>
              <w:left w:val="single" w:sz="4" w:space="0" w:color="auto"/>
              <w:bottom w:val="single" w:sz="3" w:space="0" w:color="000000"/>
              <w:right w:val="single" w:sz="3" w:space="0" w:color="000000"/>
            </w:tcBorders>
          </w:tcPr>
          <w:p w:rsidR="00140B9F" w:rsidRDefault="00140B9F" w:rsidP="00140B9F">
            <w:pPr>
              <w:widowControl w:val="0"/>
              <w:spacing w:before="1"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p w:rsidR="006D4F1F" w:rsidRPr="00140B9F" w:rsidRDefault="006D4F1F" w:rsidP="00140B9F">
            <w:pPr>
              <w:widowControl w:val="0"/>
              <w:spacing w:before="1" w:line="240" w:lineRule="auto"/>
              <w:ind w:right="-20"/>
              <w:rPr>
                <w:rFonts w:ascii="Times New Roman" w:eastAsia="Times New Roman" w:hAnsi="Times New Roman" w:cs="Times New Roman"/>
                <w:color w:val="000000"/>
                <w:sz w:val="24"/>
                <w:szCs w:val="24"/>
              </w:rPr>
            </w:pPr>
          </w:p>
        </w:tc>
        <w:tc>
          <w:tcPr>
            <w:tcW w:w="3952"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C6035" w:rsidRDefault="00140B9F" w:rsidP="00140B9F">
            <w:pPr>
              <w:widowControl w:val="0"/>
              <w:spacing w:before="1" w:line="240" w:lineRule="auto"/>
              <w:ind w:left="108" w:right="1105"/>
              <w:jc w:val="both"/>
              <w:rPr>
                <w:rFonts w:ascii="Times New Roman" w:eastAsia="Times New Roman" w:hAnsi="Times New Roman" w:cs="Times New Roman"/>
                <w:color w:val="000000"/>
                <w:sz w:val="24"/>
                <w:szCs w:val="24"/>
              </w:rPr>
            </w:pPr>
            <w:r w:rsidRPr="007C6035">
              <w:rPr>
                <w:rFonts w:ascii="Times New Roman" w:eastAsia="Times New Roman" w:hAnsi="Times New Roman" w:cs="Times New Roman"/>
                <w:color w:val="000000"/>
                <w:sz w:val="24"/>
                <w:szCs w:val="24"/>
              </w:rPr>
              <w:t>Н</w:t>
            </w:r>
            <w:r w:rsidRPr="007C6035">
              <w:rPr>
                <w:rFonts w:ascii="Times New Roman" w:eastAsia="Times New Roman" w:hAnsi="Times New Roman" w:cs="Times New Roman"/>
                <w:color w:val="000000"/>
                <w:spacing w:val="-1"/>
                <w:sz w:val="24"/>
                <w:szCs w:val="24"/>
              </w:rPr>
              <w:t>а</w:t>
            </w:r>
            <w:r w:rsidRPr="007C6035">
              <w:rPr>
                <w:rFonts w:ascii="Times New Roman" w:eastAsia="Times New Roman" w:hAnsi="Times New Roman" w:cs="Times New Roman"/>
                <w:color w:val="000000"/>
                <w:sz w:val="24"/>
                <w:szCs w:val="24"/>
              </w:rPr>
              <w:t>бл</w:t>
            </w:r>
            <w:r w:rsidRPr="007C6035">
              <w:rPr>
                <w:rFonts w:ascii="Times New Roman" w:eastAsia="Times New Roman" w:hAnsi="Times New Roman" w:cs="Times New Roman"/>
                <w:color w:val="000000"/>
                <w:spacing w:val="1"/>
                <w:sz w:val="24"/>
                <w:szCs w:val="24"/>
              </w:rPr>
              <w:t>ю</w:t>
            </w:r>
            <w:r w:rsidRPr="007C6035">
              <w:rPr>
                <w:rFonts w:ascii="Times New Roman" w:eastAsia="Times New Roman" w:hAnsi="Times New Roman" w:cs="Times New Roman"/>
                <w:color w:val="000000"/>
                <w:sz w:val="24"/>
                <w:szCs w:val="24"/>
              </w:rPr>
              <w:t>ден</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е за р</w:t>
            </w:r>
            <w:r w:rsidRPr="007C6035">
              <w:rPr>
                <w:rFonts w:ascii="Times New Roman" w:eastAsia="Times New Roman" w:hAnsi="Times New Roman" w:cs="Times New Roman"/>
                <w:color w:val="000000"/>
                <w:spacing w:val="-1"/>
                <w:sz w:val="24"/>
                <w:szCs w:val="24"/>
              </w:rPr>
              <w:t>а</w:t>
            </w:r>
            <w:r w:rsidRPr="007C6035">
              <w:rPr>
                <w:rFonts w:ascii="Times New Roman" w:eastAsia="Times New Roman" w:hAnsi="Times New Roman" w:cs="Times New Roman"/>
                <w:color w:val="000000"/>
                <w:sz w:val="24"/>
                <w:szCs w:val="24"/>
              </w:rPr>
              <w:t>ботой дворн</w:t>
            </w:r>
            <w:r w:rsidRPr="007C6035">
              <w:rPr>
                <w:rFonts w:ascii="Times New Roman" w:eastAsia="Times New Roman" w:hAnsi="Times New Roman" w:cs="Times New Roman"/>
                <w:color w:val="000000"/>
                <w:spacing w:val="1"/>
                <w:sz w:val="24"/>
                <w:szCs w:val="24"/>
              </w:rPr>
              <w:t>ик</w:t>
            </w:r>
            <w:r w:rsidRPr="007C6035">
              <w:rPr>
                <w:rFonts w:ascii="Times New Roman" w:eastAsia="Times New Roman" w:hAnsi="Times New Roman" w:cs="Times New Roman"/>
                <w:color w:val="000000"/>
                <w:sz w:val="24"/>
                <w:szCs w:val="24"/>
              </w:rPr>
              <w:t>а. Учить в</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де</w:t>
            </w:r>
            <w:r w:rsidRPr="007C6035">
              <w:rPr>
                <w:rFonts w:ascii="Times New Roman" w:eastAsia="Times New Roman" w:hAnsi="Times New Roman" w:cs="Times New Roman"/>
                <w:color w:val="000000"/>
                <w:spacing w:val="-1"/>
                <w:sz w:val="24"/>
                <w:szCs w:val="24"/>
              </w:rPr>
              <w:t>т</w:t>
            </w:r>
            <w:r w:rsidRPr="007C6035">
              <w:rPr>
                <w:rFonts w:ascii="Times New Roman" w:eastAsia="Times New Roman" w:hAnsi="Times New Roman" w:cs="Times New Roman"/>
                <w:color w:val="000000"/>
                <w:sz w:val="24"/>
                <w:szCs w:val="24"/>
              </w:rPr>
              <w:t>ь ре</w:t>
            </w:r>
            <w:r w:rsidRPr="007C6035">
              <w:rPr>
                <w:rFonts w:ascii="Times New Roman" w:eastAsia="Times New Roman" w:hAnsi="Times New Roman" w:cs="Times New Roman"/>
                <w:color w:val="000000"/>
                <w:spacing w:val="2"/>
                <w:sz w:val="24"/>
                <w:szCs w:val="24"/>
              </w:rPr>
              <w:t>з</w:t>
            </w:r>
            <w:r w:rsidRPr="007C6035">
              <w:rPr>
                <w:rFonts w:ascii="Times New Roman" w:eastAsia="Times New Roman" w:hAnsi="Times New Roman" w:cs="Times New Roman"/>
                <w:color w:val="000000"/>
                <w:spacing w:val="-4"/>
                <w:sz w:val="24"/>
                <w:szCs w:val="24"/>
              </w:rPr>
              <w:t>у</w:t>
            </w:r>
            <w:r w:rsidRPr="007C6035">
              <w:rPr>
                <w:rFonts w:ascii="Times New Roman" w:eastAsia="Times New Roman" w:hAnsi="Times New Roman" w:cs="Times New Roman"/>
                <w:color w:val="000000"/>
                <w:sz w:val="24"/>
                <w:szCs w:val="24"/>
              </w:rPr>
              <w:t>ль</w:t>
            </w:r>
            <w:r w:rsidRPr="007C6035">
              <w:rPr>
                <w:rFonts w:ascii="Times New Roman" w:eastAsia="Times New Roman" w:hAnsi="Times New Roman" w:cs="Times New Roman"/>
                <w:color w:val="000000"/>
                <w:spacing w:val="1"/>
                <w:sz w:val="24"/>
                <w:szCs w:val="24"/>
              </w:rPr>
              <w:t>т</w:t>
            </w:r>
            <w:r w:rsidRPr="007C6035">
              <w:rPr>
                <w:rFonts w:ascii="Times New Roman" w:eastAsia="Times New Roman" w:hAnsi="Times New Roman" w:cs="Times New Roman"/>
                <w:color w:val="000000"/>
                <w:sz w:val="24"/>
                <w:szCs w:val="24"/>
              </w:rPr>
              <w:t>ат сво</w:t>
            </w:r>
            <w:r w:rsidRPr="007C6035">
              <w:rPr>
                <w:rFonts w:ascii="Times New Roman" w:eastAsia="Times New Roman" w:hAnsi="Times New Roman" w:cs="Times New Roman"/>
                <w:color w:val="000000"/>
                <w:spacing w:val="-2"/>
                <w:sz w:val="24"/>
                <w:szCs w:val="24"/>
              </w:rPr>
              <w:t>е</w:t>
            </w:r>
            <w:r w:rsidRPr="007C6035">
              <w:rPr>
                <w:rFonts w:ascii="Times New Roman" w:eastAsia="Times New Roman" w:hAnsi="Times New Roman" w:cs="Times New Roman"/>
                <w:color w:val="000000"/>
                <w:sz w:val="24"/>
                <w:szCs w:val="24"/>
              </w:rPr>
              <w:t>го т</w:t>
            </w:r>
            <w:r w:rsidRPr="007C6035">
              <w:rPr>
                <w:rFonts w:ascii="Times New Roman" w:eastAsia="Times New Roman" w:hAnsi="Times New Roman" w:cs="Times New Roman"/>
                <w:color w:val="000000"/>
                <w:spacing w:val="5"/>
                <w:sz w:val="24"/>
                <w:szCs w:val="24"/>
              </w:rPr>
              <w:t>р</w:t>
            </w:r>
            <w:r w:rsidRPr="007C6035">
              <w:rPr>
                <w:rFonts w:ascii="Times New Roman" w:eastAsia="Times New Roman" w:hAnsi="Times New Roman" w:cs="Times New Roman"/>
                <w:color w:val="000000"/>
                <w:spacing w:val="-4"/>
                <w:sz w:val="24"/>
                <w:szCs w:val="24"/>
              </w:rPr>
              <w:t>у</w:t>
            </w:r>
            <w:r w:rsidRPr="007C6035">
              <w:rPr>
                <w:rFonts w:ascii="Times New Roman" w:eastAsia="Times New Roman" w:hAnsi="Times New Roman" w:cs="Times New Roman"/>
                <w:color w:val="000000"/>
                <w:sz w:val="24"/>
                <w:szCs w:val="24"/>
              </w:rPr>
              <w:t>д</w:t>
            </w:r>
            <w:r w:rsidRPr="007C6035">
              <w:rPr>
                <w:rFonts w:ascii="Times New Roman" w:eastAsia="Times New Roman" w:hAnsi="Times New Roman" w:cs="Times New Roman"/>
                <w:color w:val="000000"/>
                <w:spacing w:val="-1"/>
                <w:sz w:val="24"/>
                <w:szCs w:val="24"/>
              </w:rPr>
              <w:t>а</w:t>
            </w:r>
            <w:r w:rsidRPr="007C6035">
              <w:rPr>
                <w:rFonts w:ascii="Times New Roman" w:eastAsia="Times New Roman" w:hAnsi="Times New Roman" w:cs="Times New Roman"/>
                <w:color w:val="000000"/>
                <w:sz w:val="24"/>
                <w:szCs w:val="24"/>
              </w:rPr>
              <w:t>.</w:t>
            </w:r>
          </w:p>
        </w:tc>
        <w:tc>
          <w:tcPr>
            <w:tcW w:w="378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C6035" w:rsidRDefault="00140B9F" w:rsidP="00140B9F">
            <w:pPr>
              <w:widowControl w:val="0"/>
              <w:spacing w:before="1" w:line="240" w:lineRule="auto"/>
              <w:ind w:left="105" w:right="558"/>
              <w:rPr>
                <w:rFonts w:ascii="Times New Roman" w:eastAsia="Times New Roman" w:hAnsi="Times New Roman" w:cs="Times New Roman"/>
                <w:color w:val="000000"/>
                <w:sz w:val="24"/>
                <w:szCs w:val="24"/>
              </w:rPr>
            </w:pPr>
            <w:r w:rsidRPr="007C6035">
              <w:rPr>
                <w:rFonts w:ascii="Times New Roman" w:eastAsia="Times New Roman" w:hAnsi="Times New Roman" w:cs="Times New Roman"/>
                <w:color w:val="000000"/>
                <w:sz w:val="24"/>
                <w:szCs w:val="24"/>
              </w:rPr>
              <w:t>По</w:t>
            </w:r>
            <w:r w:rsidRPr="007C6035">
              <w:rPr>
                <w:rFonts w:ascii="Times New Roman" w:eastAsia="Times New Roman" w:hAnsi="Times New Roman" w:cs="Times New Roman"/>
                <w:color w:val="000000"/>
                <w:spacing w:val="-1"/>
                <w:sz w:val="24"/>
                <w:szCs w:val="24"/>
              </w:rPr>
              <w:t>с</w:t>
            </w:r>
            <w:r w:rsidRPr="007C6035">
              <w:rPr>
                <w:rFonts w:ascii="Times New Roman" w:eastAsia="Times New Roman" w:hAnsi="Times New Roman" w:cs="Times New Roman"/>
                <w:color w:val="000000"/>
                <w:sz w:val="24"/>
                <w:szCs w:val="24"/>
              </w:rPr>
              <w:t>ил</w:t>
            </w:r>
            <w:r w:rsidRPr="007C6035">
              <w:rPr>
                <w:rFonts w:ascii="Times New Roman" w:eastAsia="Times New Roman" w:hAnsi="Times New Roman" w:cs="Times New Roman"/>
                <w:color w:val="000000"/>
                <w:spacing w:val="1"/>
                <w:sz w:val="24"/>
                <w:szCs w:val="24"/>
              </w:rPr>
              <w:t>ьн</w:t>
            </w:r>
            <w:r w:rsidRPr="007C6035">
              <w:rPr>
                <w:rFonts w:ascii="Times New Roman" w:eastAsia="Times New Roman" w:hAnsi="Times New Roman" w:cs="Times New Roman"/>
                <w:color w:val="000000"/>
                <w:sz w:val="24"/>
                <w:szCs w:val="24"/>
              </w:rPr>
              <w:t>ое</w:t>
            </w:r>
            <w:r w:rsidRPr="007C6035">
              <w:rPr>
                <w:rFonts w:ascii="Times New Roman" w:eastAsia="Times New Roman" w:hAnsi="Times New Roman" w:cs="Times New Roman"/>
                <w:color w:val="000000"/>
                <w:spacing w:val="2"/>
                <w:sz w:val="24"/>
                <w:szCs w:val="24"/>
              </w:rPr>
              <w:t xml:space="preserve"> </w:t>
            </w:r>
            <w:r w:rsidRPr="007C6035">
              <w:rPr>
                <w:rFonts w:ascii="Times New Roman" w:eastAsia="Times New Roman" w:hAnsi="Times New Roman" w:cs="Times New Roman"/>
                <w:color w:val="000000"/>
                <w:spacing w:val="-3"/>
                <w:sz w:val="24"/>
                <w:szCs w:val="24"/>
              </w:rPr>
              <w:t>у</w:t>
            </w:r>
            <w:r w:rsidRPr="007C6035">
              <w:rPr>
                <w:rFonts w:ascii="Times New Roman" w:eastAsia="Times New Roman" w:hAnsi="Times New Roman" w:cs="Times New Roman"/>
                <w:color w:val="000000"/>
                <w:spacing w:val="-1"/>
                <w:sz w:val="24"/>
                <w:szCs w:val="24"/>
              </w:rPr>
              <w:t>ч</w:t>
            </w:r>
            <w:r w:rsidRPr="007C6035">
              <w:rPr>
                <w:rFonts w:ascii="Times New Roman" w:eastAsia="Times New Roman" w:hAnsi="Times New Roman" w:cs="Times New Roman"/>
                <w:color w:val="000000"/>
                <w:sz w:val="24"/>
                <w:szCs w:val="24"/>
              </w:rPr>
              <w:t>астие в</w:t>
            </w:r>
            <w:r w:rsidRPr="007C6035">
              <w:rPr>
                <w:rFonts w:ascii="Times New Roman" w:eastAsia="Times New Roman" w:hAnsi="Times New Roman" w:cs="Times New Roman"/>
                <w:color w:val="000000"/>
                <w:spacing w:val="1"/>
                <w:sz w:val="24"/>
                <w:szCs w:val="24"/>
              </w:rPr>
              <w:t xml:space="preserve"> в</w:t>
            </w:r>
            <w:r w:rsidRPr="007C6035">
              <w:rPr>
                <w:rFonts w:ascii="Times New Roman" w:eastAsia="Times New Roman" w:hAnsi="Times New Roman" w:cs="Times New Roman"/>
                <w:color w:val="000000"/>
                <w:sz w:val="24"/>
                <w:szCs w:val="24"/>
              </w:rPr>
              <w:t>ыпол</w:t>
            </w:r>
            <w:r w:rsidRPr="007C6035">
              <w:rPr>
                <w:rFonts w:ascii="Times New Roman" w:eastAsia="Times New Roman" w:hAnsi="Times New Roman" w:cs="Times New Roman"/>
                <w:color w:val="000000"/>
                <w:spacing w:val="1"/>
                <w:sz w:val="24"/>
                <w:szCs w:val="24"/>
              </w:rPr>
              <w:t>н</w:t>
            </w:r>
            <w:r w:rsidRPr="007C6035">
              <w:rPr>
                <w:rFonts w:ascii="Times New Roman" w:eastAsia="Times New Roman" w:hAnsi="Times New Roman" w:cs="Times New Roman"/>
                <w:color w:val="000000"/>
                <w:sz w:val="24"/>
                <w:szCs w:val="24"/>
              </w:rPr>
              <w:t>ении т</w:t>
            </w:r>
            <w:r w:rsidRPr="007C6035">
              <w:rPr>
                <w:rFonts w:ascii="Times New Roman" w:eastAsia="Times New Roman" w:hAnsi="Times New Roman" w:cs="Times New Roman"/>
                <w:color w:val="000000"/>
                <w:spacing w:val="2"/>
                <w:sz w:val="24"/>
                <w:szCs w:val="24"/>
              </w:rPr>
              <w:t>р</w:t>
            </w:r>
            <w:r w:rsidRPr="007C6035">
              <w:rPr>
                <w:rFonts w:ascii="Times New Roman" w:eastAsia="Times New Roman" w:hAnsi="Times New Roman" w:cs="Times New Roman"/>
                <w:color w:val="000000"/>
                <w:spacing w:val="-4"/>
                <w:sz w:val="24"/>
                <w:szCs w:val="24"/>
              </w:rPr>
              <w:t>у</w:t>
            </w:r>
            <w:r w:rsidRPr="007C6035">
              <w:rPr>
                <w:rFonts w:ascii="Times New Roman" w:eastAsia="Times New Roman" w:hAnsi="Times New Roman" w:cs="Times New Roman"/>
                <w:color w:val="000000"/>
                <w:sz w:val="24"/>
                <w:szCs w:val="24"/>
              </w:rPr>
              <w:t>довых</w:t>
            </w:r>
            <w:r w:rsidRPr="007C6035">
              <w:rPr>
                <w:rFonts w:ascii="Times New Roman" w:eastAsia="Times New Roman" w:hAnsi="Times New Roman" w:cs="Times New Roman"/>
                <w:color w:val="000000"/>
                <w:spacing w:val="1"/>
                <w:sz w:val="24"/>
                <w:szCs w:val="24"/>
              </w:rPr>
              <w:t xml:space="preserve"> </w:t>
            </w:r>
            <w:r w:rsidRPr="007C6035">
              <w:rPr>
                <w:rFonts w:ascii="Times New Roman" w:eastAsia="Times New Roman" w:hAnsi="Times New Roman" w:cs="Times New Roman"/>
                <w:color w:val="000000"/>
                <w:sz w:val="24"/>
                <w:szCs w:val="24"/>
              </w:rPr>
              <w:t>о</w:t>
            </w:r>
            <w:r w:rsidRPr="007C6035">
              <w:rPr>
                <w:rFonts w:ascii="Times New Roman" w:eastAsia="Times New Roman" w:hAnsi="Times New Roman" w:cs="Times New Roman"/>
                <w:color w:val="000000"/>
                <w:spacing w:val="1"/>
                <w:sz w:val="24"/>
                <w:szCs w:val="24"/>
              </w:rPr>
              <w:t>п</w:t>
            </w:r>
            <w:r w:rsidRPr="007C6035">
              <w:rPr>
                <w:rFonts w:ascii="Times New Roman" w:eastAsia="Times New Roman" w:hAnsi="Times New Roman" w:cs="Times New Roman"/>
                <w:color w:val="000000"/>
                <w:sz w:val="24"/>
                <w:szCs w:val="24"/>
              </w:rPr>
              <w:t>ерац</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й</w:t>
            </w:r>
            <w:r w:rsidRPr="007C6035">
              <w:rPr>
                <w:rFonts w:ascii="Times New Roman" w:eastAsia="Times New Roman" w:hAnsi="Times New Roman" w:cs="Times New Roman"/>
                <w:color w:val="000000"/>
                <w:spacing w:val="-1"/>
                <w:sz w:val="24"/>
                <w:szCs w:val="24"/>
              </w:rPr>
              <w:t xml:space="preserve"> </w:t>
            </w:r>
            <w:r w:rsidRPr="007C6035">
              <w:rPr>
                <w:rFonts w:ascii="Times New Roman" w:eastAsia="Times New Roman" w:hAnsi="Times New Roman" w:cs="Times New Roman"/>
                <w:color w:val="000000"/>
                <w:sz w:val="24"/>
                <w:szCs w:val="24"/>
              </w:rPr>
              <w:t xml:space="preserve">на </w:t>
            </w:r>
            <w:r w:rsidRPr="007C6035">
              <w:rPr>
                <w:rFonts w:ascii="Times New Roman" w:eastAsia="Times New Roman" w:hAnsi="Times New Roman" w:cs="Times New Roman"/>
                <w:color w:val="000000"/>
                <w:spacing w:val="-4"/>
                <w:sz w:val="24"/>
                <w:szCs w:val="24"/>
              </w:rPr>
              <w:t>у</w:t>
            </w:r>
            <w:r w:rsidRPr="007C6035">
              <w:rPr>
                <w:rFonts w:ascii="Times New Roman" w:eastAsia="Times New Roman" w:hAnsi="Times New Roman" w:cs="Times New Roman"/>
                <w:color w:val="000000"/>
                <w:sz w:val="24"/>
                <w:szCs w:val="24"/>
              </w:rPr>
              <w:t>ли</w:t>
            </w:r>
            <w:r w:rsidRPr="007C6035">
              <w:rPr>
                <w:rFonts w:ascii="Times New Roman" w:eastAsia="Times New Roman" w:hAnsi="Times New Roman" w:cs="Times New Roman"/>
                <w:color w:val="000000"/>
                <w:spacing w:val="1"/>
                <w:sz w:val="24"/>
                <w:szCs w:val="24"/>
              </w:rPr>
              <w:t>ц</w:t>
            </w:r>
            <w:r w:rsidRPr="007C6035">
              <w:rPr>
                <w:rFonts w:ascii="Times New Roman" w:eastAsia="Times New Roman" w:hAnsi="Times New Roman" w:cs="Times New Roman"/>
                <w:color w:val="000000"/>
                <w:sz w:val="24"/>
                <w:szCs w:val="24"/>
              </w:rPr>
              <w:t>е.</w:t>
            </w:r>
          </w:p>
        </w:tc>
      </w:tr>
      <w:tr w:rsidR="00140B9F" w:rsidRPr="00754B25" w:rsidTr="00140B9F">
        <w:tblPrEx>
          <w:tblCellMar>
            <w:top w:w="0" w:type="dxa"/>
            <w:left w:w="0" w:type="dxa"/>
            <w:bottom w:w="0" w:type="dxa"/>
            <w:right w:w="0" w:type="dxa"/>
          </w:tblCellMar>
          <w:tblLook w:val="0000" w:firstRow="0" w:lastRow="0" w:firstColumn="0" w:lastColumn="0" w:noHBand="0" w:noVBand="0"/>
        </w:tblPrEx>
        <w:trPr>
          <w:gridAfter w:val="1"/>
          <w:wAfter w:w="30" w:type="dxa"/>
          <w:cantSplit/>
          <w:trHeight w:hRule="exact" w:val="285"/>
        </w:trPr>
        <w:tc>
          <w:tcPr>
            <w:tcW w:w="484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54B25" w:rsidRDefault="00140B9F" w:rsidP="00140B9F">
            <w:pPr>
              <w:widowControl w:val="0"/>
              <w:spacing w:before="6" w:line="240" w:lineRule="auto"/>
              <w:ind w:left="108" w:right="-20"/>
              <w:rPr>
                <w:rFonts w:ascii="Times New Roman" w:eastAsia="Times New Roman" w:hAnsi="Times New Roman" w:cs="Times New Roman"/>
                <w:b/>
                <w:bCs/>
                <w:color w:val="000000"/>
                <w:sz w:val="24"/>
                <w:szCs w:val="24"/>
                <w:lang w:val="en-US"/>
              </w:rPr>
            </w:pPr>
            <w:r w:rsidRPr="00754B25">
              <w:rPr>
                <w:rFonts w:ascii="Times New Roman" w:eastAsia="Times New Roman" w:hAnsi="Times New Roman" w:cs="Times New Roman"/>
                <w:b/>
                <w:bCs/>
                <w:color w:val="000000"/>
                <w:sz w:val="24"/>
                <w:szCs w:val="24"/>
                <w:lang w:val="en-US"/>
              </w:rPr>
              <w:t>П</w:t>
            </w:r>
            <w:r w:rsidRPr="00754B25">
              <w:rPr>
                <w:rFonts w:ascii="Times New Roman" w:eastAsia="Times New Roman" w:hAnsi="Times New Roman" w:cs="Times New Roman"/>
                <w:b/>
                <w:bCs/>
                <w:color w:val="000000"/>
                <w:spacing w:val="1"/>
                <w:sz w:val="24"/>
                <w:szCs w:val="24"/>
                <w:lang w:val="en-US"/>
              </w:rPr>
              <w:t>р</w:t>
            </w:r>
            <w:r w:rsidRPr="00754B25">
              <w:rPr>
                <w:rFonts w:ascii="Times New Roman" w:eastAsia="Times New Roman" w:hAnsi="Times New Roman" w:cs="Times New Roman"/>
                <w:b/>
                <w:bCs/>
                <w:color w:val="000000"/>
                <w:sz w:val="24"/>
                <w:szCs w:val="24"/>
                <w:lang w:val="en-US"/>
              </w:rPr>
              <w:t>едме</w:t>
            </w:r>
            <w:r w:rsidRPr="00754B25">
              <w:rPr>
                <w:rFonts w:ascii="Times New Roman" w:eastAsia="Times New Roman" w:hAnsi="Times New Roman" w:cs="Times New Roman"/>
                <w:b/>
                <w:bCs/>
                <w:color w:val="000000"/>
                <w:spacing w:val="1"/>
                <w:sz w:val="24"/>
                <w:szCs w:val="24"/>
                <w:lang w:val="en-US"/>
              </w:rPr>
              <w:t>т</w:t>
            </w:r>
            <w:r w:rsidRPr="00754B25">
              <w:rPr>
                <w:rFonts w:ascii="Times New Roman" w:eastAsia="Times New Roman" w:hAnsi="Times New Roman" w:cs="Times New Roman"/>
                <w:b/>
                <w:bCs/>
                <w:color w:val="000000"/>
                <w:sz w:val="24"/>
                <w:szCs w:val="24"/>
                <w:lang w:val="en-US"/>
              </w:rPr>
              <w:t>ы</w:t>
            </w:r>
            <w:r w:rsidRPr="00754B25">
              <w:rPr>
                <w:rFonts w:ascii="Times New Roman" w:eastAsia="Times New Roman" w:hAnsi="Times New Roman" w:cs="Times New Roman"/>
                <w:color w:val="000000"/>
                <w:sz w:val="24"/>
                <w:szCs w:val="24"/>
                <w:lang w:val="en-US"/>
              </w:rPr>
              <w:t xml:space="preserve"> </w:t>
            </w:r>
            <w:r w:rsidRPr="00754B25">
              <w:rPr>
                <w:rFonts w:ascii="Times New Roman" w:eastAsia="Times New Roman" w:hAnsi="Times New Roman" w:cs="Times New Roman"/>
                <w:b/>
                <w:bCs/>
                <w:color w:val="000000"/>
                <w:sz w:val="24"/>
                <w:szCs w:val="24"/>
                <w:lang w:val="en-US"/>
              </w:rPr>
              <w:t>б</w:t>
            </w:r>
            <w:r w:rsidRPr="00754B25">
              <w:rPr>
                <w:rFonts w:ascii="Times New Roman" w:eastAsia="Times New Roman" w:hAnsi="Times New Roman" w:cs="Times New Roman"/>
                <w:b/>
                <w:bCs/>
                <w:color w:val="000000"/>
                <w:spacing w:val="-1"/>
                <w:sz w:val="24"/>
                <w:szCs w:val="24"/>
                <w:lang w:val="en-US"/>
              </w:rPr>
              <w:t>ы</w:t>
            </w:r>
            <w:r w:rsidRPr="00754B25">
              <w:rPr>
                <w:rFonts w:ascii="Times New Roman" w:eastAsia="Times New Roman" w:hAnsi="Times New Roman" w:cs="Times New Roman"/>
                <w:b/>
                <w:bCs/>
                <w:color w:val="000000"/>
                <w:spacing w:val="1"/>
                <w:sz w:val="24"/>
                <w:szCs w:val="24"/>
                <w:lang w:val="en-US"/>
              </w:rPr>
              <w:t>т</w:t>
            </w:r>
            <w:r w:rsidRPr="00754B25">
              <w:rPr>
                <w:rFonts w:ascii="Times New Roman" w:eastAsia="Times New Roman" w:hAnsi="Times New Roman" w:cs="Times New Roman"/>
                <w:b/>
                <w:bCs/>
                <w:color w:val="000000"/>
                <w:sz w:val="24"/>
                <w:szCs w:val="24"/>
                <w:lang w:val="en-US"/>
              </w:rPr>
              <w:t>а.</w:t>
            </w:r>
          </w:p>
        </w:tc>
        <w:tc>
          <w:tcPr>
            <w:tcW w:w="664" w:type="dxa"/>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tcPr>
          <w:p w:rsidR="00140B9F" w:rsidRPr="00140B9F" w:rsidRDefault="00140B9F" w:rsidP="00140B9F">
            <w:pPr>
              <w:widowControl w:val="0"/>
              <w:spacing w:before="6" w:line="240" w:lineRule="auto"/>
              <w:ind w:left="434" w:right="-20"/>
              <w:rPr>
                <w:rFonts w:ascii="Times New Roman" w:eastAsia="Times New Roman" w:hAnsi="Times New Roman" w:cs="Times New Roman"/>
                <w:b/>
                <w:bCs/>
                <w:color w:val="000000"/>
                <w:sz w:val="24"/>
                <w:szCs w:val="24"/>
              </w:rPr>
            </w:pPr>
          </w:p>
        </w:tc>
        <w:tc>
          <w:tcPr>
            <w:tcW w:w="448" w:type="dxa"/>
            <w:tcBorders>
              <w:top w:val="single" w:sz="3" w:space="0" w:color="000000"/>
              <w:left w:val="single" w:sz="4" w:space="0" w:color="auto"/>
              <w:bottom w:val="single" w:sz="3" w:space="0" w:color="000000"/>
              <w:right w:val="single" w:sz="3" w:space="0" w:color="000000"/>
            </w:tcBorders>
          </w:tcPr>
          <w:p w:rsidR="00140B9F" w:rsidRPr="00754B25" w:rsidRDefault="00140B9F" w:rsidP="00140B9F">
            <w:pPr>
              <w:widowControl w:val="0"/>
              <w:spacing w:before="6" w:line="240" w:lineRule="auto"/>
              <w:ind w:right="-20"/>
              <w:rPr>
                <w:rFonts w:ascii="Times New Roman" w:eastAsia="Times New Roman" w:hAnsi="Times New Roman" w:cs="Times New Roman"/>
                <w:b/>
                <w:bCs/>
                <w:color w:val="000000"/>
                <w:sz w:val="24"/>
                <w:szCs w:val="24"/>
                <w:lang w:val="en-US"/>
              </w:rPr>
            </w:pPr>
          </w:p>
        </w:tc>
        <w:tc>
          <w:tcPr>
            <w:tcW w:w="3952"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54B25" w:rsidRDefault="00140B9F" w:rsidP="00140B9F">
            <w:pPr>
              <w:rPr>
                <w:lang w:val="en-US"/>
              </w:rPr>
            </w:pPr>
          </w:p>
        </w:tc>
        <w:tc>
          <w:tcPr>
            <w:tcW w:w="378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54B25" w:rsidRDefault="00140B9F" w:rsidP="00140B9F">
            <w:pPr>
              <w:rPr>
                <w:lang w:val="en-US"/>
              </w:rPr>
            </w:pPr>
          </w:p>
        </w:tc>
      </w:tr>
      <w:tr w:rsidR="00140B9F" w:rsidRPr="007C6035" w:rsidTr="00140B9F">
        <w:tblPrEx>
          <w:tblCellMar>
            <w:top w:w="0" w:type="dxa"/>
            <w:left w:w="0" w:type="dxa"/>
            <w:bottom w:w="0" w:type="dxa"/>
            <w:right w:w="0" w:type="dxa"/>
          </w:tblCellMar>
          <w:tblLook w:val="0000" w:firstRow="0" w:lastRow="0" w:firstColumn="0" w:lastColumn="0" w:noHBand="0" w:noVBand="0"/>
        </w:tblPrEx>
        <w:trPr>
          <w:gridAfter w:val="1"/>
          <w:wAfter w:w="30" w:type="dxa"/>
          <w:cantSplit/>
          <w:trHeight w:hRule="exact" w:val="838"/>
        </w:trPr>
        <w:tc>
          <w:tcPr>
            <w:tcW w:w="8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54B25" w:rsidRDefault="00140B9F" w:rsidP="00140B9F">
            <w:pPr>
              <w:widowControl w:val="0"/>
              <w:spacing w:before="1" w:line="240" w:lineRule="auto"/>
              <w:ind w:left="108" w:right="-20"/>
              <w:rPr>
                <w:rFonts w:ascii="Times New Roman" w:eastAsia="Times New Roman" w:hAnsi="Times New Roman" w:cs="Times New Roman"/>
                <w:color w:val="000000"/>
                <w:sz w:val="24"/>
                <w:szCs w:val="24"/>
                <w:lang w:val="en-US"/>
              </w:rPr>
            </w:pPr>
            <w:r w:rsidRPr="00754B25">
              <w:rPr>
                <w:rFonts w:ascii="Times New Roman" w:eastAsia="Times New Roman" w:hAnsi="Times New Roman" w:cs="Times New Roman"/>
                <w:color w:val="000000"/>
                <w:sz w:val="24"/>
                <w:szCs w:val="24"/>
                <w:lang w:val="en-US"/>
              </w:rPr>
              <w:t>15-16</w:t>
            </w:r>
          </w:p>
        </w:tc>
        <w:tc>
          <w:tcPr>
            <w:tcW w:w="397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54B25" w:rsidRDefault="00140B9F" w:rsidP="00140B9F">
            <w:pPr>
              <w:widowControl w:val="0"/>
              <w:spacing w:before="1" w:line="240" w:lineRule="auto"/>
              <w:ind w:left="108" w:right="-20"/>
              <w:rPr>
                <w:rFonts w:ascii="Times New Roman" w:eastAsia="Times New Roman" w:hAnsi="Times New Roman" w:cs="Times New Roman"/>
                <w:color w:val="000000"/>
                <w:sz w:val="24"/>
                <w:szCs w:val="24"/>
                <w:lang w:val="en-US"/>
              </w:rPr>
            </w:pPr>
            <w:r w:rsidRPr="00754B25">
              <w:rPr>
                <w:rFonts w:ascii="Times New Roman" w:eastAsia="Times New Roman" w:hAnsi="Times New Roman" w:cs="Times New Roman"/>
                <w:color w:val="000000"/>
                <w:sz w:val="24"/>
                <w:szCs w:val="24"/>
                <w:lang w:val="en-US"/>
              </w:rPr>
              <w:t>Элек</w:t>
            </w:r>
            <w:r w:rsidRPr="00754B25">
              <w:rPr>
                <w:rFonts w:ascii="Times New Roman" w:eastAsia="Times New Roman" w:hAnsi="Times New Roman" w:cs="Times New Roman"/>
                <w:color w:val="000000"/>
                <w:spacing w:val="1"/>
                <w:sz w:val="24"/>
                <w:szCs w:val="24"/>
                <w:lang w:val="en-US"/>
              </w:rPr>
              <w:t>т</w:t>
            </w:r>
            <w:r w:rsidRPr="00754B25">
              <w:rPr>
                <w:rFonts w:ascii="Times New Roman" w:eastAsia="Times New Roman" w:hAnsi="Times New Roman" w:cs="Times New Roman"/>
                <w:color w:val="000000"/>
                <w:sz w:val="24"/>
                <w:szCs w:val="24"/>
                <w:lang w:val="en-US"/>
              </w:rPr>
              <w:t>робытовые</w:t>
            </w:r>
            <w:r w:rsidRPr="00754B25">
              <w:rPr>
                <w:rFonts w:ascii="Times New Roman" w:eastAsia="Times New Roman" w:hAnsi="Times New Roman" w:cs="Times New Roman"/>
                <w:color w:val="000000"/>
                <w:spacing w:val="-1"/>
                <w:sz w:val="24"/>
                <w:szCs w:val="24"/>
                <w:lang w:val="en-US"/>
              </w:rPr>
              <w:t xml:space="preserve"> </w:t>
            </w:r>
            <w:r w:rsidRPr="00754B25">
              <w:rPr>
                <w:rFonts w:ascii="Times New Roman" w:eastAsia="Times New Roman" w:hAnsi="Times New Roman" w:cs="Times New Roman"/>
                <w:color w:val="000000"/>
                <w:sz w:val="24"/>
                <w:szCs w:val="24"/>
                <w:lang w:val="en-US"/>
              </w:rPr>
              <w:t>пр</w:t>
            </w:r>
            <w:r w:rsidRPr="00754B25">
              <w:rPr>
                <w:rFonts w:ascii="Times New Roman" w:eastAsia="Times New Roman" w:hAnsi="Times New Roman" w:cs="Times New Roman"/>
                <w:color w:val="000000"/>
                <w:spacing w:val="1"/>
                <w:sz w:val="24"/>
                <w:szCs w:val="24"/>
                <w:lang w:val="en-US"/>
              </w:rPr>
              <w:t>и</w:t>
            </w:r>
            <w:r w:rsidRPr="00754B25">
              <w:rPr>
                <w:rFonts w:ascii="Times New Roman" w:eastAsia="Times New Roman" w:hAnsi="Times New Roman" w:cs="Times New Roman"/>
                <w:color w:val="000000"/>
                <w:sz w:val="24"/>
                <w:szCs w:val="24"/>
                <w:lang w:val="en-US"/>
              </w:rPr>
              <w:t>б</w:t>
            </w:r>
            <w:r w:rsidRPr="00754B25">
              <w:rPr>
                <w:rFonts w:ascii="Times New Roman" w:eastAsia="Times New Roman" w:hAnsi="Times New Roman" w:cs="Times New Roman"/>
                <w:color w:val="000000"/>
                <w:spacing w:val="-1"/>
                <w:sz w:val="24"/>
                <w:szCs w:val="24"/>
                <w:lang w:val="en-US"/>
              </w:rPr>
              <w:t>о</w:t>
            </w:r>
            <w:r w:rsidRPr="00754B25">
              <w:rPr>
                <w:rFonts w:ascii="Times New Roman" w:eastAsia="Times New Roman" w:hAnsi="Times New Roman" w:cs="Times New Roman"/>
                <w:color w:val="000000"/>
                <w:sz w:val="24"/>
                <w:szCs w:val="24"/>
                <w:lang w:val="en-US"/>
              </w:rPr>
              <w:t>ры.</w:t>
            </w:r>
          </w:p>
        </w:tc>
        <w:tc>
          <w:tcPr>
            <w:tcW w:w="664" w:type="dxa"/>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tcPr>
          <w:p w:rsidR="00140B9F" w:rsidRPr="006D4F1F" w:rsidRDefault="006D4F1F" w:rsidP="00140B9F">
            <w:pPr>
              <w:widowControl w:val="0"/>
              <w:spacing w:before="1" w:line="240" w:lineRule="auto"/>
              <w:ind w:left="434"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48" w:type="dxa"/>
            <w:tcBorders>
              <w:top w:val="single" w:sz="3" w:space="0" w:color="000000"/>
              <w:left w:val="single" w:sz="4" w:space="0" w:color="auto"/>
              <w:bottom w:val="single" w:sz="3" w:space="0" w:color="000000"/>
              <w:right w:val="single" w:sz="3" w:space="0" w:color="000000"/>
            </w:tcBorders>
          </w:tcPr>
          <w:p w:rsidR="00140B9F" w:rsidRPr="006D4F1F" w:rsidRDefault="006D4F1F" w:rsidP="00140B9F">
            <w:pPr>
              <w:widowControl w:val="0"/>
              <w:spacing w:before="1"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952"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54B25" w:rsidRDefault="00140B9F" w:rsidP="00140B9F">
            <w:pPr>
              <w:widowControl w:val="0"/>
              <w:spacing w:before="1" w:line="240" w:lineRule="auto"/>
              <w:ind w:left="108" w:right="703" w:firstLine="60"/>
              <w:rPr>
                <w:rFonts w:ascii="Times New Roman" w:eastAsia="Times New Roman" w:hAnsi="Times New Roman" w:cs="Times New Roman"/>
                <w:color w:val="000000"/>
                <w:sz w:val="24"/>
                <w:szCs w:val="24"/>
                <w:lang w:val="en-US"/>
              </w:rPr>
            </w:pPr>
            <w:r w:rsidRPr="007C6035">
              <w:rPr>
                <w:rFonts w:ascii="Times New Roman" w:eastAsia="Times New Roman" w:hAnsi="Times New Roman" w:cs="Times New Roman"/>
                <w:color w:val="000000"/>
                <w:sz w:val="24"/>
                <w:szCs w:val="24"/>
              </w:rPr>
              <w:t>Элек</w:t>
            </w:r>
            <w:r w:rsidRPr="007C6035">
              <w:rPr>
                <w:rFonts w:ascii="Times New Roman" w:eastAsia="Times New Roman" w:hAnsi="Times New Roman" w:cs="Times New Roman"/>
                <w:color w:val="000000"/>
                <w:spacing w:val="1"/>
                <w:sz w:val="24"/>
                <w:szCs w:val="24"/>
              </w:rPr>
              <w:t>т</w:t>
            </w:r>
            <w:r w:rsidRPr="007C6035">
              <w:rPr>
                <w:rFonts w:ascii="Times New Roman" w:eastAsia="Times New Roman" w:hAnsi="Times New Roman" w:cs="Times New Roman"/>
                <w:color w:val="000000"/>
                <w:sz w:val="24"/>
                <w:szCs w:val="24"/>
              </w:rPr>
              <w:t>робытовые</w:t>
            </w:r>
            <w:r w:rsidRPr="007C6035">
              <w:rPr>
                <w:rFonts w:ascii="Times New Roman" w:eastAsia="Times New Roman" w:hAnsi="Times New Roman" w:cs="Times New Roman"/>
                <w:color w:val="000000"/>
                <w:spacing w:val="-1"/>
                <w:sz w:val="24"/>
                <w:szCs w:val="24"/>
              </w:rPr>
              <w:t xml:space="preserve"> </w:t>
            </w:r>
            <w:r w:rsidRPr="007C6035">
              <w:rPr>
                <w:rFonts w:ascii="Times New Roman" w:eastAsia="Times New Roman" w:hAnsi="Times New Roman" w:cs="Times New Roman"/>
                <w:color w:val="000000"/>
                <w:sz w:val="24"/>
                <w:szCs w:val="24"/>
              </w:rPr>
              <w:t>пр</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pacing w:val="-1"/>
                <w:sz w:val="24"/>
                <w:szCs w:val="24"/>
              </w:rPr>
              <w:t>б</w:t>
            </w:r>
            <w:r w:rsidRPr="007C6035">
              <w:rPr>
                <w:rFonts w:ascii="Times New Roman" w:eastAsia="Times New Roman" w:hAnsi="Times New Roman" w:cs="Times New Roman"/>
                <w:color w:val="000000"/>
                <w:sz w:val="24"/>
                <w:szCs w:val="24"/>
              </w:rPr>
              <w:t>оры. Элек</w:t>
            </w:r>
            <w:r w:rsidRPr="007C6035">
              <w:rPr>
                <w:rFonts w:ascii="Times New Roman" w:eastAsia="Times New Roman" w:hAnsi="Times New Roman" w:cs="Times New Roman"/>
                <w:color w:val="000000"/>
                <w:spacing w:val="1"/>
                <w:sz w:val="24"/>
                <w:szCs w:val="24"/>
              </w:rPr>
              <w:t>т</w:t>
            </w:r>
            <w:r w:rsidRPr="007C6035">
              <w:rPr>
                <w:rFonts w:ascii="Times New Roman" w:eastAsia="Times New Roman" w:hAnsi="Times New Roman" w:cs="Times New Roman"/>
                <w:color w:val="000000"/>
                <w:sz w:val="24"/>
                <w:szCs w:val="24"/>
              </w:rPr>
              <w:t>р</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ч</w:t>
            </w:r>
            <w:r w:rsidRPr="007C6035">
              <w:rPr>
                <w:rFonts w:ascii="Times New Roman" w:eastAsia="Times New Roman" w:hAnsi="Times New Roman" w:cs="Times New Roman"/>
                <w:color w:val="000000"/>
                <w:spacing w:val="-1"/>
                <w:sz w:val="24"/>
                <w:szCs w:val="24"/>
              </w:rPr>
              <w:t>е</w:t>
            </w:r>
            <w:r w:rsidRPr="007C6035">
              <w:rPr>
                <w:rFonts w:ascii="Times New Roman" w:eastAsia="Times New Roman" w:hAnsi="Times New Roman" w:cs="Times New Roman"/>
                <w:color w:val="000000"/>
                <w:sz w:val="24"/>
                <w:szCs w:val="24"/>
              </w:rPr>
              <w:t>ство. Т</w:t>
            </w:r>
            <w:r w:rsidRPr="007C6035">
              <w:rPr>
                <w:rFonts w:ascii="Times New Roman" w:eastAsia="Times New Roman" w:hAnsi="Times New Roman" w:cs="Times New Roman"/>
                <w:color w:val="000000"/>
                <w:spacing w:val="-1"/>
                <w:sz w:val="24"/>
                <w:szCs w:val="24"/>
              </w:rPr>
              <w:t>е</w:t>
            </w:r>
            <w:r w:rsidRPr="007C6035">
              <w:rPr>
                <w:rFonts w:ascii="Times New Roman" w:eastAsia="Times New Roman" w:hAnsi="Times New Roman" w:cs="Times New Roman"/>
                <w:color w:val="000000"/>
                <w:sz w:val="24"/>
                <w:szCs w:val="24"/>
              </w:rPr>
              <w:t>л</w:t>
            </w:r>
            <w:r w:rsidRPr="007C6035">
              <w:rPr>
                <w:rFonts w:ascii="Times New Roman" w:eastAsia="Times New Roman" w:hAnsi="Times New Roman" w:cs="Times New Roman"/>
                <w:color w:val="000000"/>
                <w:spacing w:val="-1"/>
                <w:sz w:val="24"/>
                <w:szCs w:val="24"/>
              </w:rPr>
              <w:t>е</w:t>
            </w:r>
            <w:r w:rsidRPr="007C6035">
              <w:rPr>
                <w:rFonts w:ascii="Times New Roman" w:eastAsia="Times New Roman" w:hAnsi="Times New Roman" w:cs="Times New Roman"/>
                <w:color w:val="000000"/>
                <w:sz w:val="24"/>
                <w:szCs w:val="24"/>
              </w:rPr>
              <w:t>в</w:t>
            </w:r>
            <w:r w:rsidRPr="007C6035">
              <w:rPr>
                <w:rFonts w:ascii="Times New Roman" w:eastAsia="Times New Roman" w:hAnsi="Times New Roman" w:cs="Times New Roman"/>
                <w:color w:val="000000"/>
                <w:spacing w:val="2"/>
                <w:sz w:val="24"/>
                <w:szCs w:val="24"/>
              </w:rPr>
              <w:t>и</w:t>
            </w:r>
            <w:r w:rsidRPr="007C6035">
              <w:rPr>
                <w:rFonts w:ascii="Times New Roman" w:eastAsia="Times New Roman" w:hAnsi="Times New Roman" w:cs="Times New Roman"/>
                <w:color w:val="000000"/>
                <w:spacing w:val="1"/>
                <w:sz w:val="24"/>
                <w:szCs w:val="24"/>
              </w:rPr>
              <w:t>з</w:t>
            </w:r>
            <w:r w:rsidRPr="007C6035">
              <w:rPr>
                <w:rFonts w:ascii="Times New Roman" w:eastAsia="Times New Roman" w:hAnsi="Times New Roman" w:cs="Times New Roman"/>
                <w:color w:val="000000"/>
                <w:sz w:val="24"/>
                <w:szCs w:val="24"/>
              </w:rPr>
              <w:t xml:space="preserve">ор. Лампа. </w:t>
            </w:r>
            <w:r w:rsidRPr="00754B25">
              <w:rPr>
                <w:rFonts w:ascii="Times New Roman" w:eastAsia="Times New Roman" w:hAnsi="Times New Roman" w:cs="Times New Roman"/>
                <w:color w:val="000000"/>
                <w:sz w:val="24"/>
                <w:szCs w:val="24"/>
                <w:lang w:val="en-US"/>
              </w:rPr>
              <w:t>Утюг.</w:t>
            </w:r>
          </w:p>
        </w:tc>
        <w:tc>
          <w:tcPr>
            <w:tcW w:w="378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C6035" w:rsidRDefault="00140B9F" w:rsidP="00140B9F">
            <w:pPr>
              <w:widowControl w:val="0"/>
              <w:spacing w:before="1" w:line="240" w:lineRule="auto"/>
              <w:ind w:left="105" w:right="81"/>
              <w:rPr>
                <w:rFonts w:ascii="Times New Roman" w:eastAsia="Times New Roman" w:hAnsi="Times New Roman" w:cs="Times New Roman"/>
                <w:color w:val="000000"/>
                <w:sz w:val="24"/>
                <w:szCs w:val="24"/>
              </w:rPr>
            </w:pPr>
            <w:r w:rsidRPr="007C6035">
              <w:rPr>
                <w:rFonts w:ascii="Times New Roman" w:eastAsia="Times New Roman" w:hAnsi="Times New Roman" w:cs="Times New Roman"/>
                <w:color w:val="000000"/>
                <w:sz w:val="24"/>
                <w:szCs w:val="24"/>
              </w:rPr>
              <w:t>У</w:t>
            </w:r>
            <w:r w:rsidRPr="007C6035">
              <w:rPr>
                <w:rFonts w:ascii="Times New Roman" w:eastAsia="Times New Roman" w:hAnsi="Times New Roman" w:cs="Times New Roman"/>
                <w:color w:val="000000"/>
                <w:spacing w:val="1"/>
                <w:sz w:val="24"/>
                <w:szCs w:val="24"/>
              </w:rPr>
              <w:t>зн</w:t>
            </w:r>
            <w:r w:rsidRPr="007C6035">
              <w:rPr>
                <w:rFonts w:ascii="Times New Roman" w:eastAsia="Times New Roman" w:hAnsi="Times New Roman" w:cs="Times New Roman"/>
                <w:color w:val="000000"/>
                <w:sz w:val="24"/>
                <w:szCs w:val="24"/>
              </w:rPr>
              <w:t>ав</w:t>
            </w:r>
            <w:r w:rsidRPr="007C6035">
              <w:rPr>
                <w:rFonts w:ascii="Times New Roman" w:eastAsia="Times New Roman" w:hAnsi="Times New Roman" w:cs="Times New Roman"/>
                <w:color w:val="000000"/>
                <w:spacing w:val="-1"/>
                <w:sz w:val="24"/>
                <w:szCs w:val="24"/>
              </w:rPr>
              <w:t>а</w:t>
            </w:r>
            <w:r w:rsidRPr="007C6035">
              <w:rPr>
                <w:rFonts w:ascii="Times New Roman" w:eastAsia="Times New Roman" w:hAnsi="Times New Roman" w:cs="Times New Roman"/>
                <w:color w:val="000000"/>
                <w:sz w:val="24"/>
                <w:szCs w:val="24"/>
              </w:rPr>
              <w:t>н</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е,</w:t>
            </w:r>
            <w:r w:rsidRPr="007C6035">
              <w:rPr>
                <w:rFonts w:ascii="Times New Roman" w:eastAsia="Times New Roman" w:hAnsi="Times New Roman" w:cs="Times New Roman"/>
                <w:color w:val="000000"/>
                <w:spacing w:val="1"/>
                <w:sz w:val="24"/>
                <w:szCs w:val="24"/>
              </w:rPr>
              <w:t xml:space="preserve"> </w:t>
            </w:r>
            <w:r w:rsidRPr="007C6035">
              <w:rPr>
                <w:rFonts w:ascii="Times New Roman" w:eastAsia="Times New Roman" w:hAnsi="Times New Roman" w:cs="Times New Roman"/>
                <w:color w:val="000000"/>
                <w:sz w:val="24"/>
                <w:szCs w:val="24"/>
              </w:rPr>
              <w:t>разл</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че</w:t>
            </w:r>
            <w:r w:rsidRPr="007C6035">
              <w:rPr>
                <w:rFonts w:ascii="Times New Roman" w:eastAsia="Times New Roman" w:hAnsi="Times New Roman" w:cs="Times New Roman"/>
                <w:color w:val="000000"/>
                <w:spacing w:val="-1"/>
                <w:sz w:val="24"/>
                <w:szCs w:val="24"/>
              </w:rPr>
              <w:t>н</w:t>
            </w:r>
            <w:r w:rsidRPr="007C6035">
              <w:rPr>
                <w:rFonts w:ascii="Times New Roman" w:eastAsia="Times New Roman" w:hAnsi="Times New Roman" w:cs="Times New Roman"/>
                <w:color w:val="000000"/>
                <w:sz w:val="24"/>
                <w:szCs w:val="24"/>
              </w:rPr>
              <w:t>ие и</w:t>
            </w:r>
            <w:r w:rsidRPr="007C6035">
              <w:rPr>
                <w:rFonts w:ascii="Times New Roman" w:eastAsia="Times New Roman" w:hAnsi="Times New Roman" w:cs="Times New Roman"/>
                <w:color w:val="000000"/>
                <w:spacing w:val="1"/>
                <w:sz w:val="24"/>
                <w:szCs w:val="24"/>
              </w:rPr>
              <w:t xml:space="preserve"> н</w:t>
            </w:r>
            <w:r w:rsidRPr="007C6035">
              <w:rPr>
                <w:rFonts w:ascii="Times New Roman" w:eastAsia="Times New Roman" w:hAnsi="Times New Roman" w:cs="Times New Roman"/>
                <w:color w:val="000000"/>
                <w:sz w:val="24"/>
                <w:szCs w:val="24"/>
              </w:rPr>
              <w:t>азывание элек</w:t>
            </w:r>
            <w:r w:rsidRPr="007C6035">
              <w:rPr>
                <w:rFonts w:ascii="Times New Roman" w:eastAsia="Times New Roman" w:hAnsi="Times New Roman" w:cs="Times New Roman"/>
                <w:color w:val="000000"/>
                <w:spacing w:val="1"/>
                <w:sz w:val="24"/>
                <w:szCs w:val="24"/>
              </w:rPr>
              <w:t>т</w:t>
            </w:r>
            <w:r w:rsidRPr="007C6035">
              <w:rPr>
                <w:rFonts w:ascii="Times New Roman" w:eastAsia="Times New Roman" w:hAnsi="Times New Roman" w:cs="Times New Roman"/>
                <w:color w:val="000000"/>
                <w:sz w:val="24"/>
                <w:szCs w:val="24"/>
              </w:rPr>
              <w:t>робытовых пр</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б</w:t>
            </w:r>
            <w:r w:rsidRPr="007C6035">
              <w:rPr>
                <w:rFonts w:ascii="Times New Roman" w:eastAsia="Times New Roman" w:hAnsi="Times New Roman" w:cs="Times New Roman"/>
                <w:color w:val="000000"/>
                <w:spacing w:val="-1"/>
                <w:sz w:val="24"/>
                <w:szCs w:val="24"/>
              </w:rPr>
              <w:t>о</w:t>
            </w:r>
            <w:r w:rsidRPr="007C6035">
              <w:rPr>
                <w:rFonts w:ascii="Times New Roman" w:eastAsia="Times New Roman" w:hAnsi="Times New Roman" w:cs="Times New Roman"/>
                <w:color w:val="000000"/>
                <w:sz w:val="24"/>
                <w:szCs w:val="24"/>
              </w:rPr>
              <w:t xml:space="preserve">ров (телевизор, </w:t>
            </w:r>
            <w:r w:rsidRPr="007C6035">
              <w:rPr>
                <w:rFonts w:ascii="Times New Roman" w:eastAsia="Times New Roman" w:hAnsi="Times New Roman" w:cs="Times New Roman"/>
                <w:color w:val="000000"/>
                <w:spacing w:val="-4"/>
                <w:sz w:val="24"/>
                <w:szCs w:val="24"/>
              </w:rPr>
              <w:t>у</w:t>
            </w:r>
            <w:r w:rsidRPr="007C6035">
              <w:rPr>
                <w:rFonts w:ascii="Times New Roman" w:eastAsia="Times New Roman" w:hAnsi="Times New Roman" w:cs="Times New Roman"/>
                <w:color w:val="000000"/>
                <w:sz w:val="24"/>
                <w:szCs w:val="24"/>
              </w:rPr>
              <w:t xml:space="preserve">тюг, </w:t>
            </w:r>
            <w:r w:rsidRPr="007C6035">
              <w:rPr>
                <w:rFonts w:ascii="Times New Roman" w:eastAsia="Times New Roman" w:hAnsi="Times New Roman" w:cs="Times New Roman"/>
                <w:color w:val="000000"/>
                <w:spacing w:val="3"/>
                <w:sz w:val="24"/>
                <w:szCs w:val="24"/>
              </w:rPr>
              <w:t>л</w:t>
            </w:r>
            <w:r w:rsidRPr="007C6035">
              <w:rPr>
                <w:rFonts w:ascii="Times New Roman" w:eastAsia="Times New Roman" w:hAnsi="Times New Roman" w:cs="Times New Roman"/>
                <w:color w:val="000000"/>
                <w:sz w:val="24"/>
                <w:szCs w:val="24"/>
              </w:rPr>
              <w:t>а</w:t>
            </w:r>
            <w:r w:rsidRPr="007C6035">
              <w:rPr>
                <w:rFonts w:ascii="Times New Roman" w:eastAsia="Times New Roman" w:hAnsi="Times New Roman" w:cs="Times New Roman"/>
                <w:color w:val="000000"/>
                <w:spacing w:val="-1"/>
                <w:sz w:val="24"/>
                <w:szCs w:val="24"/>
              </w:rPr>
              <w:t>м</w:t>
            </w:r>
            <w:r w:rsidRPr="007C6035">
              <w:rPr>
                <w:rFonts w:ascii="Times New Roman" w:eastAsia="Times New Roman" w:hAnsi="Times New Roman" w:cs="Times New Roman"/>
                <w:color w:val="000000"/>
                <w:sz w:val="24"/>
                <w:szCs w:val="24"/>
              </w:rPr>
              <w:t>па).</w:t>
            </w:r>
          </w:p>
        </w:tc>
      </w:tr>
      <w:tr w:rsidR="00140B9F" w:rsidRPr="00754B25" w:rsidTr="00140B9F">
        <w:tblPrEx>
          <w:tblCellMar>
            <w:top w:w="0" w:type="dxa"/>
            <w:left w:w="0" w:type="dxa"/>
            <w:bottom w:w="0" w:type="dxa"/>
            <w:right w:w="0" w:type="dxa"/>
          </w:tblCellMar>
          <w:tblLook w:val="0000" w:firstRow="0" w:lastRow="0" w:firstColumn="0" w:lastColumn="0" w:noHBand="0" w:noVBand="0"/>
        </w:tblPrEx>
        <w:trPr>
          <w:gridAfter w:val="1"/>
          <w:wAfter w:w="30" w:type="dxa"/>
          <w:cantSplit/>
          <w:trHeight w:hRule="exact" w:val="837"/>
        </w:trPr>
        <w:tc>
          <w:tcPr>
            <w:tcW w:w="8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54B25" w:rsidRDefault="00140B9F" w:rsidP="00140B9F">
            <w:pPr>
              <w:widowControl w:val="0"/>
              <w:spacing w:before="1" w:line="240" w:lineRule="auto"/>
              <w:ind w:left="108" w:right="-20"/>
              <w:rPr>
                <w:rFonts w:ascii="Times New Roman" w:eastAsia="Times New Roman" w:hAnsi="Times New Roman" w:cs="Times New Roman"/>
                <w:color w:val="000000"/>
                <w:sz w:val="24"/>
                <w:szCs w:val="24"/>
                <w:lang w:val="en-US"/>
              </w:rPr>
            </w:pPr>
            <w:r w:rsidRPr="00754B25">
              <w:rPr>
                <w:rFonts w:ascii="Times New Roman" w:eastAsia="Times New Roman" w:hAnsi="Times New Roman" w:cs="Times New Roman"/>
                <w:color w:val="000000"/>
                <w:sz w:val="24"/>
                <w:szCs w:val="24"/>
                <w:lang w:val="en-US"/>
              </w:rPr>
              <w:t>17-18</w:t>
            </w:r>
          </w:p>
        </w:tc>
        <w:tc>
          <w:tcPr>
            <w:tcW w:w="397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54B25" w:rsidRDefault="00140B9F" w:rsidP="00140B9F">
            <w:pPr>
              <w:widowControl w:val="0"/>
              <w:spacing w:before="1" w:line="240" w:lineRule="auto"/>
              <w:ind w:left="108" w:right="-20"/>
              <w:rPr>
                <w:rFonts w:ascii="Times New Roman" w:eastAsia="Times New Roman" w:hAnsi="Times New Roman" w:cs="Times New Roman"/>
                <w:color w:val="000000"/>
                <w:sz w:val="24"/>
                <w:szCs w:val="24"/>
                <w:lang w:val="en-US"/>
              </w:rPr>
            </w:pPr>
            <w:r w:rsidRPr="00754B25">
              <w:rPr>
                <w:rFonts w:ascii="Times New Roman" w:eastAsia="Times New Roman" w:hAnsi="Times New Roman" w:cs="Times New Roman"/>
                <w:color w:val="000000"/>
                <w:sz w:val="24"/>
                <w:szCs w:val="24"/>
                <w:lang w:val="en-US"/>
              </w:rPr>
              <w:t>Мебель.</w:t>
            </w:r>
          </w:p>
        </w:tc>
        <w:tc>
          <w:tcPr>
            <w:tcW w:w="664" w:type="dxa"/>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tcPr>
          <w:p w:rsidR="00140B9F" w:rsidRPr="006D4F1F" w:rsidRDefault="006D4F1F" w:rsidP="00140B9F">
            <w:pPr>
              <w:widowControl w:val="0"/>
              <w:spacing w:before="1" w:line="240" w:lineRule="auto"/>
              <w:ind w:left="434"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48" w:type="dxa"/>
            <w:tcBorders>
              <w:top w:val="single" w:sz="3" w:space="0" w:color="000000"/>
              <w:left w:val="single" w:sz="4" w:space="0" w:color="auto"/>
              <w:bottom w:val="single" w:sz="3" w:space="0" w:color="000000"/>
              <w:right w:val="single" w:sz="3" w:space="0" w:color="000000"/>
            </w:tcBorders>
          </w:tcPr>
          <w:p w:rsidR="00140B9F" w:rsidRPr="006D4F1F" w:rsidRDefault="006D4F1F" w:rsidP="00140B9F">
            <w:pPr>
              <w:widowControl w:val="0"/>
              <w:spacing w:before="1"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952"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54B25" w:rsidRDefault="00140B9F" w:rsidP="00140B9F">
            <w:pPr>
              <w:widowControl w:val="0"/>
              <w:spacing w:before="1" w:line="240" w:lineRule="auto"/>
              <w:ind w:left="108" w:right="-20"/>
              <w:rPr>
                <w:rFonts w:ascii="Times New Roman" w:eastAsia="Times New Roman" w:hAnsi="Times New Roman" w:cs="Times New Roman"/>
                <w:color w:val="000000"/>
                <w:sz w:val="24"/>
                <w:szCs w:val="24"/>
                <w:lang w:val="en-US"/>
              </w:rPr>
            </w:pPr>
            <w:r w:rsidRPr="00754B25">
              <w:rPr>
                <w:rFonts w:ascii="Times New Roman" w:eastAsia="Times New Roman" w:hAnsi="Times New Roman" w:cs="Times New Roman"/>
                <w:color w:val="000000"/>
                <w:sz w:val="24"/>
                <w:szCs w:val="24"/>
                <w:lang w:val="en-US"/>
              </w:rPr>
              <w:t>Мебель. Ее наз</w:t>
            </w:r>
            <w:r w:rsidRPr="00754B25">
              <w:rPr>
                <w:rFonts w:ascii="Times New Roman" w:eastAsia="Times New Roman" w:hAnsi="Times New Roman" w:cs="Times New Roman"/>
                <w:color w:val="000000"/>
                <w:spacing w:val="1"/>
                <w:sz w:val="24"/>
                <w:szCs w:val="24"/>
                <w:lang w:val="en-US"/>
              </w:rPr>
              <w:t>н</w:t>
            </w:r>
            <w:r w:rsidRPr="00754B25">
              <w:rPr>
                <w:rFonts w:ascii="Times New Roman" w:eastAsia="Times New Roman" w:hAnsi="Times New Roman" w:cs="Times New Roman"/>
                <w:color w:val="000000"/>
                <w:sz w:val="24"/>
                <w:szCs w:val="24"/>
                <w:lang w:val="en-US"/>
              </w:rPr>
              <w:t>ач</w:t>
            </w:r>
            <w:r w:rsidRPr="00754B25">
              <w:rPr>
                <w:rFonts w:ascii="Times New Roman" w:eastAsia="Times New Roman" w:hAnsi="Times New Roman" w:cs="Times New Roman"/>
                <w:color w:val="000000"/>
                <w:spacing w:val="-1"/>
                <w:sz w:val="24"/>
                <w:szCs w:val="24"/>
                <w:lang w:val="en-US"/>
              </w:rPr>
              <w:t>е</w:t>
            </w:r>
            <w:r w:rsidRPr="00754B25">
              <w:rPr>
                <w:rFonts w:ascii="Times New Roman" w:eastAsia="Times New Roman" w:hAnsi="Times New Roman" w:cs="Times New Roman"/>
                <w:color w:val="000000"/>
                <w:sz w:val="24"/>
                <w:szCs w:val="24"/>
                <w:lang w:val="en-US"/>
              </w:rPr>
              <w:t>н</w:t>
            </w:r>
            <w:r w:rsidRPr="00754B25">
              <w:rPr>
                <w:rFonts w:ascii="Times New Roman" w:eastAsia="Times New Roman" w:hAnsi="Times New Roman" w:cs="Times New Roman"/>
                <w:color w:val="000000"/>
                <w:spacing w:val="1"/>
                <w:sz w:val="24"/>
                <w:szCs w:val="24"/>
                <w:lang w:val="en-US"/>
              </w:rPr>
              <w:t>и</w:t>
            </w:r>
            <w:r w:rsidRPr="00754B25">
              <w:rPr>
                <w:rFonts w:ascii="Times New Roman" w:eastAsia="Times New Roman" w:hAnsi="Times New Roman" w:cs="Times New Roman"/>
                <w:color w:val="000000"/>
                <w:sz w:val="24"/>
                <w:szCs w:val="24"/>
                <w:lang w:val="en-US"/>
              </w:rPr>
              <w:t>е.</w:t>
            </w:r>
          </w:p>
        </w:tc>
        <w:tc>
          <w:tcPr>
            <w:tcW w:w="378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Pr="00754B25" w:rsidRDefault="00140B9F" w:rsidP="00140B9F">
            <w:pPr>
              <w:widowControl w:val="0"/>
              <w:spacing w:before="1" w:line="240" w:lineRule="auto"/>
              <w:ind w:left="105" w:right="335"/>
              <w:rPr>
                <w:rFonts w:ascii="Times New Roman" w:eastAsia="Times New Roman" w:hAnsi="Times New Roman" w:cs="Times New Roman"/>
                <w:color w:val="000000"/>
                <w:sz w:val="24"/>
                <w:szCs w:val="24"/>
                <w:lang w:val="en-US"/>
              </w:rPr>
            </w:pPr>
            <w:r w:rsidRPr="007C6035">
              <w:rPr>
                <w:rFonts w:ascii="Times New Roman" w:eastAsia="Times New Roman" w:hAnsi="Times New Roman" w:cs="Times New Roman"/>
                <w:color w:val="000000"/>
                <w:sz w:val="24"/>
                <w:szCs w:val="24"/>
              </w:rPr>
              <w:t>У</w:t>
            </w:r>
            <w:r w:rsidRPr="007C6035">
              <w:rPr>
                <w:rFonts w:ascii="Times New Roman" w:eastAsia="Times New Roman" w:hAnsi="Times New Roman" w:cs="Times New Roman"/>
                <w:color w:val="000000"/>
                <w:spacing w:val="1"/>
                <w:sz w:val="24"/>
                <w:szCs w:val="24"/>
              </w:rPr>
              <w:t>зн</w:t>
            </w:r>
            <w:r w:rsidRPr="007C6035">
              <w:rPr>
                <w:rFonts w:ascii="Times New Roman" w:eastAsia="Times New Roman" w:hAnsi="Times New Roman" w:cs="Times New Roman"/>
                <w:color w:val="000000"/>
                <w:sz w:val="24"/>
                <w:szCs w:val="24"/>
              </w:rPr>
              <w:t>ав</w:t>
            </w:r>
            <w:r w:rsidRPr="007C6035">
              <w:rPr>
                <w:rFonts w:ascii="Times New Roman" w:eastAsia="Times New Roman" w:hAnsi="Times New Roman" w:cs="Times New Roman"/>
                <w:color w:val="000000"/>
                <w:spacing w:val="-1"/>
                <w:sz w:val="24"/>
                <w:szCs w:val="24"/>
              </w:rPr>
              <w:t>а</w:t>
            </w:r>
            <w:r w:rsidRPr="007C6035">
              <w:rPr>
                <w:rFonts w:ascii="Times New Roman" w:eastAsia="Times New Roman" w:hAnsi="Times New Roman" w:cs="Times New Roman"/>
                <w:color w:val="000000"/>
                <w:sz w:val="24"/>
                <w:szCs w:val="24"/>
              </w:rPr>
              <w:t>н</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е, р</w:t>
            </w:r>
            <w:r w:rsidRPr="007C6035">
              <w:rPr>
                <w:rFonts w:ascii="Times New Roman" w:eastAsia="Times New Roman" w:hAnsi="Times New Roman" w:cs="Times New Roman"/>
                <w:color w:val="000000"/>
                <w:spacing w:val="-1"/>
                <w:sz w:val="24"/>
                <w:szCs w:val="24"/>
              </w:rPr>
              <w:t>а</w:t>
            </w:r>
            <w:r w:rsidRPr="007C6035">
              <w:rPr>
                <w:rFonts w:ascii="Times New Roman" w:eastAsia="Times New Roman" w:hAnsi="Times New Roman" w:cs="Times New Roman"/>
                <w:color w:val="000000"/>
                <w:sz w:val="24"/>
                <w:szCs w:val="24"/>
              </w:rPr>
              <w:t>зл</w:t>
            </w:r>
            <w:r w:rsidRPr="007C6035">
              <w:rPr>
                <w:rFonts w:ascii="Times New Roman" w:eastAsia="Times New Roman" w:hAnsi="Times New Roman" w:cs="Times New Roman"/>
                <w:color w:val="000000"/>
                <w:spacing w:val="2"/>
                <w:sz w:val="24"/>
                <w:szCs w:val="24"/>
              </w:rPr>
              <w:t>и</w:t>
            </w:r>
            <w:r w:rsidRPr="007C6035">
              <w:rPr>
                <w:rFonts w:ascii="Times New Roman" w:eastAsia="Times New Roman" w:hAnsi="Times New Roman" w:cs="Times New Roman"/>
                <w:color w:val="000000"/>
                <w:sz w:val="24"/>
                <w:szCs w:val="24"/>
              </w:rPr>
              <w:t>ч</w:t>
            </w:r>
            <w:r w:rsidRPr="007C6035">
              <w:rPr>
                <w:rFonts w:ascii="Times New Roman" w:eastAsia="Times New Roman" w:hAnsi="Times New Roman" w:cs="Times New Roman"/>
                <w:color w:val="000000"/>
                <w:spacing w:val="-1"/>
                <w:sz w:val="24"/>
                <w:szCs w:val="24"/>
              </w:rPr>
              <w:t>ен</w:t>
            </w:r>
            <w:r w:rsidRPr="007C6035">
              <w:rPr>
                <w:rFonts w:ascii="Times New Roman" w:eastAsia="Times New Roman" w:hAnsi="Times New Roman" w:cs="Times New Roman"/>
                <w:color w:val="000000"/>
                <w:sz w:val="24"/>
                <w:szCs w:val="24"/>
              </w:rPr>
              <w:t xml:space="preserve">ие и </w:t>
            </w:r>
            <w:r w:rsidRPr="007C6035">
              <w:rPr>
                <w:rFonts w:ascii="Times New Roman" w:eastAsia="Times New Roman" w:hAnsi="Times New Roman" w:cs="Times New Roman"/>
                <w:color w:val="000000"/>
                <w:spacing w:val="1"/>
                <w:sz w:val="24"/>
                <w:szCs w:val="24"/>
              </w:rPr>
              <w:t>н</w:t>
            </w:r>
            <w:r w:rsidRPr="007C6035">
              <w:rPr>
                <w:rFonts w:ascii="Times New Roman" w:eastAsia="Times New Roman" w:hAnsi="Times New Roman" w:cs="Times New Roman"/>
                <w:color w:val="000000"/>
                <w:sz w:val="24"/>
                <w:szCs w:val="24"/>
              </w:rPr>
              <w:t>а</w:t>
            </w:r>
            <w:r w:rsidRPr="007C6035">
              <w:rPr>
                <w:rFonts w:ascii="Times New Roman" w:eastAsia="Times New Roman" w:hAnsi="Times New Roman" w:cs="Times New Roman"/>
                <w:color w:val="000000"/>
                <w:spacing w:val="1"/>
                <w:sz w:val="24"/>
                <w:szCs w:val="24"/>
              </w:rPr>
              <w:t>з</w:t>
            </w:r>
            <w:r w:rsidRPr="007C6035">
              <w:rPr>
                <w:rFonts w:ascii="Times New Roman" w:eastAsia="Times New Roman" w:hAnsi="Times New Roman" w:cs="Times New Roman"/>
                <w:color w:val="000000"/>
                <w:sz w:val="24"/>
                <w:szCs w:val="24"/>
              </w:rPr>
              <w:t>ыв</w:t>
            </w:r>
            <w:r w:rsidRPr="007C6035">
              <w:rPr>
                <w:rFonts w:ascii="Times New Roman" w:eastAsia="Times New Roman" w:hAnsi="Times New Roman" w:cs="Times New Roman"/>
                <w:color w:val="000000"/>
                <w:spacing w:val="-1"/>
                <w:sz w:val="24"/>
                <w:szCs w:val="24"/>
              </w:rPr>
              <w:t>а</w:t>
            </w:r>
            <w:r w:rsidRPr="007C6035">
              <w:rPr>
                <w:rFonts w:ascii="Times New Roman" w:eastAsia="Times New Roman" w:hAnsi="Times New Roman" w:cs="Times New Roman"/>
                <w:color w:val="000000"/>
                <w:sz w:val="24"/>
                <w:szCs w:val="24"/>
              </w:rPr>
              <w:t>н</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 xml:space="preserve">е предметов </w:t>
            </w:r>
            <w:r w:rsidRPr="007C6035">
              <w:rPr>
                <w:rFonts w:ascii="Times New Roman" w:eastAsia="Times New Roman" w:hAnsi="Times New Roman" w:cs="Times New Roman"/>
                <w:color w:val="000000"/>
                <w:spacing w:val="-1"/>
                <w:sz w:val="24"/>
                <w:szCs w:val="24"/>
              </w:rPr>
              <w:t>м</w:t>
            </w:r>
            <w:r w:rsidRPr="007C6035">
              <w:rPr>
                <w:rFonts w:ascii="Times New Roman" w:eastAsia="Times New Roman" w:hAnsi="Times New Roman" w:cs="Times New Roman"/>
                <w:color w:val="000000"/>
                <w:sz w:val="24"/>
                <w:szCs w:val="24"/>
              </w:rPr>
              <w:t>еб</w:t>
            </w:r>
            <w:r w:rsidRPr="007C6035">
              <w:rPr>
                <w:rFonts w:ascii="Times New Roman" w:eastAsia="Times New Roman" w:hAnsi="Times New Roman" w:cs="Times New Roman"/>
                <w:color w:val="000000"/>
                <w:spacing w:val="-1"/>
                <w:sz w:val="24"/>
                <w:szCs w:val="24"/>
              </w:rPr>
              <w:t>е</w:t>
            </w:r>
            <w:r w:rsidRPr="007C6035">
              <w:rPr>
                <w:rFonts w:ascii="Times New Roman" w:eastAsia="Times New Roman" w:hAnsi="Times New Roman" w:cs="Times New Roman"/>
                <w:color w:val="000000"/>
                <w:sz w:val="24"/>
                <w:szCs w:val="24"/>
              </w:rPr>
              <w:t>л</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w:t>
            </w:r>
            <w:r w:rsidRPr="007C6035">
              <w:rPr>
                <w:rFonts w:ascii="Times New Roman" w:eastAsia="Times New Roman" w:hAnsi="Times New Roman" w:cs="Times New Roman"/>
                <w:color w:val="000000"/>
                <w:spacing w:val="60"/>
                <w:sz w:val="24"/>
                <w:szCs w:val="24"/>
              </w:rPr>
              <w:t xml:space="preserve"> </w:t>
            </w:r>
            <w:r w:rsidRPr="007C6035">
              <w:rPr>
                <w:rFonts w:ascii="Times New Roman" w:eastAsia="Times New Roman" w:hAnsi="Times New Roman" w:cs="Times New Roman"/>
                <w:color w:val="000000"/>
                <w:spacing w:val="1"/>
                <w:sz w:val="24"/>
                <w:szCs w:val="24"/>
              </w:rPr>
              <w:t>и</w:t>
            </w:r>
            <w:r w:rsidRPr="007C6035">
              <w:rPr>
                <w:rFonts w:ascii="Times New Roman" w:eastAsia="Times New Roman" w:hAnsi="Times New Roman" w:cs="Times New Roman"/>
                <w:color w:val="000000"/>
                <w:sz w:val="24"/>
                <w:szCs w:val="24"/>
              </w:rPr>
              <w:t>х на</w:t>
            </w:r>
            <w:r w:rsidRPr="007C6035">
              <w:rPr>
                <w:rFonts w:ascii="Times New Roman" w:eastAsia="Times New Roman" w:hAnsi="Times New Roman" w:cs="Times New Roman"/>
                <w:color w:val="000000"/>
                <w:spacing w:val="1"/>
                <w:sz w:val="24"/>
                <w:szCs w:val="24"/>
              </w:rPr>
              <w:t>зн</w:t>
            </w:r>
            <w:r w:rsidRPr="007C6035">
              <w:rPr>
                <w:rFonts w:ascii="Times New Roman" w:eastAsia="Times New Roman" w:hAnsi="Times New Roman" w:cs="Times New Roman"/>
                <w:color w:val="000000"/>
                <w:sz w:val="24"/>
                <w:szCs w:val="24"/>
              </w:rPr>
              <w:t>а</w:t>
            </w:r>
            <w:r w:rsidRPr="007C6035">
              <w:rPr>
                <w:rFonts w:ascii="Times New Roman" w:eastAsia="Times New Roman" w:hAnsi="Times New Roman" w:cs="Times New Roman"/>
                <w:color w:val="000000"/>
                <w:spacing w:val="-1"/>
                <w:sz w:val="24"/>
                <w:szCs w:val="24"/>
              </w:rPr>
              <w:t>че</w:t>
            </w:r>
            <w:r w:rsidRPr="007C6035">
              <w:rPr>
                <w:rFonts w:ascii="Times New Roman" w:eastAsia="Times New Roman" w:hAnsi="Times New Roman" w:cs="Times New Roman"/>
                <w:color w:val="000000"/>
                <w:spacing w:val="1"/>
                <w:sz w:val="24"/>
                <w:szCs w:val="24"/>
              </w:rPr>
              <w:t>ни</w:t>
            </w:r>
            <w:r w:rsidRPr="007C6035">
              <w:rPr>
                <w:rFonts w:ascii="Times New Roman" w:eastAsia="Times New Roman" w:hAnsi="Times New Roman" w:cs="Times New Roman"/>
                <w:color w:val="000000"/>
                <w:sz w:val="24"/>
                <w:szCs w:val="24"/>
              </w:rPr>
              <w:t xml:space="preserve">я. </w:t>
            </w:r>
            <w:r w:rsidRPr="00754B25">
              <w:rPr>
                <w:rFonts w:ascii="Times New Roman" w:eastAsia="Times New Roman" w:hAnsi="Times New Roman" w:cs="Times New Roman"/>
                <w:color w:val="000000"/>
                <w:spacing w:val="-1"/>
                <w:sz w:val="24"/>
                <w:szCs w:val="24"/>
                <w:lang w:val="en-US"/>
              </w:rPr>
              <w:t>В</w:t>
            </w:r>
            <w:r w:rsidRPr="00754B25">
              <w:rPr>
                <w:rFonts w:ascii="Times New Roman" w:eastAsia="Times New Roman" w:hAnsi="Times New Roman" w:cs="Times New Roman"/>
                <w:color w:val="000000"/>
                <w:sz w:val="24"/>
                <w:szCs w:val="24"/>
                <w:lang w:val="en-US"/>
              </w:rPr>
              <w:t>ыд</w:t>
            </w:r>
            <w:r w:rsidRPr="00754B25">
              <w:rPr>
                <w:rFonts w:ascii="Times New Roman" w:eastAsia="Times New Roman" w:hAnsi="Times New Roman" w:cs="Times New Roman"/>
                <w:color w:val="000000"/>
                <w:spacing w:val="-1"/>
                <w:sz w:val="24"/>
                <w:szCs w:val="24"/>
                <w:lang w:val="en-US"/>
              </w:rPr>
              <w:t>е</w:t>
            </w:r>
            <w:r w:rsidRPr="00754B25">
              <w:rPr>
                <w:rFonts w:ascii="Times New Roman" w:eastAsia="Times New Roman" w:hAnsi="Times New Roman" w:cs="Times New Roman"/>
                <w:color w:val="000000"/>
                <w:sz w:val="24"/>
                <w:szCs w:val="24"/>
                <w:lang w:val="en-US"/>
              </w:rPr>
              <w:t>лен</w:t>
            </w:r>
            <w:r w:rsidRPr="00754B25">
              <w:rPr>
                <w:rFonts w:ascii="Times New Roman" w:eastAsia="Times New Roman" w:hAnsi="Times New Roman" w:cs="Times New Roman"/>
                <w:color w:val="000000"/>
                <w:spacing w:val="1"/>
                <w:sz w:val="24"/>
                <w:szCs w:val="24"/>
                <w:lang w:val="en-US"/>
              </w:rPr>
              <w:t>и</w:t>
            </w:r>
            <w:r w:rsidRPr="00754B25">
              <w:rPr>
                <w:rFonts w:ascii="Times New Roman" w:eastAsia="Times New Roman" w:hAnsi="Times New Roman" w:cs="Times New Roman"/>
                <w:color w:val="000000"/>
                <w:sz w:val="24"/>
                <w:szCs w:val="24"/>
                <w:lang w:val="en-US"/>
              </w:rPr>
              <w:t>е предметов</w:t>
            </w:r>
            <w:r w:rsidRPr="00754B25">
              <w:rPr>
                <w:rFonts w:ascii="Times New Roman" w:eastAsia="Times New Roman" w:hAnsi="Times New Roman" w:cs="Times New Roman"/>
                <w:color w:val="000000"/>
                <w:spacing w:val="1"/>
                <w:sz w:val="24"/>
                <w:szCs w:val="24"/>
                <w:lang w:val="en-US"/>
              </w:rPr>
              <w:t xml:space="preserve"> </w:t>
            </w:r>
            <w:r w:rsidRPr="00754B25">
              <w:rPr>
                <w:rFonts w:ascii="Times New Roman" w:eastAsia="Times New Roman" w:hAnsi="Times New Roman" w:cs="Times New Roman"/>
                <w:color w:val="000000"/>
                <w:sz w:val="24"/>
                <w:szCs w:val="24"/>
                <w:lang w:val="en-US"/>
              </w:rPr>
              <w:t>в</w:t>
            </w:r>
            <w:r w:rsidRPr="00754B25">
              <w:rPr>
                <w:rFonts w:ascii="Times New Roman" w:eastAsia="Times New Roman" w:hAnsi="Times New Roman" w:cs="Times New Roman"/>
                <w:color w:val="000000"/>
                <w:spacing w:val="2"/>
                <w:sz w:val="24"/>
                <w:szCs w:val="24"/>
                <w:lang w:val="en-US"/>
              </w:rPr>
              <w:t xml:space="preserve"> </w:t>
            </w:r>
            <w:r w:rsidRPr="00754B25">
              <w:rPr>
                <w:rFonts w:ascii="Times New Roman" w:eastAsia="Times New Roman" w:hAnsi="Times New Roman" w:cs="Times New Roman"/>
                <w:color w:val="000000"/>
                <w:sz w:val="24"/>
                <w:szCs w:val="24"/>
                <w:lang w:val="en-US"/>
              </w:rPr>
              <w:t>г</w:t>
            </w:r>
            <w:r w:rsidRPr="00754B25">
              <w:rPr>
                <w:rFonts w:ascii="Times New Roman" w:eastAsia="Times New Roman" w:hAnsi="Times New Roman" w:cs="Times New Roman"/>
                <w:color w:val="000000"/>
                <w:spacing w:val="2"/>
                <w:sz w:val="24"/>
                <w:szCs w:val="24"/>
                <w:lang w:val="en-US"/>
              </w:rPr>
              <w:t>р</w:t>
            </w:r>
            <w:r w:rsidRPr="00754B25">
              <w:rPr>
                <w:rFonts w:ascii="Times New Roman" w:eastAsia="Times New Roman" w:hAnsi="Times New Roman" w:cs="Times New Roman"/>
                <w:color w:val="000000"/>
                <w:spacing w:val="-4"/>
                <w:sz w:val="24"/>
                <w:szCs w:val="24"/>
                <w:lang w:val="en-US"/>
              </w:rPr>
              <w:t>у</w:t>
            </w:r>
            <w:r w:rsidRPr="00754B25">
              <w:rPr>
                <w:rFonts w:ascii="Times New Roman" w:eastAsia="Times New Roman" w:hAnsi="Times New Roman" w:cs="Times New Roman"/>
                <w:color w:val="000000"/>
                <w:sz w:val="24"/>
                <w:szCs w:val="24"/>
                <w:lang w:val="en-US"/>
              </w:rPr>
              <w:t>п</w:t>
            </w:r>
            <w:r w:rsidRPr="00754B25">
              <w:rPr>
                <w:rFonts w:ascii="Times New Roman" w:eastAsia="Times New Roman" w:hAnsi="Times New Roman" w:cs="Times New Roman"/>
                <w:color w:val="000000"/>
                <w:spacing w:val="3"/>
                <w:sz w:val="24"/>
                <w:szCs w:val="24"/>
                <w:lang w:val="en-US"/>
              </w:rPr>
              <w:t>п</w:t>
            </w:r>
            <w:r w:rsidRPr="00754B25">
              <w:rPr>
                <w:rFonts w:ascii="Times New Roman" w:eastAsia="Times New Roman" w:hAnsi="Times New Roman" w:cs="Times New Roman"/>
                <w:color w:val="000000"/>
                <w:sz w:val="24"/>
                <w:szCs w:val="24"/>
                <w:lang w:val="en-US"/>
              </w:rPr>
              <w:t>у</w:t>
            </w:r>
          </w:p>
        </w:tc>
      </w:tr>
      <w:tr w:rsidR="007C6035" w:rsidRPr="008D4A9D" w:rsidTr="00140B9F">
        <w:tc>
          <w:tcPr>
            <w:tcW w:w="13721" w:type="dxa"/>
            <w:gridSpan w:val="10"/>
            <w:tcBorders>
              <w:top w:val="single" w:sz="6" w:space="0" w:color="000000"/>
              <w:bottom w:val="single" w:sz="6" w:space="0" w:color="000000"/>
            </w:tcBorders>
            <w:tcMar>
              <w:top w:w="0" w:type="dxa"/>
              <w:left w:w="108" w:type="dxa"/>
              <w:bottom w:w="0" w:type="dxa"/>
              <w:right w:w="108" w:type="dxa"/>
            </w:tcMar>
            <w:hideMark/>
          </w:tcPr>
          <w:tbl>
            <w:tblPr>
              <w:tblW w:w="13540" w:type="dxa"/>
              <w:tblLayout w:type="fixed"/>
              <w:tblCellMar>
                <w:left w:w="0" w:type="dxa"/>
                <w:right w:w="0" w:type="dxa"/>
              </w:tblCellMar>
              <w:tblLook w:val="0000" w:firstRow="0" w:lastRow="0" w:firstColumn="0" w:lastColumn="0" w:noHBand="0" w:noVBand="0"/>
            </w:tblPr>
            <w:tblGrid>
              <w:gridCol w:w="802"/>
              <w:gridCol w:w="3890"/>
              <w:gridCol w:w="691"/>
              <w:gridCol w:w="9"/>
              <w:gridCol w:w="11"/>
              <w:gridCol w:w="445"/>
              <w:gridCol w:w="3504"/>
              <w:gridCol w:w="4188"/>
            </w:tblGrid>
            <w:tr w:rsidR="007C6035" w:rsidTr="006D4F1F">
              <w:trPr>
                <w:cantSplit/>
                <w:trHeight w:hRule="exact" w:val="285"/>
              </w:trPr>
              <w:tc>
                <w:tcPr>
                  <w:tcW w:w="8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C6035" w:rsidRDefault="007C6035" w:rsidP="00140B9F">
                  <w:pPr>
                    <w:framePr w:hSpace="180" w:wrap="around" w:vAnchor="text" w:hAnchor="text" w:y="1"/>
                    <w:suppressOverlap/>
                  </w:pPr>
                </w:p>
              </w:tc>
              <w:tc>
                <w:tcPr>
                  <w:tcW w:w="3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C6035" w:rsidRDefault="007C6035" w:rsidP="00140B9F">
                  <w:pPr>
                    <w:framePr w:hSpace="180" w:wrap="around" w:vAnchor="text" w:hAnchor="text" w:y="1"/>
                    <w:suppressOverlap/>
                  </w:pPr>
                </w:p>
              </w:tc>
              <w:tc>
                <w:tcPr>
                  <w:tcW w:w="1156" w:type="dxa"/>
                  <w:gridSpan w:val="4"/>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C6035" w:rsidRDefault="007C6035" w:rsidP="00140B9F">
                  <w:pPr>
                    <w:framePr w:hSpace="180" w:wrap="around" w:vAnchor="text" w:hAnchor="text" w:y="1"/>
                    <w:suppressOverlap/>
                  </w:pPr>
                </w:p>
              </w:tc>
              <w:tc>
                <w:tcPr>
                  <w:tcW w:w="35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C6035" w:rsidRDefault="007C6035" w:rsidP="00140B9F">
                  <w:pPr>
                    <w:framePr w:hSpace="180" w:wrap="around" w:vAnchor="text" w:hAnchor="text" w:y="1"/>
                    <w:suppressOverlap/>
                  </w:pPr>
                </w:p>
              </w:tc>
              <w:tc>
                <w:tcPr>
                  <w:tcW w:w="41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C6035" w:rsidRDefault="007C6035" w:rsidP="00140B9F">
                  <w:pPr>
                    <w:framePr w:hSpace="180" w:wrap="around" w:vAnchor="text" w:hAnchor="text" w:y="1"/>
                    <w:widowControl w:val="0"/>
                    <w:spacing w:before="1" w:line="240" w:lineRule="auto"/>
                    <w:ind w:left="170" w:right="-2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7"/>
                      <w:sz w:val="24"/>
                      <w:szCs w:val="24"/>
                    </w:rPr>
                    <w:t xml:space="preserve"> </w:t>
                  </w:r>
                  <w:r>
                    <w:rPr>
                      <w:rFonts w:ascii="Times New Roman" w:eastAsia="Times New Roman" w:hAnsi="Times New Roman" w:cs="Times New Roman"/>
                      <w:color w:val="000000"/>
                      <w:sz w:val="24"/>
                      <w:szCs w:val="24"/>
                    </w:rPr>
                    <w:t>Ме</w:t>
                  </w:r>
                  <w:r>
                    <w:rPr>
                      <w:rFonts w:ascii="Times New Roman" w:eastAsia="Times New Roman" w:hAnsi="Times New Roman" w:cs="Times New Roman"/>
                      <w:color w:val="000000"/>
                      <w:spacing w:val="1"/>
                      <w:sz w:val="24"/>
                      <w:szCs w:val="24"/>
                    </w:rPr>
                    <w:t>б</w:t>
                  </w:r>
                  <w:r>
                    <w:rPr>
                      <w:rFonts w:ascii="Times New Roman" w:eastAsia="Times New Roman" w:hAnsi="Times New Roman" w:cs="Times New Roman"/>
                      <w:color w:val="000000"/>
                      <w:sz w:val="24"/>
                      <w:szCs w:val="24"/>
                    </w:rPr>
                    <w:t>ел</w:t>
                  </w:r>
                  <w:r>
                    <w:rPr>
                      <w:rFonts w:ascii="Times New Roman" w:eastAsia="Times New Roman" w:hAnsi="Times New Roman" w:cs="Times New Roman"/>
                      <w:color w:val="000000"/>
                      <w:spacing w:val="6"/>
                      <w:sz w:val="24"/>
                      <w:szCs w:val="24"/>
                    </w:rPr>
                    <w:t>ь</w:t>
                  </w:r>
                  <w:r>
                    <w:rPr>
                      <w:rFonts w:ascii="Times New Roman" w:eastAsia="Times New Roman" w:hAnsi="Times New Roman" w:cs="Times New Roman"/>
                      <w:color w:val="000000"/>
                      <w:spacing w:val="-7"/>
                      <w:sz w:val="24"/>
                      <w:szCs w:val="24"/>
                    </w:rPr>
                    <w:t>»</w:t>
                  </w:r>
                  <w:r>
                    <w:rPr>
                      <w:rFonts w:ascii="Times New Roman" w:eastAsia="Times New Roman" w:hAnsi="Times New Roman" w:cs="Times New Roman"/>
                      <w:color w:val="000000"/>
                      <w:sz w:val="24"/>
                      <w:szCs w:val="24"/>
                    </w:rPr>
                    <w:t>.</w:t>
                  </w:r>
                </w:p>
              </w:tc>
            </w:tr>
            <w:tr w:rsidR="00140B9F" w:rsidTr="006D4F1F">
              <w:trPr>
                <w:cantSplit/>
                <w:trHeight w:hRule="exact" w:val="1113"/>
              </w:trPr>
              <w:tc>
                <w:tcPr>
                  <w:tcW w:w="8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108" w:right="-2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19-20</w:t>
                  </w:r>
                </w:p>
              </w:tc>
              <w:tc>
                <w:tcPr>
                  <w:tcW w:w="3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108" w:right="-2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w:t>
                  </w:r>
                  <w:r>
                    <w:rPr>
                      <w:rFonts w:ascii="Times New Roman" w:eastAsia="Times New Roman" w:hAnsi="Times New Roman" w:cs="Times New Roman"/>
                      <w:color w:val="000000"/>
                      <w:spacing w:val="3"/>
                      <w:sz w:val="24"/>
                      <w:szCs w:val="24"/>
                    </w:rPr>
                    <w:t>с</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z w:val="24"/>
                      <w:szCs w:val="24"/>
                    </w:rPr>
                    <w:t>да.</w:t>
                  </w:r>
                </w:p>
              </w:tc>
              <w:tc>
                <w:tcPr>
                  <w:tcW w:w="700" w:type="dxa"/>
                  <w:gridSpan w:val="2"/>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tcPr>
                <w:p w:rsidR="00140B9F" w:rsidRDefault="006D4F1F" w:rsidP="00140B9F">
                  <w:pPr>
                    <w:framePr w:hSpace="180" w:wrap="around" w:vAnchor="text" w:hAnchor="text" w:y="1"/>
                    <w:widowControl w:val="0"/>
                    <w:spacing w:before="1" w:line="240" w:lineRule="auto"/>
                    <w:ind w:left="434" w:right="-2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56" w:type="dxa"/>
                  <w:gridSpan w:val="2"/>
                  <w:tcBorders>
                    <w:top w:val="single" w:sz="3" w:space="0" w:color="000000"/>
                    <w:left w:val="single" w:sz="4" w:space="0" w:color="auto"/>
                    <w:bottom w:val="single" w:sz="3" w:space="0" w:color="000000"/>
                    <w:right w:val="single" w:sz="3" w:space="0" w:color="000000"/>
                  </w:tcBorders>
                </w:tcPr>
                <w:p w:rsidR="00140B9F" w:rsidRDefault="006D4F1F" w:rsidP="00140B9F">
                  <w:pPr>
                    <w:framePr w:hSpace="180" w:wrap="around" w:vAnchor="text" w:hAnchor="text" w:y="1"/>
                    <w:widowControl w:val="0"/>
                    <w:spacing w:before="1" w:line="240" w:lineRule="auto"/>
                    <w:ind w:right="-2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5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suppressOverlap/>
                  </w:pPr>
                </w:p>
              </w:tc>
              <w:tc>
                <w:tcPr>
                  <w:tcW w:w="41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105" w:right="263"/>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w:t>
                  </w:r>
                  <w:r>
                    <w:rPr>
                      <w:rFonts w:ascii="Times New Roman" w:eastAsia="Times New Roman" w:hAnsi="Times New Roman" w:cs="Times New Roman"/>
                      <w:color w:val="000000"/>
                      <w:spacing w:val="1"/>
                      <w:sz w:val="24"/>
                      <w:szCs w:val="24"/>
                    </w:rPr>
                    <w:t>зн</w:t>
                  </w:r>
                  <w:r>
                    <w:rPr>
                      <w:rFonts w:ascii="Times New Roman" w:eastAsia="Times New Roman" w:hAnsi="Times New Roman" w:cs="Times New Roman"/>
                      <w:color w:val="000000"/>
                      <w:sz w:val="24"/>
                      <w:szCs w:val="24"/>
                    </w:rPr>
                    <w:t>ав</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 р</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зл</w:t>
                  </w:r>
                  <w:r>
                    <w:rPr>
                      <w:rFonts w:ascii="Times New Roman" w:eastAsia="Times New Roman" w:hAnsi="Times New Roman" w:cs="Times New Roman"/>
                      <w:color w:val="000000"/>
                      <w:spacing w:val="2"/>
                      <w:sz w:val="24"/>
                      <w:szCs w:val="24"/>
                    </w:rPr>
                    <w:t>и</w:t>
                  </w:r>
                  <w:r>
                    <w:rPr>
                      <w:rFonts w:ascii="Times New Roman" w:eastAsia="Times New Roman" w:hAnsi="Times New Roman" w:cs="Times New Roman"/>
                      <w:color w:val="000000"/>
                      <w:sz w:val="24"/>
                      <w:szCs w:val="24"/>
                    </w:rPr>
                    <w:t>ч</w:t>
                  </w:r>
                  <w:r>
                    <w:rPr>
                      <w:rFonts w:ascii="Times New Roman" w:eastAsia="Times New Roman" w:hAnsi="Times New Roman" w:cs="Times New Roman"/>
                      <w:color w:val="000000"/>
                      <w:spacing w:val="-1"/>
                      <w:sz w:val="24"/>
                      <w:szCs w:val="24"/>
                    </w:rPr>
                    <w:t>ен</w:t>
                  </w:r>
                  <w:r>
                    <w:rPr>
                      <w:rFonts w:ascii="Times New Roman" w:eastAsia="Times New Roman" w:hAnsi="Times New Roman" w:cs="Times New Roman"/>
                      <w:color w:val="000000"/>
                      <w:sz w:val="24"/>
                      <w:szCs w:val="24"/>
                    </w:rPr>
                    <w:t xml:space="preserve">ие и </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з</w:t>
                  </w:r>
                  <w:r>
                    <w:rPr>
                      <w:rFonts w:ascii="Times New Roman" w:eastAsia="Times New Roman" w:hAnsi="Times New Roman" w:cs="Times New Roman"/>
                      <w:color w:val="000000"/>
                      <w:sz w:val="24"/>
                      <w:szCs w:val="24"/>
                    </w:rPr>
                    <w:t>ыв</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 предметов от</w:t>
                  </w:r>
                  <w:r>
                    <w:rPr>
                      <w:rFonts w:ascii="Times New Roman" w:eastAsia="Times New Roman" w:hAnsi="Times New Roman" w:cs="Times New Roman"/>
                      <w:color w:val="000000"/>
                      <w:spacing w:val="2"/>
                      <w:sz w:val="24"/>
                      <w:szCs w:val="24"/>
                    </w:rPr>
                    <w:t>н</w:t>
                  </w:r>
                  <w:r>
                    <w:rPr>
                      <w:rFonts w:ascii="Times New Roman" w:eastAsia="Times New Roman" w:hAnsi="Times New Roman" w:cs="Times New Roman"/>
                      <w:color w:val="000000"/>
                      <w:sz w:val="24"/>
                      <w:szCs w:val="24"/>
                    </w:rPr>
                    <w:t>осящи</w:t>
                  </w:r>
                  <w:r>
                    <w:rPr>
                      <w:rFonts w:ascii="Times New Roman" w:eastAsia="Times New Roman" w:hAnsi="Times New Roman" w:cs="Times New Roman"/>
                      <w:color w:val="000000"/>
                      <w:spacing w:val="2"/>
                      <w:sz w:val="24"/>
                      <w:szCs w:val="24"/>
                    </w:rPr>
                    <w:t>х</w:t>
                  </w:r>
                  <w:r>
                    <w:rPr>
                      <w:rFonts w:ascii="Times New Roman" w:eastAsia="Times New Roman" w:hAnsi="Times New Roman" w:cs="Times New Roman"/>
                      <w:color w:val="000000"/>
                      <w:spacing w:val="-2"/>
                      <w:sz w:val="24"/>
                      <w:szCs w:val="24"/>
                    </w:rPr>
                    <w:t>с</w:t>
                  </w:r>
                  <w:r>
                    <w:rPr>
                      <w:rFonts w:ascii="Times New Roman" w:eastAsia="Times New Roman" w:hAnsi="Times New Roman" w:cs="Times New Roman"/>
                      <w:color w:val="000000"/>
                      <w:sz w:val="24"/>
                      <w:szCs w:val="24"/>
                    </w:rPr>
                    <w:t>я к г</w:t>
                  </w:r>
                  <w:r>
                    <w:rPr>
                      <w:rFonts w:ascii="Times New Roman" w:eastAsia="Times New Roman" w:hAnsi="Times New Roman" w:cs="Times New Roman"/>
                      <w:color w:val="000000"/>
                      <w:spacing w:val="3"/>
                      <w:sz w:val="24"/>
                      <w:szCs w:val="24"/>
                    </w:rPr>
                    <w:t>р</w:t>
                  </w:r>
                  <w:r>
                    <w:rPr>
                      <w:rFonts w:ascii="Times New Roman" w:eastAsia="Times New Roman" w:hAnsi="Times New Roman" w:cs="Times New Roman"/>
                      <w:color w:val="000000"/>
                      <w:spacing w:val="-6"/>
                      <w:sz w:val="24"/>
                      <w:szCs w:val="24"/>
                    </w:rPr>
                    <w:t>у</w:t>
                  </w:r>
                  <w:r>
                    <w:rPr>
                      <w:rFonts w:ascii="Times New Roman" w:eastAsia="Times New Roman" w:hAnsi="Times New Roman" w:cs="Times New Roman"/>
                      <w:color w:val="000000"/>
                      <w:sz w:val="24"/>
                      <w:szCs w:val="24"/>
                    </w:rPr>
                    <w:t>пп</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pacing w:val="-4"/>
                      <w:sz w:val="24"/>
                      <w:szCs w:val="24"/>
                    </w:rPr>
                    <w:t>«</w:t>
                  </w:r>
                  <w:r>
                    <w:rPr>
                      <w:rFonts w:ascii="Times New Roman" w:eastAsia="Times New Roman" w:hAnsi="Times New Roman" w:cs="Times New Roman"/>
                      <w:color w:val="000000"/>
                      <w:sz w:val="24"/>
                      <w:szCs w:val="24"/>
                    </w:rPr>
                    <w:t>П</w:t>
                  </w:r>
                  <w:r>
                    <w:rPr>
                      <w:rFonts w:ascii="Times New Roman" w:eastAsia="Times New Roman" w:hAnsi="Times New Roman" w:cs="Times New Roman"/>
                      <w:color w:val="000000"/>
                      <w:spacing w:val="3"/>
                      <w:sz w:val="24"/>
                      <w:szCs w:val="24"/>
                    </w:rPr>
                    <w:t>ос</w:t>
                  </w:r>
                  <w:r>
                    <w:rPr>
                      <w:rFonts w:ascii="Times New Roman" w:eastAsia="Times New Roman" w:hAnsi="Times New Roman" w:cs="Times New Roman"/>
                      <w:color w:val="000000"/>
                      <w:spacing w:val="-3"/>
                      <w:sz w:val="24"/>
                      <w:szCs w:val="24"/>
                    </w:rPr>
                    <w:t>у</w:t>
                  </w:r>
                  <w:r>
                    <w:rPr>
                      <w:rFonts w:ascii="Times New Roman" w:eastAsia="Times New Roman" w:hAnsi="Times New Roman" w:cs="Times New Roman"/>
                      <w:color w:val="000000"/>
                      <w:sz w:val="24"/>
                      <w:szCs w:val="24"/>
                    </w:rPr>
                    <w:t>да</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и объед</w:t>
                  </w:r>
                  <w:r>
                    <w:rPr>
                      <w:rFonts w:ascii="Times New Roman" w:eastAsia="Times New Roman" w:hAnsi="Times New Roman" w:cs="Times New Roman"/>
                      <w:color w:val="000000"/>
                      <w:spacing w:val="1"/>
                      <w:sz w:val="24"/>
                      <w:szCs w:val="24"/>
                    </w:rPr>
                    <w:t>ин</w:t>
                  </w:r>
                  <w:r>
                    <w:rPr>
                      <w:rFonts w:ascii="Times New Roman" w:eastAsia="Times New Roman" w:hAnsi="Times New Roman" w:cs="Times New Roman"/>
                      <w:color w:val="000000"/>
                      <w:sz w:val="24"/>
                      <w:szCs w:val="24"/>
                    </w:rPr>
                    <w:t>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2"/>
                      <w:sz w:val="24"/>
                      <w:szCs w:val="24"/>
                    </w:rPr>
                    <w:t xml:space="preserve"> </w:t>
                  </w:r>
                  <w:r>
                    <w:rPr>
                      <w:rFonts w:ascii="Times New Roman" w:eastAsia="Times New Roman" w:hAnsi="Times New Roman" w:cs="Times New Roman"/>
                      <w:color w:val="000000"/>
                      <w:sz w:val="24"/>
                      <w:szCs w:val="24"/>
                    </w:rPr>
                    <w:t>их</w:t>
                  </w:r>
                  <w:r>
                    <w:rPr>
                      <w:rFonts w:ascii="Times New Roman" w:eastAsia="Times New Roman" w:hAnsi="Times New Roman" w:cs="Times New Roman"/>
                      <w:color w:val="000000"/>
                      <w:spacing w:val="2"/>
                      <w:sz w:val="24"/>
                      <w:szCs w:val="24"/>
                    </w:rPr>
                    <w:t xml:space="preserve"> </w:t>
                  </w:r>
                  <w:r>
                    <w:rPr>
                      <w:rFonts w:ascii="Times New Roman" w:eastAsia="Times New Roman" w:hAnsi="Times New Roman" w:cs="Times New Roman"/>
                      <w:color w:val="000000"/>
                      <w:sz w:val="24"/>
                      <w:szCs w:val="24"/>
                    </w:rPr>
                    <w:t>в да</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pacing w:val="3"/>
                      <w:sz w:val="24"/>
                      <w:szCs w:val="24"/>
                    </w:rPr>
                    <w:t>н</w:t>
                  </w:r>
                  <w:r>
                    <w:rPr>
                      <w:rFonts w:ascii="Times New Roman" w:eastAsia="Times New Roman" w:hAnsi="Times New Roman" w:cs="Times New Roman"/>
                      <w:color w:val="000000"/>
                      <w:spacing w:val="-7"/>
                      <w:sz w:val="24"/>
                      <w:szCs w:val="24"/>
                    </w:rPr>
                    <w:t>у</w:t>
                  </w:r>
                  <w:r>
                    <w:rPr>
                      <w:rFonts w:ascii="Times New Roman" w:eastAsia="Times New Roman" w:hAnsi="Times New Roman" w:cs="Times New Roman"/>
                      <w:color w:val="000000"/>
                      <w:sz w:val="24"/>
                      <w:szCs w:val="24"/>
                    </w:rPr>
                    <w:t>ю г</w:t>
                  </w:r>
                  <w:r>
                    <w:rPr>
                      <w:rFonts w:ascii="Times New Roman" w:eastAsia="Times New Roman" w:hAnsi="Times New Roman" w:cs="Times New Roman"/>
                      <w:color w:val="000000"/>
                      <w:spacing w:val="2"/>
                      <w:sz w:val="24"/>
                      <w:szCs w:val="24"/>
                    </w:rPr>
                    <w:t>р</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z w:val="24"/>
                      <w:szCs w:val="24"/>
                    </w:rPr>
                    <w:t>п</w:t>
                  </w:r>
                  <w:r>
                    <w:rPr>
                      <w:rFonts w:ascii="Times New Roman" w:eastAsia="Times New Roman" w:hAnsi="Times New Roman" w:cs="Times New Roman"/>
                      <w:color w:val="000000"/>
                      <w:spacing w:val="3"/>
                      <w:sz w:val="24"/>
                      <w:szCs w:val="24"/>
                    </w:rPr>
                    <w:t>п</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z w:val="24"/>
                      <w:szCs w:val="24"/>
                    </w:rPr>
                    <w:t>.</w:t>
                  </w:r>
                </w:p>
              </w:tc>
            </w:tr>
            <w:tr w:rsidR="00140B9F" w:rsidTr="006D4F1F">
              <w:trPr>
                <w:cantSplit/>
                <w:trHeight w:hRule="exact" w:val="285"/>
              </w:trPr>
              <w:tc>
                <w:tcPr>
                  <w:tcW w:w="469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6" w:line="240" w:lineRule="auto"/>
                    <w:ind w:left="108" w:right="-20"/>
                    <w:suppressOverlap/>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Квар</w:t>
                  </w:r>
                  <w:r>
                    <w:rPr>
                      <w:rFonts w:ascii="Times New Roman" w:eastAsia="Times New Roman" w:hAnsi="Times New Roman" w:cs="Times New Roman"/>
                      <w:b/>
                      <w:bCs/>
                      <w:color w:val="000000"/>
                      <w:spacing w:val="1"/>
                      <w:sz w:val="24"/>
                      <w:szCs w:val="24"/>
                    </w:rPr>
                    <w:t>ти</w:t>
                  </w:r>
                  <w:r>
                    <w:rPr>
                      <w:rFonts w:ascii="Times New Roman" w:eastAsia="Times New Roman" w:hAnsi="Times New Roman" w:cs="Times New Roman"/>
                      <w:b/>
                      <w:bCs/>
                      <w:color w:val="000000"/>
                      <w:sz w:val="24"/>
                      <w:szCs w:val="24"/>
                    </w:rPr>
                    <w:t>ра,</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b/>
                      <w:bCs/>
                      <w:color w:val="000000"/>
                      <w:sz w:val="24"/>
                      <w:szCs w:val="24"/>
                    </w:rPr>
                    <w:t>дом,</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bCs/>
                      <w:color w:val="000000"/>
                      <w:sz w:val="24"/>
                      <w:szCs w:val="24"/>
                    </w:rPr>
                    <w:t>дв</w:t>
                  </w:r>
                  <w:r>
                    <w:rPr>
                      <w:rFonts w:ascii="Times New Roman" w:eastAsia="Times New Roman" w:hAnsi="Times New Roman" w:cs="Times New Roman"/>
                      <w:b/>
                      <w:bCs/>
                      <w:color w:val="000000"/>
                      <w:spacing w:val="-1"/>
                      <w:sz w:val="24"/>
                      <w:szCs w:val="24"/>
                    </w:rPr>
                    <w:t>о</w:t>
                  </w:r>
                  <w:r>
                    <w:rPr>
                      <w:rFonts w:ascii="Times New Roman" w:eastAsia="Times New Roman" w:hAnsi="Times New Roman" w:cs="Times New Roman"/>
                      <w:b/>
                      <w:bCs/>
                      <w:color w:val="000000"/>
                      <w:sz w:val="24"/>
                      <w:szCs w:val="24"/>
                    </w:rPr>
                    <w:t>р.</w:t>
                  </w:r>
                </w:p>
              </w:tc>
              <w:tc>
                <w:tcPr>
                  <w:tcW w:w="700" w:type="dxa"/>
                  <w:gridSpan w:val="2"/>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434" w:right="-2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456" w:type="dxa"/>
                  <w:gridSpan w:val="2"/>
                  <w:tcBorders>
                    <w:top w:val="single" w:sz="3" w:space="0" w:color="000000"/>
                    <w:left w:val="single" w:sz="4" w:space="0" w:color="auto"/>
                    <w:bottom w:val="single" w:sz="3" w:space="0" w:color="000000"/>
                    <w:right w:val="single" w:sz="3" w:space="0" w:color="000000"/>
                  </w:tcBorders>
                </w:tcPr>
                <w:p w:rsidR="00140B9F" w:rsidRDefault="00140B9F" w:rsidP="00140B9F">
                  <w:pPr>
                    <w:framePr w:hSpace="180" w:wrap="around" w:vAnchor="text" w:hAnchor="text" w:y="1"/>
                    <w:widowControl w:val="0"/>
                    <w:spacing w:before="1" w:line="240" w:lineRule="auto"/>
                    <w:ind w:right="-20"/>
                    <w:suppressOverlap/>
                    <w:rPr>
                      <w:rFonts w:ascii="Times New Roman" w:eastAsia="Times New Roman" w:hAnsi="Times New Roman" w:cs="Times New Roman"/>
                      <w:color w:val="000000"/>
                      <w:sz w:val="24"/>
                      <w:szCs w:val="24"/>
                    </w:rPr>
                  </w:pPr>
                </w:p>
              </w:tc>
              <w:tc>
                <w:tcPr>
                  <w:tcW w:w="35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suppressOverlap/>
                  </w:pPr>
                </w:p>
              </w:tc>
              <w:tc>
                <w:tcPr>
                  <w:tcW w:w="41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suppressOverlap/>
                  </w:pPr>
                </w:p>
              </w:tc>
            </w:tr>
            <w:tr w:rsidR="00140B9F" w:rsidTr="006D4F1F">
              <w:trPr>
                <w:cantSplit/>
                <w:trHeight w:hRule="exact" w:val="838"/>
              </w:trPr>
              <w:tc>
                <w:tcPr>
                  <w:tcW w:w="8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288" w:right="-2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p>
              </w:tc>
              <w:tc>
                <w:tcPr>
                  <w:tcW w:w="3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108" w:right="-2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Ча</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ти</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дома.</w:t>
                  </w:r>
                </w:p>
              </w:tc>
              <w:tc>
                <w:tcPr>
                  <w:tcW w:w="700" w:type="dxa"/>
                  <w:gridSpan w:val="2"/>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434" w:right="-2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56" w:type="dxa"/>
                  <w:gridSpan w:val="2"/>
                  <w:tcBorders>
                    <w:top w:val="single" w:sz="3" w:space="0" w:color="000000"/>
                    <w:left w:val="single" w:sz="4" w:space="0" w:color="auto"/>
                    <w:bottom w:val="single" w:sz="3" w:space="0" w:color="000000"/>
                    <w:right w:val="single" w:sz="3" w:space="0" w:color="000000"/>
                  </w:tcBorders>
                </w:tcPr>
                <w:p w:rsidR="00140B9F" w:rsidRDefault="00140B9F" w:rsidP="00140B9F">
                  <w:pPr>
                    <w:framePr w:hSpace="180" w:wrap="around" w:vAnchor="text" w:hAnchor="text" w:y="1"/>
                    <w:widowControl w:val="0"/>
                    <w:spacing w:before="1" w:line="240" w:lineRule="auto"/>
                    <w:ind w:right="-20"/>
                    <w:suppressOverlap/>
                    <w:rPr>
                      <w:rFonts w:ascii="Times New Roman" w:eastAsia="Times New Roman" w:hAnsi="Times New Roman" w:cs="Times New Roman"/>
                      <w:color w:val="000000"/>
                      <w:sz w:val="24"/>
                      <w:szCs w:val="24"/>
                    </w:rPr>
                  </w:pPr>
                </w:p>
              </w:tc>
              <w:tc>
                <w:tcPr>
                  <w:tcW w:w="35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108" w:right="743"/>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w:t>
                  </w:r>
                  <w:r>
                    <w:rPr>
                      <w:rFonts w:ascii="Times New Roman" w:eastAsia="Times New Roman" w:hAnsi="Times New Roman" w:cs="Times New Roman"/>
                      <w:color w:val="000000"/>
                      <w:spacing w:val="-1"/>
                      <w:sz w:val="24"/>
                      <w:szCs w:val="24"/>
                    </w:rPr>
                    <w:t>м</w:t>
                  </w:r>
                  <w:r>
                    <w:rPr>
                      <w:rFonts w:ascii="Times New Roman" w:eastAsia="Times New Roman" w:hAnsi="Times New Roman" w:cs="Times New Roman"/>
                      <w:color w:val="000000"/>
                      <w:sz w:val="24"/>
                      <w:szCs w:val="24"/>
                    </w:rPr>
                    <w:t>. Крыша. С</w:t>
                  </w:r>
                  <w:r>
                    <w:rPr>
                      <w:rFonts w:ascii="Times New Roman" w:eastAsia="Times New Roman" w:hAnsi="Times New Roman" w:cs="Times New Roman"/>
                      <w:color w:val="000000"/>
                      <w:spacing w:val="1"/>
                      <w:sz w:val="24"/>
                      <w:szCs w:val="24"/>
                    </w:rPr>
                    <w:t>т</w:t>
                  </w:r>
                  <w:r>
                    <w:rPr>
                      <w:rFonts w:ascii="Times New Roman" w:eastAsia="Times New Roman" w:hAnsi="Times New Roman" w:cs="Times New Roman"/>
                      <w:color w:val="000000"/>
                      <w:sz w:val="24"/>
                      <w:szCs w:val="24"/>
                    </w:rPr>
                    <w:t xml:space="preserve">ены. </w:t>
                  </w:r>
                  <w:r>
                    <w:rPr>
                      <w:rFonts w:ascii="Times New Roman" w:eastAsia="Times New Roman" w:hAnsi="Times New Roman" w:cs="Times New Roman"/>
                      <w:color w:val="000000"/>
                      <w:spacing w:val="2"/>
                      <w:sz w:val="24"/>
                      <w:szCs w:val="24"/>
                    </w:rPr>
                    <w:t>О</w:t>
                  </w:r>
                  <w:r>
                    <w:rPr>
                      <w:rFonts w:ascii="Times New Roman" w:eastAsia="Times New Roman" w:hAnsi="Times New Roman" w:cs="Times New Roman"/>
                      <w:color w:val="000000"/>
                      <w:sz w:val="24"/>
                      <w:szCs w:val="24"/>
                    </w:rPr>
                    <w:t>к</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а. Дв</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рь. Пол. Потоло</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w:t>
                  </w:r>
                </w:p>
              </w:tc>
              <w:tc>
                <w:tcPr>
                  <w:tcW w:w="41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105" w:right="238"/>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w:t>
                  </w:r>
                  <w:r>
                    <w:rPr>
                      <w:rFonts w:ascii="Times New Roman" w:eastAsia="Times New Roman" w:hAnsi="Times New Roman" w:cs="Times New Roman"/>
                      <w:color w:val="000000"/>
                      <w:spacing w:val="1"/>
                      <w:sz w:val="24"/>
                      <w:szCs w:val="24"/>
                    </w:rPr>
                    <w:t>зн</w:t>
                  </w:r>
                  <w:r>
                    <w:rPr>
                      <w:rFonts w:ascii="Times New Roman" w:eastAsia="Times New Roman" w:hAnsi="Times New Roman" w:cs="Times New Roman"/>
                      <w:color w:val="000000"/>
                      <w:sz w:val="24"/>
                      <w:szCs w:val="24"/>
                    </w:rPr>
                    <w:t>ав</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 и раз</w:t>
                  </w:r>
                  <w:r>
                    <w:rPr>
                      <w:rFonts w:ascii="Times New Roman" w:eastAsia="Times New Roman" w:hAnsi="Times New Roman" w:cs="Times New Roman"/>
                      <w:color w:val="000000"/>
                      <w:spacing w:val="-1"/>
                      <w:sz w:val="24"/>
                      <w:szCs w:val="24"/>
                    </w:rPr>
                    <w:t>л</w:t>
                  </w:r>
                  <w:r>
                    <w:rPr>
                      <w:rFonts w:ascii="Times New Roman" w:eastAsia="Times New Roman" w:hAnsi="Times New Roman" w:cs="Times New Roman"/>
                      <w:color w:val="000000"/>
                      <w:sz w:val="24"/>
                      <w:szCs w:val="24"/>
                    </w:rPr>
                    <w:t>ичение</w:t>
                  </w:r>
                  <w:r>
                    <w:rPr>
                      <w:rFonts w:ascii="Times New Roman" w:eastAsia="Times New Roman" w:hAnsi="Times New Roman" w:cs="Times New Roman"/>
                      <w:color w:val="000000"/>
                      <w:spacing w:val="-1"/>
                      <w:sz w:val="24"/>
                      <w:szCs w:val="24"/>
                    </w:rPr>
                    <w:t xml:space="preserve"> ч</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pacing w:val="2"/>
                      <w:sz w:val="24"/>
                      <w:szCs w:val="24"/>
                    </w:rPr>
                    <w:t>т</w:t>
                  </w:r>
                  <w:r>
                    <w:rPr>
                      <w:rFonts w:ascii="Times New Roman" w:eastAsia="Times New Roman" w:hAnsi="Times New Roman" w:cs="Times New Roman"/>
                      <w:color w:val="000000"/>
                      <w:sz w:val="24"/>
                      <w:szCs w:val="24"/>
                    </w:rPr>
                    <w:t xml:space="preserve">ей дома (крыша, </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тены, ок</w:t>
                  </w:r>
                  <w:r>
                    <w:rPr>
                      <w:rFonts w:ascii="Times New Roman" w:eastAsia="Times New Roman" w:hAnsi="Times New Roman" w:cs="Times New Roman"/>
                      <w:color w:val="000000"/>
                      <w:spacing w:val="2"/>
                      <w:sz w:val="24"/>
                      <w:szCs w:val="24"/>
                    </w:rPr>
                    <w:t>н</w:t>
                  </w:r>
                  <w:r>
                    <w:rPr>
                      <w:rFonts w:ascii="Times New Roman" w:eastAsia="Times New Roman" w:hAnsi="Times New Roman" w:cs="Times New Roman"/>
                      <w:color w:val="000000"/>
                      <w:sz w:val="24"/>
                      <w:szCs w:val="24"/>
                    </w:rPr>
                    <w:t xml:space="preserve">о, дверь,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ол, пот</w:t>
                  </w:r>
                  <w:r>
                    <w:rPr>
                      <w:rFonts w:ascii="Times New Roman" w:eastAsia="Times New Roman" w:hAnsi="Times New Roman" w:cs="Times New Roman"/>
                      <w:color w:val="000000"/>
                      <w:spacing w:val="1"/>
                      <w:sz w:val="24"/>
                      <w:szCs w:val="24"/>
                    </w:rPr>
                    <w:t>о</w:t>
                  </w:r>
                  <w:r>
                    <w:rPr>
                      <w:rFonts w:ascii="Times New Roman" w:eastAsia="Times New Roman" w:hAnsi="Times New Roman" w:cs="Times New Roman"/>
                      <w:color w:val="000000"/>
                      <w:sz w:val="24"/>
                      <w:szCs w:val="24"/>
                    </w:rPr>
                    <w:t>ло</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w:t>
                  </w:r>
                </w:p>
              </w:tc>
            </w:tr>
            <w:tr w:rsidR="00140B9F" w:rsidTr="006D4F1F">
              <w:trPr>
                <w:cantSplit/>
                <w:trHeight w:hRule="exact" w:val="837"/>
              </w:trPr>
              <w:tc>
                <w:tcPr>
                  <w:tcW w:w="8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127" w:right="-2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22-23</w:t>
                  </w:r>
                </w:p>
              </w:tc>
              <w:tc>
                <w:tcPr>
                  <w:tcW w:w="3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108" w:right="501"/>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вила поведен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 xml:space="preserve">я </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 xml:space="preserve">а </w:t>
                  </w:r>
                  <w:r>
                    <w:rPr>
                      <w:rFonts w:ascii="Times New Roman" w:eastAsia="Times New Roman" w:hAnsi="Times New Roman" w:cs="Times New Roman"/>
                      <w:color w:val="000000"/>
                      <w:spacing w:val="-5"/>
                      <w:sz w:val="24"/>
                      <w:szCs w:val="24"/>
                    </w:rPr>
                    <w:t>у</w:t>
                  </w:r>
                  <w:r>
                    <w:rPr>
                      <w:rFonts w:ascii="Times New Roman" w:eastAsia="Times New Roman" w:hAnsi="Times New Roman" w:cs="Times New Roman"/>
                      <w:color w:val="000000"/>
                      <w:sz w:val="24"/>
                      <w:szCs w:val="24"/>
                    </w:rPr>
                    <w:t>л</w:t>
                  </w:r>
                  <w:r>
                    <w:rPr>
                      <w:rFonts w:ascii="Times New Roman" w:eastAsia="Times New Roman" w:hAnsi="Times New Roman" w:cs="Times New Roman"/>
                      <w:color w:val="000000"/>
                      <w:spacing w:val="1"/>
                      <w:sz w:val="24"/>
                      <w:szCs w:val="24"/>
                    </w:rPr>
                    <w:t>иц</w:t>
                  </w:r>
                  <w:r>
                    <w:rPr>
                      <w:rFonts w:ascii="Times New Roman" w:eastAsia="Times New Roman" w:hAnsi="Times New Roman" w:cs="Times New Roman"/>
                      <w:color w:val="000000"/>
                      <w:sz w:val="24"/>
                      <w:szCs w:val="24"/>
                    </w:rPr>
                    <w:t>е, на дороге.</w:t>
                  </w:r>
                </w:p>
              </w:tc>
              <w:tc>
                <w:tcPr>
                  <w:tcW w:w="700" w:type="dxa"/>
                  <w:gridSpan w:val="2"/>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tcPr>
                <w:p w:rsidR="00140B9F" w:rsidRDefault="006D4F1F" w:rsidP="00140B9F">
                  <w:pPr>
                    <w:framePr w:hSpace="180" w:wrap="around" w:vAnchor="text" w:hAnchor="text" w:y="1"/>
                    <w:widowControl w:val="0"/>
                    <w:spacing w:before="1" w:line="240" w:lineRule="auto"/>
                    <w:ind w:left="434" w:right="-2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56" w:type="dxa"/>
                  <w:gridSpan w:val="2"/>
                  <w:tcBorders>
                    <w:top w:val="single" w:sz="3" w:space="0" w:color="000000"/>
                    <w:left w:val="single" w:sz="4" w:space="0" w:color="auto"/>
                    <w:bottom w:val="single" w:sz="3" w:space="0" w:color="000000"/>
                    <w:right w:val="single" w:sz="3" w:space="0" w:color="000000"/>
                  </w:tcBorders>
                </w:tcPr>
                <w:p w:rsidR="00140B9F" w:rsidRDefault="006D4F1F" w:rsidP="00140B9F">
                  <w:pPr>
                    <w:framePr w:hSpace="180" w:wrap="around" w:vAnchor="text" w:hAnchor="text" w:y="1"/>
                    <w:widowControl w:val="0"/>
                    <w:spacing w:before="1" w:line="240" w:lineRule="auto"/>
                    <w:ind w:right="-2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5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108" w:right="88"/>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вила поведен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 xml:space="preserve">я </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 xml:space="preserve">а </w:t>
                  </w:r>
                  <w:r>
                    <w:rPr>
                      <w:rFonts w:ascii="Times New Roman" w:eastAsia="Times New Roman" w:hAnsi="Times New Roman" w:cs="Times New Roman"/>
                      <w:color w:val="000000"/>
                      <w:spacing w:val="-5"/>
                      <w:sz w:val="24"/>
                      <w:szCs w:val="24"/>
                    </w:rPr>
                    <w:t>у</w:t>
                  </w:r>
                  <w:r>
                    <w:rPr>
                      <w:rFonts w:ascii="Times New Roman" w:eastAsia="Times New Roman" w:hAnsi="Times New Roman" w:cs="Times New Roman"/>
                      <w:color w:val="000000"/>
                      <w:sz w:val="24"/>
                      <w:szCs w:val="24"/>
                    </w:rPr>
                    <w:t>л</w:t>
                  </w:r>
                  <w:r>
                    <w:rPr>
                      <w:rFonts w:ascii="Times New Roman" w:eastAsia="Times New Roman" w:hAnsi="Times New Roman" w:cs="Times New Roman"/>
                      <w:color w:val="000000"/>
                      <w:spacing w:val="1"/>
                      <w:sz w:val="24"/>
                      <w:szCs w:val="24"/>
                    </w:rPr>
                    <w:t>иц</w:t>
                  </w:r>
                  <w:r>
                    <w:rPr>
                      <w:rFonts w:ascii="Times New Roman" w:eastAsia="Times New Roman" w:hAnsi="Times New Roman" w:cs="Times New Roman"/>
                      <w:color w:val="000000"/>
                      <w:sz w:val="24"/>
                      <w:szCs w:val="24"/>
                    </w:rPr>
                    <w:t xml:space="preserve">е и </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а дороге.</w:t>
                  </w:r>
                </w:p>
              </w:tc>
              <w:tc>
                <w:tcPr>
                  <w:tcW w:w="41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105" w:right="191"/>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Уточ</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 и расшире</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ие з</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 xml:space="preserve">ий детей о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 xml:space="preserve">равилах поведения </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pacing w:val="-6"/>
                      <w:sz w:val="24"/>
                      <w:szCs w:val="24"/>
                    </w:rPr>
                    <w:t>у</w:t>
                  </w:r>
                  <w:r>
                    <w:rPr>
                      <w:rFonts w:ascii="Times New Roman" w:eastAsia="Times New Roman" w:hAnsi="Times New Roman" w:cs="Times New Roman"/>
                      <w:color w:val="000000"/>
                      <w:sz w:val="24"/>
                      <w:szCs w:val="24"/>
                    </w:rPr>
                    <w:t>ли</w:t>
                  </w:r>
                  <w:r>
                    <w:rPr>
                      <w:rFonts w:ascii="Times New Roman" w:eastAsia="Times New Roman" w:hAnsi="Times New Roman" w:cs="Times New Roman"/>
                      <w:color w:val="000000"/>
                      <w:spacing w:val="1"/>
                      <w:sz w:val="24"/>
                      <w:szCs w:val="24"/>
                    </w:rPr>
                    <w:t>ц</w:t>
                  </w:r>
                  <w:r>
                    <w:rPr>
                      <w:rFonts w:ascii="Times New Roman" w:eastAsia="Times New Roman" w:hAnsi="Times New Roman" w:cs="Times New Roman"/>
                      <w:color w:val="000000"/>
                      <w:sz w:val="24"/>
                      <w:szCs w:val="24"/>
                    </w:rPr>
                    <w:t xml:space="preserve">е и </w:t>
                  </w:r>
                  <w:r>
                    <w:rPr>
                      <w:rFonts w:ascii="Times New Roman" w:eastAsia="Times New Roman" w:hAnsi="Times New Roman" w:cs="Times New Roman"/>
                      <w:color w:val="000000"/>
                      <w:spacing w:val="1"/>
                      <w:sz w:val="24"/>
                      <w:szCs w:val="24"/>
                    </w:rPr>
                    <w:t>на</w:t>
                  </w:r>
                  <w:r>
                    <w:rPr>
                      <w:rFonts w:ascii="Times New Roman" w:eastAsia="Times New Roman" w:hAnsi="Times New Roman" w:cs="Times New Roman"/>
                      <w:color w:val="000000"/>
                      <w:sz w:val="24"/>
                      <w:szCs w:val="24"/>
                    </w:rPr>
                    <w:t xml:space="preserve"> дорог</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w:t>
                  </w:r>
                </w:p>
              </w:tc>
            </w:tr>
            <w:tr w:rsidR="00140B9F" w:rsidTr="006D4F1F">
              <w:trPr>
                <w:cantSplit/>
                <w:trHeight w:hRule="exact" w:val="561"/>
              </w:trPr>
              <w:tc>
                <w:tcPr>
                  <w:tcW w:w="8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127" w:right="-2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24-25</w:t>
                  </w:r>
                </w:p>
              </w:tc>
              <w:tc>
                <w:tcPr>
                  <w:tcW w:w="3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108" w:right="-2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вила поведен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я дома.</w:t>
                  </w:r>
                </w:p>
              </w:tc>
              <w:tc>
                <w:tcPr>
                  <w:tcW w:w="700" w:type="dxa"/>
                  <w:gridSpan w:val="2"/>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tcPr>
                <w:p w:rsidR="00140B9F" w:rsidRDefault="006D4F1F" w:rsidP="00140B9F">
                  <w:pPr>
                    <w:framePr w:hSpace="180" w:wrap="around" w:vAnchor="text" w:hAnchor="text" w:y="1"/>
                    <w:widowControl w:val="0"/>
                    <w:spacing w:before="1" w:line="240" w:lineRule="auto"/>
                    <w:ind w:left="434" w:right="-2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56" w:type="dxa"/>
                  <w:gridSpan w:val="2"/>
                  <w:tcBorders>
                    <w:top w:val="single" w:sz="3" w:space="0" w:color="000000"/>
                    <w:left w:val="single" w:sz="4" w:space="0" w:color="auto"/>
                    <w:bottom w:val="single" w:sz="3" w:space="0" w:color="000000"/>
                    <w:right w:val="single" w:sz="3" w:space="0" w:color="000000"/>
                  </w:tcBorders>
                </w:tcPr>
                <w:p w:rsidR="00140B9F" w:rsidRDefault="006D4F1F" w:rsidP="00140B9F">
                  <w:pPr>
                    <w:framePr w:hSpace="180" w:wrap="around" w:vAnchor="text" w:hAnchor="text" w:y="1"/>
                    <w:widowControl w:val="0"/>
                    <w:spacing w:before="1" w:line="240" w:lineRule="auto"/>
                    <w:ind w:right="-2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5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108" w:right="-2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вила поведен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я дома.</w:t>
                  </w:r>
                </w:p>
              </w:tc>
              <w:tc>
                <w:tcPr>
                  <w:tcW w:w="41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105" w:right="22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Уточ</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 и расшире</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ие з</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 xml:space="preserve">ий детей о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равилах</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безо</w:t>
                  </w:r>
                  <w:r>
                    <w:rPr>
                      <w:rFonts w:ascii="Times New Roman" w:eastAsia="Times New Roman" w:hAnsi="Times New Roman" w:cs="Times New Roman"/>
                      <w:color w:val="000000"/>
                      <w:spacing w:val="-2"/>
                      <w:sz w:val="24"/>
                      <w:szCs w:val="24"/>
                    </w:rPr>
                    <w:t>п</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ности</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дома.</w:t>
                  </w:r>
                </w:p>
              </w:tc>
            </w:tr>
            <w:tr w:rsidR="007C6035" w:rsidTr="006D4F1F">
              <w:trPr>
                <w:cantSplit/>
                <w:trHeight w:hRule="exact" w:val="287"/>
              </w:trPr>
              <w:tc>
                <w:tcPr>
                  <w:tcW w:w="469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C6035" w:rsidRDefault="007C6035" w:rsidP="00140B9F">
                  <w:pPr>
                    <w:framePr w:hSpace="180" w:wrap="around" w:vAnchor="text" w:hAnchor="text" w:y="1"/>
                    <w:widowControl w:val="0"/>
                    <w:spacing w:before="8" w:line="240" w:lineRule="auto"/>
                    <w:ind w:left="108" w:right="-20"/>
                    <w:suppressOverlap/>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Т</w:t>
                  </w:r>
                  <w:r>
                    <w:rPr>
                      <w:rFonts w:ascii="Times New Roman" w:eastAsia="Times New Roman" w:hAnsi="Times New Roman" w:cs="Times New Roman"/>
                      <w:b/>
                      <w:bCs/>
                      <w:color w:val="000000"/>
                      <w:spacing w:val="1"/>
                      <w:sz w:val="24"/>
                      <w:szCs w:val="24"/>
                    </w:rPr>
                    <w:t>р</w:t>
                  </w:r>
                  <w:r>
                    <w:rPr>
                      <w:rFonts w:ascii="Times New Roman" w:eastAsia="Times New Roman" w:hAnsi="Times New Roman" w:cs="Times New Roman"/>
                      <w:b/>
                      <w:bCs/>
                      <w:color w:val="000000"/>
                      <w:sz w:val="24"/>
                      <w:szCs w:val="24"/>
                    </w:rPr>
                    <w:t>а</w:t>
                  </w:r>
                  <w:r>
                    <w:rPr>
                      <w:rFonts w:ascii="Times New Roman" w:eastAsia="Times New Roman" w:hAnsi="Times New Roman" w:cs="Times New Roman"/>
                      <w:b/>
                      <w:bCs/>
                      <w:color w:val="000000"/>
                      <w:spacing w:val="1"/>
                      <w:sz w:val="24"/>
                      <w:szCs w:val="24"/>
                    </w:rPr>
                    <w:t>н</w:t>
                  </w:r>
                  <w:r>
                    <w:rPr>
                      <w:rFonts w:ascii="Times New Roman" w:eastAsia="Times New Roman" w:hAnsi="Times New Roman" w:cs="Times New Roman"/>
                      <w:b/>
                      <w:bCs/>
                      <w:color w:val="000000"/>
                      <w:sz w:val="24"/>
                      <w:szCs w:val="24"/>
                    </w:rPr>
                    <w:t>спо</w:t>
                  </w:r>
                  <w:r>
                    <w:rPr>
                      <w:rFonts w:ascii="Times New Roman" w:eastAsia="Times New Roman" w:hAnsi="Times New Roman" w:cs="Times New Roman"/>
                      <w:b/>
                      <w:bCs/>
                      <w:color w:val="000000"/>
                      <w:spacing w:val="-1"/>
                      <w:sz w:val="24"/>
                      <w:szCs w:val="24"/>
                    </w:rPr>
                    <w:t>р</w:t>
                  </w:r>
                  <w:r>
                    <w:rPr>
                      <w:rFonts w:ascii="Times New Roman" w:eastAsia="Times New Roman" w:hAnsi="Times New Roman" w:cs="Times New Roman"/>
                      <w:b/>
                      <w:bCs/>
                      <w:color w:val="000000"/>
                      <w:spacing w:val="1"/>
                      <w:sz w:val="24"/>
                      <w:szCs w:val="24"/>
                    </w:rPr>
                    <w:t>т</w:t>
                  </w:r>
                  <w:r>
                    <w:rPr>
                      <w:rFonts w:ascii="Times New Roman" w:eastAsia="Times New Roman" w:hAnsi="Times New Roman" w:cs="Times New Roman"/>
                      <w:b/>
                      <w:bCs/>
                      <w:color w:val="000000"/>
                      <w:sz w:val="24"/>
                      <w:szCs w:val="24"/>
                    </w:rPr>
                    <w:t>.</w:t>
                  </w:r>
                </w:p>
              </w:tc>
              <w:tc>
                <w:tcPr>
                  <w:tcW w:w="1156" w:type="dxa"/>
                  <w:gridSpan w:val="4"/>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7C6035" w:rsidRDefault="007C6035" w:rsidP="00140B9F">
                  <w:pPr>
                    <w:framePr w:hSpace="180" w:wrap="around" w:vAnchor="text" w:hAnchor="text" w:y="1"/>
                    <w:widowControl w:val="0"/>
                    <w:spacing w:before="8" w:line="240" w:lineRule="auto"/>
                    <w:ind w:left="434" w:right="-20"/>
                    <w:suppressOverlap/>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9</w:t>
                  </w:r>
                </w:p>
              </w:tc>
              <w:tc>
                <w:tcPr>
                  <w:tcW w:w="35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C6035" w:rsidRDefault="007C6035" w:rsidP="00140B9F">
                  <w:pPr>
                    <w:framePr w:hSpace="180" w:wrap="around" w:vAnchor="text" w:hAnchor="text" w:y="1"/>
                    <w:suppressOverlap/>
                  </w:pPr>
                </w:p>
              </w:tc>
              <w:tc>
                <w:tcPr>
                  <w:tcW w:w="41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C6035" w:rsidRDefault="007C6035" w:rsidP="00140B9F">
                  <w:pPr>
                    <w:framePr w:hSpace="180" w:wrap="around" w:vAnchor="text" w:hAnchor="text" w:y="1"/>
                    <w:suppressOverlap/>
                  </w:pPr>
                </w:p>
              </w:tc>
            </w:tr>
            <w:tr w:rsidR="00140B9F" w:rsidTr="006D4F1F">
              <w:trPr>
                <w:cantSplit/>
                <w:trHeight w:hRule="exact" w:val="838"/>
              </w:trPr>
              <w:tc>
                <w:tcPr>
                  <w:tcW w:w="8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288" w:right="-2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26</w:t>
                  </w:r>
                </w:p>
              </w:tc>
              <w:tc>
                <w:tcPr>
                  <w:tcW w:w="3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108" w:right="-2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Транспорт.</w:t>
                  </w:r>
                </w:p>
              </w:tc>
              <w:tc>
                <w:tcPr>
                  <w:tcW w:w="711" w:type="dxa"/>
                  <w:gridSpan w:val="3"/>
                  <w:tcBorders>
                    <w:top w:val="single" w:sz="4" w:space="0" w:color="auto"/>
                    <w:left w:val="single" w:sz="3" w:space="0" w:color="000000"/>
                    <w:bottom w:val="single" w:sz="3" w:space="0" w:color="000000"/>
                    <w:right w:val="single" w:sz="4" w:space="0" w:color="auto"/>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434" w:right="-2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45" w:type="dxa"/>
                  <w:tcBorders>
                    <w:top w:val="single" w:sz="4" w:space="0" w:color="auto"/>
                    <w:left w:val="single" w:sz="4" w:space="0" w:color="auto"/>
                    <w:bottom w:val="single" w:sz="3" w:space="0" w:color="000000"/>
                    <w:right w:val="single" w:sz="3" w:space="0" w:color="000000"/>
                  </w:tcBorders>
                </w:tcPr>
                <w:p w:rsidR="00140B9F" w:rsidRDefault="00140B9F" w:rsidP="00140B9F">
                  <w:pPr>
                    <w:framePr w:hSpace="180" w:wrap="around" w:vAnchor="text" w:hAnchor="text" w:y="1"/>
                    <w:widowControl w:val="0"/>
                    <w:spacing w:before="1" w:line="240" w:lineRule="auto"/>
                    <w:ind w:right="-20"/>
                    <w:suppressOverlap/>
                    <w:rPr>
                      <w:rFonts w:ascii="Times New Roman" w:eastAsia="Times New Roman" w:hAnsi="Times New Roman" w:cs="Times New Roman"/>
                      <w:color w:val="000000"/>
                      <w:sz w:val="24"/>
                      <w:szCs w:val="24"/>
                    </w:rPr>
                  </w:pPr>
                </w:p>
              </w:tc>
              <w:tc>
                <w:tcPr>
                  <w:tcW w:w="35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108" w:right="179"/>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Транспорт. Основ</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 xml:space="preserve">ые </w:t>
                  </w:r>
                  <w:r>
                    <w:rPr>
                      <w:rFonts w:ascii="Times New Roman" w:eastAsia="Times New Roman" w:hAnsi="Times New Roman" w:cs="Times New Roman"/>
                      <w:color w:val="000000"/>
                      <w:spacing w:val="-1"/>
                      <w:sz w:val="24"/>
                      <w:szCs w:val="24"/>
                    </w:rPr>
                    <w:t>ча</w:t>
                  </w:r>
                  <w:r>
                    <w:rPr>
                      <w:rFonts w:ascii="Times New Roman" w:eastAsia="Times New Roman" w:hAnsi="Times New Roman" w:cs="Times New Roman"/>
                      <w:color w:val="000000"/>
                      <w:sz w:val="24"/>
                      <w:szCs w:val="24"/>
                    </w:rPr>
                    <w:t>сти транспор</w:t>
                  </w:r>
                  <w:r>
                    <w:rPr>
                      <w:rFonts w:ascii="Times New Roman" w:eastAsia="Times New Roman" w:hAnsi="Times New Roman" w:cs="Times New Roman"/>
                      <w:color w:val="000000"/>
                      <w:spacing w:val="1"/>
                      <w:sz w:val="24"/>
                      <w:szCs w:val="24"/>
                    </w:rPr>
                    <w:t>тн</w:t>
                  </w:r>
                  <w:r>
                    <w:rPr>
                      <w:rFonts w:ascii="Times New Roman" w:eastAsia="Times New Roman" w:hAnsi="Times New Roman" w:cs="Times New Roman"/>
                      <w:color w:val="000000"/>
                      <w:sz w:val="24"/>
                      <w:szCs w:val="24"/>
                    </w:rPr>
                    <w:t>ого ср</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дства</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(коле</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о, каб</w:t>
                  </w:r>
                  <w:r>
                    <w:rPr>
                      <w:rFonts w:ascii="Times New Roman" w:eastAsia="Times New Roman" w:hAnsi="Times New Roman" w:cs="Times New Roman"/>
                      <w:color w:val="000000"/>
                      <w:spacing w:val="1"/>
                      <w:sz w:val="24"/>
                      <w:szCs w:val="24"/>
                    </w:rPr>
                    <w:t>ин</w:t>
                  </w:r>
                  <w:r>
                    <w:rPr>
                      <w:rFonts w:ascii="Times New Roman" w:eastAsia="Times New Roman" w:hAnsi="Times New Roman" w:cs="Times New Roman"/>
                      <w:color w:val="000000"/>
                      <w:sz w:val="24"/>
                      <w:szCs w:val="24"/>
                    </w:rPr>
                    <w:t xml:space="preserve">а, </w:t>
                  </w:r>
                  <w:r>
                    <w:rPr>
                      <w:rFonts w:ascii="Times New Roman" w:eastAsia="Times New Roman" w:hAnsi="Times New Roman" w:cs="Times New Roman"/>
                      <w:color w:val="000000"/>
                      <w:spacing w:val="2"/>
                      <w:sz w:val="24"/>
                      <w:szCs w:val="24"/>
                    </w:rPr>
                    <w:t>р</w:t>
                  </w:r>
                  <w:r>
                    <w:rPr>
                      <w:rFonts w:ascii="Times New Roman" w:eastAsia="Times New Roman" w:hAnsi="Times New Roman" w:cs="Times New Roman"/>
                      <w:color w:val="000000"/>
                      <w:spacing w:val="-7"/>
                      <w:sz w:val="24"/>
                      <w:szCs w:val="24"/>
                    </w:rPr>
                    <w:t>у</w:t>
                  </w:r>
                  <w:r>
                    <w:rPr>
                      <w:rFonts w:ascii="Times New Roman" w:eastAsia="Times New Roman" w:hAnsi="Times New Roman" w:cs="Times New Roman"/>
                      <w:color w:val="000000"/>
                      <w:sz w:val="24"/>
                      <w:szCs w:val="24"/>
                    </w:rPr>
                    <w:t>ль и</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т.</w:t>
                  </w:r>
                  <w:r>
                    <w:rPr>
                      <w:rFonts w:ascii="Times New Roman" w:eastAsia="Times New Roman" w:hAnsi="Times New Roman" w:cs="Times New Roman"/>
                      <w:color w:val="000000"/>
                      <w:spacing w:val="1"/>
                      <w:sz w:val="24"/>
                      <w:szCs w:val="24"/>
                    </w:rPr>
                    <w:t>д</w:t>
                  </w:r>
                  <w:r>
                    <w:rPr>
                      <w:rFonts w:ascii="Times New Roman" w:eastAsia="Times New Roman" w:hAnsi="Times New Roman" w:cs="Times New Roman"/>
                      <w:color w:val="000000"/>
                      <w:sz w:val="24"/>
                      <w:szCs w:val="24"/>
                    </w:rPr>
                    <w:t>.)</w:t>
                  </w:r>
                </w:p>
              </w:tc>
              <w:tc>
                <w:tcPr>
                  <w:tcW w:w="41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105" w:right="562"/>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о</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нов</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ы</w:t>
                  </w:r>
                  <w:r>
                    <w:rPr>
                      <w:rFonts w:ascii="Times New Roman" w:eastAsia="Times New Roman" w:hAnsi="Times New Roman" w:cs="Times New Roman"/>
                      <w:color w:val="000000"/>
                      <w:spacing w:val="1"/>
                      <w:sz w:val="24"/>
                      <w:szCs w:val="24"/>
                    </w:rPr>
                    <w:t>м</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ч</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 xml:space="preserve">стями любого </w:t>
                  </w:r>
                  <w:r>
                    <w:rPr>
                      <w:rFonts w:ascii="Times New Roman" w:eastAsia="Times New Roman" w:hAnsi="Times New Roman" w:cs="Times New Roman"/>
                      <w:color w:val="000000"/>
                      <w:spacing w:val="1"/>
                      <w:sz w:val="24"/>
                      <w:szCs w:val="24"/>
                    </w:rPr>
                    <w:t>т</w:t>
                  </w:r>
                  <w:r>
                    <w:rPr>
                      <w:rFonts w:ascii="Times New Roman" w:eastAsia="Times New Roman" w:hAnsi="Times New Roman" w:cs="Times New Roman"/>
                      <w:color w:val="000000"/>
                      <w:sz w:val="24"/>
                      <w:szCs w:val="24"/>
                    </w:rPr>
                    <w:t>ранс</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ор</w:t>
                  </w:r>
                  <w:r>
                    <w:rPr>
                      <w:rFonts w:ascii="Times New Roman" w:eastAsia="Times New Roman" w:hAnsi="Times New Roman" w:cs="Times New Roman"/>
                      <w:color w:val="000000"/>
                      <w:spacing w:val="-1"/>
                      <w:sz w:val="24"/>
                      <w:szCs w:val="24"/>
                    </w:rPr>
                    <w:t>т</w:t>
                  </w:r>
                  <w:r>
                    <w:rPr>
                      <w:rFonts w:ascii="Times New Roman" w:eastAsia="Times New Roman" w:hAnsi="Times New Roman" w:cs="Times New Roman"/>
                      <w:color w:val="000000"/>
                      <w:sz w:val="24"/>
                      <w:szCs w:val="24"/>
                    </w:rPr>
                    <w:t>ного</w:t>
                  </w:r>
                  <w:r>
                    <w:rPr>
                      <w:rFonts w:ascii="Times New Roman" w:eastAsia="Times New Roman" w:hAnsi="Times New Roman" w:cs="Times New Roman"/>
                      <w:color w:val="000000"/>
                      <w:spacing w:val="-1"/>
                      <w:sz w:val="24"/>
                      <w:szCs w:val="24"/>
                    </w:rPr>
                    <w:t xml:space="preserve"> с</w:t>
                  </w:r>
                  <w:r>
                    <w:rPr>
                      <w:rFonts w:ascii="Times New Roman" w:eastAsia="Times New Roman" w:hAnsi="Times New Roman" w:cs="Times New Roman"/>
                      <w:color w:val="000000"/>
                      <w:sz w:val="24"/>
                      <w:szCs w:val="24"/>
                    </w:rPr>
                    <w:t>р</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дств</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w:t>
                  </w:r>
                </w:p>
              </w:tc>
            </w:tr>
            <w:tr w:rsidR="00140B9F" w:rsidTr="006D4F1F">
              <w:trPr>
                <w:cantSplit/>
                <w:trHeight w:hRule="exact" w:val="837"/>
              </w:trPr>
              <w:tc>
                <w:tcPr>
                  <w:tcW w:w="8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127" w:right="-2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27-28</w:t>
                  </w:r>
                </w:p>
              </w:tc>
              <w:tc>
                <w:tcPr>
                  <w:tcW w:w="3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108" w:right="94"/>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Игры на определение тр</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нс</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орт</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pacing w:val="-2"/>
                      <w:sz w:val="24"/>
                      <w:szCs w:val="24"/>
                    </w:rPr>
                    <w:t>ы</w:t>
                  </w:r>
                  <w:r>
                    <w:rPr>
                      <w:rFonts w:ascii="Times New Roman" w:eastAsia="Times New Roman" w:hAnsi="Times New Roman" w:cs="Times New Roman"/>
                      <w:color w:val="000000"/>
                      <w:sz w:val="24"/>
                      <w:szCs w:val="24"/>
                    </w:rPr>
                    <w:t>х ср</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дств.</w:t>
                  </w:r>
                </w:p>
              </w:tc>
              <w:tc>
                <w:tcPr>
                  <w:tcW w:w="711" w:type="dxa"/>
                  <w:gridSpan w:val="3"/>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tcPr>
                <w:p w:rsidR="00140B9F" w:rsidRDefault="006D4F1F" w:rsidP="00140B9F">
                  <w:pPr>
                    <w:framePr w:hSpace="180" w:wrap="around" w:vAnchor="text" w:hAnchor="text" w:y="1"/>
                    <w:widowControl w:val="0"/>
                    <w:spacing w:before="1" w:line="240" w:lineRule="auto"/>
                    <w:ind w:left="434" w:right="-2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45" w:type="dxa"/>
                  <w:tcBorders>
                    <w:top w:val="single" w:sz="3" w:space="0" w:color="000000"/>
                    <w:left w:val="single" w:sz="4" w:space="0" w:color="auto"/>
                    <w:bottom w:val="single" w:sz="3" w:space="0" w:color="000000"/>
                    <w:right w:val="single" w:sz="3" w:space="0" w:color="000000"/>
                  </w:tcBorders>
                </w:tcPr>
                <w:p w:rsidR="00140B9F" w:rsidRDefault="006D4F1F" w:rsidP="00140B9F">
                  <w:pPr>
                    <w:framePr w:hSpace="180" w:wrap="around" w:vAnchor="text" w:hAnchor="text" w:y="1"/>
                    <w:widowControl w:val="0"/>
                    <w:spacing w:before="1" w:line="240" w:lineRule="auto"/>
                    <w:ind w:right="-2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5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108" w:right="1112"/>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з</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акомых транспор</w:t>
                  </w:r>
                  <w:r>
                    <w:rPr>
                      <w:rFonts w:ascii="Times New Roman" w:eastAsia="Times New Roman" w:hAnsi="Times New Roman" w:cs="Times New Roman"/>
                      <w:color w:val="000000"/>
                      <w:spacing w:val="1"/>
                      <w:sz w:val="24"/>
                      <w:szCs w:val="24"/>
                    </w:rPr>
                    <w:t>тн</w:t>
                  </w:r>
                  <w:r>
                    <w:rPr>
                      <w:rFonts w:ascii="Times New Roman" w:eastAsia="Times New Roman" w:hAnsi="Times New Roman" w:cs="Times New Roman"/>
                      <w:color w:val="000000"/>
                      <w:spacing w:val="-2"/>
                      <w:sz w:val="24"/>
                      <w:szCs w:val="24"/>
                    </w:rPr>
                    <w:t>ы</w:t>
                  </w:r>
                  <w:r>
                    <w:rPr>
                      <w:rFonts w:ascii="Times New Roman" w:eastAsia="Times New Roman" w:hAnsi="Times New Roman" w:cs="Times New Roman"/>
                      <w:color w:val="000000"/>
                      <w:sz w:val="24"/>
                      <w:szCs w:val="24"/>
                    </w:rPr>
                    <w:t>х</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сред</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тв</w:t>
                  </w:r>
                </w:p>
              </w:tc>
              <w:tc>
                <w:tcPr>
                  <w:tcW w:w="41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105" w:right="501"/>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pacing w:val="-1"/>
                      <w:sz w:val="24"/>
                      <w:szCs w:val="24"/>
                    </w:rPr>
                    <w:t>В</w:t>
                  </w:r>
                  <w:r>
                    <w:rPr>
                      <w:rFonts w:ascii="Times New Roman" w:eastAsia="Times New Roman" w:hAnsi="Times New Roman" w:cs="Times New Roman"/>
                      <w:color w:val="000000"/>
                      <w:sz w:val="24"/>
                      <w:szCs w:val="24"/>
                    </w:rPr>
                    <w:t>ыд</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лен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 xml:space="preserve">е и </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азывание з</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акомых транспор</w:t>
                  </w:r>
                  <w:r>
                    <w:rPr>
                      <w:rFonts w:ascii="Times New Roman" w:eastAsia="Times New Roman" w:hAnsi="Times New Roman" w:cs="Times New Roman"/>
                      <w:color w:val="000000"/>
                      <w:spacing w:val="1"/>
                      <w:sz w:val="24"/>
                      <w:szCs w:val="24"/>
                    </w:rPr>
                    <w:t>тн</w:t>
                  </w:r>
                  <w:r>
                    <w:rPr>
                      <w:rFonts w:ascii="Times New Roman" w:eastAsia="Times New Roman" w:hAnsi="Times New Roman" w:cs="Times New Roman"/>
                      <w:color w:val="000000"/>
                      <w:spacing w:val="-2"/>
                      <w:sz w:val="24"/>
                      <w:szCs w:val="24"/>
                    </w:rPr>
                    <w:t>ы</w:t>
                  </w:r>
                  <w:r>
                    <w:rPr>
                      <w:rFonts w:ascii="Times New Roman" w:eastAsia="Times New Roman" w:hAnsi="Times New Roman" w:cs="Times New Roman"/>
                      <w:color w:val="000000"/>
                      <w:sz w:val="24"/>
                      <w:szCs w:val="24"/>
                    </w:rPr>
                    <w:t>х</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сред</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 xml:space="preserve">тв </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з</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ряда представл</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ых</w:t>
                  </w:r>
                  <w:r>
                    <w:rPr>
                      <w:rFonts w:ascii="Times New Roman" w:eastAsia="Times New Roman" w:hAnsi="Times New Roman" w:cs="Times New Roman"/>
                      <w:color w:val="000000"/>
                      <w:spacing w:val="2"/>
                      <w:sz w:val="24"/>
                      <w:szCs w:val="24"/>
                    </w:rPr>
                    <w:t xml:space="preserve"> </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ар</w:t>
                  </w:r>
                  <w:r>
                    <w:rPr>
                      <w:rFonts w:ascii="Times New Roman" w:eastAsia="Times New Roman" w:hAnsi="Times New Roman" w:cs="Times New Roman"/>
                      <w:color w:val="000000"/>
                      <w:spacing w:val="-1"/>
                      <w:sz w:val="24"/>
                      <w:szCs w:val="24"/>
                    </w:rPr>
                    <w:t>т</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ок.</w:t>
                  </w:r>
                </w:p>
              </w:tc>
            </w:tr>
            <w:tr w:rsidR="00140B9F" w:rsidTr="006D4F1F">
              <w:trPr>
                <w:cantSplit/>
                <w:trHeight w:hRule="exact" w:val="1390"/>
              </w:trPr>
              <w:tc>
                <w:tcPr>
                  <w:tcW w:w="8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127" w:right="-2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29-30</w:t>
                  </w:r>
                </w:p>
              </w:tc>
              <w:tc>
                <w:tcPr>
                  <w:tcW w:w="3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108" w:right="555"/>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Игры</w:t>
                  </w:r>
                  <w:r>
                    <w:rPr>
                      <w:rFonts w:ascii="Times New Roman" w:eastAsia="Times New Roman" w:hAnsi="Times New Roman" w:cs="Times New Roman"/>
                      <w:color w:val="000000"/>
                      <w:spacing w:val="-1"/>
                      <w:sz w:val="24"/>
                      <w:szCs w:val="24"/>
                    </w:rPr>
                    <w:t>-</w:t>
                  </w:r>
                  <w:r>
                    <w:rPr>
                      <w:rFonts w:ascii="Times New Roman" w:eastAsia="Times New Roman" w:hAnsi="Times New Roman" w:cs="Times New Roman"/>
                      <w:color w:val="000000"/>
                      <w:sz w:val="24"/>
                      <w:szCs w:val="24"/>
                    </w:rPr>
                    <w:t>им</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та</w:t>
                  </w:r>
                  <w:r>
                    <w:rPr>
                      <w:rFonts w:ascii="Times New Roman" w:eastAsia="Times New Roman" w:hAnsi="Times New Roman" w:cs="Times New Roman"/>
                      <w:color w:val="000000"/>
                      <w:spacing w:val="1"/>
                      <w:sz w:val="24"/>
                      <w:szCs w:val="24"/>
                    </w:rPr>
                    <w:t>ци</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на перед</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pacing w:val="4"/>
                      <w:sz w:val="24"/>
                      <w:szCs w:val="24"/>
                    </w:rPr>
                    <w:t>ч</w:t>
                  </w:r>
                  <w:r>
                    <w:rPr>
                      <w:rFonts w:ascii="Times New Roman" w:eastAsia="Times New Roman" w:hAnsi="Times New Roman" w:cs="Times New Roman"/>
                      <w:color w:val="000000"/>
                      <w:sz w:val="24"/>
                      <w:szCs w:val="24"/>
                    </w:rPr>
                    <w:t xml:space="preserve">у </w:t>
                  </w:r>
                  <w:r>
                    <w:rPr>
                      <w:rFonts w:ascii="Times New Roman" w:eastAsia="Times New Roman" w:hAnsi="Times New Roman" w:cs="Times New Roman"/>
                      <w:color w:val="000000"/>
                      <w:spacing w:val="2"/>
                      <w:sz w:val="24"/>
                      <w:szCs w:val="24"/>
                    </w:rPr>
                    <w:t>х</w:t>
                  </w:r>
                  <w:r>
                    <w:rPr>
                      <w:rFonts w:ascii="Times New Roman" w:eastAsia="Times New Roman" w:hAnsi="Times New Roman" w:cs="Times New Roman"/>
                      <w:color w:val="000000"/>
                      <w:sz w:val="24"/>
                      <w:szCs w:val="24"/>
                    </w:rPr>
                    <w:t>ар</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к</w:t>
                  </w:r>
                  <w:r>
                    <w:rPr>
                      <w:rFonts w:ascii="Times New Roman" w:eastAsia="Times New Roman" w:hAnsi="Times New Roman" w:cs="Times New Roman"/>
                      <w:color w:val="000000"/>
                      <w:spacing w:val="1"/>
                      <w:sz w:val="24"/>
                      <w:szCs w:val="24"/>
                    </w:rPr>
                    <w:t>т</w:t>
                  </w:r>
                  <w:r>
                    <w:rPr>
                      <w:rFonts w:ascii="Times New Roman" w:eastAsia="Times New Roman" w:hAnsi="Times New Roman" w:cs="Times New Roman"/>
                      <w:color w:val="000000"/>
                      <w:sz w:val="24"/>
                      <w:szCs w:val="24"/>
                    </w:rPr>
                    <w:t>ерн</w:t>
                  </w:r>
                  <w:r>
                    <w:rPr>
                      <w:rFonts w:ascii="Times New Roman" w:eastAsia="Times New Roman" w:hAnsi="Times New Roman" w:cs="Times New Roman"/>
                      <w:color w:val="000000"/>
                      <w:spacing w:val="-2"/>
                      <w:sz w:val="24"/>
                      <w:szCs w:val="24"/>
                    </w:rPr>
                    <w:t>ы</w:t>
                  </w:r>
                  <w:r>
                    <w:rPr>
                      <w:rFonts w:ascii="Times New Roman" w:eastAsia="Times New Roman" w:hAnsi="Times New Roman" w:cs="Times New Roman"/>
                      <w:color w:val="000000"/>
                      <w:sz w:val="24"/>
                      <w:szCs w:val="24"/>
                    </w:rPr>
                    <w:t>х</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свойств видов транспор</w:t>
                  </w:r>
                  <w:r>
                    <w:rPr>
                      <w:rFonts w:ascii="Times New Roman" w:eastAsia="Times New Roman" w:hAnsi="Times New Roman" w:cs="Times New Roman"/>
                      <w:color w:val="000000"/>
                      <w:spacing w:val="1"/>
                      <w:sz w:val="24"/>
                      <w:szCs w:val="24"/>
                    </w:rPr>
                    <w:t>т</w:t>
                  </w:r>
                  <w:r>
                    <w:rPr>
                      <w:rFonts w:ascii="Times New Roman" w:eastAsia="Times New Roman" w:hAnsi="Times New Roman" w:cs="Times New Roman"/>
                      <w:color w:val="000000"/>
                      <w:sz w:val="24"/>
                      <w:szCs w:val="24"/>
                    </w:rPr>
                    <w:t>а (водный,</w:t>
                  </w:r>
                  <w:r>
                    <w:rPr>
                      <w:rFonts w:ascii="Times New Roman" w:eastAsia="Times New Roman" w:hAnsi="Times New Roman" w:cs="Times New Roman"/>
                      <w:color w:val="000000"/>
                      <w:spacing w:val="2"/>
                      <w:sz w:val="24"/>
                      <w:szCs w:val="24"/>
                    </w:rPr>
                    <w:t xml:space="preserve"> </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pacing w:val="-2"/>
                      <w:sz w:val="24"/>
                      <w:szCs w:val="24"/>
                    </w:rPr>
                    <w:t>а</w:t>
                  </w:r>
                  <w:r>
                    <w:rPr>
                      <w:rFonts w:ascii="Times New Roman" w:eastAsia="Times New Roman" w:hAnsi="Times New Roman" w:cs="Times New Roman"/>
                      <w:color w:val="000000"/>
                      <w:sz w:val="24"/>
                      <w:szCs w:val="24"/>
                    </w:rPr>
                    <w:t>зе</w:t>
                  </w:r>
                  <w:r>
                    <w:rPr>
                      <w:rFonts w:ascii="Times New Roman" w:eastAsia="Times New Roman" w:hAnsi="Times New Roman" w:cs="Times New Roman"/>
                      <w:color w:val="000000"/>
                      <w:spacing w:val="-1"/>
                      <w:sz w:val="24"/>
                      <w:szCs w:val="24"/>
                    </w:rPr>
                    <w:t>м</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ый, воз</w:t>
                  </w:r>
                  <w:r>
                    <w:rPr>
                      <w:rFonts w:ascii="Times New Roman" w:eastAsia="Times New Roman" w:hAnsi="Times New Roman" w:cs="Times New Roman"/>
                      <w:color w:val="000000"/>
                      <w:spacing w:val="2"/>
                      <w:sz w:val="24"/>
                      <w:szCs w:val="24"/>
                    </w:rPr>
                    <w:t>д</w:t>
                  </w:r>
                  <w:r>
                    <w:rPr>
                      <w:rFonts w:ascii="Times New Roman" w:eastAsia="Times New Roman" w:hAnsi="Times New Roman" w:cs="Times New Roman"/>
                      <w:color w:val="000000"/>
                      <w:spacing w:val="-3"/>
                      <w:sz w:val="24"/>
                      <w:szCs w:val="24"/>
                    </w:rPr>
                    <w:t>у</w:t>
                  </w:r>
                  <w:r>
                    <w:rPr>
                      <w:rFonts w:ascii="Times New Roman" w:eastAsia="Times New Roman" w:hAnsi="Times New Roman" w:cs="Times New Roman"/>
                      <w:color w:val="000000"/>
                      <w:sz w:val="24"/>
                      <w:szCs w:val="24"/>
                    </w:rPr>
                    <w:t>шный)</w:t>
                  </w:r>
                </w:p>
              </w:tc>
              <w:tc>
                <w:tcPr>
                  <w:tcW w:w="691" w:type="dxa"/>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tcPr>
                <w:p w:rsidR="00140B9F" w:rsidRDefault="006D4F1F" w:rsidP="00140B9F">
                  <w:pPr>
                    <w:framePr w:hSpace="180" w:wrap="around" w:vAnchor="text" w:hAnchor="text" w:y="1"/>
                    <w:widowControl w:val="0"/>
                    <w:spacing w:before="1" w:line="240" w:lineRule="auto"/>
                    <w:ind w:left="434" w:right="-2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65" w:type="dxa"/>
                  <w:gridSpan w:val="3"/>
                  <w:tcBorders>
                    <w:top w:val="single" w:sz="3" w:space="0" w:color="000000"/>
                    <w:left w:val="single" w:sz="4" w:space="0" w:color="auto"/>
                    <w:bottom w:val="single" w:sz="3" w:space="0" w:color="000000"/>
                    <w:right w:val="single" w:sz="3" w:space="0" w:color="000000"/>
                  </w:tcBorders>
                </w:tcPr>
                <w:p w:rsidR="00140B9F" w:rsidRDefault="006D4F1F" w:rsidP="00140B9F">
                  <w:pPr>
                    <w:framePr w:hSpace="180" w:wrap="around" w:vAnchor="text" w:hAnchor="text" w:y="1"/>
                    <w:widowControl w:val="0"/>
                    <w:spacing w:before="1" w:line="240" w:lineRule="auto"/>
                    <w:ind w:right="-2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5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108" w:right="781"/>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pacing w:val="-1"/>
                      <w:sz w:val="24"/>
                      <w:szCs w:val="24"/>
                    </w:rPr>
                    <w:t>В</w:t>
                  </w:r>
                  <w:r>
                    <w:rPr>
                      <w:rFonts w:ascii="Times New Roman" w:eastAsia="Times New Roman" w:hAnsi="Times New Roman" w:cs="Times New Roman"/>
                      <w:color w:val="000000"/>
                      <w:sz w:val="24"/>
                      <w:szCs w:val="24"/>
                    </w:rPr>
                    <w:t>иды транс</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орта: водный, на</w:t>
                  </w:r>
                  <w:r>
                    <w:rPr>
                      <w:rFonts w:ascii="Times New Roman" w:eastAsia="Times New Roman" w:hAnsi="Times New Roman" w:cs="Times New Roman"/>
                      <w:color w:val="000000"/>
                      <w:spacing w:val="1"/>
                      <w:sz w:val="24"/>
                      <w:szCs w:val="24"/>
                    </w:rPr>
                    <w:t>з</w:t>
                  </w:r>
                  <w:r>
                    <w:rPr>
                      <w:rFonts w:ascii="Times New Roman" w:eastAsia="Times New Roman" w:hAnsi="Times New Roman" w:cs="Times New Roman"/>
                      <w:color w:val="000000"/>
                      <w:sz w:val="24"/>
                      <w:szCs w:val="24"/>
                    </w:rPr>
                    <w:t>емный, во</w:t>
                  </w:r>
                  <w:r>
                    <w:rPr>
                      <w:rFonts w:ascii="Times New Roman" w:eastAsia="Times New Roman" w:hAnsi="Times New Roman" w:cs="Times New Roman"/>
                      <w:color w:val="000000"/>
                      <w:spacing w:val="1"/>
                      <w:sz w:val="24"/>
                      <w:szCs w:val="24"/>
                    </w:rPr>
                    <w:t>з</w:t>
                  </w:r>
                  <w:r>
                    <w:rPr>
                      <w:rFonts w:ascii="Times New Roman" w:eastAsia="Times New Roman" w:hAnsi="Times New Roman" w:cs="Times New Roman"/>
                      <w:color w:val="000000"/>
                      <w:spacing w:val="2"/>
                      <w:sz w:val="24"/>
                      <w:szCs w:val="24"/>
                    </w:rPr>
                    <w:t>д</w:t>
                  </w:r>
                  <w:r>
                    <w:rPr>
                      <w:rFonts w:ascii="Times New Roman" w:eastAsia="Times New Roman" w:hAnsi="Times New Roman" w:cs="Times New Roman"/>
                      <w:color w:val="000000"/>
                      <w:spacing w:val="-6"/>
                      <w:sz w:val="24"/>
                      <w:szCs w:val="24"/>
                    </w:rPr>
                    <w:t>у</w:t>
                  </w:r>
                  <w:r>
                    <w:rPr>
                      <w:rFonts w:ascii="Times New Roman" w:eastAsia="Times New Roman" w:hAnsi="Times New Roman" w:cs="Times New Roman"/>
                      <w:color w:val="000000"/>
                      <w:sz w:val="24"/>
                      <w:szCs w:val="24"/>
                    </w:rPr>
                    <w:t>шны</w:t>
                  </w:r>
                  <w:r>
                    <w:rPr>
                      <w:rFonts w:ascii="Times New Roman" w:eastAsia="Times New Roman" w:hAnsi="Times New Roman" w:cs="Times New Roman"/>
                      <w:color w:val="000000"/>
                      <w:spacing w:val="1"/>
                      <w:sz w:val="24"/>
                      <w:szCs w:val="24"/>
                    </w:rPr>
                    <w:t>й</w:t>
                  </w:r>
                  <w:r>
                    <w:rPr>
                      <w:rFonts w:ascii="Times New Roman" w:eastAsia="Times New Roman" w:hAnsi="Times New Roman" w:cs="Times New Roman"/>
                      <w:color w:val="000000"/>
                      <w:sz w:val="24"/>
                      <w:szCs w:val="24"/>
                    </w:rPr>
                    <w:t>.</w:t>
                  </w:r>
                </w:p>
              </w:tc>
              <w:tc>
                <w:tcPr>
                  <w:tcW w:w="41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105" w:right="659"/>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pacing w:val="-1"/>
                      <w:sz w:val="24"/>
                      <w:szCs w:val="24"/>
                    </w:rPr>
                    <w:t>В</w:t>
                  </w:r>
                  <w:r>
                    <w:rPr>
                      <w:rFonts w:ascii="Times New Roman" w:eastAsia="Times New Roman" w:hAnsi="Times New Roman" w:cs="Times New Roman"/>
                      <w:color w:val="000000"/>
                      <w:sz w:val="24"/>
                      <w:szCs w:val="24"/>
                    </w:rPr>
                    <w:t>ыд</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лен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 вида транспор</w:t>
                  </w:r>
                  <w:r>
                    <w:rPr>
                      <w:rFonts w:ascii="Times New Roman" w:eastAsia="Times New Roman" w:hAnsi="Times New Roman" w:cs="Times New Roman"/>
                      <w:color w:val="000000"/>
                      <w:spacing w:val="1"/>
                      <w:sz w:val="24"/>
                      <w:szCs w:val="24"/>
                    </w:rPr>
                    <w:t>т</w:t>
                  </w:r>
                  <w:r>
                    <w:rPr>
                      <w:rFonts w:ascii="Times New Roman" w:eastAsia="Times New Roman" w:hAnsi="Times New Roman" w:cs="Times New Roman"/>
                      <w:color w:val="000000"/>
                      <w:sz w:val="24"/>
                      <w:szCs w:val="24"/>
                    </w:rPr>
                    <w:t>а с ис</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ол</w:t>
                  </w:r>
                  <w:r>
                    <w:rPr>
                      <w:rFonts w:ascii="Times New Roman" w:eastAsia="Times New Roman" w:hAnsi="Times New Roman" w:cs="Times New Roman"/>
                      <w:color w:val="000000"/>
                      <w:spacing w:val="-1"/>
                      <w:sz w:val="24"/>
                      <w:szCs w:val="24"/>
                    </w:rPr>
                    <w:t>ь</w:t>
                  </w:r>
                  <w:r>
                    <w:rPr>
                      <w:rFonts w:ascii="Times New Roman" w:eastAsia="Times New Roman" w:hAnsi="Times New Roman" w:cs="Times New Roman"/>
                      <w:color w:val="000000"/>
                      <w:sz w:val="24"/>
                      <w:szCs w:val="24"/>
                    </w:rPr>
                    <w:t>зован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ем в</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рб</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pacing w:val="2"/>
                      <w:sz w:val="24"/>
                      <w:szCs w:val="24"/>
                    </w:rPr>
                    <w:t>л</w:t>
                  </w:r>
                  <w:r>
                    <w:rPr>
                      <w:rFonts w:ascii="Times New Roman" w:eastAsia="Times New Roman" w:hAnsi="Times New Roman" w:cs="Times New Roman"/>
                      <w:color w:val="000000"/>
                      <w:spacing w:val="1"/>
                      <w:sz w:val="24"/>
                      <w:szCs w:val="24"/>
                    </w:rPr>
                    <w:t>ьн</w:t>
                  </w:r>
                  <w:r>
                    <w:rPr>
                      <w:rFonts w:ascii="Times New Roman" w:eastAsia="Times New Roman" w:hAnsi="Times New Roman" w:cs="Times New Roman"/>
                      <w:color w:val="000000"/>
                      <w:sz w:val="24"/>
                      <w:szCs w:val="24"/>
                    </w:rPr>
                    <w:t>ой</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и нев</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рбаль</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ой</w:t>
                  </w:r>
                  <w:r>
                    <w:rPr>
                      <w:rFonts w:ascii="Times New Roman" w:eastAsia="Times New Roman" w:hAnsi="Times New Roman" w:cs="Times New Roman"/>
                      <w:color w:val="000000"/>
                      <w:spacing w:val="1"/>
                      <w:sz w:val="24"/>
                      <w:szCs w:val="24"/>
                    </w:rPr>
                    <w:t xml:space="preserve"> к</w:t>
                  </w:r>
                  <w:r>
                    <w:rPr>
                      <w:rFonts w:ascii="Times New Roman" w:eastAsia="Times New Roman" w:hAnsi="Times New Roman" w:cs="Times New Roman"/>
                      <w:color w:val="000000"/>
                      <w:sz w:val="24"/>
                      <w:szCs w:val="24"/>
                    </w:rPr>
                    <w:t>ом</w:t>
                  </w:r>
                  <w:r>
                    <w:rPr>
                      <w:rFonts w:ascii="Times New Roman" w:eastAsia="Times New Roman" w:hAnsi="Times New Roman" w:cs="Times New Roman"/>
                      <w:color w:val="000000"/>
                      <w:spacing w:val="1"/>
                      <w:sz w:val="24"/>
                      <w:szCs w:val="24"/>
                    </w:rPr>
                    <w:t>м</w:t>
                  </w:r>
                  <w:r>
                    <w:rPr>
                      <w:rFonts w:ascii="Times New Roman" w:eastAsia="Times New Roman" w:hAnsi="Times New Roman" w:cs="Times New Roman"/>
                      <w:color w:val="000000"/>
                      <w:spacing w:val="-6"/>
                      <w:sz w:val="24"/>
                      <w:szCs w:val="24"/>
                    </w:rPr>
                    <w:t>у</w:t>
                  </w:r>
                  <w:r>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pacing w:val="3"/>
                      <w:sz w:val="24"/>
                      <w:szCs w:val="24"/>
                    </w:rPr>
                    <w:t>и</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ции</w:t>
                  </w:r>
                  <w:r>
                    <w:rPr>
                      <w:rFonts w:ascii="Times New Roman" w:eastAsia="Times New Roman" w:hAnsi="Times New Roman" w:cs="Times New Roman"/>
                      <w:color w:val="000000"/>
                      <w:sz w:val="24"/>
                      <w:szCs w:val="24"/>
                    </w:rPr>
                    <w:t>. Обобщен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 xml:space="preserve">е видов транспорта по </w:t>
                  </w:r>
                  <w:r>
                    <w:rPr>
                      <w:rFonts w:ascii="Times New Roman" w:eastAsia="Times New Roman" w:hAnsi="Times New Roman" w:cs="Times New Roman"/>
                      <w:color w:val="000000"/>
                      <w:spacing w:val="2"/>
                      <w:sz w:val="24"/>
                      <w:szCs w:val="24"/>
                    </w:rPr>
                    <w:t>х</w:t>
                  </w:r>
                  <w:r>
                    <w:rPr>
                      <w:rFonts w:ascii="Times New Roman" w:eastAsia="Times New Roman" w:hAnsi="Times New Roman" w:cs="Times New Roman"/>
                      <w:color w:val="000000"/>
                      <w:sz w:val="24"/>
                      <w:szCs w:val="24"/>
                    </w:rPr>
                    <w:t>ар</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к</w:t>
                  </w:r>
                  <w:r>
                    <w:rPr>
                      <w:rFonts w:ascii="Times New Roman" w:eastAsia="Times New Roman" w:hAnsi="Times New Roman" w:cs="Times New Roman"/>
                      <w:color w:val="000000"/>
                      <w:spacing w:val="1"/>
                      <w:sz w:val="24"/>
                      <w:szCs w:val="24"/>
                    </w:rPr>
                    <w:t>т</w:t>
                  </w:r>
                  <w:r>
                    <w:rPr>
                      <w:rFonts w:ascii="Times New Roman" w:eastAsia="Times New Roman" w:hAnsi="Times New Roman" w:cs="Times New Roman"/>
                      <w:color w:val="000000"/>
                      <w:sz w:val="24"/>
                      <w:szCs w:val="24"/>
                    </w:rPr>
                    <w:t>ерным приз</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ак</w:t>
                  </w:r>
                  <w:r>
                    <w:rPr>
                      <w:rFonts w:ascii="Times New Roman" w:eastAsia="Times New Roman" w:hAnsi="Times New Roman" w:cs="Times New Roman"/>
                      <w:color w:val="000000"/>
                      <w:spacing w:val="-2"/>
                      <w:sz w:val="24"/>
                      <w:szCs w:val="24"/>
                    </w:rPr>
                    <w:t>а</w:t>
                  </w:r>
                  <w:r>
                    <w:rPr>
                      <w:rFonts w:ascii="Times New Roman" w:eastAsia="Times New Roman" w:hAnsi="Times New Roman" w:cs="Times New Roman"/>
                      <w:color w:val="000000"/>
                      <w:spacing w:val="-1"/>
                      <w:sz w:val="24"/>
                      <w:szCs w:val="24"/>
                    </w:rPr>
                    <w:t>м</w:t>
                  </w:r>
                  <w:r>
                    <w:rPr>
                      <w:rFonts w:ascii="Times New Roman" w:eastAsia="Times New Roman" w:hAnsi="Times New Roman" w:cs="Times New Roman"/>
                      <w:color w:val="000000"/>
                      <w:sz w:val="24"/>
                      <w:szCs w:val="24"/>
                    </w:rPr>
                    <w:t>.</w:t>
                  </w:r>
                </w:p>
              </w:tc>
            </w:tr>
            <w:tr w:rsidR="00140B9F" w:rsidTr="006D4F1F">
              <w:trPr>
                <w:cantSplit/>
                <w:trHeight w:hRule="exact" w:val="837"/>
              </w:trPr>
              <w:tc>
                <w:tcPr>
                  <w:tcW w:w="8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127" w:right="-2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31-32</w:t>
                  </w:r>
                </w:p>
              </w:tc>
              <w:tc>
                <w:tcPr>
                  <w:tcW w:w="3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108" w:right="85"/>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вила поведен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я в обще</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твен</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ом транспор</w:t>
                  </w:r>
                  <w:r>
                    <w:rPr>
                      <w:rFonts w:ascii="Times New Roman" w:eastAsia="Times New Roman" w:hAnsi="Times New Roman" w:cs="Times New Roman"/>
                      <w:color w:val="000000"/>
                      <w:spacing w:val="1"/>
                      <w:sz w:val="24"/>
                      <w:szCs w:val="24"/>
                    </w:rPr>
                    <w:t>т</w:t>
                  </w:r>
                  <w:r>
                    <w:rPr>
                      <w:rFonts w:ascii="Times New Roman" w:eastAsia="Times New Roman" w:hAnsi="Times New Roman" w:cs="Times New Roman"/>
                      <w:color w:val="000000"/>
                      <w:sz w:val="24"/>
                      <w:szCs w:val="24"/>
                    </w:rPr>
                    <w:t>е</w:t>
                  </w:r>
                </w:p>
              </w:tc>
              <w:tc>
                <w:tcPr>
                  <w:tcW w:w="691" w:type="dxa"/>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tcPr>
                <w:p w:rsidR="00140B9F" w:rsidRDefault="006D4F1F" w:rsidP="00140B9F">
                  <w:pPr>
                    <w:framePr w:hSpace="180" w:wrap="around" w:vAnchor="text" w:hAnchor="text" w:y="1"/>
                    <w:widowControl w:val="0"/>
                    <w:spacing w:before="1" w:line="240" w:lineRule="auto"/>
                    <w:ind w:left="434" w:right="-2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65" w:type="dxa"/>
                  <w:gridSpan w:val="3"/>
                  <w:tcBorders>
                    <w:top w:val="single" w:sz="3" w:space="0" w:color="000000"/>
                    <w:left w:val="single" w:sz="4" w:space="0" w:color="auto"/>
                    <w:bottom w:val="single" w:sz="3" w:space="0" w:color="000000"/>
                    <w:right w:val="single" w:sz="3" w:space="0" w:color="000000"/>
                  </w:tcBorders>
                </w:tcPr>
                <w:p w:rsidR="00140B9F" w:rsidRDefault="006D4F1F" w:rsidP="00140B9F">
                  <w:pPr>
                    <w:framePr w:hSpace="180" w:wrap="around" w:vAnchor="text" w:hAnchor="text" w:y="1"/>
                    <w:widowControl w:val="0"/>
                    <w:spacing w:before="1" w:line="240" w:lineRule="auto"/>
                    <w:ind w:right="-2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5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108" w:right="76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вила поведен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я в обще</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твен</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ом транспор</w:t>
                  </w:r>
                  <w:r>
                    <w:rPr>
                      <w:rFonts w:ascii="Times New Roman" w:eastAsia="Times New Roman" w:hAnsi="Times New Roman" w:cs="Times New Roman"/>
                      <w:color w:val="000000"/>
                      <w:spacing w:val="1"/>
                      <w:sz w:val="24"/>
                      <w:szCs w:val="24"/>
                    </w:rPr>
                    <w:t>т</w:t>
                  </w:r>
                  <w:r>
                    <w:rPr>
                      <w:rFonts w:ascii="Times New Roman" w:eastAsia="Times New Roman" w:hAnsi="Times New Roman" w:cs="Times New Roman"/>
                      <w:color w:val="000000"/>
                      <w:sz w:val="24"/>
                      <w:szCs w:val="24"/>
                    </w:rPr>
                    <w:t>е.</w:t>
                  </w:r>
                </w:p>
              </w:tc>
              <w:tc>
                <w:tcPr>
                  <w:tcW w:w="41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105" w:right="649"/>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Уточ</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 и расшире</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ие з</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 xml:space="preserve">ий детей о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равилах поведения в обще</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твен</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ом транспор</w:t>
                  </w:r>
                  <w:r>
                    <w:rPr>
                      <w:rFonts w:ascii="Times New Roman" w:eastAsia="Times New Roman" w:hAnsi="Times New Roman" w:cs="Times New Roman"/>
                      <w:color w:val="000000"/>
                      <w:spacing w:val="1"/>
                      <w:sz w:val="24"/>
                      <w:szCs w:val="24"/>
                    </w:rPr>
                    <w:t>т</w:t>
                  </w:r>
                  <w:r>
                    <w:rPr>
                      <w:rFonts w:ascii="Times New Roman" w:eastAsia="Times New Roman" w:hAnsi="Times New Roman" w:cs="Times New Roman"/>
                      <w:color w:val="000000"/>
                      <w:sz w:val="24"/>
                      <w:szCs w:val="24"/>
                    </w:rPr>
                    <w:t>е.</w:t>
                  </w:r>
                </w:p>
              </w:tc>
            </w:tr>
            <w:tr w:rsidR="00140B9F" w:rsidTr="006D4F1F">
              <w:trPr>
                <w:cantSplit/>
                <w:trHeight w:hRule="exact" w:val="837"/>
              </w:trPr>
              <w:tc>
                <w:tcPr>
                  <w:tcW w:w="8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127" w:right="-2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33-34</w:t>
                  </w:r>
                </w:p>
              </w:tc>
              <w:tc>
                <w:tcPr>
                  <w:tcW w:w="3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108" w:right="-2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pacing w:val="1"/>
                      <w:sz w:val="24"/>
                      <w:szCs w:val="24"/>
                    </w:rPr>
                    <w:t>ю</w:t>
                  </w:r>
                  <w:r>
                    <w:rPr>
                      <w:rFonts w:ascii="Times New Roman" w:eastAsia="Times New Roman" w:hAnsi="Times New Roman" w:cs="Times New Roman"/>
                      <w:color w:val="000000"/>
                      <w:sz w:val="24"/>
                      <w:szCs w:val="24"/>
                    </w:rPr>
                    <w:t xml:space="preserve">жетная </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гра</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pacing w:val="-6"/>
                      <w:sz w:val="24"/>
                      <w:szCs w:val="24"/>
                    </w:rPr>
                    <w:t>«</w:t>
                  </w:r>
                  <w:r>
                    <w:rPr>
                      <w:rFonts w:ascii="Times New Roman" w:eastAsia="Times New Roman" w:hAnsi="Times New Roman" w:cs="Times New Roman"/>
                      <w:color w:val="000000"/>
                      <w:spacing w:val="1"/>
                      <w:sz w:val="24"/>
                      <w:szCs w:val="24"/>
                    </w:rPr>
                    <w:t>Т</w:t>
                  </w:r>
                  <w:r>
                    <w:rPr>
                      <w:rFonts w:ascii="Times New Roman" w:eastAsia="Times New Roman" w:hAnsi="Times New Roman" w:cs="Times New Roman"/>
                      <w:color w:val="000000"/>
                      <w:sz w:val="24"/>
                      <w:szCs w:val="24"/>
                    </w:rPr>
                    <w:t>ра</w:t>
                  </w:r>
                  <w:r>
                    <w:rPr>
                      <w:rFonts w:ascii="Times New Roman" w:eastAsia="Times New Roman" w:hAnsi="Times New Roman" w:cs="Times New Roman"/>
                      <w:color w:val="000000"/>
                      <w:spacing w:val="1"/>
                      <w:sz w:val="24"/>
                      <w:szCs w:val="24"/>
                    </w:rPr>
                    <w:t>нсп</w:t>
                  </w:r>
                  <w:r>
                    <w:rPr>
                      <w:rFonts w:ascii="Times New Roman" w:eastAsia="Times New Roman" w:hAnsi="Times New Roman" w:cs="Times New Roman"/>
                      <w:color w:val="000000"/>
                      <w:sz w:val="24"/>
                      <w:szCs w:val="24"/>
                    </w:rPr>
                    <w:t>ор</w:t>
                  </w:r>
                  <w:r>
                    <w:rPr>
                      <w:rFonts w:ascii="Times New Roman" w:eastAsia="Times New Roman" w:hAnsi="Times New Roman" w:cs="Times New Roman"/>
                      <w:color w:val="000000"/>
                      <w:spacing w:val="3"/>
                      <w:sz w:val="24"/>
                      <w:szCs w:val="24"/>
                    </w:rPr>
                    <w:t>т</w:t>
                  </w:r>
                  <w:r>
                    <w:rPr>
                      <w:rFonts w:ascii="Times New Roman" w:eastAsia="Times New Roman" w:hAnsi="Times New Roman" w:cs="Times New Roman"/>
                      <w:color w:val="000000"/>
                      <w:sz w:val="24"/>
                      <w:szCs w:val="24"/>
                    </w:rPr>
                    <w:t>»</w:t>
                  </w:r>
                </w:p>
              </w:tc>
              <w:tc>
                <w:tcPr>
                  <w:tcW w:w="691" w:type="dxa"/>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tcPr>
                <w:p w:rsidR="00140B9F" w:rsidRDefault="006D4F1F" w:rsidP="00140B9F">
                  <w:pPr>
                    <w:framePr w:hSpace="180" w:wrap="around" w:vAnchor="text" w:hAnchor="text" w:y="1"/>
                    <w:widowControl w:val="0"/>
                    <w:spacing w:before="1" w:line="240" w:lineRule="auto"/>
                    <w:ind w:left="434" w:right="-2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65" w:type="dxa"/>
                  <w:gridSpan w:val="3"/>
                  <w:tcBorders>
                    <w:top w:val="single" w:sz="3" w:space="0" w:color="000000"/>
                    <w:left w:val="single" w:sz="4" w:space="0" w:color="auto"/>
                    <w:bottom w:val="single" w:sz="3" w:space="0" w:color="000000"/>
                    <w:right w:val="single" w:sz="3" w:space="0" w:color="000000"/>
                  </w:tcBorders>
                </w:tcPr>
                <w:p w:rsidR="00140B9F" w:rsidRDefault="006D4F1F" w:rsidP="00140B9F">
                  <w:pPr>
                    <w:framePr w:hSpace="180" w:wrap="around" w:vAnchor="text" w:hAnchor="text" w:y="1"/>
                    <w:widowControl w:val="0"/>
                    <w:spacing w:before="1" w:line="240" w:lineRule="auto"/>
                    <w:ind w:right="-2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5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108" w:right="760"/>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 xml:space="preserve">вила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ов</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ден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я в обще</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твен</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ом транспор</w:t>
                  </w:r>
                  <w:r>
                    <w:rPr>
                      <w:rFonts w:ascii="Times New Roman" w:eastAsia="Times New Roman" w:hAnsi="Times New Roman" w:cs="Times New Roman"/>
                      <w:color w:val="000000"/>
                      <w:spacing w:val="1"/>
                      <w:sz w:val="24"/>
                      <w:szCs w:val="24"/>
                    </w:rPr>
                    <w:t>т</w:t>
                  </w:r>
                  <w:r>
                    <w:rPr>
                      <w:rFonts w:ascii="Times New Roman" w:eastAsia="Times New Roman" w:hAnsi="Times New Roman" w:cs="Times New Roman"/>
                      <w:color w:val="000000"/>
                      <w:sz w:val="24"/>
                      <w:szCs w:val="24"/>
                    </w:rPr>
                    <w:t>е.</w:t>
                  </w:r>
                </w:p>
              </w:tc>
              <w:tc>
                <w:tcPr>
                  <w:tcW w:w="41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40B9F" w:rsidRDefault="00140B9F" w:rsidP="00140B9F">
                  <w:pPr>
                    <w:framePr w:hSpace="180" w:wrap="around" w:vAnchor="text" w:hAnchor="text" w:y="1"/>
                    <w:widowControl w:val="0"/>
                    <w:spacing w:before="1" w:line="240" w:lineRule="auto"/>
                    <w:ind w:left="105" w:right="649"/>
                    <w:suppressOverlap/>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Уточ</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 и расшире</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ие з</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 xml:space="preserve">ий детей о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равилах поведения в обще</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твен</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ом транспор</w:t>
                  </w:r>
                  <w:r>
                    <w:rPr>
                      <w:rFonts w:ascii="Times New Roman" w:eastAsia="Times New Roman" w:hAnsi="Times New Roman" w:cs="Times New Roman"/>
                      <w:color w:val="000000"/>
                      <w:spacing w:val="1"/>
                      <w:sz w:val="24"/>
                      <w:szCs w:val="24"/>
                    </w:rPr>
                    <w:t>т</w:t>
                  </w:r>
                  <w:r>
                    <w:rPr>
                      <w:rFonts w:ascii="Times New Roman" w:eastAsia="Times New Roman" w:hAnsi="Times New Roman" w:cs="Times New Roman"/>
                      <w:color w:val="000000"/>
                      <w:sz w:val="24"/>
                      <w:szCs w:val="24"/>
                    </w:rPr>
                    <w:t>е.</w:t>
                  </w:r>
                </w:p>
              </w:tc>
            </w:tr>
          </w:tbl>
          <w:p w:rsidR="007C6035" w:rsidRPr="008D4A9D" w:rsidRDefault="007C6035" w:rsidP="00140B9F">
            <w:pPr>
              <w:spacing w:after="0" w:line="240" w:lineRule="auto"/>
              <w:jc w:val="both"/>
              <w:rPr>
                <w:rFonts w:ascii="Times New Roman" w:eastAsia="Arial" w:hAnsi="Times New Roman" w:cs="Times New Roman"/>
                <w:color w:val="000000"/>
                <w:sz w:val="24"/>
                <w:szCs w:val="24"/>
              </w:rPr>
            </w:pPr>
          </w:p>
        </w:tc>
      </w:tr>
      <w:tr w:rsidR="007C6035" w:rsidRPr="008D4A9D" w:rsidTr="00140B9F">
        <w:tc>
          <w:tcPr>
            <w:tcW w:w="13721" w:type="dxa"/>
            <w:gridSpan w:val="10"/>
            <w:tcMar>
              <w:top w:w="0" w:type="dxa"/>
              <w:left w:w="108" w:type="dxa"/>
              <w:bottom w:w="0" w:type="dxa"/>
              <w:right w:w="108" w:type="dxa"/>
            </w:tcMar>
            <w:hideMark/>
          </w:tcPr>
          <w:p w:rsidR="007C6035" w:rsidRPr="008D4A9D" w:rsidRDefault="007C6035" w:rsidP="00140B9F">
            <w:pPr>
              <w:spacing w:after="0" w:line="240" w:lineRule="auto"/>
              <w:jc w:val="both"/>
              <w:rPr>
                <w:rFonts w:ascii="Times New Roman" w:eastAsia="Arial" w:hAnsi="Times New Roman" w:cs="Times New Roman"/>
                <w:color w:val="000000"/>
                <w:sz w:val="24"/>
                <w:szCs w:val="24"/>
              </w:rPr>
            </w:pPr>
          </w:p>
        </w:tc>
      </w:tr>
      <w:tr w:rsidR="007C6035" w:rsidRPr="008D4A9D" w:rsidTr="00140B9F">
        <w:tc>
          <w:tcPr>
            <w:tcW w:w="13721" w:type="dxa"/>
            <w:gridSpan w:val="10"/>
            <w:tcMar>
              <w:top w:w="0" w:type="dxa"/>
              <w:left w:w="108" w:type="dxa"/>
              <w:bottom w:w="0" w:type="dxa"/>
              <w:right w:w="108" w:type="dxa"/>
            </w:tcMar>
          </w:tcPr>
          <w:p w:rsidR="00140B9F" w:rsidRDefault="00140B9F" w:rsidP="00140B9F">
            <w:pPr>
              <w:spacing w:after="0" w:line="240" w:lineRule="auto"/>
              <w:jc w:val="both"/>
              <w:rPr>
                <w:rFonts w:ascii="Times New Roman" w:eastAsia="Arial" w:hAnsi="Times New Roman" w:cs="Times New Roman"/>
                <w:color w:val="000000"/>
                <w:sz w:val="24"/>
                <w:szCs w:val="24"/>
              </w:rPr>
            </w:pPr>
          </w:p>
          <w:p w:rsidR="00140B9F" w:rsidRDefault="00140B9F" w:rsidP="00140B9F">
            <w:pPr>
              <w:spacing w:after="0" w:line="240" w:lineRule="auto"/>
              <w:jc w:val="both"/>
              <w:rPr>
                <w:rFonts w:ascii="Times New Roman" w:eastAsia="Arial" w:hAnsi="Times New Roman" w:cs="Times New Roman"/>
                <w:color w:val="000000"/>
                <w:sz w:val="24"/>
                <w:szCs w:val="24"/>
              </w:rPr>
            </w:pPr>
          </w:p>
          <w:p w:rsidR="00140B9F" w:rsidRDefault="00140B9F" w:rsidP="00140B9F">
            <w:pPr>
              <w:spacing w:after="0" w:line="240" w:lineRule="auto"/>
              <w:jc w:val="both"/>
              <w:rPr>
                <w:rFonts w:ascii="Times New Roman" w:eastAsia="Arial" w:hAnsi="Times New Roman" w:cs="Times New Roman"/>
                <w:color w:val="000000"/>
                <w:sz w:val="24"/>
                <w:szCs w:val="24"/>
              </w:rPr>
            </w:pPr>
          </w:p>
          <w:p w:rsidR="00140B9F" w:rsidRDefault="00140B9F" w:rsidP="00140B9F">
            <w:pPr>
              <w:spacing w:after="0" w:line="240" w:lineRule="auto"/>
              <w:jc w:val="both"/>
              <w:rPr>
                <w:rFonts w:ascii="Times New Roman" w:eastAsia="Arial" w:hAnsi="Times New Roman" w:cs="Times New Roman"/>
                <w:color w:val="000000"/>
                <w:sz w:val="24"/>
                <w:szCs w:val="24"/>
              </w:rPr>
            </w:pPr>
          </w:p>
          <w:p w:rsidR="007C6035" w:rsidRPr="008D4A9D" w:rsidRDefault="00430FE3" w:rsidP="00140B9F">
            <w:pPr>
              <w:spacing w:after="0" w:line="240" w:lineRule="auto"/>
              <w:jc w:val="both"/>
              <w:rPr>
                <w:rFonts w:ascii="Times New Roman" w:eastAsia="Arial" w:hAnsi="Times New Roman" w:cs="Times New Roman"/>
                <w:color w:val="000000"/>
                <w:sz w:val="24"/>
                <w:szCs w:val="24"/>
              </w:rPr>
            </w:pPr>
            <w:r w:rsidRPr="00430FE3">
              <w:rPr>
                <w:rFonts w:ascii="Times New Roman" w:eastAsia="Arial" w:hAnsi="Times New Roman" w:cs="Times New Roman"/>
                <w:color w:val="000000"/>
                <w:sz w:val="24"/>
                <w:szCs w:val="24"/>
              </w:rPr>
              <w:t>УЧЕБНО-МЕТОДИЧЕСКОЕ И  МАТЕРИАЛЬНО-ТЕХНИЧЕСКОЕ ОБЕСПЕЧЕНИЕ</w:t>
            </w:r>
          </w:p>
        </w:tc>
      </w:tr>
      <w:tr w:rsidR="007C6035" w:rsidRPr="008D4A9D" w:rsidTr="00140B9F">
        <w:trPr>
          <w:trHeight w:val="858"/>
        </w:trPr>
        <w:tc>
          <w:tcPr>
            <w:tcW w:w="4840" w:type="dxa"/>
            <w:gridSpan w:val="2"/>
            <w:tcMar>
              <w:top w:w="0" w:type="dxa"/>
              <w:left w:w="108" w:type="dxa"/>
              <w:bottom w:w="0" w:type="dxa"/>
              <w:right w:w="108" w:type="dxa"/>
            </w:tcMar>
          </w:tcPr>
          <w:p w:rsidR="00430FE3" w:rsidRDefault="00DC127B" w:rsidP="00140B9F">
            <w:pPr>
              <w:spacing w:after="0" w:line="240" w:lineRule="auto"/>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 </w:t>
            </w:r>
            <w:r w:rsidR="00430FE3" w:rsidRPr="00430FE3">
              <w:rPr>
                <w:rFonts w:ascii="Times New Roman" w:eastAsia="Arial" w:hAnsi="Times New Roman" w:cs="Times New Roman"/>
                <w:color w:val="000000"/>
                <w:sz w:val="24"/>
                <w:szCs w:val="24"/>
              </w:rPr>
              <w:t>Федеральный го</w:t>
            </w:r>
            <w:r>
              <w:rPr>
                <w:rFonts w:ascii="Times New Roman" w:eastAsia="Arial" w:hAnsi="Times New Roman" w:cs="Times New Roman"/>
                <w:color w:val="000000"/>
                <w:sz w:val="24"/>
                <w:szCs w:val="24"/>
              </w:rPr>
              <w:t xml:space="preserve">сударственый </w:t>
            </w:r>
            <w:r w:rsidR="00430FE3" w:rsidRPr="00430FE3">
              <w:rPr>
                <w:rFonts w:ascii="Times New Roman" w:eastAsia="Arial" w:hAnsi="Times New Roman" w:cs="Times New Roman"/>
                <w:color w:val="000000"/>
                <w:sz w:val="24"/>
                <w:szCs w:val="24"/>
              </w:rPr>
              <w:t>образовательный стандарт образования обучающихся с умственной отсталостью (интеллектуальными нарушениями) (Утвержден Приказом Минобрнауки России от 19 декабря 2014 г. № 1599);</w:t>
            </w:r>
          </w:p>
          <w:p w:rsidR="00430FE3" w:rsidRDefault="00430FE3" w:rsidP="00140B9F">
            <w:pPr>
              <w:jc w:val="both"/>
              <w:rPr>
                <w:rFonts w:ascii="Times New Roman" w:eastAsia="Arial" w:hAnsi="Times New Roman" w:cs="Times New Roman"/>
                <w:sz w:val="24"/>
                <w:szCs w:val="24"/>
              </w:rPr>
            </w:pPr>
          </w:p>
          <w:p w:rsidR="007C6035" w:rsidRPr="00430FE3" w:rsidRDefault="007C6035" w:rsidP="00140B9F">
            <w:pPr>
              <w:jc w:val="both"/>
              <w:rPr>
                <w:rFonts w:ascii="Times New Roman" w:eastAsia="Arial" w:hAnsi="Times New Roman" w:cs="Times New Roman"/>
                <w:sz w:val="24"/>
                <w:szCs w:val="24"/>
              </w:rPr>
            </w:pPr>
          </w:p>
        </w:tc>
        <w:tc>
          <w:tcPr>
            <w:tcW w:w="1142" w:type="dxa"/>
            <w:gridSpan w:val="3"/>
            <w:tcBorders>
              <w:left w:val="nil"/>
            </w:tcBorders>
          </w:tcPr>
          <w:p w:rsidR="007C6035" w:rsidRPr="008D4A9D" w:rsidRDefault="007C6035" w:rsidP="00140B9F">
            <w:pPr>
              <w:spacing w:after="0" w:line="240" w:lineRule="auto"/>
              <w:jc w:val="both"/>
              <w:rPr>
                <w:rFonts w:ascii="Times New Roman" w:eastAsia="Arial" w:hAnsi="Times New Roman" w:cs="Times New Roman"/>
                <w:color w:val="000000"/>
                <w:sz w:val="24"/>
                <w:szCs w:val="24"/>
              </w:rPr>
            </w:pPr>
          </w:p>
        </w:tc>
        <w:tc>
          <w:tcPr>
            <w:tcW w:w="3952" w:type="dxa"/>
            <w:gridSpan w:val="3"/>
            <w:tcBorders>
              <w:left w:val="nil"/>
            </w:tcBorders>
            <w:tcMar>
              <w:top w:w="0" w:type="dxa"/>
              <w:left w:w="108" w:type="dxa"/>
              <w:bottom w:w="0" w:type="dxa"/>
              <w:right w:w="108" w:type="dxa"/>
            </w:tcMar>
          </w:tcPr>
          <w:p w:rsidR="007C6035" w:rsidRPr="008D4A9D" w:rsidRDefault="00430FE3" w:rsidP="00140B9F">
            <w:pPr>
              <w:spacing w:after="0" w:line="240" w:lineRule="auto"/>
              <w:rPr>
                <w:rFonts w:ascii="Times New Roman" w:eastAsia="Arial" w:hAnsi="Times New Roman" w:cs="Times New Roman"/>
                <w:color w:val="000000"/>
                <w:sz w:val="24"/>
                <w:szCs w:val="24"/>
              </w:rPr>
            </w:pPr>
            <w:r w:rsidRPr="00430FE3">
              <w:rPr>
                <w:rFonts w:ascii="Times New Roman" w:eastAsia="Arial" w:hAnsi="Times New Roman" w:cs="Times New Roman"/>
                <w:color w:val="000000"/>
                <w:sz w:val="24"/>
                <w:szCs w:val="24"/>
              </w:rPr>
              <w:t xml:space="preserve">- </w:t>
            </w:r>
            <w:r w:rsidR="00140B9F" w:rsidRPr="00140B9F">
              <w:rPr>
                <w:rFonts w:ascii="Times New Roman" w:eastAsia="Arial" w:hAnsi="Times New Roman" w:cs="Times New Roman"/>
                <w:color w:val="000000"/>
                <w:sz w:val="24"/>
                <w:szCs w:val="24"/>
              </w:rPr>
              <w:t>- адаптированная  основная общеобразовательная программа образования обучающихся с умственной отсталостью (интеллектуальными нарушениями) (вариант 2);</w:t>
            </w:r>
          </w:p>
        </w:tc>
        <w:tc>
          <w:tcPr>
            <w:tcW w:w="3787" w:type="dxa"/>
            <w:gridSpan w:val="2"/>
            <w:tcBorders>
              <w:left w:val="nil"/>
            </w:tcBorders>
            <w:tcMar>
              <w:top w:w="0" w:type="dxa"/>
              <w:left w:w="108" w:type="dxa"/>
              <w:bottom w:w="0" w:type="dxa"/>
              <w:right w:w="108" w:type="dxa"/>
            </w:tcMar>
          </w:tcPr>
          <w:p w:rsidR="00140B9F" w:rsidRPr="00140B9F" w:rsidRDefault="00140B9F" w:rsidP="00140B9F">
            <w:pPr>
              <w:spacing w:after="0" w:line="240" w:lineRule="auto"/>
              <w:jc w:val="both"/>
              <w:rPr>
                <w:rFonts w:ascii="Times New Roman" w:eastAsia="Arial" w:hAnsi="Times New Roman" w:cs="Times New Roman"/>
                <w:color w:val="000000"/>
                <w:sz w:val="24"/>
                <w:szCs w:val="24"/>
              </w:rPr>
            </w:pPr>
            <w:r w:rsidRPr="00140B9F">
              <w:rPr>
                <w:rFonts w:ascii="Times New Roman" w:eastAsia="Arial" w:hAnsi="Times New Roman" w:cs="Times New Roman"/>
                <w:color w:val="000000"/>
                <w:sz w:val="24"/>
                <w:szCs w:val="24"/>
              </w:rPr>
              <w:t>Материально-техническое обеспечение:</w:t>
            </w:r>
          </w:p>
          <w:p w:rsidR="00140B9F" w:rsidRPr="00140B9F" w:rsidRDefault="00140B9F" w:rsidP="00140B9F">
            <w:pPr>
              <w:spacing w:after="0" w:line="240" w:lineRule="auto"/>
              <w:jc w:val="both"/>
              <w:rPr>
                <w:rFonts w:ascii="Times New Roman" w:eastAsia="Arial" w:hAnsi="Times New Roman" w:cs="Times New Roman"/>
                <w:color w:val="000000"/>
                <w:sz w:val="24"/>
                <w:szCs w:val="24"/>
              </w:rPr>
            </w:pPr>
            <w:r w:rsidRPr="00140B9F">
              <w:rPr>
                <w:rFonts w:ascii="Times New Roman" w:eastAsia="Arial" w:hAnsi="Times New Roman" w:cs="Times New Roman"/>
                <w:color w:val="000000"/>
                <w:sz w:val="24"/>
                <w:szCs w:val="24"/>
              </w:rPr>
              <w:t>•</w:t>
            </w:r>
            <w:r w:rsidRPr="00140B9F">
              <w:rPr>
                <w:rFonts w:ascii="Times New Roman" w:eastAsia="Arial" w:hAnsi="Times New Roman" w:cs="Times New Roman"/>
                <w:color w:val="000000"/>
                <w:sz w:val="24"/>
                <w:szCs w:val="24"/>
              </w:rPr>
              <w:tab/>
              <w:t>дидактический материал: изображения (картинки, фото) альбомы с демонстрационным материалом в соответствии с темами занятий;</w:t>
            </w:r>
          </w:p>
          <w:p w:rsidR="007C6035" w:rsidRPr="008D4A9D" w:rsidRDefault="00140B9F" w:rsidP="00140B9F">
            <w:pPr>
              <w:spacing w:after="0" w:line="240" w:lineRule="auto"/>
              <w:jc w:val="both"/>
              <w:rPr>
                <w:rFonts w:ascii="Times New Roman" w:eastAsia="Arial" w:hAnsi="Times New Roman" w:cs="Times New Roman"/>
                <w:color w:val="000000"/>
                <w:sz w:val="24"/>
                <w:szCs w:val="24"/>
              </w:rPr>
            </w:pPr>
            <w:r w:rsidRPr="00140B9F">
              <w:rPr>
                <w:rFonts w:ascii="Times New Roman" w:eastAsia="Arial" w:hAnsi="Times New Roman" w:cs="Times New Roman"/>
                <w:color w:val="000000"/>
                <w:sz w:val="24"/>
                <w:szCs w:val="24"/>
              </w:rPr>
              <w:t>•</w:t>
            </w:r>
            <w:r w:rsidRPr="00140B9F">
              <w:rPr>
                <w:rFonts w:ascii="Times New Roman" w:eastAsia="Arial" w:hAnsi="Times New Roman" w:cs="Times New Roman"/>
                <w:color w:val="000000"/>
                <w:sz w:val="24"/>
                <w:szCs w:val="24"/>
              </w:rPr>
              <w:tab/>
              <w:t>натуральные объекты, муляжи, макеты, предметные и сюжетные картинки, аудио и видеоматериалы, презентации,</w:t>
            </w:r>
          </w:p>
          <w:p w:rsidR="007C6035" w:rsidRPr="008D4A9D" w:rsidRDefault="007C6035" w:rsidP="00140B9F">
            <w:pPr>
              <w:spacing w:after="0" w:line="240" w:lineRule="auto"/>
              <w:jc w:val="both"/>
              <w:rPr>
                <w:rFonts w:ascii="Times New Roman" w:eastAsia="Arial" w:hAnsi="Times New Roman" w:cs="Times New Roman"/>
                <w:color w:val="000000"/>
                <w:sz w:val="24"/>
                <w:szCs w:val="24"/>
              </w:rPr>
            </w:pPr>
          </w:p>
        </w:tc>
      </w:tr>
      <w:tr w:rsidR="007C6035" w:rsidRPr="008D4A9D" w:rsidTr="00140B9F">
        <w:trPr>
          <w:trHeight w:val="1089"/>
        </w:trPr>
        <w:tc>
          <w:tcPr>
            <w:tcW w:w="869" w:type="dxa"/>
            <w:tcMar>
              <w:top w:w="0" w:type="dxa"/>
              <w:left w:w="108" w:type="dxa"/>
              <w:bottom w:w="0" w:type="dxa"/>
              <w:right w:w="108" w:type="dxa"/>
            </w:tcMar>
          </w:tcPr>
          <w:p w:rsidR="007C6035" w:rsidRPr="008D4A9D" w:rsidRDefault="007C6035" w:rsidP="00140B9F">
            <w:pPr>
              <w:spacing w:after="0" w:line="240" w:lineRule="auto"/>
              <w:jc w:val="both"/>
              <w:rPr>
                <w:rFonts w:ascii="Times New Roman" w:eastAsia="Arial" w:hAnsi="Times New Roman" w:cs="Times New Roman"/>
                <w:color w:val="000000"/>
                <w:sz w:val="24"/>
                <w:szCs w:val="24"/>
              </w:rPr>
            </w:pPr>
          </w:p>
        </w:tc>
        <w:tc>
          <w:tcPr>
            <w:tcW w:w="12852" w:type="dxa"/>
            <w:gridSpan w:val="9"/>
            <w:tcBorders>
              <w:left w:val="nil"/>
            </w:tcBorders>
            <w:tcMar>
              <w:top w:w="0" w:type="dxa"/>
              <w:left w:w="108" w:type="dxa"/>
              <w:bottom w:w="0" w:type="dxa"/>
              <w:right w:w="108" w:type="dxa"/>
            </w:tcMar>
          </w:tcPr>
          <w:p w:rsidR="00140B9F" w:rsidRPr="00140B9F" w:rsidRDefault="00140B9F" w:rsidP="00140B9F">
            <w:pPr>
              <w:tabs>
                <w:tab w:val="left" w:pos="9045"/>
              </w:tabs>
              <w:spacing w:after="0" w:line="240" w:lineRule="auto"/>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ab/>
            </w:r>
            <w:r>
              <w:t xml:space="preserve"> </w:t>
            </w:r>
            <w:r w:rsidRPr="00140B9F">
              <w:rPr>
                <w:rFonts w:ascii="Times New Roman" w:eastAsia="Arial" w:hAnsi="Times New Roman" w:cs="Times New Roman"/>
                <w:color w:val="000000"/>
                <w:sz w:val="24"/>
                <w:szCs w:val="24"/>
              </w:rPr>
              <w:t>мультипликационные фильмы;</w:t>
            </w:r>
          </w:p>
          <w:p w:rsidR="00140B9F" w:rsidRPr="00140B9F" w:rsidRDefault="00140B9F" w:rsidP="00140B9F">
            <w:pPr>
              <w:tabs>
                <w:tab w:val="left" w:pos="9045"/>
              </w:tabs>
              <w:spacing w:after="0" w:line="240" w:lineRule="auto"/>
              <w:jc w:val="both"/>
              <w:rPr>
                <w:rFonts w:ascii="Times New Roman" w:eastAsia="Arial" w:hAnsi="Times New Roman" w:cs="Times New Roman"/>
                <w:color w:val="000000"/>
                <w:sz w:val="24"/>
                <w:szCs w:val="24"/>
              </w:rPr>
            </w:pPr>
            <w:r w:rsidRPr="00140B9F">
              <w:rPr>
                <w:rFonts w:ascii="Times New Roman" w:eastAsia="Arial" w:hAnsi="Times New Roman" w:cs="Times New Roman"/>
                <w:color w:val="000000"/>
                <w:sz w:val="24"/>
                <w:szCs w:val="24"/>
              </w:rPr>
              <w:tab/>
              <w:t>разрезные карточки по темам;</w:t>
            </w:r>
          </w:p>
          <w:p w:rsidR="007C6035" w:rsidRPr="008D4A9D" w:rsidRDefault="00140B9F" w:rsidP="00140B9F">
            <w:pPr>
              <w:tabs>
                <w:tab w:val="left" w:pos="9045"/>
              </w:tabs>
              <w:spacing w:after="0" w:line="240" w:lineRule="auto"/>
              <w:jc w:val="both"/>
              <w:rPr>
                <w:rFonts w:ascii="Times New Roman" w:eastAsia="Arial" w:hAnsi="Times New Roman" w:cs="Times New Roman"/>
                <w:color w:val="000000"/>
                <w:sz w:val="24"/>
                <w:szCs w:val="24"/>
              </w:rPr>
            </w:pPr>
            <w:r w:rsidRPr="00140B9F">
              <w:rPr>
                <w:rFonts w:ascii="Times New Roman" w:eastAsia="Arial" w:hAnsi="Times New Roman" w:cs="Times New Roman"/>
                <w:color w:val="000000"/>
                <w:sz w:val="24"/>
                <w:szCs w:val="24"/>
              </w:rPr>
              <w:tab/>
              <w:t xml:space="preserve">демонстрационные </w:t>
            </w:r>
            <w:proofErr w:type="gramStart"/>
            <w:r w:rsidRPr="00140B9F">
              <w:rPr>
                <w:rFonts w:ascii="Times New Roman" w:eastAsia="Arial" w:hAnsi="Times New Roman" w:cs="Times New Roman"/>
                <w:color w:val="000000"/>
                <w:sz w:val="24"/>
                <w:szCs w:val="24"/>
              </w:rPr>
              <w:t>карточки  по</w:t>
            </w:r>
            <w:proofErr w:type="gramEnd"/>
            <w:r w:rsidRPr="00140B9F">
              <w:rPr>
                <w:rFonts w:ascii="Times New Roman" w:eastAsia="Arial" w:hAnsi="Times New Roman" w:cs="Times New Roman"/>
                <w:color w:val="000000"/>
                <w:sz w:val="24"/>
                <w:szCs w:val="24"/>
              </w:rPr>
              <w:t xml:space="preserve"> </w:t>
            </w:r>
          </w:p>
          <w:p w:rsidR="007C6035" w:rsidRPr="008D4A9D" w:rsidRDefault="00140B9F" w:rsidP="00140B9F">
            <w:pPr>
              <w:spacing w:after="0" w:line="240" w:lineRule="auto"/>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                                                                                                                                                          </w:t>
            </w:r>
            <w:r w:rsidRPr="00140B9F">
              <w:rPr>
                <w:rFonts w:ascii="Times New Roman" w:eastAsia="Arial" w:hAnsi="Times New Roman" w:cs="Times New Roman"/>
                <w:color w:val="000000"/>
                <w:sz w:val="24"/>
                <w:szCs w:val="24"/>
              </w:rPr>
              <w:t>темам.</w:t>
            </w:r>
          </w:p>
        </w:tc>
      </w:tr>
      <w:tr w:rsidR="007C6035" w:rsidRPr="008D4A9D" w:rsidTr="00140B9F">
        <w:tc>
          <w:tcPr>
            <w:tcW w:w="869" w:type="dxa"/>
            <w:vMerge w:val="restart"/>
            <w:tcMar>
              <w:top w:w="0" w:type="dxa"/>
              <w:left w:w="108" w:type="dxa"/>
              <w:bottom w:w="0" w:type="dxa"/>
              <w:right w:w="108" w:type="dxa"/>
            </w:tcMar>
            <w:hideMark/>
          </w:tcPr>
          <w:p w:rsidR="007C6035" w:rsidRPr="008D4A9D" w:rsidRDefault="007C6035" w:rsidP="00140B9F">
            <w:pPr>
              <w:spacing w:after="0" w:line="240" w:lineRule="auto"/>
              <w:jc w:val="both"/>
              <w:rPr>
                <w:rFonts w:ascii="Times New Roman" w:eastAsia="Arial" w:hAnsi="Times New Roman" w:cs="Times New Roman"/>
                <w:color w:val="000000"/>
                <w:sz w:val="24"/>
                <w:szCs w:val="24"/>
              </w:rPr>
            </w:pPr>
          </w:p>
        </w:tc>
        <w:tc>
          <w:tcPr>
            <w:tcW w:w="12852" w:type="dxa"/>
            <w:gridSpan w:val="9"/>
            <w:tcBorders>
              <w:left w:val="nil"/>
            </w:tcBorders>
            <w:tcMar>
              <w:top w:w="0" w:type="dxa"/>
              <w:left w:w="108" w:type="dxa"/>
              <w:bottom w:w="0" w:type="dxa"/>
              <w:right w:w="108" w:type="dxa"/>
            </w:tcMar>
            <w:hideMark/>
          </w:tcPr>
          <w:p w:rsidR="007C6035" w:rsidRPr="008D4A9D" w:rsidRDefault="007C6035" w:rsidP="00140B9F">
            <w:pPr>
              <w:spacing w:after="0" w:line="240" w:lineRule="auto"/>
              <w:jc w:val="both"/>
              <w:rPr>
                <w:rFonts w:ascii="Times New Roman" w:eastAsia="Arial" w:hAnsi="Times New Roman" w:cs="Times New Roman"/>
                <w:color w:val="000000"/>
                <w:sz w:val="24"/>
                <w:szCs w:val="24"/>
              </w:rPr>
            </w:pPr>
          </w:p>
        </w:tc>
      </w:tr>
      <w:tr w:rsidR="007C6035" w:rsidRPr="008D4A9D" w:rsidTr="00140B9F">
        <w:tc>
          <w:tcPr>
            <w:tcW w:w="869" w:type="dxa"/>
            <w:vMerge/>
            <w:tcMar>
              <w:top w:w="0" w:type="dxa"/>
              <w:left w:w="108" w:type="dxa"/>
              <w:bottom w:w="0" w:type="dxa"/>
              <w:right w:w="108" w:type="dxa"/>
            </w:tcMar>
            <w:hideMark/>
          </w:tcPr>
          <w:p w:rsidR="007C6035" w:rsidRPr="008D4A9D" w:rsidRDefault="007C6035" w:rsidP="00140B9F">
            <w:pPr>
              <w:spacing w:after="0" w:line="240" w:lineRule="auto"/>
              <w:jc w:val="both"/>
              <w:rPr>
                <w:rFonts w:ascii="Times New Roman" w:eastAsia="Arial" w:hAnsi="Times New Roman" w:cs="Times New Roman"/>
                <w:color w:val="000000"/>
                <w:sz w:val="24"/>
                <w:szCs w:val="24"/>
              </w:rPr>
            </w:pPr>
          </w:p>
        </w:tc>
        <w:tc>
          <w:tcPr>
            <w:tcW w:w="12852" w:type="dxa"/>
            <w:gridSpan w:val="9"/>
            <w:tcBorders>
              <w:left w:val="nil"/>
            </w:tcBorders>
            <w:tcMar>
              <w:top w:w="0" w:type="dxa"/>
              <w:left w:w="108" w:type="dxa"/>
              <w:bottom w:w="0" w:type="dxa"/>
              <w:right w:w="108" w:type="dxa"/>
            </w:tcMar>
            <w:hideMark/>
          </w:tcPr>
          <w:p w:rsidR="007C6035" w:rsidRPr="008D4A9D" w:rsidRDefault="007C6035" w:rsidP="00140B9F">
            <w:pPr>
              <w:spacing w:after="0" w:line="240" w:lineRule="auto"/>
              <w:jc w:val="both"/>
              <w:rPr>
                <w:rFonts w:ascii="Times New Roman" w:eastAsia="Arial" w:hAnsi="Times New Roman" w:cs="Times New Roman"/>
                <w:color w:val="000000"/>
                <w:sz w:val="24"/>
                <w:szCs w:val="24"/>
              </w:rPr>
            </w:pPr>
          </w:p>
          <w:p w:rsidR="007C6035" w:rsidRPr="008D4A9D" w:rsidRDefault="007C6035" w:rsidP="00140B9F">
            <w:pPr>
              <w:spacing w:after="0" w:line="240" w:lineRule="auto"/>
              <w:jc w:val="both"/>
              <w:rPr>
                <w:rFonts w:ascii="Times New Roman" w:eastAsia="Arial" w:hAnsi="Times New Roman" w:cs="Times New Roman"/>
                <w:color w:val="000000"/>
                <w:sz w:val="24"/>
                <w:szCs w:val="24"/>
              </w:rPr>
            </w:pPr>
          </w:p>
        </w:tc>
      </w:tr>
      <w:tr w:rsidR="007C6035" w:rsidRPr="008D4A9D" w:rsidTr="00140B9F">
        <w:tc>
          <w:tcPr>
            <w:tcW w:w="13721" w:type="dxa"/>
            <w:gridSpan w:val="10"/>
            <w:tcMar>
              <w:top w:w="0" w:type="dxa"/>
              <w:left w:w="108" w:type="dxa"/>
              <w:bottom w:w="0" w:type="dxa"/>
              <w:right w:w="108" w:type="dxa"/>
            </w:tcMar>
          </w:tcPr>
          <w:p w:rsidR="007C6035" w:rsidRPr="008D4A9D" w:rsidRDefault="007C6035" w:rsidP="00140B9F">
            <w:pPr>
              <w:spacing w:after="0" w:line="240" w:lineRule="auto"/>
              <w:jc w:val="both"/>
              <w:rPr>
                <w:rFonts w:ascii="Times New Roman" w:eastAsia="Arial" w:hAnsi="Times New Roman" w:cs="Times New Roman"/>
                <w:color w:val="000000"/>
                <w:sz w:val="24"/>
                <w:szCs w:val="24"/>
              </w:rPr>
            </w:pPr>
          </w:p>
        </w:tc>
      </w:tr>
      <w:tr w:rsidR="007C6035" w:rsidRPr="008D4A9D" w:rsidTr="00140B9F">
        <w:trPr>
          <w:trHeight w:val="582"/>
        </w:trPr>
        <w:tc>
          <w:tcPr>
            <w:tcW w:w="4840" w:type="dxa"/>
            <w:gridSpan w:val="2"/>
            <w:tcMar>
              <w:top w:w="0" w:type="dxa"/>
              <w:left w:w="108" w:type="dxa"/>
              <w:bottom w:w="0" w:type="dxa"/>
              <w:right w:w="108" w:type="dxa"/>
            </w:tcMar>
          </w:tcPr>
          <w:p w:rsidR="007C6035" w:rsidRPr="008D4A9D" w:rsidRDefault="007C6035" w:rsidP="00140B9F">
            <w:pPr>
              <w:spacing w:after="0" w:line="240" w:lineRule="auto"/>
              <w:jc w:val="both"/>
              <w:rPr>
                <w:rFonts w:ascii="Times New Roman" w:eastAsia="Arial" w:hAnsi="Times New Roman" w:cs="Times New Roman"/>
                <w:color w:val="000000"/>
                <w:sz w:val="24"/>
                <w:szCs w:val="24"/>
              </w:rPr>
            </w:pPr>
          </w:p>
          <w:p w:rsidR="007C6035" w:rsidRPr="008D4A9D" w:rsidRDefault="007C6035" w:rsidP="00140B9F">
            <w:pPr>
              <w:spacing w:after="0" w:line="240" w:lineRule="auto"/>
              <w:jc w:val="both"/>
              <w:rPr>
                <w:rFonts w:ascii="Times New Roman" w:eastAsia="Arial" w:hAnsi="Times New Roman" w:cs="Times New Roman"/>
                <w:color w:val="000000"/>
                <w:sz w:val="24"/>
                <w:szCs w:val="24"/>
              </w:rPr>
            </w:pPr>
          </w:p>
        </w:tc>
        <w:tc>
          <w:tcPr>
            <w:tcW w:w="1142" w:type="dxa"/>
            <w:gridSpan w:val="3"/>
          </w:tcPr>
          <w:p w:rsidR="007C6035" w:rsidRPr="008D4A9D" w:rsidRDefault="007C6035" w:rsidP="00140B9F">
            <w:pPr>
              <w:spacing w:after="0" w:line="240" w:lineRule="auto"/>
              <w:jc w:val="both"/>
              <w:rPr>
                <w:rFonts w:ascii="Times New Roman" w:eastAsia="Arial" w:hAnsi="Times New Roman" w:cs="Times New Roman"/>
                <w:color w:val="000000"/>
                <w:sz w:val="24"/>
                <w:szCs w:val="24"/>
              </w:rPr>
            </w:pPr>
          </w:p>
        </w:tc>
        <w:tc>
          <w:tcPr>
            <w:tcW w:w="7739" w:type="dxa"/>
            <w:gridSpan w:val="5"/>
            <w:tcBorders>
              <w:left w:val="nil"/>
            </w:tcBorders>
            <w:tcMar>
              <w:top w:w="0" w:type="dxa"/>
              <w:left w:w="108" w:type="dxa"/>
              <w:bottom w:w="0" w:type="dxa"/>
              <w:right w:w="108" w:type="dxa"/>
            </w:tcMar>
          </w:tcPr>
          <w:p w:rsidR="007C6035" w:rsidRPr="008D4A9D" w:rsidRDefault="007C6035" w:rsidP="00140B9F">
            <w:pPr>
              <w:spacing w:after="0" w:line="240" w:lineRule="auto"/>
              <w:jc w:val="both"/>
              <w:rPr>
                <w:rFonts w:ascii="Times New Roman" w:eastAsia="Arial" w:hAnsi="Times New Roman" w:cs="Times New Roman"/>
                <w:color w:val="000000"/>
                <w:sz w:val="24"/>
                <w:szCs w:val="24"/>
              </w:rPr>
            </w:pPr>
          </w:p>
          <w:p w:rsidR="007C6035" w:rsidRPr="008D4A9D" w:rsidRDefault="007C6035" w:rsidP="00140B9F">
            <w:pPr>
              <w:spacing w:after="0" w:line="240" w:lineRule="auto"/>
              <w:jc w:val="both"/>
              <w:rPr>
                <w:rFonts w:ascii="Times New Roman" w:eastAsia="Arial" w:hAnsi="Times New Roman" w:cs="Times New Roman"/>
                <w:color w:val="000000"/>
                <w:sz w:val="24"/>
                <w:szCs w:val="24"/>
              </w:rPr>
            </w:pPr>
          </w:p>
        </w:tc>
      </w:tr>
      <w:tr w:rsidR="007C6035" w:rsidRPr="008D4A9D" w:rsidTr="00140B9F">
        <w:tc>
          <w:tcPr>
            <w:tcW w:w="13721" w:type="dxa"/>
            <w:gridSpan w:val="10"/>
            <w:tcMar>
              <w:top w:w="0" w:type="dxa"/>
              <w:left w:w="108" w:type="dxa"/>
              <w:bottom w:w="0" w:type="dxa"/>
              <w:right w:w="108" w:type="dxa"/>
            </w:tcMar>
            <w:hideMark/>
          </w:tcPr>
          <w:p w:rsidR="007C6035" w:rsidRPr="008D4A9D" w:rsidRDefault="007C6035" w:rsidP="00140B9F">
            <w:pPr>
              <w:spacing w:after="0" w:line="240" w:lineRule="auto"/>
              <w:jc w:val="both"/>
              <w:rPr>
                <w:rFonts w:ascii="Times New Roman" w:eastAsia="Arial" w:hAnsi="Times New Roman" w:cs="Times New Roman"/>
                <w:color w:val="000000"/>
                <w:sz w:val="24"/>
                <w:szCs w:val="24"/>
              </w:rPr>
            </w:pPr>
          </w:p>
        </w:tc>
      </w:tr>
      <w:tr w:rsidR="00430FE3" w:rsidRPr="008D4A9D" w:rsidTr="00140B9F">
        <w:trPr>
          <w:gridBefore w:val="2"/>
          <w:wBefore w:w="4840" w:type="dxa"/>
        </w:trPr>
        <w:tc>
          <w:tcPr>
            <w:tcW w:w="5094" w:type="dxa"/>
            <w:gridSpan w:val="6"/>
          </w:tcPr>
          <w:p w:rsidR="00430FE3" w:rsidRPr="008D4A9D" w:rsidRDefault="00430FE3" w:rsidP="00140B9F">
            <w:pPr>
              <w:spacing w:after="0" w:line="240" w:lineRule="auto"/>
              <w:jc w:val="both"/>
              <w:rPr>
                <w:rFonts w:ascii="Times New Roman" w:eastAsia="Arial" w:hAnsi="Times New Roman" w:cs="Times New Roman"/>
                <w:color w:val="000000"/>
                <w:sz w:val="24"/>
                <w:szCs w:val="24"/>
              </w:rPr>
            </w:pPr>
            <w:r w:rsidRPr="008D4A9D">
              <w:rPr>
                <w:rFonts w:ascii="Times New Roman" w:eastAsia="Arial" w:hAnsi="Times New Roman" w:cs="Times New Roman"/>
                <w:color w:val="000000"/>
                <w:sz w:val="24"/>
                <w:szCs w:val="24"/>
              </w:rPr>
              <w:t xml:space="preserve"> </w:t>
            </w:r>
          </w:p>
        </w:tc>
        <w:tc>
          <w:tcPr>
            <w:tcW w:w="3787" w:type="dxa"/>
            <w:gridSpan w:val="2"/>
            <w:vMerge w:val="restart"/>
            <w:tcBorders>
              <w:left w:val="nil"/>
            </w:tcBorders>
            <w:tcMar>
              <w:top w:w="0" w:type="dxa"/>
              <w:left w:w="108" w:type="dxa"/>
              <w:bottom w:w="0" w:type="dxa"/>
              <w:right w:w="108" w:type="dxa"/>
            </w:tcMar>
            <w:hideMark/>
          </w:tcPr>
          <w:p w:rsidR="00430FE3" w:rsidRPr="008D4A9D" w:rsidRDefault="00430FE3" w:rsidP="00140B9F">
            <w:pPr>
              <w:spacing w:after="0" w:line="240" w:lineRule="auto"/>
              <w:jc w:val="both"/>
              <w:rPr>
                <w:rFonts w:ascii="Times New Roman" w:eastAsia="Arial" w:hAnsi="Times New Roman" w:cs="Times New Roman"/>
                <w:color w:val="000000"/>
                <w:sz w:val="24"/>
                <w:szCs w:val="24"/>
              </w:rPr>
            </w:pPr>
          </w:p>
          <w:p w:rsidR="00430FE3" w:rsidRPr="008D4A9D" w:rsidRDefault="00430FE3" w:rsidP="00140B9F">
            <w:pPr>
              <w:spacing w:after="0" w:line="240" w:lineRule="auto"/>
              <w:jc w:val="both"/>
              <w:rPr>
                <w:rFonts w:ascii="Times New Roman" w:eastAsia="Arial" w:hAnsi="Times New Roman" w:cs="Times New Roman"/>
                <w:color w:val="000000"/>
                <w:sz w:val="24"/>
                <w:szCs w:val="24"/>
              </w:rPr>
            </w:pPr>
          </w:p>
          <w:p w:rsidR="00430FE3" w:rsidRPr="008D4A9D" w:rsidRDefault="00430FE3" w:rsidP="00140B9F">
            <w:pPr>
              <w:spacing w:after="0" w:line="240" w:lineRule="auto"/>
              <w:jc w:val="both"/>
              <w:rPr>
                <w:rFonts w:ascii="Times New Roman" w:eastAsia="Arial" w:hAnsi="Times New Roman" w:cs="Times New Roman"/>
                <w:color w:val="000000"/>
                <w:sz w:val="24"/>
                <w:szCs w:val="24"/>
              </w:rPr>
            </w:pPr>
          </w:p>
        </w:tc>
      </w:tr>
      <w:tr w:rsidR="00430FE3" w:rsidRPr="008D4A9D" w:rsidTr="00140B9F">
        <w:trPr>
          <w:gridBefore w:val="2"/>
          <w:wBefore w:w="4840" w:type="dxa"/>
          <w:trHeight w:val="903"/>
        </w:trPr>
        <w:tc>
          <w:tcPr>
            <w:tcW w:w="5094" w:type="dxa"/>
            <w:gridSpan w:val="6"/>
            <w:tcBorders>
              <w:bottom w:val="nil"/>
            </w:tcBorders>
          </w:tcPr>
          <w:p w:rsidR="00430FE3" w:rsidRPr="008D4A9D" w:rsidRDefault="00430FE3" w:rsidP="00140B9F">
            <w:pPr>
              <w:spacing w:after="0" w:line="240" w:lineRule="auto"/>
              <w:jc w:val="both"/>
              <w:rPr>
                <w:rFonts w:ascii="Times New Roman" w:eastAsia="Arial" w:hAnsi="Times New Roman" w:cs="Times New Roman"/>
                <w:color w:val="000000"/>
                <w:sz w:val="24"/>
                <w:szCs w:val="24"/>
              </w:rPr>
            </w:pPr>
          </w:p>
        </w:tc>
        <w:tc>
          <w:tcPr>
            <w:tcW w:w="3787" w:type="dxa"/>
            <w:gridSpan w:val="2"/>
            <w:vMerge/>
            <w:tcBorders>
              <w:left w:val="nil"/>
              <w:bottom w:val="nil"/>
            </w:tcBorders>
            <w:tcMar>
              <w:top w:w="0" w:type="dxa"/>
              <w:left w:w="108" w:type="dxa"/>
              <w:bottom w:w="0" w:type="dxa"/>
              <w:right w:w="108" w:type="dxa"/>
            </w:tcMar>
            <w:hideMark/>
          </w:tcPr>
          <w:p w:rsidR="00430FE3" w:rsidRPr="008D4A9D" w:rsidRDefault="00430FE3" w:rsidP="00140B9F">
            <w:pPr>
              <w:spacing w:after="0" w:line="240" w:lineRule="auto"/>
              <w:jc w:val="both"/>
              <w:rPr>
                <w:rFonts w:ascii="Times New Roman" w:eastAsia="Arial" w:hAnsi="Times New Roman" w:cs="Times New Roman"/>
                <w:color w:val="000000"/>
                <w:sz w:val="24"/>
                <w:szCs w:val="24"/>
              </w:rPr>
            </w:pPr>
          </w:p>
        </w:tc>
      </w:tr>
      <w:tr w:rsidR="00430FE3" w:rsidRPr="008D4A9D" w:rsidTr="00140B9F">
        <w:trPr>
          <w:gridAfter w:val="4"/>
          <w:wAfter w:w="4985" w:type="dxa"/>
          <w:trHeight w:val="65"/>
        </w:trPr>
        <w:tc>
          <w:tcPr>
            <w:tcW w:w="4840" w:type="dxa"/>
            <w:gridSpan w:val="2"/>
            <w:tcBorders>
              <w:bottom w:val="nil"/>
            </w:tcBorders>
            <w:tcMar>
              <w:top w:w="0" w:type="dxa"/>
              <w:left w:w="108" w:type="dxa"/>
              <w:bottom w:w="0" w:type="dxa"/>
              <w:right w:w="108" w:type="dxa"/>
            </w:tcMar>
          </w:tcPr>
          <w:p w:rsidR="00430FE3" w:rsidRPr="008D4A9D" w:rsidRDefault="00430FE3" w:rsidP="00140B9F">
            <w:pPr>
              <w:spacing w:after="0" w:line="240" w:lineRule="auto"/>
              <w:jc w:val="both"/>
              <w:rPr>
                <w:rFonts w:ascii="Times New Roman" w:eastAsia="Arial" w:hAnsi="Times New Roman" w:cs="Times New Roman"/>
                <w:color w:val="000000"/>
                <w:sz w:val="24"/>
                <w:szCs w:val="24"/>
              </w:rPr>
            </w:pPr>
          </w:p>
        </w:tc>
        <w:tc>
          <w:tcPr>
            <w:tcW w:w="3896" w:type="dxa"/>
            <w:gridSpan w:val="4"/>
            <w:tcBorders>
              <w:left w:val="nil"/>
              <w:bottom w:val="nil"/>
            </w:tcBorders>
            <w:tcMar>
              <w:top w:w="0" w:type="dxa"/>
              <w:left w:w="108" w:type="dxa"/>
              <w:bottom w:w="0" w:type="dxa"/>
              <w:right w:w="108" w:type="dxa"/>
            </w:tcMar>
            <w:hideMark/>
          </w:tcPr>
          <w:p w:rsidR="00430FE3" w:rsidRPr="008D4A9D" w:rsidRDefault="00430FE3" w:rsidP="00140B9F">
            <w:pPr>
              <w:spacing w:after="0" w:line="240" w:lineRule="auto"/>
              <w:jc w:val="both"/>
              <w:rPr>
                <w:rFonts w:ascii="Times New Roman" w:eastAsia="Arial" w:hAnsi="Times New Roman" w:cs="Times New Roman"/>
                <w:color w:val="000000"/>
                <w:sz w:val="24"/>
                <w:szCs w:val="24"/>
              </w:rPr>
            </w:pPr>
          </w:p>
          <w:p w:rsidR="00074418" w:rsidRDefault="00F45D94" w:rsidP="00140B9F">
            <w:pPr>
              <w:tabs>
                <w:tab w:val="left" w:pos="2715"/>
              </w:tabs>
              <w:spacing w:after="0" w:line="240" w:lineRule="auto"/>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ab/>
            </w:r>
            <w:r w:rsidRPr="00F45D94">
              <w:rPr>
                <w:rFonts w:ascii="Times New Roman" w:eastAsia="Arial" w:hAnsi="Times New Roman" w:cs="Times New Roman"/>
                <w:color w:val="000000"/>
                <w:sz w:val="24"/>
                <w:szCs w:val="24"/>
              </w:rPr>
              <w:t xml:space="preserve">                                                                                                                                             </w:t>
            </w:r>
            <w:r>
              <w:rPr>
                <w:rFonts w:ascii="Times New Roman" w:eastAsia="Arial" w:hAnsi="Times New Roman" w:cs="Times New Roman"/>
                <w:color w:val="000000"/>
                <w:sz w:val="24"/>
                <w:szCs w:val="24"/>
              </w:rPr>
              <w:t xml:space="preserve">                                  </w:t>
            </w:r>
          </w:p>
          <w:p w:rsidR="00074418" w:rsidRDefault="00074418" w:rsidP="00140B9F">
            <w:pPr>
              <w:tabs>
                <w:tab w:val="left" w:pos="2715"/>
              </w:tabs>
              <w:spacing w:after="0" w:line="240" w:lineRule="auto"/>
              <w:jc w:val="both"/>
              <w:rPr>
                <w:rFonts w:ascii="Times New Roman" w:eastAsia="Arial" w:hAnsi="Times New Roman" w:cs="Times New Roman"/>
                <w:color w:val="000000"/>
                <w:sz w:val="24"/>
                <w:szCs w:val="24"/>
              </w:rPr>
            </w:pPr>
          </w:p>
          <w:p w:rsidR="00074418" w:rsidRDefault="00074418" w:rsidP="00140B9F">
            <w:pPr>
              <w:tabs>
                <w:tab w:val="left" w:pos="2715"/>
              </w:tabs>
              <w:spacing w:after="0" w:line="240" w:lineRule="auto"/>
              <w:jc w:val="both"/>
              <w:rPr>
                <w:rFonts w:ascii="Times New Roman" w:eastAsia="Arial" w:hAnsi="Times New Roman" w:cs="Times New Roman"/>
                <w:color w:val="000000"/>
                <w:sz w:val="24"/>
                <w:szCs w:val="24"/>
              </w:rPr>
            </w:pPr>
          </w:p>
          <w:p w:rsidR="00074418" w:rsidRDefault="00074418" w:rsidP="00140B9F">
            <w:pPr>
              <w:tabs>
                <w:tab w:val="left" w:pos="2715"/>
              </w:tabs>
              <w:spacing w:after="0" w:line="240" w:lineRule="auto"/>
              <w:jc w:val="both"/>
              <w:rPr>
                <w:rFonts w:ascii="Times New Roman" w:eastAsia="Arial" w:hAnsi="Times New Roman" w:cs="Times New Roman"/>
                <w:color w:val="000000"/>
                <w:sz w:val="24"/>
                <w:szCs w:val="24"/>
              </w:rPr>
            </w:pPr>
          </w:p>
          <w:p w:rsidR="00074418" w:rsidRDefault="00074418" w:rsidP="00140B9F">
            <w:pPr>
              <w:tabs>
                <w:tab w:val="left" w:pos="2715"/>
              </w:tabs>
              <w:spacing w:after="0" w:line="240" w:lineRule="auto"/>
              <w:jc w:val="both"/>
              <w:rPr>
                <w:rFonts w:ascii="Times New Roman" w:eastAsia="Arial" w:hAnsi="Times New Roman" w:cs="Times New Roman"/>
                <w:color w:val="000000"/>
                <w:sz w:val="24"/>
                <w:szCs w:val="24"/>
              </w:rPr>
            </w:pPr>
          </w:p>
          <w:p w:rsidR="00074418" w:rsidRDefault="00074418" w:rsidP="00140B9F">
            <w:pPr>
              <w:tabs>
                <w:tab w:val="left" w:pos="2715"/>
              </w:tabs>
              <w:spacing w:after="0" w:line="240" w:lineRule="auto"/>
              <w:jc w:val="both"/>
              <w:rPr>
                <w:rFonts w:ascii="Times New Roman" w:eastAsia="Arial" w:hAnsi="Times New Roman" w:cs="Times New Roman"/>
                <w:color w:val="000000"/>
                <w:sz w:val="24"/>
                <w:szCs w:val="24"/>
              </w:rPr>
            </w:pPr>
          </w:p>
          <w:p w:rsidR="00074418" w:rsidRDefault="00074418" w:rsidP="00140B9F">
            <w:pPr>
              <w:tabs>
                <w:tab w:val="left" w:pos="2715"/>
              </w:tabs>
              <w:spacing w:after="0" w:line="240" w:lineRule="auto"/>
              <w:jc w:val="both"/>
              <w:rPr>
                <w:rFonts w:ascii="Times New Roman" w:eastAsia="Arial" w:hAnsi="Times New Roman" w:cs="Times New Roman"/>
                <w:color w:val="000000"/>
                <w:sz w:val="24"/>
                <w:szCs w:val="24"/>
              </w:rPr>
            </w:pPr>
          </w:p>
          <w:p w:rsidR="00074418" w:rsidRDefault="00074418" w:rsidP="00140B9F">
            <w:pPr>
              <w:tabs>
                <w:tab w:val="left" w:pos="2715"/>
              </w:tabs>
              <w:spacing w:after="0" w:line="240" w:lineRule="auto"/>
              <w:jc w:val="both"/>
              <w:rPr>
                <w:rFonts w:ascii="Times New Roman" w:eastAsia="Arial" w:hAnsi="Times New Roman" w:cs="Times New Roman"/>
                <w:color w:val="000000"/>
                <w:sz w:val="24"/>
                <w:szCs w:val="24"/>
              </w:rPr>
            </w:pPr>
          </w:p>
          <w:p w:rsidR="00074418" w:rsidRDefault="00074418" w:rsidP="00140B9F">
            <w:pPr>
              <w:tabs>
                <w:tab w:val="left" w:pos="2715"/>
              </w:tabs>
              <w:spacing w:after="0" w:line="240" w:lineRule="auto"/>
              <w:jc w:val="both"/>
              <w:rPr>
                <w:rFonts w:ascii="Times New Roman" w:eastAsia="Arial" w:hAnsi="Times New Roman" w:cs="Times New Roman"/>
                <w:color w:val="000000"/>
                <w:sz w:val="24"/>
                <w:szCs w:val="24"/>
              </w:rPr>
            </w:pPr>
          </w:p>
          <w:p w:rsidR="00074418" w:rsidRDefault="00074418" w:rsidP="00140B9F">
            <w:pPr>
              <w:tabs>
                <w:tab w:val="left" w:pos="2715"/>
              </w:tabs>
              <w:spacing w:after="0" w:line="240" w:lineRule="auto"/>
              <w:jc w:val="both"/>
              <w:rPr>
                <w:rFonts w:ascii="Times New Roman" w:eastAsia="Arial" w:hAnsi="Times New Roman" w:cs="Times New Roman"/>
                <w:color w:val="000000"/>
                <w:sz w:val="24"/>
                <w:szCs w:val="24"/>
              </w:rPr>
            </w:pPr>
          </w:p>
          <w:p w:rsidR="00074418" w:rsidRDefault="00074418" w:rsidP="00140B9F">
            <w:pPr>
              <w:tabs>
                <w:tab w:val="left" w:pos="2715"/>
              </w:tabs>
              <w:spacing w:after="0" w:line="240" w:lineRule="auto"/>
              <w:jc w:val="both"/>
              <w:rPr>
                <w:rFonts w:ascii="Times New Roman" w:eastAsia="Arial" w:hAnsi="Times New Roman" w:cs="Times New Roman"/>
                <w:color w:val="000000"/>
                <w:sz w:val="24"/>
                <w:szCs w:val="24"/>
              </w:rPr>
            </w:pPr>
          </w:p>
          <w:p w:rsidR="00074418" w:rsidRDefault="00074418" w:rsidP="00140B9F">
            <w:pPr>
              <w:tabs>
                <w:tab w:val="left" w:pos="2715"/>
              </w:tabs>
              <w:spacing w:after="0" w:line="240" w:lineRule="auto"/>
              <w:jc w:val="both"/>
              <w:rPr>
                <w:rFonts w:ascii="Times New Roman" w:eastAsia="Arial" w:hAnsi="Times New Roman" w:cs="Times New Roman"/>
                <w:color w:val="000000"/>
                <w:sz w:val="24"/>
                <w:szCs w:val="24"/>
              </w:rPr>
            </w:pPr>
          </w:p>
          <w:p w:rsidR="00074418" w:rsidRDefault="00074418" w:rsidP="00140B9F">
            <w:pPr>
              <w:tabs>
                <w:tab w:val="left" w:pos="2715"/>
              </w:tabs>
              <w:spacing w:after="0" w:line="240" w:lineRule="auto"/>
              <w:jc w:val="both"/>
              <w:rPr>
                <w:rFonts w:ascii="Times New Roman" w:eastAsia="Arial" w:hAnsi="Times New Roman" w:cs="Times New Roman"/>
                <w:color w:val="000000"/>
                <w:sz w:val="24"/>
                <w:szCs w:val="24"/>
              </w:rPr>
            </w:pPr>
          </w:p>
          <w:p w:rsidR="00074418" w:rsidRDefault="00074418" w:rsidP="00140B9F">
            <w:pPr>
              <w:tabs>
                <w:tab w:val="left" w:pos="2715"/>
              </w:tabs>
              <w:spacing w:after="0" w:line="240" w:lineRule="auto"/>
              <w:jc w:val="both"/>
              <w:rPr>
                <w:rFonts w:ascii="Times New Roman" w:eastAsia="Arial" w:hAnsi="Times New Roman" w:cs="Times New Roman"/>
                <w:color w:val="000000"/>
                <w:sz w:val="24"/>
                <w:szCs w:val="24"/>
              </w:rPr>
            </w:pPr>
          </w:p>
          <w:p w:rsidR="00074418" w:rsidRDefault="00074418" w:rsidP="00140B9F">
            <w:pPr>
              <w:tabs>
                <w:tab w:val="left" w:pos="2715"/>
              </w:tabs>
              <w:spacing w:after="0" w:line="240" w:lineRule="auto"/>
              <w:jc w:val="both"/>
              <w:rPr>
                <w:rFonts w:ascii="Times New Roman" w:eastAsia="Arial" w:hAnsi="Times New Roman" w:cs="Times New Roman"/>
                <w:color w:val="000000"/>
                <w:sz w:val="24"/>
                <w:szCs w:val="24"/>
              </w:rPr>
            </w:pPr>
          </w:p>
          <w:p w:rsidR="00074418" w:rsidRDefault="00074418" w:rsidP="00140B9F">
            <w:pPr>
              <w:tabs>
                <w:tab w:val="left" w:pos="2715"/>
              </w:tabs>
              <w:spacing w:after="0" w:line="240" w:lineRule="auto"/>
              <w:jc w:val="both"/>
              <w:rPr>
                <w:rFonts w:ascii="Times New Roman" w:eastAsia="Arial" w:hAnsi="Times New Roman" w:cs="Times New Roman"/>
                <w:color w:val="000000"/>
                <w:sz w:val="24"/>
                <w:szCs w:val="24"/>
              </w:rPr>
            </w:pPr>
          </w:p>
          <w:p w:rsidR="00074418" w:rsidRDefault="00074418" w:rsidP="00140B9F">
            <w:pPr>
              <w:tabs>
                <w:tab w:val="left" w:pos="2715"/>
              </w:tabs>
              <w:spacing w:after="0" w:line="240" w:lineRule="auto"/>
              <w:jc w:val="both"/>
              <w:rPr>
                <w:rFonts w:ascii="Times New Roman" w:eastAsia="Arial" w:hAnsi="Times New Roman" w:cs="Times New Roman"/>
                <w:color w:val="000000"/>
                <w:sz w:val="24"/>
                <w:szCs w:val="24"/>
              </w:rPr>
            </w:pPr>
          </w:p>
          <w:p w:rsidR="00074418" w:rsidRDefault="00074418" w:rsidP="00140B9F">
            <w:pPr>
              <w:tabs>
                <w:tab w:val="left" w:pos="2715"/>
              </w:tabs>
              <w:spacing w:after="0" w:line="240" w:lineRule="auto"/>
              <w:jc w:val="both"/>
              <w:rPr>
                <w:rFonts w:ascii="Times New Roman" w:eastAsia="Arial" w:hAnsi="Times New Roman" w:cs="Times New Roman"/>
                <w:color w:val="000000"/>
                <w:sz w:val="24"/>
                <w:szCs w:val="24"/>
              </w:rPr>
            </w:pPr>
          </w:p>
          <w:p w:rsidR="00074418" w:rsidRDefault="00074418" w:rsidP="00140B9F">
            <w:pPr>
              <w:tabs>
                <w:tab w:val="left" w:pos="2715"/>
              </w:tabs>
              <w:spacing w:after="0" w:line="240" w:lineRule="auto"/>
              <w:jc w:val="both"/>
              <w:rPr>
                <w:rFonts w:ascii="Times New Roman" w:eastAsia="Arial" w:hAnsi="Times New Roman" w:cs="Times New Roman"/>
                <w:color w:val="000000"/>
                <w:sz w:val="24"/>
                <w:szCs w:val="24"/>
              </w:rPr>
            </w:pPr>
          </w:p>
          <w:p w:rsidR="00074418" w:rsidRDefault="00074418" w:rsidP="00140B9F">
            <w:pPr>
              <w:tabs>
                <w:tab w:val="left" w:pos="2715"/>
              </w:tabs>
              <w:spacing w:after="0" w:line="240" w:lineRule="auto"/>
              <w:jc w:val="both"/>
              <w:rPr>
                <w:rFonts w:ascii="Times New Roman" w:eastAsia="Arial" w:hAnsi="Times New Roman" w:cs="Times New Roman"/>
                <w:color w:val="000000"/>
                <w:sz w:val="24"/>
                <w:szCs w:val="24"/>
              </w:rPr>
            </w:pPr>
          </w:p>
          <w:p w:rsidR="00074418" w:rsidRDefault="00074418" w:rsidP="00140B9F">
            <w:pPr>
              <w:tabs>
                <w:tab w:val="left" w:pos="2715"/>
              </w:tabs>
              <w:spacing w:after="0" w:line="240" w:lineRule="auto"/>
              <w:jc w:val="both"/>
              <w:rPr>
                <w:rFonts w:ascii="Times New Roman" w:eastAsia="Arial" w:hAnsi="Times New Roman" w:cs="Times New Roman"/>
                <w:color w:val="000000"/>
                <w:sz w:val="24"/>
                <w:szCs w:val="24"/>
              </w:rPr>
            </w:pPr>
          </w:p>
          <w:p w:rsidR="00074418" w:rsidRDefault="00074418" w:rsidP="00140B9F">
            <w:pPr>
              <w:tabs>
                <w:tab w:val="left" w:pos="2715"/>
              </w:tabs>
              <w:spacing w:after="0" w:line="240" w:lineRule="auto"/>
              <w:jc w:val="both"/>
              <w:rPr>
                <w:rFonts w:ascii="Times New Roman" w:eastAsia="Arial" w:hAnsi="Times New Roman" w:cs="Times New Roman"/>
                <w:color w:val="000000"/>
                <w:sz w:val="24"/>
                <w:szCs w:val="24"/>
              </w:rPr>
            </w:pPr>
          </w:p>
          <w:p w:rsidR="00074418" w:rsidRDefault="00074418" w:rsidP="00140B9F">
            <w:pPr>
              <w:tabs>
                <w:tab w:val="left" w:pos="2715"/>
              </w:tabs>
              <w:spacing w:after="0" w:line="240" w:lineRule="auto"/>
              <w:jc w:val="both"/>
              <w:rPr>
                <w:rFonts w:ascii="Times New Roman" w:eastAsia="Arial" w:hAnsi="Times New Roman" w:cs="Times New Roman"/>
                <w:color w:val="000000"/>
                <w:sz w:val="24"/>
                <w:szCs w:val="24"/>
              </w:rPr>
            </w:pPr>
          </w:p>
          <w:p w:rsidR="00074418" w:rsidRDefault="00074418" w:rsidP="00140B9F">
            <w:pPr>
              <w:tabs>
                <w:tab w:val="left" w:pos="2715"/>
              </w:tabs>
              <w:spacing w:after="0" w:line="240" w:lineRule="auto"/>
              <w:jc w:val="both"/>
              <w:rPr>
                <w:rFonts w:ascii="Times New Roman" w:eastAsia="Arial" w:hAnsi="Times New Roman" w:cs="Times New Roman"/>
                <w:color w:val="000000"/>
                <w:sz w:val="24"/>
                <w:szCs w:val="24"/>
              </w:rPr>
            </w:pPr>
          </w:p>
          <w:p w:rsidR="00074418" w:rsidRDefault="00074418" w:rsidP="00140B9F">
            <w:pPr>
              <w:tabs>
                <w:tab w:val="left" w:pos="2715"/>
              </w:tabs>
              <w:spacing w:after="0" w:line="240" w:lineRule="auto"/>
              <w:jc w:val="both"/>
              <w:rPr>
                <w:rFonts w:ascii="Times New Roman" w:eastAsia="Arial" w:hAnsi="Times New Roman" w:cs="Times New Roman"/>
                <w:color w:val="000000"/>
                <w:sz w:val="24"/>
                <w:szCs w:val="24"/>
              </w:rPr>
            </w:pPr>
          </w:p>
          <w:p w:rsidR="00430FE3" w:rsidRPr="008D4A9D" w:rsidRDefault="00430FE3" w:rsidP="00074418">
            <w:pPr>
              <w:tabs>
                <w:tab w:val="left" w:pos="2715"/>
              </w:tabs>
              <w:spacing w:after="0" w:line="240" w:lineRule="auto"/>
              <w:jc w:val="both"/>
              <w:rPr>
                <w:rFonts w:ascii="Times New Roman" w:eastAsia="Arial" w:hAnsi="Times New Roman" w:cs="Times New Roman"/>
                <w:color w:val="000000"/>
                <w:sz w:val="24"/>
                <w:szCs w:val="24"/>
              </w:rPr>
            </w:pPr>
          </w:p>
        </w:tc>
      </w:tr>
    </w:tbl>
    <w:p w:rsidR="00074418" w:rsidRDefault="00074418" w:rsidP="00F45D94">
      <w:pPr>
        <w:tabs>
          <w:tab w:val="left" w:pos="567"/>
        </w:tabs>
        <w:spacing w:after="0" w:line="240" w:lineRule="auto"/>
        <w:jc w:val="both"/>
        <w:rPr>
          <w:rFonts w:ascii="Times New Roman" w:eastAsia="Times New Roman" w:hAnsi="Times New Roman" w:cs="Times New Roman"/>
          <w:sz w:val="24"/>
          <w:szCs w:val="24"/>
        </w:rPr>
      </w:pPr>
    </w:p>
    <w:p w:rsidR="00074418" w:rsidRDefault="00074418" w:rsidP="00F45D94">
      <w:pPr>
        <w:tabs>
          <w:tab w:val="left" w:pos="567"/>
        </w:tabs>
        <w:spacing w:after="0" w:line="240" w:lineRule="auto"/>
        <w:jc w:val="both"/>
        <w:rPr>
          <w:rFonts w:ascii="Times New Roman" w:eastAsia="Times New Roman" w:hAnsi="Times New Roman" w:cs="Times New Roman"/>
          <w:sz w:val="24"/>
          <w:szCs w:val="24"/>
        </w:rPr>
      </w:pPr>
    </w:p>
    <w:p w:rsidR="00074418" w:rsidRPr="00074418" w:rsidRDefault="00074418" w:rsidP="00F45D94">
      <w:pPr>
        <w:tabs>
          <w:tab w:val="left" w:pos="567"/>
        </w:tabs>
        <w:spacing w:after="0" w:line="240" w:lineRule="auto"/>
        <w:jc w:val="both"/>
        <w:rPr>
          <w:rFonts w:ascii="Times New Roman" w:eastAsia="Times New Roman" w:hAnsi="Times New Roman" w:cs="Times New Roman"/>
          <w:b/>
          <w:sz w:val="24"/>
          <w:szCs w:val="24"/>
        </w:rPr>
      </w:pPr>
      <w:r w:rsidRPr="00074418">
        <w:rPr>
          <w:rFonts w:ascii="Times New Roman" w:eastAsia="Times New Roman" w:hAnsi="Times New Roman" w:cs="Times New Roman"/>
          <w:b/>
          <w:sz w:val="24"/>
          <w:szCs w:val="24"/>
        </w:rPr>
        <w:t xml:space="preserve">                                                                                                                                ЧЕЛОВЕК</w:t>
      </w:r>
    </w:p>
    <w:p w:rsidR="00074418" w:rsidRDefault="00074418" w:rsidP="00F45D94">
      <w:pPr>
        <w:tabs>
          <w:tab w:val="left" w:pos="567"/>
        </w:tabs>
        <w:spacing w:after="0" w:line="240" w:lineRule="auto"/>
        <w:jc w:val="both"/>
        <w:rPr>
          <w:rFonts w:ascii="Times New Roman" w:eastAsia="Times New Roman" w:hAnsi="Times New Roman" w:cs="Times New Roman"/>
          <w:sz w:val="24"/>
          <w:szCs w:val="24"/>
        </w:rPr>
      </w:pPr>
    </w:p>
    <w:p w:rsidR="00074418" w:rsidRDefault="00074418" w:rsidP="00F45D94">
      <w:pPr>
        <w:tabs>
          <w:tab w:val="left" w:pos="567"/>
        </w:tabs>
        <w:spacing w:after="0" w:line="240" w:lineRule="auto"/>
        <w:jc w:val="both"/>
        <w:rPr>
          <w:rFonts w:ascii="Times New Roman" w:eastAsia="Times New Roman" w:hAnsi="Times New Roman" w:cs="Times New Roman"/>
          <w:sz w:val="24"/>
          <w:szCs w:val="24"/>
        </w:rPr>
      </w:pPr>
    </w:p>
    <w:p w:rsidR="006C75B3" w:rsidRPr="00F45D94" w:rsidRDefault="00074418" w:rsidP="00F45D94">
      <w:pPr>
        <w:tabs>
          <w:tab w:val="left" w:pos="567"/>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C75B3">
        <w:rPr>
          <w:rFonts w:ascii="Times New Roman" w:eastAsia="Calibri" w:hAnsi="Times New Roman" w:cs="Times New Roman"/>
          <w:b/>
          <w:sz w:val="24"/>
          <w:szCs w:val="24"/>
          <w:lang w:eastAsia="en-US"/>
        </w:rPr>
        <w:t>Пояснительная записка</w:t>
      </w:r>
    </w:p>
    <w:p w:rsidR="00F07AB3" w:rsidRPr="00F07AB3" w:rsidRDefault="00F07AB3" w:rsidP="00F07AB3">
      <w:pPr>
        <w:spacing w:before="240" w:after="0"/>
        <w:jc w:val="both"/>
        <w:rPr>
          <w:rFonts w:ascii="Times New Roman" w:eastAsia="Times New Roman" w:hAnsi="Times New Roman" w:cs="Times New Roman"/>
          <w:sz w:val="24"/>
          <w:szCs w:val="24"/>
        </w:rPr>
      </w:pPr>
      <w:r w:rsidRPr="00F07AB3">
        <w:rPr>
          <w:rFonts w:ascii="Times New Roman" w:eastAsia="Times New Roman" w:hAnsi="Times New Roman" w:cs="Times New Roman"/>
          <w:sz w:val="24"/>
          <w:szCs w:val="24"/>
        </w:rPr>
        <w:t xml:space="preserve">     Данная рабочая программа разработана на основе Федерального государственного образовательного стандарта образования обучающихся с умственной отсталостью (интеллектуальными нарушениями), адаптированной основной общеобразовательной программы образования обучающихся с умственной отсталостью (интеллектуальными нарушениями) (вариант 2).</w:t>
      </w:r>
    </w:p>
    <w:p w:rsidR="00F07AB3" w:rsidRPr="00F07AB3" w:rsidRDefault="00F07AB3" w:rsidP="00F07AB3">
      <w:pPr>
        <w:spacing w:after="0"/>
        <w:jc w:val="both"/>
        <w:rPr>
          <w:rFonts w:ascii="Times New Roman" w:eastAsia="Times New Roman" w:hAnsi="Times New Roman" w:cs="Times New Roman"/>
          <w:sz w:val="24"/>
          <w:szCs w:val="24"/>
        </w:rPr>
      </w:pPr>
      <w:r w:rsidRPr="00F07AB3">
        <w:rPr>
          <w:rFonts w:ascii="Times New Roman" w:eastAsia="Times New Roman" w:hAnsi="Times New Roman" w:cs="Times New Roman"/>
          <w:b/>
          <w:i/>
          <w:sz w:val="24"/>
          <w:szCs w:val="24"/>
        </w:rPr>
        <w:t xml:space="preserve">     Цель образовательно-коррекционной работы с учетом специфики учебного предмета: </w:t>
      </w:r>
      <w:r w:rsidRPr="00F07AB3">
        <w:rPr>
          <w:rFonts w:ascii="Times New Roman" w:eastAsia="Times New Roman" w:hAnsi="Times New Roman" w:cs="Times New Roman"/>
          <w:sz w:val="24"/>
          <w:szCs w:val="24"/>
        </w:rPr>
        <w:t>формирование представления о себе самом и ближайшем окружении.</w:t>
      </w:r>
    </w:p>
    <w:p w:rsidR="00F07AB3" w:rsidRPr="00F07AB3" w:rsidRDefault="00F07AB3" w:rsidP="00F07AB3">
      <w:pPr>
        <w:spacing w:after="0"/>
        <w:jc w:val="both"/>
        <w:rPr>
          <w:rFonts w:ascii="Times New Roman" w:eastAsia="Times New Roman" w:hAnsi="Times New Roman" w:cs="Times New Roman"/>
          <w:sz w:val="24"/>
          <w:szCs w:val="24"/>
        </w:rPr>
      </w:pPr>
      <w:r w:rsidRPr="00F07AB3">
        <w:rPr>
          <w:rFonts w:ascii="Times New Roman" w:eastAsia="Times New Roman" w:hAnsi="Times New Roman" w:cs="Times New Roman"/>
          <w:sz w:val="24"/>
          <w:szCs w:val="24"/>
        </w:rPr>
        <w:t xml:space="preserve">     Программа представлена следующими разделами «Представление о себе», «Семья».</w:t>
      </w:r>
    </w:p>
    <w:p w:rsidR="00F07AB3" w:rsidRPr="00F07AB3" w:rsidRDefault="00F07AB3" w:rsidP="00F07AB3">
      <w:pPr>
        <w:spacing w:after="0"/>
        <w:jc w:val="both"/>
        <w:rPr>
          <w:rFonts w:ascii="Times New Roman" w:eastAsia="Times New Roman" w:hAnsi="Times New Roman" w:cs="Times New Roman"/>
          <w:b/>
          <w:i/>
          <w:sz w:val="24"/>
          <w:szCs w:val="24"/>
        </w:rPr>
      </w:pPr>
      <w:r w:rsidRPr="00F07AB3">
        <w:rPr>
          <w:rFonts w:ascii="Times New Roman" w:eastAsia="Times New Roman" w:hAnsi="Times New Roman" w:cs="Times New Roman"/>
          <w:b/>
          <w:i/>
          <w:sz w:val="24"/>
          <w:szCs w:val="24"/>
        </w:rPr>
        <w:t>Задачи программы:</w:t>
      </w:r>
    </w:p>
    <w:p w:rsidR="00F07AB3" w:rsidRPr="00F07AB3" w:rsidRDefault="00F07AB3" w:rsidP="002C6194">
      <w:pPr>
        <w:numPr>
          <w:ilvl w:val="0"/>
          <w:numId w:val="41"/>
        </w:numPr>
        <w:suppressAutoHyphens/>
        <w:autoSpaceDE w:val="0"/>
        <w:spacing w:after="0"/>
        <w:contextualSpacing/>
        <w:jc w:val="both"/>
        <w:rPr>
          <w:rFonts w:ascii="Times New Roman" w:eastAsia="Times New Roman" w:hAnsi="Times New Roman" w:cs="Times New Roman"/>
          <w:kern w:val="1"/>
          <w:sz w:val="24"/>
          <w:szCs w:val="24"/>
          <w:lang w:eastAsia="ar-SA"/>
        </w:rPr>
      </w:pPr>
      <w:r w:rsidRPr="00F07AB3">
        <w:rPr>
          <w:rFonts w:ascii="Times New Roman" w:eastAsia="Times New Roman" w:hAnsi="Times New Roman" w:cs="Times New Roman"/>
          <w:kern w:val="1"/>
          <w:sz w:val="24"/>
          <w:szCs w:val="24"/>
          <w:lang w:eastAsia="ar-SA"/>
        </w:rPr>
        <w:t>формирование представлений о себе;</w:t>
      </w:r>
    </w:p>
    <w:p w:rsidR="00F07AB3" w:rsidRPr="00F07AB3" w:rsidRDefault="00F07AB3" w:rsidP="002C6194">
      <w:pPr>
        <w:numPr>
          <w:ilvl w:val="0"/>
          <w:numId w:val="41"/>
        </w:numPr>
        <w:suppressAutoHyphens/>
        <w:autoSpaceDE w:val="0"/>
        <w:spacing w:after="0"/>
        <w:contextualSpacing/>
        <w:jc w:val="both"/>
        <w:rPr>
          <w:rFonts w:ascii="Times New Roman" w:eastAsia="Times New Roman" w:hAnsi="Times New Roman" w:cs="Times New Roman"/>
          <w:kern w:val="1"/>
          <w:sz w:val="24"/>
          <w:szCs w:val="24"/>
          <w:lang w:eastAsia="ar-SA"/>
        </w:rPr>
      </w:pPr>
      <w:r w:rsidRPr="00F07AB3">
        <w:rPr>
          <w:rFonts w:ascii="Times New Roman" w:eastAsia="Times New Roman" w:hAnsi="Times New Roman" w:cs="Times New Roman"/>
          <w:kern w:val="1"/>
          <w:sz w:val="24"/>
          <w:szCs w:val="24"/>
          <w:lang w:eastAsia="ar-SA"/>
        </w:rPr>
        <w:t>формирование представлений о собственном теле;</w:t>
      </w:r>
    </w:p>
    <w:p w:rsidR="00F07AB3" w:rsidRPr="00F07AB3" w:rsidRDefault="00F07AB3" w:rsidP="002C6194">
      <w:pPr>
        <w:numPr>
          <w:ilvl w:val="0"/>
          <w:numId w:val="41"/>
        </w:numPr>
        <w:suppressAutoHyphens/>
        <w:autoSpaceDE w:val="0"/>
        <w:spacing w:after="0"/>
        <w:contextualSpacing/>
        <w:jc w:val="both"/>
        <w:rPr>
          <w:rFonts w:ascii="Times New Roman" w:eastAsia="Times New Roman" w:hAnsi="Times New Roman" w:cs="Times New Roman"/>
          <w:kern w:val="1"/>
          <w:sz w:val="24"/>
          <w:szCs w:val="24"/>
          <w:lang w:eastAsia="ar-SA"/>
        </w:rPr>
      </w:pPr>
      <w:r w:rsidRPr="00F07AB3">
        <w:rPr>
          <w:rFonts w:ascii="Times New Roman" w:eastAsia="Times New Roman" w:hAnsi="Times New Roman" w:cs="Times New Roman"/>
          <w:kern w:val="1"/>
          <w:sz w:val="24"/>
          <w:szCs w:val="24"/>
          <w:lang w:eastAsia="ar-SA"/>
        </w:rPr>
        <w:t>распознание своих ощущений и обогащение сенсорного опыта;</w:t>
      </w:r>
    </w:p>
    <w:p w:rsidR="00F07AB3" w:rsidRPr="00F07AB3" w:rsidRDefault="00F07AB3" w:rsidP="002C6194">
      <w:pPr>
        <w:numPr>
          <w:ilvl w:val="0"/>
          <w:numId w:val="41"/>
        </w:numPr>
        <w:suppressAutoHyphens/>
        <w:autoSpaceDE w:val="0"/>
        <w:spacing w:after="0"/>
        <w:contextualSpacing/>
        <w:jc w:val="both"/>
        <w:rPr>
          <w:rFonts w:ascii="Times New Roman" w:eastAsia="Times New Roman" w:hAnsi="Times New Roman" w:cs="Times New Roman"/>
          <w:kern w:val="1"/>
          <w:sz w:val="24"/>
          <w:szCs w:val="24"/>
          <w:lang w:eastAsia="ar-SA"/>
        </w:rPr>
      </w:pPr>
      <w:r w:rsidRPr="00F07AB3">
        <w:rPr>
          <w:rFonts w:ascii="Times New Roman" w:eastAsia="Times New Roman" w:hAnsi="Times New Roman" w:cs="Times New Roman"/>
          <w:kern w:val="1"/>
          <w:sz w:val="24"/>
          <w:szCs w:val="24"/>
          <w:lang w:eastAsia="ar-SA"/>
        </w:rPr>
        <w:t>соотнесение себя со своим именем, своим изображением на фотографии, отражением в зеркале;</w:t>
      </w:r>
    </w:p>
    <w:p w:rsidR="00F07AB3" w:rsidRPr="00F07AB3" w:rsidRDefault="00F07AB3" w:rsidP="002C6194">
      <w:pPr>
        <w:numPr>
          <w:ilvl w:val="0"/>
          <w:numId w:val="41"/>
        </w:numPr>
        <w:suppressAutoHyphens/>
        <w:autoSpaceDE w:val="0"/>
        <w:spacing w:after="0"/>
        <w:contextualSpacing/>
        <w:jc w:val="both"/>
        <w:rPr>
          <w:rFonts w:ascii="Times New Roman" w:eastAsia="Times New Roman" w:hAnsi="Times New Roman" w:cs="Times New Roman"/>
          <w:kern w:val="1"/>
          <w:sz w:val="24"/>
          <w:szCs w:val="24"/>
          <w:lang w:eastAsia="ar-SA"/>
        </w:rPr>
      </w:pPr>
      <w:r w:rsidRPr="00F07AB3">
        <w:rPr>
          <w:rFonts w:ascii="Times New Roman" w:eastAsia="Times New Roman" w:hAnsi="Times New Roman" w:cs="Times New Roman"/>
          <w:kern w:val="1"/>
          <w:sz w:val="24"/>
          <w:szCs w:val="24"/>
          <w:lang w:eastAsia="ar-SA"/>
        </w:rPr>
        <w:t>отнесение себя к определенному полу;</w:t>
      </w:r>
    </w:p>
    <w:p w:rsidR="00F07AB3" w:rsidRPr="00F07AB3" w:rsidRDefault="00F07AB3" w:rsidP="002C6194">
      <w:pPr>
        <w:numPr>
          <w:ilvl w:val="0"/>
          <w:numId w:val="41"/>
        </w:numPr>
        <w:suppressAutoHyphens/>
        <w:autoSpaceDE w:val="0"/>
        <w:spacing w:after="0"/>
        <w:contextualSpacing/>
        <w:jc w:val="both"/>
        <w:rPr>
          <w:rFonts w:ascii="Times New Roman" w:eastAsia="Times New Roman" w:hAnsi="Times New Roman" w:cs="Times New Roman"/>
          <w:kern w:val="1"/>
          <w:sz w:val="24"/>
          <w:szCs w:val="24"/>
          <w:lang w:eastAsia="ar-SA"/>
        </w:rPr>
      </w:pPr>
      <w:r w:rsidRPr="00F07AB3">
        <w:rPr>
          <w:rFonts w:ascii="Times New Roman" w:eastAsia="Times New Roman" w:hAnsi="Times New Roman" w:cs="Times New Roman"/>
          <w:kern w:val="1"/>
          <w:sz w:val="24"/>
          <w:szCs w:val="24"/>
          <w:lang w:eastAsia="ar-SA"/>
        </w:rPr>
        <w:t>формирование способности осознавать и выражать свои интересы;</w:t>
      </w:r>
    </w:p>
    <w:p w:rsidR="00F07AB3" w:rsidRPr="00F07AB3" w:rsidRDefault="00F07AB3" w:rsidP="002C6194">
      <w:pPr>
        <w:numPr>
          <w:ilvl w:val="0"/>
          <w:numId w:val="41"/>
        </w:numPr>
        <w:suppressAutoHyphens/>
        <w:autoSpaceDE w:val="0"/>
        <w:spacing w:after="0"/>
        <w:contextualSpacing/>
        <w:jc w:val="both"/>
        <w:rPr>
          <w:rFonts w:ascii="Times New Roman" w:eastAsia="Times New Roman" w:hAnsi="Times New Roman" w:cs="Times New Roman"/>
          <w:kern w:val="1"/>
          <w:sz w:val="24"/>
          <w:szCs w:val="24"/>
          <w:lang w:eastAsia="ar-SA"/>
        </w:rPr>
      </w:pPr>
      <w:r w:rsidRPr="00F07AB3">
        <w:rPr>
          <w:rFonts w:ascii="Times New Roman" w:eastAsia="Times New Roman" w:hAnsi="Times New Roman" w:cs="Times New Roman"/>
          <w:kern w:val="1"/>
          <w:sz w:val="24"/>
          <w:szCs w:val="24"/>
          <w:lang w:eastAsia="ar-SA"/>
        </w:rPr>
        <w:t>формирование умений определять своё самочувствие (как хорошее, или плохое);</w:t>
      </w:r>
    </w:p>
    <w:p w:rsidR="00F07AB3" w:rsidRPr="00F07AB3" w:rsidRDefault="00F07AB3" w:rsidP="002C6194">
      <w:pPr>
        <w:numPr>
          <w:ilvl w:val="0"/>
          <w:numId w:val="41"/>
        </w:numPr>
        <w:suppressAutoHyphens/>
        <w:autoSpaceDE w:val="0"/>
        <w:spacing w:after="0"/>
        <w:contextualSpacing/>
        <w:jc w:val="both"/>
        <w:rPr>
          <w:rFonts w:ascii="Times New Roman" w:eastAsia="Times New Roman" w:hAnsi="Times New Roman" w:cs="Times New Roman"/>
          <w:kern w:val="1"/>
          <w:sz w:val="24"/>
          <w:szCs w:val="24"/>
          <w:lang w:eastAsia="ar-SA"/>
        </w:rPr>
      </w:pPr>
      <w:r w:rsidRPr="00F07AB3">
        <w:rPr>
          <w:rFonts w:ascii="Times New Roman" w:eastAsia="Times New Roman" w:hAnsi="Times New Roman" w:cs="Times New Roman"/>
          <w:kern w:val="1"/>
          <w:sz w:val="24"/>
          <w:szCs w:val="24"/>
          <w:lang w:eastAsia="ar-SA"/>
        </w:rPr>
        <w:t>формирование умения соблюдать режимные моменты (чистка зубов утром, вечером, мытье рук перед едой, после посещения туалета);</w:t>
      </w:r>
    </w:p>
    <w:p w:rsidR="00F07AB3" w:rsidRPr="00F07AB3" w:rsidRDefault="00F07AB3" w:rsidP="002C6194">
      <w:pPr>
        <w:numPr>
          <w:ilvl w:val="0"/>
          <w:numId w:val="41"/>
        </w:numPr>
        <w:suppressAutoHyphens/>
        <w:autoSpaceDE w:val="0"/>
        <w:spacing w:after="0"/>
        <w:contextualSpacing/>
        <w:jc w:val="both"/>
        <w:rPr>
          <w:rFonts w:ascii="Times New Roman" w:eastAsia="Times New Roman" w:hAnsi="Times New Roman" w:cs="Times New Roman"/>
          <w:kern w:val="1"/>
          <w:sz w:val="24"/>
          <w:szCs w:val="24"/>
          <w:lang w:eastAsia="ar-SA"/>
        </w:rPr>
      </w:pPr>
      <w:r w:rsidRPr="00F07AB3">
        <w:rPr>
          <w:rFonts w:ascii="Times New Roman" w:eastAsia="Times New Roman" w:hAnsi="Times New Roman" w:cs="Times New Roman"/>
          <w:kern w:val="1"/>
          <w:sz w:val="24"/>
          <w:szCs w:val="24"/>
          <w:lang w:eastAsia="ar-SA"/>
        </w:rPr>
        <w:t>формирование умения решать задачи, связанные с удовлетворением первоочередных потребностей;</w:t>
      </w:r>
    </w:p>
    <w:p w:rsidR="00F07AB3" w:rsidRPr="00F07AB3" w:rsidRDefault="00F07AB3" w:rsidP="002C6194">
      <w:pPr>
        <w:numPr>
          <w:ilvl w:val="0"/>
          <w:numId w:val="41"/>
        </w:numPr>
        <w:suppressAutoHyphens/>
        <w:autoSpaceDE w:val="0"/>
        <w:spacing w:after="0"/>
        <w:contextualSpacing/>
        <w:jc w:val="both"/>
        <w:rPr>
          <w:rFonts w:ascii="Times New Roman" w:eastAsia="Times New Roman" w:hAnsi="Times New Roman" w:cs="Times New Roman"/>
          <w:kern w:val="1"/>
          <w:sz w:val="24"/>
          <w:szCs w:val="24"/>
          <w:lang w:eastAsia="ar-SA"/>
        </w:rPr>
      </w:pPr>
      <w:r w:rsidRPr="00F07AB3">
        <w:rPr>
          <w:rFonts w:ascii="Times New Roman" w:eastAsia="Times New Roman" w:hAnsi="Times New Roman" w:cs="Times New Roman"/>
          <w:kern w:val="1"/>
          <w:sz w:val="24"/>
          <w:szCs w:val="24"/>
          <w:lang w:eastAsia="ar-SA"/>
        </w:rPr>
        <w:t>формирование умения обслуживать себя;</w:t>
      </w:r>
    </w:p>
    <w:p w:rsidR="00F07AB3" w:rsidRPr="00F07AB3" w:rsidRDefault="00F07AB3" w:rsidP="002C6194">
      <w:pPr>
        <w:numPr>
          <w:ilvl w:val="0"/>
          <w:numId w:val="41"/>
        </w:numPr>
        <w:suppressAutoHyphens/>
        <w:autoSpaceDE w:val="0"/>
        <w:spacing w:after="0"/>
        <w:contextualSpacing/>
        <w:jc w:val="both"/>
        <w:rPr>
          <w:rFonts w:ascii="Times New Roman" w:eastAsia="Times New Roman" w:hAnsi="Times New Roman" w:cs="Times New Roman"/>
          <w:kern w:val="1"/>
          <w:sz w:val="24"/>
          <w:szCs w:val="24"/>
          <w:lang w:eastAsia="ar-SA"/>
        </w:rPr>
      </w:pPr>
      <w:r w:rsidRPr="00F07AB3">
        <w:rPr>
          <w:rFonts w:ascii="Times New Roman" w:eastAsia="Times New Roman" w:hAnsi="Times New Roman" w:cs="Times New Roman"/>
          <w:kern w:val="1"/>
          <w:sz w:val="24"/>
          <w:szCs w:val="24"/>
          <w:lang w:eastAsia="ar-SA"/>
        </w:rPr>
        <w:t>формирование положительного отношения ребенка к занятиям;</w:t>
      </w:r>
    </w:p>
    <w:p w:rsidR="00F07AB3" w:rsidRPr="00F07AB3" w:rsidRDefault="00F07AB3" w:rsidP="002C6194">
      <w:pPr>
        <w:numPr>
          <w:ilvl w:val="0"/>
          <w:numId w:val="41"/>
        </w:numPr>
        <w:suppressAutoHyphens/>
        <w:autoSpaceDE w:val="0"/>
        <w:spacing w:after="0"/>
        <w:contextualSpacing/>
        <w:jc w:val="both"/>
        <w:rPr>
          <w:rFonts w:ascii="Times New Roman" w:eastAsia="Times New Roman" w:hAnsi="Times New Roman" w:cs="Times New Roman"/>
          <w:kern w:val="1"/>
          <w:sz w:val="24"/>
          <w:szCs w:val="24"/>
          <w:lang w:eastAsia="ar-SA"/>
        </w:rPr>
      </w:pPr>
      <w:r w:rsidRPr="00F07AB3">
        <w:rPr>
          <w:rFonts w:ascii="Times New Roman" w:eastAsia="Times New Roman" w:hAnsi="Times New Roman" w:cs="Times New Roman"/>
          <w:kern w:val="1"/>
          <w:sz w:val="24"/>
          <w:szCs w:val="24"/>
          <w:lang w:eastAsia="ar-SA"/>
        </w:rPr>
        <w:t>развитие собственной активности ребенка;</w:t>
      </w:r>
    </w:p>
    <w:p w:rsidR="00F07AB3" w:rsidRPr="00F07AB3" w:rsidRDefault="00F07AB3" w:rsidP="002C6194">
      <w:pPr>
        <w:numPr>
          <w:ilvl w:val="0"/>
          <w:numId w:val="41"/>
        </w:numPr>
        <w:suppressAutoHyphens/>
        <w:autoSpaceDE w:val="0"/>
        <w:spacing w:after="0"/>
        <w:contextualSpacing/>
        <w:jc w:val="both"/>
        <w:rPr>
          <w:rFonts w:ascii="Times New Roman" w:eastAsia="Times New Roman" w:hAnsi="Times New Roman" w:cs="Times New Roman"/>
          <w:kern w:val="1"/>
          <w:sz w:val="24"/>
          <w:szCs w:val="24"/>
          <w:lang w:eastAsia="ar-SA"/>
        </w:rPr>
      </w:pPr>
      <w:r w:rsidRPr="00F07AB3">
        <w:rPr>
          <w:rFonts w:ascii="Times New Roman" w:eastAsia="Times New Roman" w:hAnsi="Times New Roman" w:cs="Times New Roman"/>
          <w:kern w:val="1"/>
          <w:sz w:val="24"/>
          <w:szCs w:val="24"/>
          <w:lang w:eastAsia="ar-SA"/>
        </w:rPr>
        <w:t>формирование устойчивой мотивации к выполнению заданий;</w:t>
      </w:r>
    </w:p>
    <w:p w:rsidR="00F07AB3" w:rsidRPr="00F07AB3" w:rsidRDefault="00F07AB3" w:rsidP="002C6194">
      <w:pPr>
        <w:numPr>
          <w:ilvl w:val="0"/>
          <w:numId w:val="41"/>
        </w:numPr>
        <w:suppressAutoHyphens/>
        <w:autoSpaceDE w:val="0"/>
        <w:spacing w:after="0"/>
        <w:contextualSpacing/>
        <w:jc w:val="both"/>
        <w:rPr>
          <w:rFonts w:ascii="Times New Roman" w:eastAsia="Times New Roman" w:hAnsi="Times New Roman" w:cs="Times New Roman"/>
          <w:kern w:val="1"/>
          <w:sz w:val="24"/>
          <w:szCs w:val="24"/>
          <w:lang w:eastAsia="ar-SA"/>
        </w:rPr>
      </w:pPr>
      <w:r w:rsidRPr="00F07AB3">
        <w:rPr>
          <w:rFonts w:ascii="Times New Roman" w:eastAsia="Times New Roman" w:hAnsi="Times New Roman" w:cs="Times New Roman"/>
          <w:kern w:val="1"/>
          <w:sz w:val="24"/>
          <w:szCs w:val="24"/>
          <w:lang w:eastAsia="ar-SA"/>
        </w:rPr>
        <w:t>формирование и развитие элементарных целенаправленных действий.</w:t>
      </w:r>
    </w:p>
    <w:p w:rsidR="00F07AB3" w:rsidRPr="00F07AB3" w:rsidRDefault="00F07AB3" w:rsidP="00F07AB3">
      <w:pPr>
        <w:suppressAutoHyphens/>
        <w:autoSpaceDE w:val="0"/>
        <w:spacing w:after="0"/>
        <w:jc w:val="both"/>
        <w:rPr>
          <w:rFonts w:ascii="Times New Roman" w:eastAsia="Times New Roman" w:hAnsi="Times New Roman" w:cs="Times New Roman"/>
          <w:b/>
          <w:kern w:val="1"/>
          <w:sz w:val="24"/>
          <w:szCs w:val="24"/>
          <w:lang w:eastAsia="ar-SA"/>
        </w:rPr>
      </w:pPr>
      <w:r w:rsidRPr="00F07AB3">
        <w:rPr>
          <w:rFonts w:ascii="Times New Roman" w:eastAsia="Times New Roman" w:hAnsi="Times New Roman" w:cs="Times New Roman"/>
          <w:b/>
          <w:bCs/>
          <w:i/>
          <w:iCs/>
          <w:kern w:val="1"/>
          <w:sz w:val="24"/>
          <w:szCs w:val="24"/>
          <w:lang w:eastAsia="ar-SA"/>
        </w:rPr>
        <w:t>Методические задачи</w:t>
      </w:r>
      <w:r w:rsidRPr="00F07AB3">
        <w:rPr>
          <w:rFonts w:ascii="Times New Roman" w:eastAsia="Times New Roman" w:hAnsi="Times New Roman" w:cs="Times New Roman"/>
          <w:b/>
          <w:kern w:val="1"/>
          <w:sz w:val="24"/>
          <w:szCs w:val="24"/>
          <w:lang w:eastAsia="ar-SA"/>
        </w:rPr>
        <w:t>:</w:t>
      </w:r>
    </w:p>
    <w:p w:rsidR="00F07AB3" w:rsidRPr="00F07AB3" w:rsidRDefault="00F07AB3" w:rsidP="002C6194">
      <w:pPr>
        <w:numPr>
          <w:ilvl w:val="0"/>
          <w:numId w:val="42"/>
        </w:numPr>
        <w:suppressAutoHyphens/>
        <w:autoSpaceDE w:val="0"/>
        <w:spacing w:after="0"/>
        <w:contextualSpacing/>
        <w:jc w:val="both"/>
        <w:rPr>
          <w:rFonts w:ascii="Times New Roman" w:eastAsia="Times New Roman" w:hAnsi="Times New Roman" w:cs="Times New Roman"/>
          <w:kern w:val="1"/>
          <w:sz w:val="24"/>
          <w:szCs w:val="24"/>
          <w:lang w:eastAsia="ar-SA"/>
        </w:rPr>
      </w:pPr>
      <w:r w:rsidRPr="00F07AB3">
        <w:rPr>
          <w:rFonts w:ascii="Times New Roman" w:eastAsia="Times New Roman" w:hAnsi="Times New Roman" w:cs="Times New Roman"/>
          <w:kern w:val="1"/>
          <w:sz w:val="24"/>
          <w:szCs w:val="24"/>
          <w:lang w:eastAsia="ar-SA"/>
        </w:rPr>
        <w:t>развитие зрительного восприятия;</w:t>
      </w:r>
    </w:p>
    <w:p w:rsidR="00F07AB3" w:rsidRPr="00F07AB3" w:rsidRDefault="00F07AB3" w:rsidP="002C6194">
      <w:pPr>
        <w:numPr>
          <w:ilvl w:val="0"/>
          <w:numId w:val="42"/>
        </w:numPr>
        <w:suppressAutoHyphens/>
        <w:autoSpaceDE w:val="0"/>
        <w:spacing w:after="0"/>
        <w:contextualSpacing/>
        <w:jc w:val="both"/>
        <w:rPr>
          <w:rFonts w:ascii="Times New Roman" w:eastAsia="Times New Roman" w:hAnsi="Times New Roman" w:cs="Times New Roman"/>
          <w:kern w:val="1"/>
          <w:sz w:val="24"/>
          <w:szCs w:val="24"/>
          <w:lang w:eastAsia="ar-SA"/>
        </w:rPr>
      </w:pPr>
      <w:r w:rsidRPr="00F07AB3">
        <w:rPr>
          <w:rFonts w:ascii="Times New Roman" w:eastAsia="Times New Roman" w:hAnsi="Times New Roman" w:cs="Times New Roman"/>
          <w:kern w:val="1"/>
          <w:sz w:val="24"/>
          <w:szCs w:val="24"/>
          <w:lang w:eastAsia="ar-SA"/>
        </w:rPr>
        <w:lastRenderedPageBreak/>
        <w:t>развитие зрительного и слухового внимания;</w:t>
      </w:r>
    </w:p>
    <w:p w:rsidR="00F07AB3" w:rsidRPr="00F07AB3" w:rsidRDefault="00F07AB3" w:rsidP="002C6194">
      <w:pPr>
        <w:numPr>
          <w:ilvl w:val="0"/>
          <w:numId w:val="42"/>
        </w:numPr>
        <w:suppressAutoHyphens/>
        <w:autoSpaceDE w:val="0"/>
        <w:spacing w:after="0"/>
        <w:contextualSpacing/>
        <w:jc w:val="both"/>
        <w:rPr>
          <w:rFonts w:ascii="Times New Roman" w:eastAsia="Times New Roman" w:hAnsi="Times New Roman" w:cs="Times New Roman"/>
          <w:kern w:val="1"/>
          <w:sz w:val="24"/>
          <w:szCs w:val="24"/>
          <w:lang w:eastAsia="ar-SA"/>
        </w:rPr>
      </w:pPr>
      <w:r w:rsidRPr="00F07AB3">
        <w:rPr>
          <w:rFonts w:ascii="Times New Roman" w:eastAsia="Times New Roman" w:hAnsi="Times New Roman" w:cs="Times New Roman"/>
          <w:kern w:val="1"/>
          <w:sz w:val="24"/>
          <w:szCs w:val="24"/>
          <w:lang w:eastAsia="ar-SA"/>
        </w:rPr>
        <w:t>развитие вербальных и невербальных коммуникативных навыков;</w:t>
      </w:r>
    </w:p>
    <w:p w:rsidR="00F07AB3" w:rsidRPr="00F07AB3" w:rsidRDefault="00F07AB3" w:rsidP="002C6194">
      <w:pPr>
        <w:numPr>
          <w:ilvl w:val="0"/>
          <w:numId w:val="42"/>
        </w:numPr>
        <w:suppressAutoHyphens/>
        <w:autoSpaceDE w:val="0"/>
        <w:spacing w:after="0"/>
        <w:contextualSpacing/>
        <w:jc w:val="both"/>
        <w:rPr>
          <w:rFonts w:ascii="Times New Roman" w:eastAsia="Times New Roman" w:hAnsi="Times New Roman" w:cs="Times New Roman"/>
          <w:kern w:val="1"/>
          <w:sz w:val="24"/>
          <w:szCs w:val="24"/>
          <w:lang w:eastAsia="ar-SA"/>
        </w:rPr>
      </w:pPr>
      <w:r w:rsidRPr="00F07AB3">
        <w:rPr>
          <w:rFonts w:ascii="Times New Roman" w:eastAsia="Times New Roman" w:hAnsi="Times New Roman" w:cs="Times New Roman"/>
          <w:kern w:val="1"/>
          <w:sz w:val="24"/>
          <w:szCs w:val="24"/>
          <w:lang w:eastAsia="ar-SA"/>
        </w:rPr>
        <w:t>формирование и развитие реципрокной координации;</w:t>
      </w:r>
    </w:p>
    <w:p w:rsidR="00F07AB3" w:rsidRPr="00F07AB3" w:rsidRDefault="00F07AB3" w:rsidP="002C6194">
      <w:pPr>
        <w:numPr>
          <w:ilvl w:val="0"/>
          <w:numId w:val="42"/>
        </w:numPr>
        <w:suppressAutoHyphens/>
        <w:autoSpaceDE w:val="0"/>
        <w:spacing w:after="0"/>
        <w:contextualSpacing/>
        <w:jc w:val="both"/>
        <w:rPr>
          <w:rFonts w:ascii="Times New Roman" w:eastAsia="Times New Roman" w:hAnsi="Times New Roman" w:cs="Times New Roman"/>
          <w:kern w:val="1"/>
          <w:sz w:val="24"/>
          <w:szCs w:val="24"/>
          <w:lang w:eastAsia="ar-SA"/>
        </w:rPr>
      </w:pPr>
      <w:r w:rsidRPr="00F07AB3">
        <w:rPr>
          <w:rFonts w:ascii="Times New Roman" w:eastAsia="Times New Roman" w:hAnsi="Times New Roman" w:cs="Times New Roman"/>
          <w:kern w:val="1"/>
          <w:sz w:val="24"/>
          <w:szCs w:val="24"/>
          <w:lang w:eastAsia="ar-SA"/>
        </w:rPr>
        <w:t>развитие пространственных представлений;</w:t>
      </w:r>
    </w:p>
    <w:p w:rsidR="00F07AB3" w:rsidRPr="00F07AB3" w:rsidRDefault="00F07AB3" w:rsidP="002C6194">
      <w:pPr>
        <w:numPr>
          <w:ilvl w:val="0"/>
          <w:numId w:val="42"/>
        </w:numPr>
        <w:suppressAutoHyphens/>
        <w:autoSpaceDE w:val="0"/>
        <w:spacing w:after="0"/>
        <w:contextualSpacing/>
        <w:jc w:val="both"/>
        <w:rPr>
          <w:rFonts w:ascii="Times New Roman" w:eastAsia="Times New Roman" w:hAnsi="Times New Roman" w:cs="Times New Roman"/>
          <w:kern w:val="1"/>
          <w:sz w:val="24"/>
          <w:szCs w:val="24"/>
          <w:lang w:eastAsia="ar-SA"/>
        </w:rPr>
      </w:pPr>
      <w:r w:rsidRPr="00F07AB3">
        <w:rPr>
          <w:rFonts w:ascii="Times New Roman" w:eastAsia="Times New Roman" w:hAnsi="Times New Roman" w:cs="Times New Roman"/>
          <w:kern w:val="1"/>
          <w:sz w:val="24"/>
          <w:szCs w:val="24"/>
          <w:lang w:eastAsia="ar-SA"/>
        </w:rPr>
        <w:t>развитие мелкой моторики, зрительно-моторной координации.</w:t>
      </w:r>
    </w:p>
    <w:p w:rsidR="00F07AB3" w:rsidRPr="00F07AB3" w:rsidRDefault="00F07AB3" w:rsidP="00F07AB3">
      <w:pPr>
        <w:suppressAutoHyphens/>
        <w:autoSpaceDE w:val="0"/>
        <w:spacing w:after="0"/>
        <w:ind w:left="720"/>
        <w:contextualSpacing/>
        <w:jc w:val="both"/>
        <w:rPr>
          <w:rFonts w:ascii="Times New Roman" w:eastAsia="Times New Roman" w:hAnsi="Times New Roman" w:cs="Times New Roman"/>
          <w:kern w:val="1"/>
          <w:sz w:val="24"/>
          <w:szCs w:val="24"/>
          <w:lang w:eastAsia="ar-SA"/>
        </w:rPr>
      </w:pPr>
    </w:p>
    <w:p w:rsidR="00F07AB3" w:rsidRPr="00F07AB3" w:rsidRDefault="00F07AB3" w:rsidP="00F07AB3">
      <w:pPr>
        <w:suppressAutoHyphens/>
        <w:autoSpaceDE w:val="0"/>
        <w:spacing w:after="0"/>
        <w:jc w:val="both"/>
        <w:rPr>
          <w:rFonts w:ascii="Times New Roman" w:eastAsia="Times New Roman" w:hAnsi="Times New Roman" w:cs="Times New Roman"/>
          <w:kern w:val="1"/>
          <w:sz w:val="24"/>
          <w:szCs w:val="24"/>
          <w:lang w:eastAsia="ar-SA"/>
        </w:rPr>
      </w:pPr>
      <w:r w:rsidRPr="00F07AB3">
        <w:rPr>
          <w:rFonts w:ascii="Times New Roman" w:eastAsia="Times New Roman" w:hAnsi="Times New Roman" w:cs="Times New Roman"/>
          <w:kern w:val="1"/>
          <w:sz w:val="24"/>
          <w:szCs w:val="24"/>
          <w:lang w:eastAsia="ar-SA"/>
        </w:rPr>
        <w:t>Все задачи ставятся и решаются на уровне реальных возможностей детей.</w:t>
      </w:r>
    </w:p>
    <w:p w:rsidR="00F07AB3" w:rsidRPr="00F07AB3" w:rsidRDefault="00F07AB3" w:rsidP="00F07AB3">
      <w:pPr>
        <w:widowControl w:val="0"/>
        <w:suppressAutoHyphens/>
        <w:spacing w:after="0"/>
        <w:jc w:val="both"/>
        <w:rPr>
          <w:rFonts w:ascii="Times New Roman" w:eastAsia="Arial Unicode MS" w:hAnsi="Times New Roman" w:cs="Times New Roman"/>
          <w:b/>
          <w:kern w:val="2"/>
          <w:sz w:val="24"/>
          <w:szCs w:val="24"/>
          <w:lang w:eastAsia="hi-IN" w:bidi="hi-IN"/>
        </w:rPr>
      </w:pPr>
      <w:r w:rsidRPr="00F07AB3">
        <w:rPr>
          <w:rFonts w:ascii="Times New Roman" w:eastAsia="Arial Unicode MS" w:hAnsi="Times New Roman" w:cs="Times New Roman"/>
          <w:b/>
          <w:kern w:val="2"/>
          <w:sz w:val="24"/>
          <w:szCs w:val="24"/>
          <w:lang w:eastAsia="hi-IN" w:bidi="hi-IN"/>
        </w:rPr>
        <w:t>Общая характеристика учебного предмета:</w:t>
      </w:r>
    </w:p>
    <w:p w:rsidR="00DC127B" w:rsidRPr="00DC127B" w:rsidRDefault="00F07AB3" w:rsidP="00DC127B">
      <w:pPr>
        <w:spacing w:after="0"/>
        <w:jc w:val="both"/>
        <w:rPr>
          <w:rFonts w:ascii="Times New Roman" w:eastAsia="Times New Roman" w:hAnsi="Times New Roman" w:cs="Times New Roman"/>
          <w:sz w:val="24"/>
          <w:szCs w:val="24"/>
        </w:rPr>
      </w:pPr>
      <w:r w:rsidRPr="00F07AB3">
        <w:rPr>
          <w:rFonts w:ascii="Times New Roman" w:eastAsia="Times New Roman" w:hAnsi="Times New Roman" w:cs="Times New Roman"/>
          <w:sz w:val="24"/>
          <w:szCs w:val="24"/>
        </w:rPr>
        <w:t xml:space="preserve">Приобщение ребенка к социальному миру начинается с развития представления о себе. Становление личности ребенка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 </w:t>
      </w:r>
      <w:r w:rsidR="00DC127B" w:rsidRPr="00DC127B">
        <w:rPr>
          <w:rFonts w:ascii="Times New Roman" w:eastAsia="Times New Roman" w:hAnsi="Times New Roman" w:cs="Times New Roman"/>
          <w:sz w:val="24"/>
          <w:szCs w:val="24"/>
        </w:rPr>
        <w:t>В Федеральном компоненте государственного стандарта «Человек» обозначен как самостоятельный предмет.</w:t>
      </w:r>
    </w:p>
    <w:p w:rsidR="00F07AB3" w:rsidRPr="00F07AB3" w:rsidRDefault="00DC127B" w:rsidP="00DC127B">
      <w:pPr>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Интеграция с другими предметами с  учётом  общих  целей изучения курса, определённых Федеральным государственным  стандартом «Окружающий социальный мир», «Окружающий природный мир».</w:t>
      </w:r>
    </w:p>
    <w:p w:rsidR="00DC127B" w:rsidRDefault="00F07AB3" w:rsidP="00DC127B">
      <w:pPr>
        <w:suppressAutoHyphens/>
        <w:autoSpaceDE w:val="0"/>
        <w:spacing w:after="0"/>
        <w:jc w:val="both"/>
        <w:rPr>
          <w:rFonts w:ascii="Times New Roman" w:eastAsia="Times New Roman" w:hAnsi="Times New Roman" w:cs="Times New Roman"/>
          <w:b/>
          <w:sz w:val="24"/>
          <w:szCs w:val="24"/>
        </w:rPr>
      </w:pPr>
      <w:r w:rsidRPr="00F07AB3">
        <w:rPr>
          <w:rFonts w:ascii="Times New Roman" w:eastAsia="Times New Roman" w:hAnsi="Times New Roman" w:cs="Times New Roman"/>
          <w:b/>
          <w:sz w:val="24"/>
          <w:szCs w:val="24"/>
        </w:rPr>
        <w:t>Описание места учебного предмета, курса в учебном плане</w:t>
      </w:r>
      <w:r w:rsidR="00DC127B" w:rsidRPr="00DC127B">
        <w:t xml:space="preserve"> </w:t>
      </w:r>
    </w:p>
    <w:p w:rsidR="00DC127B" w:rsidRDefault="00DC127B" w:rsidP="00DC127B">
      <w:pPr>
        <w:suppressAutoHyphens/>
        <w:autoSpaceDE w:val="0"/>
        <w:spacing w:after="0"/>
        <w:jc w:val="both"/>
      </w:pPr>
      <w:r w:rsidRPr="00DC127B">
        <w:rPr>
          <w:rFonts w:ascii="Times New Roman" w:eastAsia="Times New Roman" w:hAnsi="Times New Roman" w:cs="Times New Roman"/>
          <w:sz w:val="24"/>
          <w:szCs w:val="24"/>
        </w:rPr>
        <w:t>На изучени</w:t>
      </w:r>
      <w:r>
        <w:rPr>
          <w:rFonts w:ascii="Times New Roman" w:eastAsia="Times New Roman" w:hAnsi="Times New Roman" w:cs="Times New Roman"/>
          <w:sz w:val="24"/>
          <w:szCs w:val="24"/>
        </w:rPr>
        <w:t>е предмета «Человек» отведено 102 часа</w:t>
      </w:r>
      <w:r w:rsidRPr="00DC127B">
        <w:rPr>
          <w:rFonts w:ascii="Times New Roman" w:eastAsia="Times New Roman" w:hAnsi="Times New Roman" w:cs="Times New Roman"/>
          <w:sz w:val="24"/>
          <w:szCs w:val="24"/>
        </w:rPr>
        <w:t>, 0.5 часа в неделю</w:t>
      </w:r>
      <w:r>
        <w:rPr>
          <w:rFonts w:ascii="Times New Roman" w:eastAsia="Times New Roman" w:hAnsi="Times New Roman" w:cs="Times New Roman"/>
          <w:sz w:val="24"/>
          <w:szCs w:val="24"/>
        </w:rPr>
        <w:t xml:space="preserve"> изучается очно</w:t>
      </w:r>
      <w:r w:rsidRPr="00DC127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2,5 часа изучается самостоятельно. </w:t>
      </w:r>
      <w:r w:rsidRPr="00DC127B">
        <w:rPr>
          <w:rFonts w:ascii="Times New Roman" w:eastAsia="Times New Roman" w:hAnsi="Times New Roman" w:cs="Times New Roman"/>
          <w:sz w:val="24"/>
          <w:szCs w:val="24"/>
        </w:rPr>
        <w:t xml:space="preserve"> 34 учебные недели</w:t>
      </w:r>
      <w:r w:rsidRPr="00DC127B">
        <w:t xml:space="preserve"> </w:t>
      </w:r>
    </w:p>
    <w:p w:rsidR="00DC127B" w:rsidRDefault="00DC127B" w:rsidP="00DC127B">
      <w:pPr>
        <w:suppressAutoHyphens/>
        <w:autoSpaceDE w:val="0"/>
        <w:spacing w:after="0"/>
        <w:jc w:val="both"/>
      </w:pPr>
    </w:p>
    <w:p w:rsidR="00DC127B" w:rsidRDefault="00DC127B" w:rsidP="00DC127B">
      <w:pPr>
        <w:suppressAutoHyphens/>
        <w:autoSpaceDE w:val="0"/>
        <w:spacing w:after="0"/>
        <w:jc w:val="both"/>
      </w:pPr>
    </w:p>
    <w:p w:rsidR="00DC127B" w:rsidRPr="00DC127B" w:rsidRDefault="00DC127B" w:rsidP="00DC127B">
      <w:pPr>
        <w:suppressAutoHyphens/>
        <w:autoSpaceDE w:val="0"/>
        <w:spacing w:after="0"/>
        <w:jc w:val="both"/>
        <w:rPr>
          <w:rFonts w:ascii="Times New Roman" w:eastAsia="Times New Roman" w:hAnsi="Times New Roman" w:cs="Times New Roman"/>
          <w:b/>
          <w:sz w:val="24"/>
          <w:szCs w:val="24"/>
        </w:rPr>
      </w:pPr>
      <w:r>
        <w:t xml:space="preserve">                                                                      </w:t>
      </w:r>
      <w:r w:rsidRPr="00DC127B">
        <w:rPr>
          <w:rFonts w:ascii="Times New Roman" w:eastAsia="Times New Roman" w:hAnsi="Times New Roman" w:cs="Times New Roman"/>
          <w:b/>
          <w:sz w:val="24"/>
          <w:szCs w:val="24"/>
        </w:rPr>
        <w:t>ПЛАНИРУЕМЫЕ РЕЗУЛЬТАТЫ ИЗУЧЕНИЯ УЧЕБНОГО ПРЕДМЕТА</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Планируемые личностные и предметные результаты освоения учебного предмета</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Физические характеристики персональной идентификации:</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 определяет свои внешние данные (с помощью);</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  определяет состояние своего здоровья (хорошо – плохо, болит – не болит).</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Гендерная идентичность</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 определяет свою половую принадлежность (без обоснования);</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Возрастная идентификация</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 проявляет уважение к людям старшего возраста.</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«Уверенность в себе»</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 осознает, что может, а что ему пока не удается;</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«Чувства, желания, взгляды»</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 понимает язык эмоций (позы, мимика, жесты и т.д.);</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lastRenderedPageBreak/>
        <w:t>- проявляет собственные чувства (позы, мимика, жесты и т.д.).</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«Социальные навыки»</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 умеет устанавливать контакты (на элементарном уровне);</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 пользуется речевыми и жестовыми формами взаимодействия для установления контактов;</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 участвует в совместной деятельности (играх, танцах и др., в создании совместных панно, рисунков, аппликаций);</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Развитие мотивов учебной деятельности:</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 проявляет мотивацию благополучия (желает заслужить одобрение);</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Ответственность за собственное здоровье, безопасность и жизнь</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 xml:space="preserve">- осознает, что определенные его действия несут опасность для него; </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Экологическая ответственность</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 не мусорит на улице;</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Формирование эстетических потребностей, ценностей, чувств:</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 наблюдает за окружающими предметами и явлениями при указании на них;</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Развитие навыков сотрудничества со взрослыми и сверстниками:</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 принимает участие в коллективных делах и играх;</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Планируемые результаты сформированности базовых учебных действий</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Подготовка ребенка к нахождению и обучению в среде сверстников, к эмоциональному, коммуникативному взаимодействию с группой обучающихся:</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w:t>
      </w:r>
      <w:r w:rsidRPr="00DC127B">
        <w:rPr>
          <w:rFonts w:ascii="Times New Roman" w:eastAsia="Times New Roman" w:hAnsi="Times New Roman" w:cs="Times New Roman"/>
          <w:sz w:val="24"/>
          <w:szCs w:val="24"/>
        </w:rPr>
        <w:tab/>
        <w:t>входить и выходить из учебного помещения со звонком;</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w:t>
      </w:r>
      <w:r w:rsidRPr="00DC127B">
        <w:rPr>
          <w:rFonts w:ascii="Times New Roman" w:eastAsia="Times New Roman" w:hAnsi="Times New Roman" w:cs="Times New Roman"/>
          <w:sz w:val="24"/>
          <w:szCs w:val="24"/>
        </w:rPr>
        <w:tab/>
        <w:t xml:space="preserve">ориентироваться в пространстве класса (зала, учебного помещения), пользоваться учебной мебелью; </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w:t>
      </w:r>
      <w:r w:rsidRPr="00DC127B">
        <w:rPr>
          <w:rFonts w:ascii="Times New Roman" w:eastAsia="Times New Roman" w:hAnsi="Times New Roman" w:cs="Times New Roman"/>
          <w:sz w:val="24"/>
          <w:szCs w:val="24"/>
        </w:rPr>
        <w:tab/>
        <w:t xml:space="preserve">адекватно использовать ритуалы школьного поведения (поднимать руку, вставать и выходить из-за парты и т. д.); </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w:t>
      </w:r>
      <w:r w:rsidRPr="00DC127B">
        <w:rPr>
          <w:rFonts w:ascii="Times New Roman" w:eastAsia="Times New Roman" w:hAnsi="Times New Roman" w:cs="Times New Roman"/>
          <w:sz w:val="24"/>
          <w:szCs w:val="24"/>
        </w:rPr>
        <w:tab/>
        <w:t xml:space="preserve">принимать цели и включаться в деятельность (с помощью); </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w:t>
      </w:r>
      <w:r w:rsidRPr="00DC127B">
        <w:rPr>
          <w:rFonts w:ascii="Times New Roman" w:eastAsia="Times New Roman" w:hAnsi="Times New Roman" w:cs="Times New Roman"/>
          <w:sz w:val="24"/>
          <w:szCs w:val="24"/>
        </w:rPr>
        <w:tab/>
        <w:t xml:space="preserve">следовать предложенному плану; </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w:t>
      </w:r>
      <w:r w:rsidRPr="00DC127B">
        <w:rPr>
          <w:rFonts w:ascii="Times New Roman" w:eastAsia="Times New Roman" w:hAnsi="Times New Roman" w:cs="Times New Roman"/>
          <w:sz w:val="24"/>
          <w:szCs w:val="24"/>
        </w:rPr>
        <w:tab/>
        <w:t>передвигаться по школе, находить свой класс, другие необходимые помещения.</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Планируемые результаты коррекционной работы:</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w:t>
      </w:r>
      <w:r w:rsidRPr="00DC127B">
        <w:rPr>
          <w:rFonts w:ascii="Times New Roman" w:eastAsia="Times New Roman" w:hAnsi="Times New Roman" w:cs="Times New Roman"/>
          <w:sz w:val="24"/>
          <w:szCs w:val="24"/>
        </w:rPr>
        <w:tab/>
        <w:t xml:space="preserve">Показывать и называть части тела: голова (глаза, нос, рот, уши), руки, ноги — совместно с учителем (с использованием </w:t>
      </w:r>
      <w:proofErr w:type="gramStart"/>
      <w:r w:rsidRPr="00DC127B">
        <w:rPr>
          <w:rFonts w:ascii="Times New Roman" w:eastAsia="Times New Roman" w:hAnsi="Times New Roman" w:cs="Times New Roman"/>
          <w:sz w:val="24"/>
          <w:szCs w:val="24"/>
        </w:rPr>
        <w:t>не¬вербальных</w:t>
      </w:r>
      <w:proofErr w:type="gramEnd"/>
      <w:r w:rsidRPr="00DC127B">
        <w:rPr>
          <w:rFonts w:ascii="Times New Roman" w:eastAsia="Times New Roman" w:hAnsi="Times New Roman" w:cs="Times New Roman"/>
          <w:sz w:val="24"/>
          <w:szCs w:val="24"/>
        </w:rPr>
        <w:t xml:space="preserve"> и вербальных средств общения).</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w:t>
      </w:r>
      <w:r w:rsidRPr="00DC127B">
        <w:rPr>
          <w:rFonts w:ascii="Times New Roman" w:eastAsia="Times New Roman" w:hAnsi="Times New Roman" w:cs="Times New Roman"/>
          <w:sz w:val="24"/>
          <w:szCs w:val="24"/>
        </w:rPr>
        <w:tab/>
        <w:t>Сравнивать части тела и лица с частями тела и лица дидактической куклы (вместе с учителем).</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w:t>
      </w:r>
      <w:r w:rsidRPr="00DC127B">
        <w:rPr>
          <w:rFonts w:ascii="Times New Roman" w:eastAsia="Times New Roman" w:hAnsi="Times New Roman" w:cs="Times New Roman"/>
          <w:sz w:val="24"/>
          <w:szCs w:val="24"/>
        </w:rPr>
        <w:tab/>
        <w:t>Показывать части тела и лица на большой дидактической кукле, на антропоморфных игрушках большого размера (мишка, собака, кошка).</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lastRenderedPageBreak/>
        <w:t>•</w:t>
      </w:r>
      <w:r w:rsidRPr="00DC127B">
        <w:rPr>
          <w:rFonts w:ascii="Times New Roman" w:eastAsia="Times New Roman" w:hAnsi="Times New Roman" w:cs="Times New Roman"/>
          <w:sz w:val="24"/>
          <w:szCs w:val="24"/>
        </w:rPr>
        <w:tab/>
        <w:t>Выполнять двигательные и жестовые упражнения типа «Я вижу, дышу, нюхаю, говорю, кушаю, слышу», «Руки — я все делаю», «Ноги— я хожу», «Я смеюсь, радуюсь, плачу», «Я играю, мои игруш¬ки», «Моя кукла — она похожа на меня».</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w:t>
      </w:r>
      <w:r w:rsidRPr="00DC127B">
        <w:rPr>
          <w:rFonts w:ascii="Times New Roman" w:eastAsia="Times New Roman" w:hAnsi="Times New Roman" w:cs="Times New Roman"/>
          <w:sz w:val="24"/>
          <w:szCs w:val="24"/>
        </w:rPr>
        <w:tab/>
        <w:t>Выражать с помощью вербальных и невербальных средств обще¬ния свои впечатления (звукоподражания, отдельные слова), воз¬можности, желания: я могу, я хочу.</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w:t>
      </w:r>
      <w:r w:rsidRPr="00DC127B">
        <w:rPr>
          <w:rFonts w:ascii="Times New Roman" w:eastAsia="Times New Roman" w:hAnsi="Times New Roman" w:cs="Times New Roman"/>
          <w:sz w:val="24"/>
          <w:szCs w:val="24"/>
        </w:rPr>
        <w:tab/>
        <w:t xml:space="preserve">Играть с любимыми игрушками. </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w:t>
      </w:r>
      <w:r w:rsidRPr="00DC127B">
        <w:rPr>
          <w:rFonts w:ascii="Times New Roman" w:eastAsia="Times New Roman" w:hAnsi="Times New Roman" w:cs="Times New Roman"/>
          <w:sz w:val="24"/>
          <w:szCs w:val="24"/>
        </w:rPr>
        <w:tab/>
        <w:t>Играть с образными игрушками (учитель предлагает несколько игрушек и наблюдает за действиями учеников, вступая с ними в предметно-игровое сотрудничество).</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w:t>
      </w:r>
      <w:r w:rsidRPr="00DC127B">
        <w:rPr>
          <w:rFonts w:ascii="Times New Roman" w:eastAsia="Times New Roman" w:hAnsi="Times New Roman" w:cs="Times New Roman"/>
          <w:sz w:val="24"/>
          <w:szCs w:val="24"/>
        </w:rPr>
        <w:tab/>
        <w:t>Участвовать в играх на звукоподражание.</w:t>
      </w: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w:t>
      </w:r>
      <w:r w:rsidRPr="00DC127B">
        <w:rPr>
          <w:rFonts w:ascii="Times New Roman" w:eastAsia="Times New Roman" w:hAnsi="Times New Roman" w:cs="Times New Roman"/>
          <w:sz w:val="24"/>
          <w:szCs w:val="24"/>
        </w:rPr>
        <w:tab/>
        <w:t>Узнавать игрушки по звуковым параметрам (звукоподражания животным, звукам двигателя ма¬шины, стуку молоточка и т. п.).</w:t>
      </w:r>
    </w:p>
    <w:p w:rsidR="00F07AB3" w:rsidRDefault="00DC127B" w:rsidP="00DC127B">
      <w:pPr>
        <w:suppressAutoHyphens/>
        <w:autoSpaceDE w:val="0"/>
        <w:spacing w:after="0"/>
        <w:jc w:val="both"/>
        <w:rPr>
          <w:rFonts w:ascii="Times New Roman" w:eastAsia="Times New Roman" w:hAnsi="Times New Roman" w:cs="Times New Roman"/>
          <w:sz w:val="24"/>
          <w:szCs w:val="24"/>
        </w:rPr>
      </w:pPr>
      <w:r w:rsidRPr="00DC127B">
        <w:rPr>
          <w:rFonts w:ascii="Times New Roman" w:eastAsia="Times New Roman" w:hAnsi="Times New Roman" w:cs="Times New Roman"/>
          <w:sz w:val="24"/>
          <w:szCs w:val="24"/>
        </w:rPr>
        <w:t>•</w:t>
      </w:r>
      <w:r w:rsidRPr="00DC127B">
        <w:rPr>
          <w:rFonts w:ascii="Times New Roman" w:eastAsia="Times New Roman" w:hAnsi="Times New Roman" w:cs="Times New Roman"/>
          <w:sz w:val="24"/>
          <w:szCs w:val="24"/>
        </w:rPr>
        <w:tab/>
        <w:t>Выполнять задания на узнавание знакомых игрушек по краткому сло¬весному и жестовому описанию учителя.</w:t>
      </w:r>
    </w:p>
    <w:p w:rsidR="00DC127B" w:rsidRDefault="00DC127B" w:rsidP="00DC127B">
      <w:pPr>
        <w:suppressAutoHyphens/>
        <w:autoSpaceDE w:val="0"/>
        <w:spacing w:after="0"/>
        <w:jc w:val="both"/>
        <w:rPr>
          <w:rFonts w:ascii="Times New Roman" w:eastAsia="Times New Roman" w:hAnsi="Times New Roman" w:cs="Times New Roman"/>
          <w:sz w:val="24"/>
          <w:szCs w:val="24"/>
        </w:rPr>
      </w:pPr>
    </w:p>
    <w:p w:rsidR="00DC127B" w:rsidRPr="00DC127B" w:rsidRDefault="00DC127B" w:rsidP="00DC127B">
      <w:pPr>
        <w:suppressAutoHyphens/>
        <w:autoSpaceDE w:val="0"/>
        <w:spacing w:after="0"/>
        <w:jc w:val="both"/>
        <w:rPr>
          <w:rFonts w:ascii="Times New Roman" w:eastAsia="Times New Roman" w:hAnsi="Times New Roman" w:cs="Times New Roman"/>
          <w:sz w:val="24"/>
          <w:szCs w:val="24"/>
        </w:rPr>
      </w:pPr>
    </w:p>
    <w:p w:rsidR="00DC127B" w:rsidRPr="00DC127B" w:rsidRDefault="00DC127B" w:rsidP="00F07AB3">
      <w:pPr>
        <w:suppressAutoHyphens/>
        <w:autoSpaceDE w:val="0"/>
        <w:spacing w:after="0"/>
        <w:jc w:val="both"/>
        <w:rPr>
          <w:rFonts w:ascii="Times New Roman" w:eastAsia="Times New Roman" w:hAnsi="Times New Roman" w:cs="Times New Roman"/>
          <w:w w:val="101"/>
          <w:kern w:val="2"/>
          <w:sz w:val="24"/>
          <w:szCs w:val="24"/>
          <w:lang w:eastAsia="ar-SA"/>
        </w:rPr>
      </w:pPr>
    </w:p>
    <w:p w:rsidR="00F07AB3" w:rsidRPr="00F07AB3" w:rsidRDefault="00F07AB3" w:rsidP="00F07AB3">
      <w:pPr>
        <w:suppressAutoHyphens/>
        <w:autoSpaceDE w:val="0"/>
        <w:spacing w:after="0"/>
        <w:jc w:val="both"/>
        <w:rPr>
          <w:rFonts w:ascii="Times New Roman" w:eastAsia="Times New Roman" w:hAnsi="Times New Roman" w:cs="Times New Roman"/>
          <w:b/>
          <w:kern w:val="2"/>
          <w:sz w:val="24"/>
          <w:szCs w:val="24"/>
          <w:lang w:eastAsia="ar-SA"/>
        </w:rPr>
      </w:pPr>
      <w:r w:rsidRPr="00F07AB3">
        <w:rPr>
          <w:rFonts w:ascii="Times New Roman" w:eastAsia="Times New Roman" w:hAnsi="Times New Roman" w:cs="Times New Roman"/>
          <w:b/>
          <w:kern w:val="2"/>
          <w:sz w:val="24"/>
          <w:szCs w:val="24"/>
          <w:lang w:eastAsia="ar-SA"/>
        </w:rPr>
        <w:t>Направления коррекционной работы:</w:t>
      </w:r>
    </w:p>
    <w:p w:rsidR="00F07AB3" w:rsidRPr="00F07AB3" w:rsidRDefault="00F07AB3" w:rsidP="00F07AB3">
      <w:pPr>
        <w:suppressAutoHyphens/>
        <w:autoSpaceDE w:val="0"/>
        <w:spacing w:after="0"/>
        <w:jc w:val="both"/>
        <w:rPr>
          <w:rFonts w:ascii="Times New Roman" w:eastAsia="Times New Roman" w:hAnsi="Times New Roman" w:cs="Times New Roman"/>
          <w:kern w:val="2"/>
          <w:sz w:val="24"/>
          <w:szCs w:val="24"/>
          <w:lang w:eastAsia="ar-SA"/>
        </w:rPr>
      </w:pPr>
      <w:r w:rsidRPr="00F07AB3">
        <w:rPr>
          <w:rFonts w:ascii="Times New Roman" w:eastAsia="Times New Roman" w:hAnsi="Times New Roman" w:cs="Times New Roman"/>
          <w:kern w:val="2"/>
          <w:sz w:val="24"/>
          <w:szCs w:val="24"/>
          <w:lang w:eastAsia="ar-SA"/>
        </w:rPr>
        <w:t xml:space="preserve"> – </w:t>
      </w:r>
      <w:r w:rsidRPr="00F07AB3">
        <w:rPr>
          <w:rFonts w:ascii="Times New Roman" w:eastAsia="Times New Roman" w:hAnsi="Times New Roman" w:cs="Times New Roman"/>
          <w:i/>
          <w:iCs/>
          <w:kern w:val="2"/>
          <w:sz w:val="24"/>
          <w:szCs w:val="24"/>
          <w:lang w:eastAsia="ar-SA"/>
        </w:rPr>
        <w:t>налаживание эмоционального контакта</w:t>
      </w:r>
      <w:r w:rsidRPr="00F07AB3">
        <w:rPr>
          <w:rFonts w:ascii="Times New Roman" w:eastAsia="Times New Roman" w:hAnsi="Times New Roman" w:cs="Times New Roman"/>
          <w:kern w:val="2"/>
          <w:sz w:val="24"/>
          <w:szCs w:val="24"/>
          <w:lang w:eastAsia="ar-SA"/>
        </w:rPr>
        <w:t xml:space="preserve"> с ребенком, на основе которого впоследствии строится взаимодействие педагога с ребенком в процессе совместной деятельности. </w:t>
      </w:r>
    </w:p>
    <w:p w:rsidR="00F07AB3" w:rsidRPr="00F07AB3" w:rsidRDefault="00F07AB3" w:rsidP="00F07AB3">
      <w:pPr>
        <w:suppressAutoHyphens/>
        <w:autoSpaceDE w:val="0"/>
        <w:spacing w:after="0"/>
        <w:jc w:val="both"/>
        <w:rPr>
          <w:rFonts w:ascii="Times New Roman" w:eastAsia="Times New Roman" w:hAnsi="Times New Roman" w:cs="Times New Roman"/>
          <w:kern w:val="2"/>
          <w:sz w:val="24"/>
          <w:szCs w:val="24"/>
          <w:lang w:eastAsia="ar-SA"/>
        </w:rPr>
      </w:pPr>
      <w:r w:rsidRPr="00F07AB3">
        <w:rPr>
          <w:rFonts w:ascii="Times New Roman" w:eastAsia="Times New Roman" w:hAnsi="Times New Roman" w:cs="Times New Roman"/>
          <w:kern w:val="2"/>
          <w:sz w:val="24"/>
          <w:szCs w:val="24"/>
          <w:lang w:eastAsia="ar-SA"/>
        </w:rPr>
        <w:t xml:space="preserve">– поддержание </w:t>
      </w:r>
      <w:r w:rsidRPr="00F07AB3">
        <w:rPr>
          <w:rFonts w:ascii="Times New Roman" w:eastAsia="Times New Roman" w:hAnsi="Times New Roman" w:cs="Times New Roman"/>
          <w:i/>
          <w:iCs/>
          <w:kern w:val="2"/>
          <w:sz w:val="24"/>
          <w:szCs w:val="24"/>
          <w:lang w:eastAsia="ar-SA"/>
        </w:rPr>
        <w:t>собственной активности</w:t>
      </w:r>
      <w:r w:rsidRPr="00F07AB3">
        <w:rPr>
          <w:rFonts w:ascii="Times New Roman" w:eastAsia="Times New Roman" w:hAnsi="Times New Roman" w:cs="Times New Roman"/>
          <w:kern w:val="2"/>
          <w:sz w:val="24"/>
          <w:szCs w:val="24"/>
          <w:lang w:eastAsia="ar-SA"/>
        </w:rPr>
        <w:t xml:space="preserve"> ребенка, так как развитие социально окружающего мира невозможно без активного и сознательного участия ребенка в процессе;</w:t>
      </w:r>
    </w:p>
    <w:p w:rsidR="00F07AB3" w:rsidRPr="00F07AB3" w:rsidRDefault="00F07AB3" w:rsidP="00F07AB3">
      <w:pPr>
        <w:suppressAutoHyphens/>
        <w:autoSpaceDE w:val="0"/>
        <w:spacing w:after="0"/>
        <w:jc w:val="both"/>
        <w:rPr>
          <w:rFonts w:ascii="Times New Roman" w:eastAsia="Times New Roman" w:hAnsi="Times New Roman" w:cs="Times New Roman"/>
          <w:kern w:val="2"/>
          <w:sz w:val="24"/>
          <w:szCs w:val="24"/>
          <w:lang w:eastAsia="ar-SA"/>
        </w:rPr>
      </w:pPr>
      <w:r w:rsidRPr="00F07AB3">
        <w:rPr>
          <w:rFonts w:ascii="Times New Roman" w:eastAsia="Times New Roman" w:hAnsi="Times New Roman" w:cs="Times New Roman"/>
          <w:kern w:val="2"/>
          <w:sz w:val="24"/>
          <w:szCs w:val="24"/>
          <w:lang w:eastAsia="ar-SA"/>
        </w:rPr>
        <w:t xml:space="preserve">–  </w:t>
      </w:r>
      <w:r w:rsidRPr="00F07AB3">
        <w:rPr>
          <w:rFonts w:ascii="Times New Roman" w:eastAsia="Times New Roman" w:hAnsi="Times New Roman" w:cs="Times New Roman"/>
          <w:i/>
          <w:kern w:val="2"/>
          <w:sz w:val="24"/>
          <w:szCs w:val="24"/>
          <w:lang w:eastAsia="ar-SA"/>
        </w:rPr>
        <w:t>формирование</w:t>
      </w:r>
      <w:r w:rsidRPr="00F07AB3">
        <w:rPr>
          <w:rFonts w:ascii="Times New Roman" w:eastAsia="Times New Roman" w:hAnsi="Times New Roman" w:cs="Times New Roman"/>
          <w:kern w:val="2"/>
          <w:sz w:val="24"/>
          <w:szCs w:val="24"/>
          <w:lang w:eastAsia="ar-SA"/>
        </w:rPr>
        <w:t xml:space="preserve"> </w:t>
      </w:r>
      <w:r w:rsidRPr="00F07AB3">
        <w:rPr>
          <w:rFonts w:ascii="Times New Roman" w:eastAsia="Times New Roman" w:hAnsi="Times New Roman" w:cs="Times New Roman"/>
          <w:i/>
          <w:iCs/>
          <w:kern w:val="2"/>
          <w:sz w:val="24"/>
          <w:szCs w:val="24"/>
          <w:lang w:eastAsia="ar-SA"/>
        </w:rPr>
        <w:t>положительного отношения ребёнка к заданию, преодоление деструктивного поведения</w:t>
      </w:r>
      <w:r w:rsidRPr="00F07AB3">
        <w:rPr>
          <w:rFonts w:ascii="Times New Roman" w:eastAsia="Times New Roman" w:hAnsi="Times New Roman" w:cs="Times New Roman"/>
          <w:kern w:val="2"/>
          <w:sz w:val="24"/>
          <w:szCs w:val="24"/>
          <w:lang w:eastAsia="ar-SA"/>
        </w:rPr>
        <w:t>;</w:t>
      </w:r>
    </w:p>
    <w:p w:rsidR="00F07AB3" w:rsidRPr="00F07AB3" w:rsidRDefault="00F07AB3" w:rsidP="00F07AB3">
      <w:pPr>
        <w:suppressAutoHyphens/>
        <w:autoSpaceDE w:val="0"/>
        <w:spacing w:after="0"/>
        <w:jc w:val="both"/>
        <w:rPr>
          <w:rFonts w:ascii="Times New Roman" w:eastAsia="Times New Roman" w:hAnsi="Times New Roman" w:cs="Times New Roman"/>
          <w:kern w:val="2"/>
          <w:sz w:val="24"/>
          <w:szCs w:val="24"/>
          <w:lang w:eastAsia="ar-SA"/>
        </w:rPr>
      </w:pPr>
      <w:r w:rsidRPr="00F07AB3">
        <w:rPr>
          <w:rFonts w:ascii="Times New Roman" w:eastAsia="Times New Roman" w:hAnsi="Times New Roman" w:cs="Times New Roman"/>
          <w:kern w:val="2"/>
          <w:sz w:val="24"/>
          <w:szCs w:val="24"/>
          <w:lang w:eastAsia="ar-SA"/>
        </w:rPr>
        <w:t xml:space="preserve">– понимание </w:t>
      </w:r>
      <w:r w:rsidRPr="00F07AB3">
        <w:rPr>
          <w:rFonts w:ascii="Times New Roman" w:eastAsia="Times New Roman" w:hAnsi="Times New Roman" w:cs="Times New Roman"/>
          <w:i/>
          <w:iCs/>
          <w:kern w:val="2"/>
          <w:sz w:val="24"/>
          <w:szCs w:val="24"/>
          <w:lang w:eastAsia="ar-SA"/>
        </w:rPr>
        <w:t>темпа восприятия</w:t>
      </w:r>
      <w:r w:rsidRPr="00F07AB3">
        <w:rPr>
          <w:rFonts w:ascii="Times New Roman" w:eastAsia="Times New Roman" w:hAnsi="Times New Roman" w:cs="Times New Roman"/>
          <w:kern w:val="2"/>
          <w:sz w:val="24"/>
          <w:szCs w:val="24"/>
          <w:lang w:eastAsia="ar-SA"/>
        </w:rPr>
        <w:t xml:space="preserve"> происходящих событий ребёнком;</w:t>
      </w:r>
    </w:p>
    <w:p w:rsidR="00F07AB3" w:rsidRPr="00F07AB3" w:rsidRDefault="00F07AB3" w:rsidP="00F07AB3">
      <w:pPr>
        <w:suppressAutoHyphens/>
        <w:autoSpaceDE w:val="0"/>
        <w:spacing w:after="0"/>
        <w:jc w:val="both"/>
        <w:rPr>
          <w:rFonts w:ascii="Times New Roman" w:eastAsia="Times New Roman" w:hAnsi="Times New Roman" w:cs="Times New Roman"/>
          <w:kern w:val="2"/>
          <w:sz w:val="24"/>
          <w:szCs w:val="24"/>
          <w:lang w:eastAsia="ar-SA"/>
        </w:rPr>
      </w:pPr>
      <w:r w:rsidRPr="00F07AB3">
        <w:rPr>
          <w:rFonts w:ascii="Times New Roman" w:eastAsia="Times New Roman" w:hAnsi="Times New Roman" w:cs="Times New Roman"/>
          <w:kern w:val="2"/>
          <w:sz w:val="24"/>
          <w:szCs w:val="24"/>
          <w:lang w:eastAsia="ar-SA"/>
        </w:rPr>
        <w:t xml:space="preserve">–  поддержание </w:t>
      </w:r>
      <w:r w:rsidRPr="00F07AB3">
        <w:rPr>
          <w:rFonts w:ascii="Times New Roman" w:eastAsia="Times New Roman" w:hAnsi="Times New Roman" w:cs="Times New Roman"/>
          <w:i/>
          <w:iCs/>
          <w:kern w:val="2"/>
          <w:sz w:val="24"/>
          <w:szCs w:val="24"/>
          <w:lang w:eastAsia="ar-SA"/>
        </w:rPr>
        <w:t>интерес</w:t>
      </w:r>
      <w:r w:rsidRPr="00F07AB3">
        <w:rPr>
          <w:rFonts w:ascii="Times New Roman" w:eastAsia="Times New Roman" w:hAnsi="Times New Roman" w:cs="Times New Roman"/>
          <w:i/>
          <w:kern w:val="2"/>
          <w:sz w:val="24"/>
          <w:szCs w:val="24"/>
          <w:lang w:eastAsia="ar-SA"/>
        </w:rPr>
        <w:t xml:space="preserve">а </w:t>
      </w:r>
      <w:r w:rsidRPr="00F07AB3">
        <w:rPr>
          <w:rFonts w:ascii="Times New Roman" w:eastAsia="Times New Roman" w:hAnsi="Times New Roman" w:cs="Times New Roman"/>
          <w:kern w:val="2"/>
          <w:sz w:val="24"/>
          <w:szCs w:val="24"/>
          <w:lang w:eastAsia="ar-SA"/>
        </w:rPr>
        <w:t>ребёнка к заданию;</w:t>
      </w:r>
    </w:p>
    <w:p w:rsidR="00F07AB3" w:rsidRPr="00F07AB3" w:rsidRDefault="00F07AB3" w:rsidP="00F07AB3">
      <w:pPr>
        <w:suppressAutoHyphens/>
        <w:autoSpaceDE w:val="0"/>
        <w:spacing w:after="0"/>
        <w:jc w:val="both"/>
        <w:rPr>
          <w:rFonts w:ascii="Times New Roman" w:eastAsia="Times New Roman" w:hAnsi="Times New Roman" w:cs="Times New Roman"/>
          <w:kern w:val="2"/>
          <w:sz w:val="24"/>
          <w:szCs w:val="24"/>
          <w:lang w:eastAsia="ar-SA"/>
        </w:rPr>
      </w:pPr>
      <w:r w:rsidRPr="00F07AB3">
        <w:rPr>
          <w:rFonts w:ascii="Times New Roman" w:eastAsia="Times New Roman" w:hAnsi="Times New Roman" w:cs="Times New Roman"/>
          <w:kern w:val="2"/>
          <w:sz w:val="24"/>
          <w:szCs w:val="24"/>
          <w:lang w:eastAsia="ar-SA"/>
        </w:rPr>
        <w:t xml:space="preserve">– изменение </w:t>
      </w:r>
      <w:r w:rsidRPr="00F07AB3">
        <w:rPr>
          <w:rFonts w:ascii="Times New Roman" w:eastAsia="Times New Roman" w:hAnsi="Times New Roman" w:cs="Times New Roman"/>
          <w:i/>
          <w:iCs/>
          <w:kern w:val="2"/>
          <w:sz w:val="24"/>
          <w:szCs w:val="24"/>
          <w:lang w:eastAsia="ar-SA"/>
        </w:rPr>
        <w:t>мотивации</w:t>
      </w:r>
      <w:r w:rsidRPr="00F07AB3">
        <w:rPr>
          <w:rFonts w:ascii="Times New Roman" w:eastAsia="Times New Roman" w:hAnsi="Times New Roman" w:cs="Times New Roman"/>
          <w:kern w:val="2"/>
          <w:sz w:val="24"/>
          <w:szCs w:val="24"/>
          <w:lang w:eastAsia="ar-SA"/>
        </w:rPr>
        <w:t xml:space="preserve"> деятельности ребёнка из ненаправленной в целенаправленную.</w:t>
      </w:r>
    </w:p>
    <w:p w:rsidR="00F07AB3" w:rsidRPr="00F07AB3" w:rsidRDefault="00F07AB3" w:rsidP="00F07AB3">
      <w:pPr>
        <w:suppressAutoHyphens/>
        <w:autoSpaceDE w:val="0"/>
        <w:spacing w:after="0"/>
        <w:jc w:val="both"/>
        <w:rPr>
          <w:rFonts w:ascii="Times New Roman" w:eastAsia="Times New Roman" w:hAnsi="Times New Roman" w:cs="Times New Roman"/>
          <w:kern w:val="2"/>
          <w:sz w:val="24"/>
          <w:szCs w:val="24"/>
          <w:lang w:eastAsia="ar-SA"/>
        </w:rPr>
      </w:pPr>
      <w:r w:rsidRPr="00F07AB3">
        <w:rPr>
          <w:rFonts w:ascii="Times New Roman" w:eastAsia="Times New Roman" w:hAnsi="Times New Roman" w:cs="Times New Roman"/>
          <w:kern w:val="2"/>
          <w:sz w:val="24"/>
          <w:szCs w:val="24"/>
          <w:lang w:eastAsia="ar-SA"/>
        </w:rPr>
        <w:t xml:space="preserve">   На первых занятиях поддерживается четкая пространственно-временная </w:t>
      </w:r>
      <w:r w:rsidRPr="00F07AB3">
        <w:rPr>
          <w:rFonts w:ascii="Times New Roman" w:eastAsia="Times New Roman" w:hAnsi="Times New Roman" w:cs="Times New Roman"/>
          <w:i/>
          <w:iCs/>
          <w:kern w:val="2"/>
          <w:sz w:val="24"/>
          <w:szCs w:val="24"/>
          <w:lang w:eastAsia="ar-SA"/>
        </w:rPr>
        <w:t>структура</w:t>
      </w:r>
      <w:r w:rsidRPr="00F07AB3">
        <w:rPr>
          <w:rFonts w:ascii="Times New Roman" w:eastAsia="Times New Roman" w:hAnsi="Times New Roman" w:cs="Times New Roman"/>
          <w:kern w:val="2"/>
          <w:sz w:val="24"/>
          <w:szCs w:val="24"/>
          <w:lang w:eastAsia="ar-SA"/>
        </w:rPr>
        <w:t>. Каждое занятие имеет чётко выраженные начало и конец, отдельные задания внутри занятия отделяются друг от друга. Структурировано пространство помещения класса – определенные задания связаны с определенным местом или предметом в нём.</w:t>
      </w:r>
    </w:p>
    <w:p w:rsidR="00F07AB3" w:rsidRPr="00F07AB3" w:rsidRDefault="00F07AB3" w:rsidP="00F07AB3">
      <w:pPr>
        <w:suppressAutoHyphens/>
        <w:autoSpaceDE w:val="0"/>
        <w:spacing w:after="0"/>
        <w:jc w:val="both"/>
        <w:rPr>
          <w:rFonts w:ascii="Times New Roman" w:eastAsia="Times New Roman" w:hAnsi="Times New Roman" w:cs="Times New Roman"/>
          <w:kern w:val="2"/>
          <w:sz w:val="24"/>
          <w:szCs w:val="24"/>
          <w:lang w:eastAsia="ar-SA"/>
        </w:rPr>
      </w:pPr>
      <w:r w:rsidRPr="00F07AB3">
        <w:rPr>
          <w:rFonts w:ascii="Times New Roman" w:eastAsia="Times New Roman" w:hAnsi="Times New Roman" w:cs="Times New Roman"/>
          <w:kern w:val="2"/>
          <w:sz w:val="24"/>
          <w:szCs w:val="24"/>
          <w:lang w:eastAsia="ar-SA"/>
        </w:rPr>
        <w:t xml:space="preserve">Сложные задания чередуются с простыми, напряжение с расслаблением. Для этого в канву занятий включаются тактильно-ритмические игры (или другие задания, которые нравятся детям). </w:t>
      </w:r>
    </w:p>
    <w:p w:rsidR="00F07AB3" w:rsidRPr="00F07AB3" w:rsidRDefault="00F07AB3" w:rsidP="00F07AB3">
      <w:pPr>
        <w:spacing w:after="0"/>
        <w:jc w:val="both"/>
        <w:rPr>
          <w:rFonts w:ascii="Times New Roman" w:eastAsia="Times New Roman" w:hAnsi="Times New Roman" w:cs="Times New Roman"/>
          <w:sz w:val="24"/>
          <w:szCs w:val="24"/>
        </w:rPr>
      </w:pPr>
      <w:r w:rsidRPr="00F07AB3">
        <w:rPr>
          <w:rFonts w:ascii="Times New Roman" w:eastAsia="Times New Roman" w:hAnsi="Times New Roman" w:cs="Times New Roman"/>
          <w:sz w:val="24"/>
          <w:szCs w:val="24"/>
        </w:rPr>
        <w:t xml:space="preserve">     Содержание обучения на уроках «Человек» разнообразно, определяется многооб</w:t>
      </w:r>
      <w:r w:rsidRPr="00F07AB3">
        <w:rPr>
          <w:rFonts w:ascii="Times New Roman" w:eastAsia="Times New Roman" w:hAnsi="Times New Roman" w:cs="Times New Roman"/>
          <w:sz w:val="24"/>
          <w:szCs w:val="24"/>
        </w:rPr>
        <w:softHyphen/>
        <w:t xml:space="preserve">разием дефектов развития, присущих детям класса. Нарушения памяти, внимания, мышления, моторики, зрительно-двигательной координации отражаются на результатах обучения, возможностях детей, требуют проведение игр и упражнений, направленных на коррекцию этих нарушении. </w:t>
      </w:r>
    </w:p>
    <w:p w:rsidR="00F07AB3" w:rsidRPr="00F07AB3" w:rsidRDefault="00F07AB3" w:rsidP="00F07AB3">
      <w:pPr>
        <w:spacing w:after="0"/>
        <w:jc w:val="both"/>
        <w:rPr>
          <w:rFonts w:ascii="Times New Roman" w:eastAsia="Times New Roman" w:hAnsi="Times New Roman" w:cs="Times New Roman"/>
          <w:sz w:val="24"/>
          <w:szCs w:val="24"/>
        </w:rPr>
      </w:pPr>
      <w:r w:rsidRPr="00F07AB3">
        <w:rPr>
          <w:rFonts w:ascii="Times New Roman" w:eastAsia="Times New Roman" w:hAnsi="Times New Roman" w:cs="Times New Roman"/>
          <w:sz w:val="24"/>
          <w:szCs w:val="24"/>
        </w:rPr>
        <w:lastRenderedPageBreak/>
        <w:t xml:space="preserve">    Занятия сопровождаются живой эмоцио</w:t>
      </w:r>
      <w:r w:rsidRPr="00F07AB3">
        <w:rPr>
          <w:rFonts w:ascii="Times New Roman" w:eastAsia="Times New Roman" w:hAnsi="Times New Roman" w:cs="Times New Roman"/>
          <w:sz w:val="24"/>
          <w:szCs w:val="24"/>
        </w:rPr>
        <w:softHyphen/>
        <w:t>нальной речью учителя, побуждающей учащихся к активной деятельности. Учитель стимулирует и организовывает двигательную активность каждого ребенка</w:t>
      </w:r>
      <w:r w:rsidRPr="00F07AB3">
        <w:rPr>
          <w:rFonts w:ascii="Times New Roman" w:eastAsia="Times New Roman" w:hAnsi="Times New Roman" w:cs="Times New Roman"/>
          <w:kern w:val="2"/>
          <w:sz w:val="24"/>
          <w:szCs w:val="24"/>
          <w:lang w:eastAsia="ar-SA"/>
        </w:rPr>
        <w:t xml:space="preserve"> на уроке</w:t>
      </w:r>
      <w:r w:rsidRPr="00F07AB3">
        <w:rPr>
          <w:rFonts w:ascii="Times New Roman" w:eastAsia="Times New Roman" w:hAnsi="Times New Roman" w:cs="Times New Roman"/>
          <w:sz w:val="24"/>
          <w:szCs w:val="24"/>
        </w:rPr>
        <w:t>.</w:t>
      </w:r>
    </w:p>
    <w:p w:rsidR="00F07AB3" w:rsidRPr="00F07AB3" w:rsidRDefault="00F07AB3" w:rsidP="00F07AB3">
      <w:pPr>
        <w:suppressAutoHyphens/>
        <w:autoSpaceDE w:val="0"/>
        <w:spacing w:after="0"/>
        <w:jc w:val="both"/>
        <w:rPr>
          <w:rFonts w:ascii="Times New Roman" w:eastAsia="Times New Roman" w:hAnsi="Times New Roman" w:cs="Times New Roman"/>
          <w:kern w:val="2"/>
          <w:sz w:val="24"/>
          <w:szCs w:val="24"/>
          <w:lang w:eastAsia="ar-SA"/>
        </w:rPr>
      </w:pPr>
      <w:r w:rsidRPr="00F07AB3">
        <w:rPr>
          <w:rFonts w:ascii="Times New Roman" w:eastAsia="Times New Roman" w:hAnsi="Times New Roman" w:cs="Times New Roman"/>
          <w:kern w:val="2"/>
          <w:sz w:val="24"/>
          <w:szCs w:val="24"/>
          <w:lang w:eastAsia="ar-SA"/>
        </w:rPr>
        <w:t>Учебную работу на уроках «Человек» строится концентрически так, чтобы ранее пройденный материал постоянно включался в новые виды работ, закреп</w:t>
      </w:r>
      <w:r w:rsidRPr="00F07AB3">
        <w:rPr>
          <w:rFonts w:ascii="Times New Roman" w:eastAsia="Times New Roman" w:hAnsi="Times New Roman" w:cs="Times New Roman"/>
          <w:kern w:val="2"/>
          <w:sz w:val="24"/>
          <w:szCs w:val="24"/>
          <w:lang w:eastAsia="ar-SA"/>
        </w:rPr>
        <w:softHyphen/>
        <w:t>лялся и вводился в самостоятельную деятельность детей на различных этапах урока</w:t>
      </w:r>
    </w:p>
    <w:p w:rsidR="00F07AB3" w:rsidRPr="00F07AB3" w:rsidRDefault="00F07AB3" w:rsidP="00F07AB3">
      <w:pPr>
        <w:spacing w:after="0"/>
        <w:jc w:val="both"/>
        <w:rPr>
          <w:rFonts w:ascii="Times New Roman" w:eastAsia="Calibri" w:hAnsi="Times New Roman" w:cs="Times New Roman"/>
          <w:sz w:val="24"/>
          <w:szCs w:val="24"/>
          <w:lang w:eastAsia="en-US"/>
        </w:rPr>
      </w:pPr>
      <w:r w:rsidRPr="00F07AB3">
        <w:rPr>
          <w:rFonts w:ascii="Times New Roman" w:eastAsia="Times New Roman" w:hAnsi="Times New Roman" w:cs="Times New Roman"/>
          <w:kern w:val="2"/>
          <w:sz w:val="24"/>
          <w:szCs w:val="24"/>
          <w:lang w:eastAsia="ar-SA"/>
        </w:rPr>
        <w:t>.</w:t>
      </w:r>
      <w:r w:rsidRPr="00F07AB3">
        <w:rPr>
          <w:rFonts w:ascii="Times New Roman" w:eastAsia="Calibri" w:hAnsi="Times New Roman" w:cs="Times New Roman"/>
          <w:sz w:val="24"/>
          <w:szCs w:val="24"/>
          <w:lang w:eastAsia="en-US"/>
        </w:rPr>
        <w:t xml:space="preserve">     Показателем усвоения обучающимися программы учебного материала является </w:t>
      </w:r>
      <w:r w:rsidRPr="00F07AB3">
        <w:rPr>
          <w:rFonts w:ascii="Times New Roman" w:eastAsia="Calibri" w:hAnsi="Times New Roman" w:cs="Times New Roman"/>
          <w:b/>
          <w:sz w:val="24"/>
          <w:szCs w:val="24"/>
          <w:lang w:eastAsia="en-US"/>
        </w:rPr>
        <w:t>динамика развития понимания обращенной к ребенку</w:t>
      </w:r>
      <w:r w:rsidRPr="00F07AB3">
        <w:rPr>
          <w:rFonts w:ascii="Times New Roman" w:eastAsia="Calibri" w:hAnsi="Times New Roman" w:cs="Times New Roman"/>
          <w:sz w:val="24"/>
          <w:szCs w:val="24"/>
          <w:lang w:eastAsia="en-US"/>
        </w:rPr>
        <w:t xml:space="preserve"> речи взрослого от непроизвольных невербальных проявлений до вербальных и альтернативных средств коммуникации в разнообразных ситуациях взаимодействия.</w:t>
      </w:r>
    </w:p>
    <w:p w:rsidR="00F07AB3" w:rsidRPr="00F07AB3" w:rsidRDefault="00F07AB3" w:rsidP="00F07AB3">
      <w:pPr>
        <w:spacing w:after="0"/>
        <w:ind w:left="720"/>
        <w:contextualSpacing/>
        <w:jc w:val="center"/>
        <w:rPr>
          <w:rFonts w:ascii="Times New Roman" w:eastAsiaTheme="minorHAnsi" w:hAnsi="Times New Roman" w:cs="Times New Roman"/>
          <w:b/>
          <w:i/>
          <w:sz w:val="24"/>
          <w:szCs w:val="24"/>
          <w:lang w:eastAsia="en-US"/>
        </w:rPr>
      </w:pPr>
    </w:p>
    <w:p w:rsidR="00F07AB3" w:rsidRPr="00F07AB3" w:rsidRDefault="00F07AB3" w:rsidP="00F07AB3">
      <w:pPr>
        <w:spacing w:after="0"/>
        <w:jc w:val="center"/>
        <w:rPr>
          <w:rFonts w:ascii="Times New Roman" w:eastAsiaTheme="minorHAnsi" w:hAnsi="Times New Roman" w:cs="Times New Roman"/>
          <w:b/>
          <w:i/>
          <w:sz w:val="24"/>
          <w:szCs w:val="24"/>
          <w:lang w:eastAsia="en-US"/>
        </w:rPr>
      </w:pPr>
      <w:r w:rsidRPr="00F07AB3">
        <w:rPr>
          <w:rFonts w:ascii="Times New Roman" w:eastAsiaTheme="minorHAnsi" w:hAnsi="Times New Roman" w:cs="Times New Roman"/>
          <w:b/>
          <w:i/>
          <w:sz w:val="24"/>
          <w:szCs w:val="24"/>
          <w:lang w:eastAsia="en-US"/>
        </w:rPr>
        <w:t>Формы контроля</w:t>
      </w:r>
    </w:p>
    <w:p w:rsidR="00F07AB3" w:rsidRPr="00F07AB3" w:rsidRDefault="00F07AB3" w:rsidP="00F07AB3">
      <w:pPr>
        <w:spacing w:after="0"/>
        <w:jc w:val="both"/>
        <w:rPr>
          <w:rFonts w:ascii="Times New Roman" w:eastAsiaTheme="minorHAnsi" w:hAnsi="Times New Roman" w:cs="Times New Roman"/>
          <w:sz w:val="24"/>
          <w:szCs w:val="24"/>
          <w:lang w:eastAsia="en-US"/>
        </w:rPr>
      </w:pPr>
      <w:r w:rsidRPr="00F07AB3">
        <w:rPr>
          <w:rFonts w:ascii="Times New Roman" w:eastAsiaTheme="minorHAnsi" w:hAnsi="Times New Roman" w:cs="Times New Roman"/>
          <w:sz w:val="24"/>
          <w:szCs w:val="24"/>
          <w:lang w:eastAsia="en-US"/>
        </w:rPr>
        <w:t xml:space="preserve">     При выполнении заданий оценивается уровень сформированности действий и представлений каждого ученика. Оценка сформированности представлений происходит в ходе выполнения заданий на различные действия.</w:t>
      </w:r>
    </w:p>
    <w:p w:rsidR="00F07AB3" w:rsidRPr="00F07AB3" w:rsidRDefault="00F07AB3" w:rsidP="00F07AB3">
      <w:pPr>
        <w:spacing w:after="0"/>
        <w:jc w:val="both"/>
        <w:rPr>
          <w:rFonts w:ascii="Times New Roman" w:eastAsiaTheme="minorHAnsi" w:hAnsi="Times New Roman" w:cs="Times New Roman"/>
          <w:sz w:val="24"/>
          <w:szCs w:val="24"/>
          <w:lang w:eastAsia="en-US"/>
        </w:rPr>
      </w:pPr>
    </w:p>
    <w:p w:rsidR="00F07AB3" w:rsidRPr="00F07AB3" w:rsidRDefault="00F07AB3" w:rsidP="00F07AB3">
      <w:pPr>
        <w:jc w:val="center"/>
        <w:rPr>
          <w:rFonts w:ascii="Times New Roman" w:eastAsiaTheme="minorHAnsi" w:hAnsi="Times New Roman" w:cs="Times New Roman"/>
          <w:b/>
          <w:i/>
          <w:sz w:val="24"/>
          <w:szCs w:val="24"/>
          <w:lang w:eastAsia="en-US"/>
        </w:rPr>
      </w:pPr>
      <w:r w:rsidRPr="00F07AB3">
        <w:rPr>
          <w:rFonts w:ascii="Times New Roman" w:eastAsiaTheme="minorHAnsi" w:hAnsi="Times New Roman" w:cs="Times New Roman"/>
          <w:b/>
          <w:i/>
          <w:sz w:val="24"/>
          <w:szCs w:val="24"/>
          <w:lang w:eastAsia="en-US"/>
        </w:rPr>
        <w:t>Критерии оценивания</w:t>
      </w:r>
    </w:p>
    <w:tbl>
      <w:tblPr>
        <w:tblStyle w:val="391"/>
        <w:tblW w:w="0" w:type="auto"/>
        <w:tblLook w:val="04A0" w:firstRow="1" w:lastRow="0" w:firstColumn="1" w:lastColumn="0" w:noHBand="0" w:noVBand="1"/>
      </w:tblPr>
      <w:tblGrid>
        <w:gridCol w:w="532"/>
        <w:gridCol w:w="8276"/>
        <w:gridCol w:w="1329"/>
      </w:tblGrid>
      <w:tr w:rsidR="00F07AB3" w:rsidRPr="00F07AB3" w:rsidTr="00FB4E66">
        <w:tc>
          <w:tcPr>
            <w:tcW w:w="532" w:type="dxa"/>
          </w:tcPr>
          <w:p w:rsidR="00F07AB3" w:rsidRPr="00F07AB3" w:rsidRDefault="00F07AB3" w:rsidP="00F07AB3">
            <w:pPr>
              <w:rPr>
                <w:rFonts w:ascii="Times New Roman" w:hAnsi="Times New Roman" w:cs="Times New Roman"/>
                <w:sz w:val="24"/>
                <w:szCs w:val="24"/>
              </w:rPr>
            </w:pPr>
            <w:r w:rsidRPr="00F07AB3">
              <w:rPr>
                <w:rFonts w:ascii="Times New Roman" w:hAnsi="Times New Roman" w:cs="Times New Roman"/>
                <w:sz w:val="24"/>
                <w:szCs w:val="24"/>
              </w:rPr>
              <w:t>№</w:t>
            </w:r>
          </w:p>
        </w:tc>
        <w:tc>
          <w:tcPr>
            <w:tcW w:w="8276" w:type="dxa"/>
          </w:tcPr>
          <w:p w:rsidR="00F07AB3" w:rsidRPr="00F07AB3" w:rsidRDefault="00F07AB3" w:rsidP="00F07AB3">
            <w:pPr>
              <w:rPr>
                <w:rFonts w:ascii="Times New Roman" w:hAnsi="Times New Roman" w:cs="Times New Roman"/>
                <w:sz w:val="24"/>
                <w:szCs w:val="24"/>
              </w:rPr>
            </w:pPr>
            <w:r w:rsidRPr="00F07AB3">
              <w:rPr>
                <w:rFonts w:ascii="Times New Roman" w:hAnsi="Times New Roman" w:cs="Times New Roman"/>
                <w:sz w:val="24"/>
                <w:szCs w:val="24"/>
              </w:rPr>
              <w:t>Уровни освоения (выполнения) действий/операций</w:t>
            </w:r>
          </w:p>
        </w:tc>
        <w:tc>
          <w:tcPr>
            <w:tcW w:w="1329" w:type="dxa"/>
          </w:tcPr>
          <w:p w:rsidR="00F07AB3" w:rsidRPr="00F07AB3" w:rsidRDefault="00F07AB3" w:rsidP="00F07AB3">
            <w:pPr>
              <w:rPr>
                <w:rFonts w:ascii="Times New Roman" w:hAnsi="Times New Roman" w:cs="Times New Roman"/>
                <w:sz w:val="24"/>
                <w:szCs w:val="24"/>
              </w:rPr>
            </w:pPr>
            <w:r w:rsidRPr="00F07AB3">
              <w:rPr>
                <w:rFonts w:ascii="Times New Roman" w:hAnsi="Times New Roman" w:cs="Times New Roman"/>
                <w:sz w:val="24"/>
                <w:szCs w:val="24"/>
              </w:rPr>
              <w:t>критерии</w:t>
            </w:r>
          </w:p>
        </w:tc>
      </w:tr>
      <w:tr w:rsidR="00F07AB3" w:rsidRPr="00F07AB3" w:rsidTr="00FB4E66">
        <w:tc>
          <w:tcPr>
            <w:tcW w:w="532" w:type="dxa"/>
          </w:tcPr>
          <w:p w:rsidR="00F07AB3" w:rsidRPr="00F07AB3" w:rsidRDefault="00F07AB3" w:rsidP="00F07AB3">
            <w:pPr>
              <w:rPr>
                <w:rFonts w:ascii="Times New Roman" w:hAnsi="Times New Roman" w:cs="Times New Roman"/>
                <w:sz w:val="24"/>
                <w:szCs w:val="24"/>
              </w:rPr>
            </w:pPr>
            <w:r w:rsidRPr="00F07AB3">
              <w:rPr>
                <w:rFonts w:ascii="Times New Roman" w:hAnsi="Times New Roman" w:cs="Times New Roman"/>
                <w:sz w:val="24"/>
                <w:szCs w:val="24"/>
              </w:rPr>
              <w:t>1.</w:t>
            </w:r>
          </w:p>
        </w:tc>
        <w:tc>
          <w:tcPr>
            <w:tcW w:w="8276" w:type="dxa"/>
          </w:tcPr>
          <w:p w:rsidR="00F07AB3" w:rsidRPr="00F07AB3" w:rsidRDefault="00F07AB3" w:rsidP="00F07AB3">
            <w:pPr>
              <w:rPr>
                <w:rFonts w:ascii="Times New Roman" w:hAnsi="Times New Roman" w:cs="Times New Roman"/>
                <w:b/>
                <w:sz w:val="24"/>
                <w:szCs w:val="24"/>
              </w:rPr>
            </w:pPr>
            <w:r w:rsidRPr="00F07AB3">
              <w:rPr>
                <w:rFonts w:ascii="Times New Roman" w:hAnsi="Times New Roman" w:cs="Times New Roman"/>
                <w:b/>
                <w:sz w:val="24"/>
                <w:szCs w:val="24"/>
              </w:rPr>
              <w:t>Пассивное участие/соучастие</w:t>
            </w:r>
          </w:p>
          <w:p w:rsidR="00F07AB3" w:rsidRPr="00F07AB3" w:rsidRDefault="00F07AB3" w:rsidP="00F07AB3">
            <w:pPr>
              <w:rPr>
                <w:rFonts w:ascii="Times New Roman" w:hAnsi="Times New Roman" w:cs="Times New Roman"/>
                <w:sz w:val="24"/>
                <w:szCs w:val="24"/>
              </w:rPr>
            </w:pPr>
            <w:r w:rsidRPr="00F07AB3">
              <w:rPr>
                <w:rFonts w:ascii="Times New Roman" w:hAnsi="Times New Roman" w:cs="Times New Roman"/>
                <w:sz w:val="24"/>
                <w:szCs w:val="24"/>
              </w:rPr>
              <w:t xml:space="preserve">действие выполняется взрослым (ребёнок позволяет что-нибудь сделать с ним) </w:t>
            </w:r>
          </w:p>
        </w:tc>
        <w:tc>
          <w:tcPr>
            <w:tcW w:w="1329" w:type="dxa"/>
          </w:tcPr>
          <w:p w:rsidR="00F07AB3" w:rsidRPr="00F07AB3" w:rsidRDefault="00F07AB3" w:rsidP="00F07AB3">
            <w:pPr>
              <w:rPr>
                <w:rFonts w:ascii="Times New Roman" w:hAnsi="Times New Roman" w:cs="Times New Roman"/>
                <w:sz w:val="24"/>
                <w:szCs w:val="24"/>
              </w:rPr>
            </w:pPr>
            <w:r w:rsidRPr="00F07AB3">
              <w:rPr>
                <w:rFonts w:ascii="Times New Roman" w:hAnsi="Times New Roman" w:cs="Times New Roman"/>
                <w:sz w:val="24"/>
                <w:szCs w:val="24"/>
              </w:rPr>
              <w:t xml:space="preserve"> </w:t>
            </w:r>
          </w:p>
        </w:tc>
      </w:tr>
      <w:tr w:rsidR="00F07AB3" w:rsidRPr="00F07AB3" w:rsidTr="00FB4E66">
        <w:tc>
          <w:tcPr>
            <w:tcW w:w="532" w:type="dxa"/>
            <w:vMerge w:val="restart"/>
          </w:tcPr>
          <w:p w:rsidR="00F07AB3" w:rsidRPr="00F07AB3" w:rsidRDefault="00F07AB3" w:rsidP="00F07AB3">
            <w:pPr>
              <w:rPr>
                <w:rFonts w:ascii="Times New Roman" w:hAnsi="Times New Roman" w:cs="Times New Roman"/>
                <w:sz w:val="24"/>
                <w:szCs w:val="24"/>
              </w:rPr>
            </w:pPr>
            <w:r w:rsidRPr="00F07AB3">
              <w:rPr>
                <w:rFonts w:ascii="Times New Roman" w:hAnsi="Times New Roman" w:cs="Times New Roman"/>
                <w:sz w:val="24"/>
                <w:szCs w:val="24"/>
              </w:rPr>
              <w:t>2.</w:t>
            </w:r>
          </w:p>
        </w:tc>
        <w:tc>
          <w:tcPr>
            <w:tcW w:w="8276" w:type="dxa"/>
          </w:tcPr>
          <w:p w:rsidR="00F07AB3" w:rsidRPr="00F07AB3" w:rsidRDefault="00F07AB3" w:rsidP="00F07AB3">
            <w:pPr>
              <w:rPr>
                <w:rFonts w:ascii="Times New Roman" w:hAnsi="Times New Roman" w:cs="Times New Roman"/>
                <w:sz w:val="24"/>
                <w:szCs w:val="24"/>
              </w:rPr>
            </w:pPr>
            <w:r w:rsidRPr="00F07AB3">
              <w:rPr>
                <w:rFonts w:ascii="Times New Roman" w:hAnsi="Times New Roman" w:cs="Times New Roman"/>
                <w:b/>
                <w:sz w:val="24"/>
                <w:szCs w:val="24"/>
              </w:rPr>
              <w:t xml:space="preserve">Активное участие </w:t>
            </w:r>
            <w:r w:rsidRPr="00F07AB3">
              <w:rPr>
                <w:rFonts w:ascii="Times New Roman" w:hAnsi="Times New Roman" w:cs="Times New Roman"/>
                <w:sz w:val="24"/>
                <w:szCs w:val="24"/>
              </w:rPr>
              <w:t>– действие выполняется ребёнком:</w:t>
            </w:r>
          </w:p>
          <w:p w:rsidR="00F07AB3" w:rsidRPr="00F07AB3" w:rsidRDefault="00F07AB3" w:rsidP="00F07AB3">
            <w:pPr>
              <w:rPr>
                <w:rFonts w:ascii="Times New Roman" w:hAnsi="Times New Roman" w:cs="Times New Roman"/>
                <w:sz w:val="24"/>
                <w:szCs w:val="24"/>
              </w:rPr>
            </w:pPr>
            <w:r w:rsidRPr="00F07AB3">
              <w:rPr>
                <w:rFonts w:ascii="Times New Roman" w:hAnsi="Times New Roman" w:cs="Times New Roman"/>
                <w:sz w:val="24"/>
                <w:szCs w:val="24"/>
              </w:rPr>
              <w:t>- со значительной помощью взрослого</w:t>
            </w:r>
          </w:p>
          <w:p w:rsidR="00F07AB3" w:rsidRPr="00F07AB3" w:rsidRDefault="00F07AB3" w:rsidP="00F07AB3">
            <w:pPr>
              <w:rPr>
                <w:rFonts w:ascii="Times New Roman" w:hAnsi="Times New Roman" w:cs="Times New Roman"/>
                <w:sz w:val="24"/>
                <w:szCs w:val="24"/>
              </w:rPr>
            </w:pPr>
            <w:r w:rsidRPr="00F07AB3">
              <w:rPr>
                <w:rFonts w:ascii="Times New Roman" w:hAnsi="Times New Roman" w:cs="Times New Roman"/>
                <w:sz w:val="24"/>
                <w:szCs w:val="24"/>
              </w:rPr>
              <w:t>- с частичной помощью взрослого</w:t>
            </w:r>
          </w:p>
          <w:p w:rsidR="00F07AB3" w:rsidRPr="00F07AB3" w:rsidRDefault="00F07AB3" w:rsidP="00F07AB3">
            <w:pPr>
              <w:rPr>
                <w:rFonts w:ascii="Times New Roman" w:hAnsi="Times New Roman" w:cs="Times New Roman"/>
                <w:sz w:val="24"/>
                <w:szCs w:val="24"/>
              </w:rPr>
            </w:pPr>
            <w:r w:rsidRPr="00F07AB3">
              <w:rPr>
                <w:rFonts w:ascii="Times New Roman" w:hAnsi="Times New Roman" w:cs="Times New Roman"/>
                <w:sz w:val="24"/>
                <w:szCs w:val="24"/>
              </w:rPr>
              <w:t>- по последовательной инструкции (изображения или вербально)</w:t>
            </w:r>
          </w:p>
        </w:tc>
        <w:tc>
          <w:tcPr>
            <w:tcW w:w="1329" w:type="dxa"/>
          </w:tcPr>
          <w:p w:rsidR="00F07AB3" w:rsidRPr="00F07AB3" w:rsidRDefault="00F07AB3" w:rsidP="00F07AB3">
            <w:pPr>
              <w:jc w:val="center"/>
              <w:rPr>
                <w:rFonts w:ascii="Times New Roman" w:hAnsi="Times New Roman" w:cs="Times New Roman"/>
                <w:sz w:val="24"/>
                <w:szCs w:val="24"/>
              </w:rPr>
            </w:pPr>
          </w:p>
          <w:p w:rsidR="00F07AB3" w:rsidRPr="00F07AB3" w:rsidRDefault="00F07AB3" w:rsidP="00F07AB3">
            <w:pPr>
              <w:jc w:val="center"/>
              <w:rPr>
                <w:rFonts w:ascii="Times New Roman" w:hAnsi="Times New Roman" w:cs="Times New Roman"/>
                <w:b/>
                <w:sz w:val="24"/>
                <w:szCs w:val="24"/>
              </w:rPr>
            </w:pPr>
            <w:r w:rsidRPr="00F07AB3">
              <w:rPr>
                <w:rFonts w:ascii="Times New Roman" w:hAnsi="Times New Roman" w:cs="Times New Roman"/>
                <w:b/>
                <w:sz w:val="24"/>
                <w:szCs w:val="24"/>
              </w:rPr>
              <w:t>дд</w:t>
            </w:r>
          </w:p>
          <w:p w:rsidR="00F07AB3" w:rsidRPr="00F07AB3" w:rsidRDefault="00F07AB3" w:rsidP="00F07AB3">
            <w:pPr>
              <w:jc w:val="center"/>
              <w:rPr>
                <w:rFonts w:ascii="Times New Roman" w:hAnsi="Times New Roman" w:cs="Times New Roman"/>
                <w:b/>
                <w:sz w:val="24"/>
                <w:szCs w:val="24"/>
              </w:rPr>
            </w:pPr>
            <w:r w:rsidRPr="00F07AB3">
              <w:rPr>
                <w:rFonts w:ascii="Times New Roman" w:hAnsi="Times New Roman" w:cs="Times New Roman"/>
                <w:b/>
                <w:sz w:val="24"/>
                <w:szCs w:val="24"/>
              </w:rPr>
              <w:t>д</w:t>
            </w:r>
          </w:p>
          <w:p w:rsidR="00F07AB3" w:rsidRPr="00F07AB3" w:rsidRDefault="00F07AB3" w:rsidP="00F07AB3">
            <w:pPr>
              <w:jc w:val="center"/>
              <w:rPr>
                <w:rFonts w:ascii="Times New Roman" w:hAnsi="Times New Roman" w:cs="Times New Roman"/>
                <w:b/>
                <w:sz w:val="24"/>
                <w:szCs w:val="24"/>
              </w:rPr>
            </w:pPr>
            <w:r w:rsidRPr="00F07AB3">
              <w:rPr>
                <w:rFonts w:ascii="Times New Roman" w:hAnsi="Times New Roman" w:cs="Times New Roman"/>
                <w:b/>
                <w:sz w:val="24"/>
                <w:szCs w:val="24"/>
              </w:rPr>
              <w:t>дн</w:t>
            </w:r>
          </w:p>
        </w:tc>
      </w:tr>
      <w:tr w:rsidR="00F07AB3" w:rsidRPr="00F07AB3" w:rsidTr="00FB4E66">
        <w:tc>
          <w:tcPr>
            <w:tcW w:w="532" w:type="dxa"/>
            <w:vMerge/>
          </w:tcPr>
          <w:p w:rsidR="00F07AB3" w:rsidRPr="00F07AB3" w:rsidRDefault="00F07AB3" w:rsidP="00F07AB3">
            <w:pPr>
              <w:rPr>
                <w:rFonts w:ascii="Times New Roman" w:hAnsi="Times New Roman" w:cs="Times New Roman"/>
                <w:sz w:val="24"/>
                <w:szCs w:val="24"/>
              </w:rPr>
            </w:pPr>
          </w:p>
        </w:tc>
        <w:tc>
          <w:tcPr>
            <w:tcW w:w="8276" w:type="dxa"/>
          </w:tcPr>
          <w:p w:rsidR="00F07AB3" w:rsidRPr="00F07AB3" w:rsidRDefault="00F07AB3" w:rsidP="002C6194">
            <w:pPr>
              <w:numPr>
                <w:ilvl w:val="0"/>
                <w:numId w:val="7"/>
              </w:numPr>
              <w:contextualSpacing/>
              <w:rPr>
                <w:rFonts w:ascii="Times New Roman" w:hAnsi="Times New Roman" w:cs="Times New Roman"/>
                <w:sz w:val="24"/>
                <w:szCs w:val="24"/>
              </w:rPr>
            </w:pPr>
            <w:r w:rsidRPr="00F07AB3">
              <w:rPr>
                <w:rFonts w:ascii="Times New Roman" w:hAnsi="Times New Roman" w:cs="Times New Roman"/>
                <w:sz w:val="24"/>
                <w:szCs w:val="24"/>
              </w:rPr>
              <w:t>по подражанию или по образцу</w:t>
            </w:r>
          </w:p>
          <w:p w:rsidR="00F07AB3" w:rsidRPr="00F07AB3" w:rsidRDefault="00F07AB3" w:rsidP="002C6194">
            <w:pPr>
              <w:numPr>
                <w:ilvl w:val="0"/>
                <w:numId w:val="7"/>
              </w:numPr>
              <w:contextualSpacing/>
              <w:rPr>
                <w:rFonts w:ascii="Times New Roman" w:hAnsi="Times New Roman" w:cs="Times New Roman"/>
                <w:sz w:val="24"/>
                <w:szCs w:val="24"/>
              </w:rPr>
            </w:pPr>
            <w:r w:rsidRPr="00F07AB3">
              <w:rPr>
                <w:rFonts w:ascii="Times New Roman" w:hAnsi="Times New Roman" w:cs="Times New Roman"/>
                <w:sz w:val="24"/>
                <w:szCs w:val="24"/>
              </w:rPr>
              <w:t>самостоятельно с ошибками</w:t>
            </w:r>
          </w:p>
          <w:p w:rsidR="00F07AB3" w:rsidRPr="00F07AB3" w:rsidRDefault="00F07AB3" w:rsidP="002C6194">
            <w:pPr>
              <w:numPr>
                <w:ilvl w:val="0"/>
                <w:numId w:val="7"/>
              </w:numPr>
              <w:contextualSpacing/>
              <w:rPr>
                <w:rFonts w:ascii="Times New Roman" w:hAnsi="Times New Roman" w:cs="Times New Roman"/>
                <w:sz w:val="24"/>
                <w:szCs w:val="24"/>
              </w:rPr>
            </w:pPr>
            <w:r w:rsidRPr="00F07AB3">
              <w:rPr>
                <w:rFonts w:ascii="Times New Roman" w:hAnsi="Times New Roman" w:cs="Times New Roman"/>
                <w:sz w:val="24"/>
                <w:szCs w:val="24"/>
              </w:rPr>
              <w:t>самостоятельно</w:t>
            </w:r>
          </w:p>
        </w:tc>
        <w:tc>
          <w:tcPr>
            <w:tcW w:w="1329" w:type="dxa"/>
          </w:tcPr>
          <w:p w:rsidR="00F07AB3" w:rsidRPr="00F07AB3" w:rsidRDefault="00F07AB3" w:rsidP="00F07AB3">
            <w:pPr>
              <w:jc w:val="center"/>
              <w:rPr>
                <w:rFonts w:ascii="Times New Roman" w:hAnsi="Times New Roman" w:cs="Times New Roman"/>
                <w:b/>
                <w:sz w:val="24"/>
                <w:szCs w:val="24"/>
              </w:rPr>
            </w:pPr>
            <w:r w:rsidRPr="00F07AB3">
              <w:rPr>
                <w:rFonts w:ascii="Times New Roman" w:hAnsi="Times New Roman" w:cs="Times New Roman"/>
                <w:b/>
                <w:sz w:val="24"/>
                <w:szCs w:val="24"/>
              </w:rPr>
              <w:t>до</w:t>
            </w:r>
          </w:p>
          <w:p w:rsidR="00F07AB3" w:rsidRPr="00F07AB3" w:rsidRDefault="00F07AB3" w:rsidP="00F07AB3">
            <w:pPr>
              <w:jc w:val="center"/>
              <w:rPr>
                <w:rFonts w:ascii="Times New Roman" w:hAnsi="Times New Roman" w:cs="Times New Roman"/>
                <w:b/>
                <w:sz w:val="24"/>
                <w:szCs w:val="24"/>
              </w:rPr>
            </w:pPr>
            <w:r w:rsidRPr="00F07AB3">
              <w:rPr>
                <w:rFonts w:ascii="Times New Roman" w:hAnsi="Times New Roman" w:cs="Times New Roman"/>
                <w:b/>
                <w:sz w:val="24"/>
                <w:szCs w:val="24"/>
              </w:rPr>
              <w:t>сш</w:t>
            </w:r>
          </w:p>
          <w:p w:rsidR="00F07AB3" w:rsidRPr="00F07AB3" w:rsidRDefault="00F07AB3" w:rsidP="00F07AB3">
            <w:pPr>
              <w:jc w:val="center"/>
              <w:rPr>
                <w:rFonts w:ascii="Times New Roman" w:hAnsi="Times New Roman" w:cs="Times New Roman"/>
                <w:b/>
                <w:sz w:val="24"/>
                <w:szCs w:val="24"/>
              </w:rPr>
            </w:pPr>
            <w:r w:rsidRPr="00F07AB3">
              <w:rPr>
                <w:rFonts w:ascii="Times New Roman" w:hAnsi="Times New Roman" w:cs="Times New Roman"/>
                <w:b/>
                <w:sz w:val="24"/>
                <w:szCs w:val="24"/>
              </w:rPr>
              <w:t>с</w:t>
            </w:r>
          </w:p>
        </w:tc>
      </w:tr>
      <w:tr w:rsidR="00F07AB3" w:rsidRPr="00F07AB3" w:rsidTr="00FB4E66">
        <w:tc>
          <w:tcPr>
            <w:tcW w:w="532" w:type="dxa"/>
            <w:vMerge w:val="restart"/>
          </w:tcPr>
          <w:p w:rsidR="00F07AB3" w:rsidRPr="00F07AB3" w:rsidRDefault="00F07AB3" w:rsidP="00F07AB3">
            <w:pPr>
              <w:rPr>
                <w:rFonts w:ascii="Times New Roman" w:hAnsi="Times New Roman" w:cs="Times New Roman"/>
                <w:sz w:val="24"/>
                <w:szCs w:val="24"/>
              </w:rPr>
            </w:pPr>
            <w:r w:rsidRPr="00F07AB3">
              <w:rPr>
                <w:rFonts w:ascii="Times New Roman" w:hAnsi="Times New Roman" w:cs="Times New Roman"/>
                <w:sz w:val="24"/>
                <w:szCs w:val="24"/>
              </w:rPr>
              <w:t>3.</w:t>
            </w:r>
          </w:p>
        </w:tc>
        <w:tc>
          <w:tcPr>
            <w:tcW w:w="9605" w:type="dxa"/>
            <w:gridSpan w:val="2"/>
          </w:tcPr>
          <w:p w:rsidR="00F07AB3" w:rsidRPr="00F07AB3" w:rsidRDefault="00F07AB3" w:rsidP="00F07AB3">
            <w:pPr>
              <w:rPr>
                <w:rFonts w:ascii="Times New Roman" w:hAnsi="Times New Roman" w:cs="Times New Roman"/>
                <w:b/>
                <w:sz w:val="24"/>
                <w:szCs w:val="24"/>
              </w:rPr>
            </w:pPr>
            <w:r w:rsidRPr="00F07AB3">
              <w:rPr>
                <w:rFonts w:ascii="Times New Roman" w:hAnsi="Times New Roman" w:cs="Times New Roman"/>
                <w:b/>
                <w:i/>
                <w:sz w:val="24"/>
                <w:szCs w:val="24"/>
              </w:rPr>
              <w:t>Сформированность представлений</w:t>
            </w:r>
          </w:p>
        </w:tc>
      </w:tr>
      <w:tr w:rsidR="00F07AB3" w:rsidRPr="00F07AB3" w:rsidTr="00FB4E66">
        <w:tc>
          <w:tcPr>
            <w:tcW w:w="532" w:type="dxa"/>
            <w:vMerge/>
          </w:tcPr>
          <w:p w:rsidR="00F07AB3" w:rsidRPr="00F07AB3" w:rsidRDefault="00F07AB3" w:rsidP="00F07AB3">
            <w:pPr>
              <w:rPr>
                <w:rFonts w:ascii="Times New Roman" w:hAnsi="Times New Roman" w:cs="Times New Roman"/>
                <w:sz w:val="24"/>
                <w:szCs w:val="24"/>
              </w:rPr>
            </w:pPr>
          </w:p>
        </w:tc>
        <w:tc>
          <w:tcPr>
            <w:tcW w:w="8276" w:type="dxa"/>
          </w:tcPr>
          <w:p w:rsidR="00F07AB3" w:rsidRPr="00F07AB3" w:rsidRDefault="00F07AB3" w:rsidP="00F07AB3">
            <w:pPr>
              <w:rPr>
                <w:rFonts w:ascii="Times New Roman" w:hAnsi="Times New Roman" w:cs="Times New Roman"/>
                <w:sz w:val="24"/>
                <w:szCs w:val="24"/>
              </w:rPr>
            </w:pPr>
            <w:r w:rsidRPr="00F07AB3">
              <w:rPr>
                <w:rFonts w:ascii="Times New Roman" w:hAnsi="Times New Roman" w:cs="Times New Roman"/>
                <w:sz w:val="24"/>
                <w:szCs w:val="24"/>
              </w:rPr>
              <w:t xml:space="preserve">1.представление отсутствует </w:t>
            </w:r>
          </w:p>
        </w:tc>
        <w:tc>
          <w:tcPr>
            <w:tcW w:w="1329" w:type="dxa"/>
          </w:tcPr>
          <w:p w:rsidR="00F07AB3" w:rsidRPr="00F07AB3" w:rsidRDefault="00F07AB3" w:rsidP="00F07AB3">
            <w:pPr>
              <w:jc w:val="center"/>
              <w:rPr>
                <w:rFonts w:ascii="Times New Roman" w:hAnsi="Times New Roman" w:cs="Times New Roman"/>
                <w:sz w:val="24"/>
                <w:szCs w:val="24"/>
              </w:rPr>
            </w:pPr>
            <w:r w:rsidRPr="00F07AB3">
              <w:rPr>
                <w:rFonts w:ascii="Times New Roman" w:hAnsi="Times New Roman" w:cs="Times New Roman"/>
                <w:sz w:val="24"/>
                <w:szCs w:val="24"/>
              </w:rPr>
              <w:t>-</w:t>
            </w:r>
          </w:p>
        </w:tc>
      </w:tr>
      <w:tr w:rsidR="00F07AB3" w:rsidRPr="00F07AB3" w:rsidTr="00FB4E66">
        <w:tc>
          <w:tcPr>
            <w:tcW w:w="532" w:type="dxa"/>
            <w:vMerge/>
          </w:tcPr>
          <w:p w:rsidR="00F07AB3" w:rsidRPr="00F07AB3" w:rsidRDefault="00F07AB3" w:rsidP="00F07AB3">
            <w:pPr>
              <w:rPr>
                <w:rFonts w:ascii="Times New Roman" w:hAnsi="Times New Roman" w:cs="Times New Roman"/>
                <w:sz w:val="24"/>
                <w:szCs w:val="24"/>
              </w:rPr>
            </w:pPr>
          </w:p>
        </w:tc>
        <w:tc>
          <w:tcPr>
            <w:tcW w:w="8276" w:type="dxa"/>
          </w:tcPr>
          <w:p w:rsidR="00F07AB3" w:rsidRPr="00F07AB3" w:rsidRDefault="00F07AB3" w:rsidP="00F07AB3">
            <w:pPr>
              <w:rPr>
                <w:rFonts w:ascii="Times New Roman" w:hAnsi="Times New Roman" w:cs="Times New Roman"/>
                <w:sz w:val="24"/>
                <w:szCs w:val="24"/>
              </w:rPr>
            </w:pPr>
            <w:r w:rsidRPr="00F07AB3">
              <w:rPr>
                <w:rFonts w:ascii="Times New Roman" w:hAnsi="Times New Roman" w:cs="Times New Roman"/>
                <w:sz w:val="24"/>
                <w:szCs w:val="24"/>
              </w:rPr>
              <w:t>2.не выявить наличие представлений</w:t>
            </w:r>
          </w:p>
        </w:tc>
        <w:tc>
          <w:tcPr>
            <w:tcW w:w="1329" w:type="dxa"/>
          </w:tcPr>
          <w:p w:rsidR="00F07AB3" w:rsidRPr="00F07AB3" w:rsidRDefault="00F07AB3" w:rsidP="00F07AB3">
            <w:pPr>
              <w:jc w:val="center"/>
              <w:rPr>
                <w:rFonts w:ascii="Times New Roman" w:hAnsi="Times New Roman" w:cs="Times New Roman"/>
                <w:sz w:val="24"/>
                <w:szCs w:val="24"/>
              </w:rPr>
            </w:pPr>
            <w:r w:rsidRPr="00F07AB3">
              <w:rPr>
                <w:rFonts w:ascii="Times New Roman" w:hAnsi="Times New Roman" w:cs="Times New Roman"/>
                <w:sz w:val="24"/>
                <w:szCs w:val="24"/>
              </w:rPr>
              <w:t>?</w:t>
            </w:r>
          </w:p>
        </w:tc>
      </w:tr>
      <w:tr w:rsidR="00F07AB3" w:rsidRPr="00F07AB3" w:rsidTr="00FB4E66">
        <w:tc>
          <w:tcPr>
            <w:tcW w:w="532" w:type="dxa"/>
            <w:vMerge/>
          </w:tcPr>
          <w:p w:rsidR="00F07AB3" w:rsidRPr="00F07AB3" w:rsidRDefault="00F07AB3" w:rsidP="00F07AB3">
            <w:pPr>
              <w:rPr>
                <w:rFonts w:ascii="Times New Roman" w:hAnsi="Times New Roman" w:cs="Times New Roman"/>
                <w:sz w:val="24"/>
                <w:szCs w:val="24"/>
              </w:rPr>
            </w:pPr>
          </w:p>
        </w:tc>
        <w:tc>
          <w:tcPr>
            <w:tcW w:w="8276" w:type="dxa"/>
          </w:tcPr>
          <w:p w:rsidR="00F07AB3" w:rsidRPr="00F07AB3" w:rsidRDefault="00F07AB3" w:rsidP="00F07AB3">
            <w:pPr>
              <w:rPr>
                <w:rFonts w:ascii="Times New Roman" w:hAnsi="Times New Roman" w:cs="Times New Roman"/>
                <w:sz w:val="24"/>
                <w:szCs w:val="24"/>
              </w:rPr>
            </w:pPr>
            <w:r w:rsidRPr="00F07AB3">
              <w:rPr>
                <w:rFonts w:ascii="Times New Roman" w:hAnsi="Times New Roman" w:cs="Times New Roman"/>
                <w:sz w:val="24"/>
                <w:szCs w:val="24"/>
              </w:rPr>
              <w:t>3.представление на уровне:</w:t>
            </w:r>
          </w:p>
          <w:p w:rsidR="00F07AB3" w:rsidRPr="00F07AB3" w:rsidRDefault="00F07AB3" w:rsidP="002C6194">
            <w:pPr>
              <w:numPr>
                <w:ilvl w:val="0"/>
                <w:numId w:val="8"/>
              </w:numPr>
              <w:contextualSpacing/>
              <w:rPr>
                <w:rFonts w:ascii="Times New Roman" w:hAnsi="Times New Roman" w:cs="Times New Roman"/>
                <w:sz w:val="24"/>
                <w:szCs w:val="24"/>
              </w:rPr>
            </w:pPr>
            <w:r w:rsidRPr="00F07AB3">
              <w:rPr>
                <w:rFonts w:ascii="Times New Roman" w:hAnsi="Times New Roman" w:cs="Times New Roman"/>
                <w:sz w:val="24"/>
                <w:szCs w:val="24"/>
              </w:rPr>
              <w:t>использования по прямой подсказке</w:t>
            </w:r>
          </w:p>
          <w:p w:rsidR="00F07AB3" w:rsidRPr="00F07AB3" w:rsidRDefault="00F07AB3" w:rsidP="002C6194">
            <w:pPr>
              <w:numPr>
                <w:ilvl w:val="0"/>
                <w:numId w:val="8"/>
              </w:numPr>
              <w:contextualSpacing/>
              <w:rPr>
                <w:rFonts w:ascii="Times New Roman" w:hAnsi="Times New Roman" w:cs="Times New Roman"/>
                <w:sz w:val="24"/>
                <w:szCs w:val="24"/>
              </w:rPr>
            </w:pPr>
            <w:r w:rsidRPr="00F07AB3">
              <w:rPr>
                <w:rFonts w:ascii="Times New Roman" w:hAnsi="Times New Roman" w:cs="Times New Roman"/>
                <w:sz w:val="24"/>
                <w:szCs w:val="24"/>
              </w:rPr>
              <w:t>использования с косвенной подсказкой (изображение)</w:t>
            </w:r>
          </w:p>
          <w:p w:rsidR="00F07AB3" w:rsidRPr="00F07AB3" w:rsidRDefault="00F07AB3" w:rsidP="002C6194">
            <w:pPr>
              <w:numPr>
                <w:ilvl w:val="0"/>
                <w:numId w:val="8"/>
              </w:numPr>
              <w:contextualSpacing/>
              <w:rPr>
                <w:rFonts w:ascii="Times New Roman" w:hAnsi="Times New Roman" w:cs="Times New Roman"/>
                <w:sz w:val="24"/>
                <w:szCs w:val="24"/>
              </w:rPr>
            </w:pPr>
            <w:r w:rsidRPr="00F07AB3">
              <w:rPr>
                <w:rFonts w:ascii="Times New Roman" w:hAnsi="Times New Roman" w:cs="Times New Roman"/>
                <w:sz w:val="24"/>
                <w:szCs w:val="24"/>
              </w:rPr>
              <w:t>самостоятельного использования</w:t>
            </w:r>
          </w:p>
        </w:tc>
        <w:tc>
          <w:tcPr>
            <w:tcW w:w="1329" w:type="dxa"/>
          </w:tcPr>
          <w:p w:rsidR="00F07AB3" w:rsidRPr="00F07AB3" w:rsidRDefault="00F07AB3" w:rsidP="00F07AB3">
            <w:pPr>
              <w:jc w:val="center"/>
              <w:rPr>
                <w:rFonts w:ascii="Times New Roman" w:hAnsi="Times New Roman" w:cs="Times New Roman"/>
                <w:sz w:val="24"/>
                <w:szCs w:val="24"/>
              </w:rPr>
            </w:pPr>
          </w:p>
          <w:p w:rsidR="00F07AB3" w:rsidRPr="00F07AB3" w:rsidRDefault="00F07AB3" w:rsidP="00F07AB3">
            <w:pPr>
              <w:jc w:val="center"/>
              <w:rPr>
                <w:rFonts w:ascii="Times New Roman" w:hAnsi="Times New Roman" w:cs="Times New Roman"/>
                <w:b/>
                <w:sz w:val="24"/>
                <w:szCs w:val="24"/>
              </w:rPr>
            </w:pPr>
            <w:r w:rsidRPr="00F07AB3">
              <w:rPr>
                <w:rFonts w:ascii="Times New Roman" w:hAnsi="Times New Roman" w:cs="Times New Roman"/>
                <w:b/>
                <w:sz w:val="24"/>
                <w:szCs w:val="24"/>
              </w:rPr>
              <w:t>пп</w:t>
            </w:r>
          </w:p>
          <w:p w:rsidR="00F07AB3" w:rsidRPr="00F07AB3" w:rsidRDefault="00F07AB3" w:rsidP="00F07AB3">
            <w:pPr>
              <w:jc w:val="center"/>
              <w:rPr>
                <w:rFonts w:ascii="Times New Roman" w:hAnsi="Times New Roman" w:cs="Times New Roman"/>
                <w:b/>
                <w:sz w:val="24"/>
                <w:szCs w:val="24"/>
              </w:rPr>
            </w:pPr>
            <w:r w:rsidRPr="00F07AB3">
              <w:rPr>
                <w:rFonts w:ascii="Times New Roman" w:hAnsi="Times New Roman" w:cs="Times New Roman"/>
                <w:b/>
                <w:sz w:val="24"/>
                <w:szCs w:val="24"/>
              </w:rPr>
              <w:t>п</w:t>
            </w:r>
          </w:p>
          <w:p w:rsidR="00F07AB3" w:rsidRPr="00F07AB3" w:rsidRDefault="00F07AB3" w:rsidP="00F07AB3">
            <w:pPr>
              <w:jc w:val="center"/>
              <w:rPr>
                <w:rFonts w:ascii="Times New Roman" w:hAnsi="Times New Roman" w:cs="Times New Roman"/>
                <w:b/>
                <w:sz w:val="24"/>
                <w:szCs w:val="24"/>
              </w:rPr>
            </w:pPr>
            <w:r w:rsidRPr="00F07AB3">
              <w:rPr>
                <w:rFonts w:ascii="Times New Roman" w:hAnsi="Times New Roman" w:cs="Times New Roman"/>
                <w:b/>
                <w:sz w:val="24"/>
                <w:szCs w:val="24"/>
              </w:rPr>
              <w:t>+</w:t>
            </w:r>
          </w:p>
        </w:tc>
      </w:tr>
    </w:tbl>
    <w:p w:rsidR="00F07AB3" w:rsidRPr="00F07AB3" w:rsidRDefault="00F07AB3" w:rsidP="00F07AB3">
      <w:pPr>
        <w:rPr>
          <w:rFonts w:ascii="Times New Roman" w:eastAsiaTheme="minorHAnsi" w:hAnsi="Times New Roman" w:cs="Times New Roman"/>
          <w:sz w:val="24"/>
          <w:szCs w:val="24"/>
          <w:lang w:eastAsia="en-US"/>
        </w:rPr>
      </w:pPr>
    </w:p>
    <w:p w:rsidR="00835C93" w:rsidRDefault="00835C93" w:rsidP="00F07AB3">
      <w:pPr>
        <w:jc w:val="center"/>
        <w:rPr>
          <w:rFonts w:ascii="Times New Roman" w:eastAsiaTheme="minorHAnsi" w:hAnsi="Times New Roman" w:cs="Times New Roman"/>
          <w:b/>
          <w:i/>
          <w:sz w:val="24"/>
          <w:szCs w:val="24"/>
          <w:lang w:eastAsia="en-US"/>
        </w:rPr>
      </w:pPr>
    </w:p>
    <w:p w:rsidR="00F07AB3" w:rsidRPr="00F07AB3" w:rsidRDefault="00F07AB3" w:rsidP="00F07AB3">
      <w:pPr>
        <w:suppressAutoHyphens/>
        <w:autoSpaceDE w:val="0"/>
        <w:spacing w:after="0"/>
        <w:jc w:val="both"/>
        <w:rPr>
          <w:rFonts w:ascii="Times New Roman" w:eastAsia="Times New Roman" w:hAnsi="Times New Roman" w:cs="Times New Roman"/>
          <w:sz w:val="24"/>
          <w:szCs w:val="24"/>
        </w:rPr>
      </w:pPr>
      <w:r w:rsidRPr="00F07AB3">
        <w:rPr>
          <w:rFonts w:ascii="Times New Roman" w:eastAsia="Times New Roman" w:hAnsi="Times New Roman" w:cs="Times New Roman"/>
          <w:sz w:val="24"/>
          <w:szCs w:val="24"/>
        </w:rPr>
        <w:t>.</w:t>
      </w:r>
    </w:p>
    <w:p w:rsidR="00F07AB3" w:rsidRPr="00F07AB3" w:rsidRDefault="00F07AB3" w:rsidP="00E12DC0">
      <w:pPr>
        <w:suppressAutoHyphens/>
        <w:spacing w:before="240" w:after="240"/>
        <w:jc w:val="center"/>
        <w:rPr>
          <w:rFonts w:ascii="Times New Roman" w:eastAsia="Calibri" w:hAnsi="Times New Roman" w:cs="Times New Roman"/>
          <w:b/>
          <w:sz w:val="24"/>
          <w:szCs w:val="24"/>
          <w:lang w:eastAsia="en-US"/>
        </w:rPr>
      </w:pPr>
      <w:r w:rsidRPr="00F07AB3">
        <w:rPr>
          <w:rFonts w:ascii="Times New Roman" w:eastAsia="Calibri" w:hAnsi="Times New Roman" w:cs="Times New Roman"/>
          <w:b/>
          <w:sz w:val="24"/>
          <w:szCs w:val="24"/>
          <w:lang w:eastAsia="en-US"/>
        </w:rPr>
        <w:t>ОСНОВНОЕ СОДЕРЖАНИЕ УЧЕБНОГО ПРЕДМЕТА</w:t>
      </w:r>
    </w:p>
    <w:tbl>
      <w:tblPr>
        <w:tblW w:w="10631" w:type="dxa"/>
        <w:tblInd w:w="197" w:type="dxa"/>
        <w:tblLayout w:type="fixed"/>
        <w:tblCellMar>
          <w:top w:w="55" w:type="dxa"/>
          <w:left w:w="55" w:type="dxa"/>
          <w:bottom w:w="55" w:type="dxa"/>
          <w:right w:w="55" w:type="dxa"/>
        </w:tblCellMar>
        <w:tblLook w:val="0000" w:firstRow="0" w:lastRow="0" w:firstColumn="0" w:lastColumn="0" w:noHBand="0" w:noVBand="0"/>
      </w:tblPr>
      <w:tblGrid>
        <w:gridCol w:w="2410"/>
        <w:gridCol w:w="1276"/>
        <w:gridCol w:w="6945"/>
      </w:tblGrid>
      <w:tr w:rsidR="00F45D94" w:rsidRPr="00E10E69" w:rsidTr="00F45D94">
        <w:tc>
          <w:tcPr>
            <w:tcW w:w="2410" w:type="dxa"/>
            <w:tcBorders>
              <w:top w:val="single" w:sz="1" w:space="0" w:color="000000"/>
              <w:left w:val="single" w:sz="1" w:space="0" w:color="000000"/>
              <w:bottom w:val="single" w:sz="1" w:space="0" w:color="000000"/>
            </w:tcBorders>
          </w:tcPr>
          <w:p w:rsidR="00F45D94" w:rsidRPr="00E10E69" w:rsidRDefault="00F45D94" w:rsidP="00F45D94">
            <w:pPr>
              <w:widowControl w:val="0"/>
              <w:suppressLineNumbers/>
              <w:suppressAutoHyphens/>
              <w:snapToGrid w:val="0"/>
              <w:spacing w:after="0" w:line="240" w:lineRule="auto"/>
              <w:rPr>
                <w:rFonts w:ascii="Times New Roman" w:eastAsia="Lucida Sans Unicode" w:hAnsi="Times New Roman"/>
                <w:b/>
                <w:bCs/>
                <w:kern w:val="1"/>
                <w:sz w:val="24"/>
                <w:szCs w:val="24"/>
              </w:rPr>
            </w:pPr>
          </w:p>
        </w:tc>
        <w:tc>
          <w:tcPr>
            <w:tcW w:w="1276" w:type="dxa"/>
            <w:tcBorders>
              <w:top w:val="single" w:sz="1" w:space="0" w:color="000000"/>
              <w:left w:val="single" w:sz="1" w:space="0" w:color="000000"/>
              <w:bottom w:val="single" w:sz="1" w:space="0" w:color="000000"/>
            </w:tcBorders>
          </w:tcPr>
          <w:p w:rsidR="00F45D94" w:rsidRPr="00E10E69" w:rsidRDefault="00F45D94" w:rsidP="00F45D94">
            <w:pPr>
              <w:widowControl w:val="0"/>
              <w:suppressLineNumbers/>
              <w:suppressAutoHyphens/>
              <w:snapToGrid w:val="0"/>
              <w:spacing w:after="0" w:line="240" w:lineRule="auto"/>
              <w:jc w:val="center"/>
              <w:rPr>
                <w:rFonts w:ascii="Times New Roman" w:eastAsia="Lucida Sans Unicode" w:hAnsi="Times New Roman"/>
                <w:b/>
                <w:bCs/>
                <w:kern w:val="1"/>
                <w:sz w:val="24"/>
                <w:szCs w:val="24"/>
                <w:highlight w:val="yellow"/>
                <w:lang w:val="en-US"/>
              </w:rPr>
            </w:pPr>
            <w:r w:rsidRPr="00E10E69">
              <w:rPr>
                <w:rFonts w:ascii="Times New Roman" w:eastAsia="Lucida Sans Unicode" w:hAnsi="Times New Roman"/>
                <w:b/>
                <w:bCs/>
                <w:kern w:val="1"/>
                <w:sz w:val="24"/>
                <w:szCs w:val="24"/>
                <w:lang w:val="en-US"/>
              </w:rPr>
              <w:t>Количество часов</w:t>
            </w:r>
          </w:p>
        </w:tc>
        <w:tc>
          <w:tcPr>
            <w:tcW w:w="6945" w:type="dxa"/>
            <w:tcBorders>
              <w:top w:val="single" w:sz="1" w:space="0" w:color="000000"/>
              <w:left w:val="single" w:sz="1" w:space="0" w:color="000000"/>
              <w:bottom w:val="single" w:sz="1" w:space="0" w:color="000000"/>
              <w:right w:val="single" w:sz="4" w:space="0" w:color="auto"/>
            </w:tcBorders>
          </w:tcPr>
          <w:p w:rsidR="00F45D94" w:rsidRPr="00E10E69" w:rsidRDefault="00F45D94" w:rsidP="00F45D94">
            <w:pPr>
              <w:widowControl w:val="0"/>
              <w:suppressLineNumbers/>
              <w:suppressAutoHyphens/>
              <w:snapToGrid w:val="0"/>
              <w:spacing w:after="0" w:line="240" w:lineRule="auto"/>
              <w:jc w:val="center"/>
              <w:rPr>
                <w:rFonts w:ascii="Times New Roman" w:eastAsia="Lucida Sans Unicode" w:hAnsi="Times New Roman"/>
                <w:b/>
                <w:bCs/>
                <w:kern w:val="1"/>
                <w:sz w:val="24"/>
                <w:szCs w:val="24"/>
                <w:lang w:val="en-US"/>
              </w:rPr>
            </w:pPr>
            <w:r w:rsidRPr="00E10E69">
              <w:rPr>
                <w:rFonts w:ascii="Times New Roman" w:eastAsia="Lucida Sans Unicode" w:hAnsi="Times New Roman"/>
                <w:b/>
                <w:bCs/>
                <w:kern w:val="1"/>
                <w:sz w:val="24"/>
                <w:szCs w:val="24"/>
                <w:lang w:val="en-US"/>
              </w:rPr>
              <w:t>Содержание тем учебного предмета</w:t>
            </w:r>
          </w:p>
        </w:tc>
      </w:tr>
      <w:tr w:rsidR="00F45D94" w:rsidRPr="00F45D94" w:rsidTr="00F45D94">
        <w:tc>
          <w:tcPr>
            <w:tcW w:w="2410" w:type="dxa"/>
            <w:tcBorders>
              <w:top w:val="single" w:sz="1" w:space="0" w:color="000000"/>
              <w:left w:val="single" w:sz="1" w:space="0" w:color="000000"/>
              <w:bottom w:val="single" w:sz="1" w:space="0" w:color="000000"/>
            </w:tcBorders>
          </w:tcPr>
          <w:p w:rsidR="00F45D94" w:rsidRPr="00F45D94" w:rsidRDefault="00F45D94" w:rsidP="00F45D94">
            <w:pPr>
              <w:widowControl w:val="0"/>
              <w:suppressLineNumbers/>
              <w:suppressAutoHyphens/>
              <w:snapToGrid w:val="0"/>
              <w:spacing w:after="0" w:line="240" w:lineRule="auto"/>
              <w:rPr>
                <w:rFonts w:ascii="Times New Roman" w:eastAsia="Lucida Sans Unicode" w:hAnsi="Times New Roman"/>
                <w:bCs/>
                <w:kern w:val="1"/>
                <w:sz w:val="24"/>
                <w:szCs w:val="24"/>
              </w:rPr>
            </w:pPr>
            <w:r w:rsidRPr="00F45D94">
              <w:rPr>
                <w:rFonts w:ascii="Times New Roman" w:hAnsi="Times New Roman"/>
                <w:sz w:val="24"/>
                <w:szCs w:val="24"/>
              </w:rPr>
              <w:t>Представления о себе. Правила здорового образа жизни</w:t>
            </w:r>
          </w:p>
        </w:tc>
        <w:tc>
          <w:tcPr>
            <w:tcW w:w="1276" w:type="dxa"/>
            <w:tcBorders>
              <w:top w:val="single" w:sz="1" w:space="0" w:color="000000"/>
              <w:left w:val="single" w:sz="1" w:space="0" w:color="000000"/>
              <w:bottom w:val="single" w:sz="1" w:space="0" w:color="000000"/>
            </w:tcBorders>
          </w:tcPr>
          <w:p w:rsidR="00F45D94" w:rsidRPr="00E10E69" w:rsidRDefault="00F45D94" w:rsidP="00F45D94">
            <w:pPr>
              <w:widowControl w:val="0"/>
              <w:suppressLineNumbers/>
              <w:suppressAutoHyphens/>
              <w:snapToGrid w:val="0"/>
              <w:spacing w:after="0" w:line="240" w:lineRule="auto"/>
              <w:rPr>
                <w:rFonts w:ascii="Times New Roman" w:eastAsia="Lucida Sans Unicode" w:hAnsi="Times New Roman"/>
                <w:bCs/>
                <w:kern w:val="1"/>
                <w:sz w:val="24"/>
                <w:szCs w:val="24"/>
                <w:lang w:val="en-US"/>
              </w:rPr>
            </w:pPr>
            <w:r w:rsidRPr="00E10E69">
              <w:rPr>
                <w:rFonts w:ascii="Times New Roman" w:eastAsia="Lucida Sans Unicode" w:hAnsi="Times New Roman"/>
                <w:bCs/>
                <w:kern w:val="1"/>
                <w:sz w:val="24"/>
                <w:szCs w:val="24"/>
                <w:lang w:val="en-US"/>
              </w:rPr>
              <w:t>32 ч.</w:t>
            </w:r>
          </w:p>
        </w:tc>
        <w:tc>
          <w:tcPr>
            <w:tcW w:w="6945" w:type="dxa"/>
            <w:tcBorders>
              <w:top w:val="single" w:sz="1" w:space="0" w:color="000000"/>
              <w:left w:val="single" w:sz="1" w:space="0" w:color="000000"/>
              <w:bottom w:val="single" w:sz="1" w:space="0" w:color="000000"/>
              <w:right w:val="single" w:sz="4" w:space="0" w:color="auto"/>
            </w:tcBorders>
          </w:tcPr>
          <w:p w:rsidR="00F45D94" w:rsidRPr="00F45D94" w:rsidRDefault="00F45D94" w:rsidP="00F45D94">
            <w:pPr>
              <w:widowControl w:val="0"/>
              <w:suppressLineNumbers/>
              <w:suppressAutoHyphens/>
              <w:snapToGrid w:val="0"/>
              <w:spacing w:after="0" w:line="240" w:lineRule="auto"/>
              <w:rPr>
                <w:rFonts w:ascii="Times New Roman" w:eastAsia="Lucida Sans Unicode" w:hAnsi="Times New Roman"/>
                <w:bCs/>
                <w:kern w:val="1"/>
                <w:sz w:val="24"/>
                <w:szCs w:val="24"/>
                <w:highlight w:val="yellow"/>
              </w:rPr>
            </w:pPr>
            <w:r w:rsidRPr="00F45D94">
              <w:rPr>
                <w:rFonts w:ascii="Times New Roman" w:hAnsi="Times New Roman"/>
                <w:sz w:val="24"/>
                <w:szCs w:val="24"/>
              </w:rPr>
              <w:t>Представления  о своем теле</w:t>
            </w:r>
            <w:r w:rsidRPr="00F45D94">
              <w:rPr>
                <w:rFonts w:ascii="Times New Roman" w:hAnsi="Times New Roman"/>
                <w:sz w:val="24"/>
                <w:szCs w:val="24"/>
                <w:shd w:val="clear" w:color="auto" w:fill="FFFFFF"/>
              </w:rPr>
              <w:t>, его строении, о своих двигательных возможностях, правилах здорового образа жизни (режим дня, питание, сон, прогулка, гигиена)</w:t>
            </w:r>
          </w:p>
        </w:tc>
      </w:tr>
      <w:tr w:rsidR="00F45D94" w:rsidRPr="00F45D94" w:rsidTr="00F45D94">
        <w:tc>
          <w:tcPr>
            <w:tcW w:w="2410" w:type="dxa"/>
            <w:tcBorders>
              <w:top w:val="single" w:sz="1" w:space="0" w:color="000000"/>
              <w:left w:val="single" w:sz="1" w:space="0" w:color="000000"/>
              <w:bottom w:val="single" w:sz="1" w:space="0" w:color="000000"/>
            </w:tcBorders>
          </w:tcPr>
          <w:p w:rsidR="00F45D94" w:rsidRPr="00E10E69" w:rsidRDefault="00F45D94" w:rsidP="00F45D94">
            <w:pPr>
              <w:widowControl w:val="0"/>
              <w:suppressLineNumbers/>
              <w:suppressAutoHyphens/>
              <w:snapToGrid w:val="0"/>
              <w:spacing w:after="0" w:line="240" w:lineRule="auto"/>
              <w:rPr>
                <w:rFonts w:ascii="Times New Roman" w:hAnsi="Times New Roman"/>
                <w:sz w:val="24"/>
                <w:szCs w:val="24"/>
                <w:lang w:val="en-US"/>
              </w:rPr>
            </w:pPr>
            <w:r w:rsidRPr="00E10E69">
              <w:rPr>
                <w:rFonts w:ascii="Times New Roman" w:hAnsi="Times New Roman"/>
                <w:sz w:val="24"/>
                <w:szCs w:val="24"/>
                <w:lang w:val="en-US"/>
              </w:rPr>
              <w:t>Гигиена тела</w:t>
            </w:r>
          </w:p>
        </w:tc>
        <w:tc>
          <w:tcPr>
            <w:tcW w:w="1276" w:type="dxa"/>
            <w:tcBorders>
              <w:top w:val="single" w:sz="1" w:space="0" w:color="000000"/>
              <w:left w:val="single" w:sz="1" w:space="0" w:color="000000"/>
              <w:bottom w:val="single" w:sz="1" w:space="0" w:color="000000"/>
            </w:tcBorders>
          </w:tcPr>
          <w:p w:rsidR="00F45D94" w:rsidRPr="00E10E69" w:rsidRDefault="00F45D94" w:rsidP="00F45D94">
            <w:pPr>
              <w:widowControl w:val="0"/>
              <w:suppressLineNumbers/>
              <w:suppressAutoHyphens/>
              <w:snapToGrid w:val="0"/>
              <w:spacing w:after="0" w:line="240" w:lineRule="auto"/>
              <w:rPr>
                <w:rFonts w:ascii="Times New Roman" w:eastAsia="Lucida Sans Unicode" w:hAnsi="Times New Roman"/>
                <w:bCs/>
                <w:kern w:val="1"/>
                <w:sz w:val="24"/>
                <w:szCs w:val="24"/>
                <w:lang w:val="en-US"/>
              </w:rPr>
            </w:pPr>
            <w:r w:rsidRPr="00E10E69">
              <w:rPr>
                <w:rFonts w:ascii="Times New Roman" w:eastAsia="Lucida Sans Unicode" w:hAnsi="Times New Roman"/>
                <w:bCs/>
                <w:kern w:val="1"/>
                <w:sz w:val="24"/>
                <w:szCs w:val="24"/>
                <w:lang w:val="en-US"/>
              </w:rPr>
              <w:t>24 ч</w:t>
            </w:r>
          </w:p>
        </w:tc>
        <w:tc>
          <w:tcPr>
            <w:tcW w:w="6945" w:type="dxa"/>
            <w:tcBorders>
              <w:top w:val="single" w:sz="1" w:space="0" w:color="000000"/>
              <w:left w:val="single" w:sz="1" w:space="0" w:color="000000"/>
              <w:bottom w:val="single" w:sz="1" w:space="0" w:color="000000"/>
              <w:right w:val="single" w:sz="4" w:space="0" w:color="auto"/>
            </w:tcBorders>
          </w:tcPr>
          <w:p w:rsidR="00F45D94" w:rsidRPr="00F45D94" w:rsidRDefault="00F45D94" w:rsidP="00F45D94">
            <w:pPr>
              <w:widowControl w:val="0"/>
              <w:suppressLineNumbers/>
              <w:suppressAutoHyphens/>
              <w:snapToGrid w:val="0"/>
              <w:spacing w:after="0" w:line="240" w:lineRule="auto"/>
              <w:rPr>
                <w:rFonts w:ascii="Times New Roman" w:hAnsi="Times New Roman"/>
                <w:sz w:val="24"/>
                <w:szCs w:val="24"/>
              </w:rPr>
            </w:pPr>
            <w:r w:rsidRPr="00F45D94">
              <w:rPr>
                <w:rFonts w:ascii="Times New Roman" w:hAnsi="Times New Roman"/>
                <w:bCs/>
                <w:sz w:val="24"/>
                <w:szCs w:val="24"/>
              </w:rPr>
              <w:t>Ч</w:t>
            </w:r>
            <w:r w:rsidRPr="00F45D94">
              <w:rPr>
                <w:rFonts w:ascii="Times New Roman" w:hAnsi="Times New Roman"/>
                <w:sz w:val="24"/>
                <w:szCs w:val="24"/>
              </w:rPr>
              <w:t xml:space="preserve">истка зубов. Полоскание полости </w:t>
            </w:r>
            <w:proofErr w:type="gramStart"/>
            <w:r w:rsidRPr="00F45D94">
              <w:rPr>
                <w:rFonts w:ascii="Times New Roman" w:hAnsi="Times New Roman"/>
                <w:sz w:val="24"/>
                <w:szCs w:val="24"/>
              </w:rPr>
              <w:t>рта.</w:t>
            </w:r>
            <w:r w:rsidRPr="00F45D94">
              <w:rPr>
                <w:rFonts w:ascii="Times New Roman" w:hAnsi="Times New Roman"/>
                <w:bCs/>
                <w:sz w:val="24"/>
                <w:szCs w:val="24"/>
              </w:rPr>
              <w:t>Р</w:t>
            </w:r>
            <w:r w:rsidRPr="00F45D94">
              <w:rPr>
                <w:rFonts w:ascii="Times New Roman" w:hAnsi="Times New Roman"/>
                <w:sz w:val="24"/>
                <w:szCs w:val="24"/>
              </w:rPr>
              <w:t>асчесывание</w:t>
            </w:r>
            <w:proofErr w:type="gramEnd"/>
            <w:r w:rsidRPr="00F45D94">
              <w:rPr>
                <w:rFonts w:ascii="Times New Roman" w:hAnsi="Times New Roman"/>
                <w:sz w:val="24"/>
                <w:szCs w:val="24"/>
              </w:rPr>
              <w:t xml:space="preserve"> волос. Соблюдение последовательности действий при мытье и вытирании тела.</w:t>
            </w:r>
          </w:p>
        </w:tc>
      </w:tr>
      <w:tr w:rsidR="00F45D94" w:rsidRPr="00F45D94" w:rsidTr="00F45D94">
        <w:tc>
          <w:tcPr>
            <w:tcW w:w="2410" w:type="dxa"/>
            <w:tcBorders>
              <w:top w:val="single" w:sz="1" w:space="0" w:color="000000"/>
              <w:left w:val="single" w:sz="1" w:space="0" w:color="000000"/>
              <w:bottom w:val="single" w:sz="1" w:space="0" w:color="000000"/>
            </w:tcBorders>
          </w:tcPr>
          <w:p w:rsidR="00F45D94" w:rsidRPr="00E10E69" w:rsidRDefault="00F45D94" w:rsidP="00F45D94">
            <w:pPr>
              <w:widowControl w:val="0"/>
              <w:suppressLineNumbers/>
              <w:suppressAutoHyphens/>
              <w:snapToGrid w:val="0"/>
              <w:spacing w:after="0" w:line="240" w:lineRule="auto"/>
              <w:rPr>
                <w:rFonts w:ascii="Times New Roman" w:hAnsi="Times New Roman"/>
                <w:sz w:val="24"/>
                <w:szCs w:val="24"/>
                <w:lang w:val="en-US"/>
              </w:rPr>
            </w:pPr>
            <w:r w:rsidRPr="00E10E69">
              <w:rPr>
                <w:rFonts w:ascii="Times New Roman" w:hAnsi="Times New Roman"/>
                <w:sz w:val="24"/>
                <w:szCs w:val="24"/>
                <w:lang w:val="en-US"/>
              </w:rPr>
              <w:t>Семья</w:t>
            </w:r>
          </w:p>
        </w:tc>
        <w:tc>
          <w:tcPr>
            <w:tcW w:w="1276" w:type="dxa"/>
            <w:tcBorders>
              <w:top w:val="single" w:sz="1" w:space="0" w:color="000000"/>
              <w:left w:val="single" w:sz="1" w:space="0" w:color="000000"/>
              <w:bottom w:val="single" w:sz="1" w:space="0" w:color="000000"/>
            </w:tcBorders>
          </w:tcPr>
          <w:p w:rsidR="00F45D94" w:rsidRPr="00E10E69" w:rsidRDefault="00F74C9C" w:rsidP="00F45D94">
            <w:pPr>
              <w:widowControl w:val="0"/>
              <w:suppressLineNumbers/>
              <w:suppressAutoHyphens/>
              <w:snapToGrid w:val="0"/>
              <w:spacing w:after="0" w:line="240" w:lineRule="auto"/>
              <w:rPr>
                <w:rFonts w:ascii="Times New Roman" w:eastAsia="Lucida Sans Unicode" w:hAnsi="Times New Roman"/>
                <w:bCs/>
                <w:kern w:val="1"/>
                <w:sz w:val="24"/>
                <w:szCs w:val="24"/>
                <w:lang w:val="en-US"/>
              </w:rPr>
            </w:pPr>
            <w:r>
              <w:rPr>
                <w:rFonts w:ascii="Times New Roman" w:eastAsia="Lucida Sans Unicode" w:hAnsi="Times New Roman"/>
                <w:bCs/>
                <w:kern w:val="1"/>
                <w:sz w:val="24"/>
                <w:szCs w:val="24"/>
                <w:lang w:val="en-US"/>
              </w:rPr>
              <w:t>1</w:t>
            </w:r>
            <w:r>
              <w:rPr>
                <w:rFonts w:ascii="Times New Roman" w:eastAsia="Lucida Sans Unicode" w:hAnsi="Times New Roman"/>
                <w:bCs/>
                <w:kern w:val="1"/>
                <w:sz w:val="24"/>
                <w:szCs w:val="24"/>
              </w:rPr>
              <w:t>4</w:t>
            </w:r>
            <w:r w:rsidR="00F45D94" w:rsidRPr="00E10E69">
              <w:rPr>
                <w:rFonts w:ascii="Times New Roman" w:eastAsia="Lucida Sans Unicode" w:hAnsi="Times New Roman"/>
                <w:bCs/>
                <w:kern w:val="1"/>
                <w:sz w:val="24"/>
                <w:szCs w:val="24"/>
                <w:lang w:val="en-US"/>
              </w:rPr>
              <w:t>ч.</w:t>
            </w:r>
          </w:p>
        </w:tc>
        <w:tc>
          <w:tcPr>
            <w:tcW w:w="6945" w:type="dxa"/>
            <w:tcBorders>
              <w:top w:val="single" w:sz="1" w:space="0" w:color="000000"/>
              <w:left w:val="single" w:sz="1" w:space="0" w:color="000000"/>
              <w:bottom w:val="single" w:sz="1" w:space="0" w:color="000000"/>
              <w:right w:val="single" w:sz="4" w:space="0" w:color="auto"/>
            </w:tcBorders>
          </w:tcPr>
          <w:p w:rsidR="00F45D94" w:rsidRPr="00F45D94" w:rsidRDefault="00F45D94" w:rsidP="00F45D94">
            <w:pPr>
              <w:pStyle w:val="a7"/>
              <w:rPr>
                <w:rFonts w:ascii="Times New Roman" w:hAnsi="Times New Roman"/>
                <w:sz w:val="24"/>
                <w:szCs w:val="24"/>
              </w:rPr>
            </w:pPr>
            <w:r w:rsidRPr="00F45D94">
              <w:rPr>
                <w:rFonts w:ascii="Times New Roman" w:hAnsi="Times New Roman"/>
                <w:sz w:val="24"/>
                <w:szCs w:val="24"/>
              </w:rPr>
              <w:t>Узнавание детей и взрослых.</w:t>
            </w:r>
          </w:p>
          <w:p w:rsidR="00F45D94" w:rsidRPr="00F45D94" w:rsidRDefault="00F45D94" w:rsidP="00F45D94">
            <w:pPr>
              <w:pStyle w:val="a7"/>
              <w:rPr>
                <w:rFonts w:ascii="Times New Roman" w:hAnsi="Times New Roman"/>
                <w:sz w:val="24"/>
                <w:szCs w:val="24"/>
              </w:rPr>
            </w:pPr>
            <w:r w:rsidRPr="00F45D94">
              <w:rPr>
                <w:rFonts w:ascii="Times New Roman" w:hAnsi="Times New Roman"/>
                <w:sz w:val="24"/>
                <w:szCs w:val="24"/>
              </w:rPr>
              <w:t>Определение своей социальной роли в семье.</w:t>
            </w:r>
          </w:p>
          <w:p w:rsidR="00F45D94" w:rsidRPr="00F45D94" w:rsidRDefault="00F45D94" w:rsidP="00F45D94">
            <w:pPr>
              <w:pStyle w:val="a7"/>
              <w:rPr>
                <w:rFonts w:ascii="Times New Roman" w:hAnsi="Times New Roman"/>
                <w:sz w:val="24"/>
                <w:szCs w:val="24"/>
              </w:rPr>
            </w:pPr>
            <w:r w:rsidRPr="00F45D94">
              <w:rPr>
                <w:rFonts w:ascii="Times New Roman" w:hAnsi="Times New Roman"/>
                <w:sz w:val="24"/>
                <w:szCs w:val="24"/>
              </w:rPr>
              <w:t>Различение  социальных ролей членов семьи.</w:t>
            </w:r>
          </w:p>
        </w:tc>
      </w:tr>
      <w:tr w:rsidR="00F45D94" w:rsidRPr="00E10E69" w:rsidTr="00F45D94">
        <w:tc>
          <w:tcPr>
            <w:tcW w:w="2410" w:type="dxa"/>
            <w:tcBorders>
              <w:top w:val="single" w:sz="1" w:space="0" w:color="000000"/>
              <w:left w:val="single" w:sz="1" w:space="0" w:color="000000"/>
              <w:bottom w:val="single" w:sz="1" w:space="0" w:color="000000"/>
            </w:tcBorders>
          </w:tcPr>
          <w:p w:rsidR="00F45D94" w:rsidRPr="00E10E69" w:rsidRDefault="00F45D94" w:rsidP="00F45D94">
            <w:pPr>
              <w:pStyle w:val="a7"/>
              <w:rPr>
                <w:rFonts w:ascii="Times New Roman" w:hAnsi="Times New Roman"/>
                <w:sz w:val="24"/>
                <w:szCs w:val="24"/>
                <w:lang w:val="en-US"/>
              </w:rPr>
            </w:pPr>
            <w:r w:rsidRPr="00E10E69">
              <w:rPr>
                <w:rFonts w:ascii="Times New Roman" w:hAnsi="Times New Roman"/>
                <w:sz w:val="24"/>
                <w:szCs w:val="24"/>
                <w:lang w:val="en-US"/>
              </w:rPr>
              <w:t>Прием пищи</w:t>
            </w:r>
          </w:p>
        </w:tc>
        <w:tc>
          <w:tcPr>
            <w:tcW w:w="1276" w:type="dxa"/>
            <w:tcBorders>
              <w:top w:val="single" w:sz="1" w:space="0" w:color="000000"/>
              <w:left w:val="single" w:sz="1" w:space="0" w:color="000000"/>
              <w:bottom w:val="single" w:sz="1" w:space="0" w:color="000000"/>
            </w:tcBorders>
          </w:tcPr>
          <w:p w:rsidR="00F45D94" w:rsidRPr="00E10E69" w:rsidRDefault="00F45D94" w:rsidP="00F45D94">
            <w:pPr>
              <w:widowControl w:val="0"/>
              <w:suppressLineNumbers/>
              <w:suppressAutoHyphens/>
              <w:snapToGrid w:val="0"/>
              <w:spacing w:after="0" w:line="240" w:lineRule="auto"/>
              <w:rPr>
                <w:rFonts w:ascii="Times New Roman" w:eastAsia="Lucida Sans Unicode" w:hAnsi="Times New Roman"/>
                <w:bCs/>
                <w:kern w:val="1"/>
                <w:sz w:val="24"/>
                <w:szCs w:val="24"/>
                <w:lang w:val="en-US"/>
              </w:rPr>
            </w:pPr>
            <w:r w:rsidRPr="00E10E69">
              <w:rPr>
                <w:rFonts w:ascii="Times New Roman" w:eastAsia="Lucida Sans Unicode" w:hAnsi="Times New Roman"/>
                <w:bCs/>
                <w:kern w:val="1"/>
                <w:sz w:val="24"/>
                <w:szCs w:val="24"/>
                <w:lang w:val="en-US"/>
              </w:rPr>
              <w:t>18ч</w:t>
            </w:r>
          </w:p>
        </w:tc>
        <w:tc>
          <w:tcPr>
            <w:tcW w:w="6945" w:type="dxa"/>
            <w:tcBorders>
              <w:top w:val="single" w:sz="1" w:space="0" w:color="000000"/>
              <w:left w:val="single" w:sz="1" w:space="0" w:color="000000"/>
              <w:bottom w:val="single" w:sz="1" w:space="0" w:color="000000"/>
              <w:right w:val="single" w:sz="4" w:space="0" w:color="auto"/>
            </w:tcBorders>
          </w:tcPr>
          <w:p w:rsidR="00F45D94" w:rsidRPr="00F45D94" w:rsidRDefault="00F45D94" w:rsidP="00F45D94">
            <w:pPr>
              <w:pStyle w:val="a7"/>
              <w:rPr>
                <w:rFonts w:ascii="Times New Roman" w:hAnsi="Times New Roman"/>
                <w:sz w:val="24"/>
                <w:szCs w:val="24"/>
              </w:rPr>
            </w:pPr>
            <w:r w:rsidRPr="00F45D94">
              <w:rPr>
                <w:rFonts w:ascii="Times New Roman" w:hAnsi="Times New Roman"/>
                <w:sz w:val="24"/>
                <w:szCs w:val="24"/>
              </w:rPr>
              <w:t xml:space="preserve">Правильное использование столовых приборов. </w:t>
            </w:r>
          </w:p>
          <w:p w:rsidR="00F45D94" w:rsidRPr="00E10E69" w:rsidRDefault="00F45D94" w:rsidP="00F45D94">
            <w:pPr>
              <w:pStyle w:val="a7"/>
              <w:rPr>
                <w:rFonts w:ascii="Times New Roman" w:eastAsia="Lucida Sans Unicode" w:hAnsi="Times New Roman"/>
                <w:b/>
                <w:bCs/>
                <w:kern w:val="1"/>
                <w:sz w:val="24"/>
                <w:szCs w:val="24"/>
                <w:highlight w:val="yellow"/>
                <w:lang w:val="en-US"/>
              </w:rPr>
            </w:pPr>
            <w:r w:rsidRPr="00F45D94">
              <w:rPr>
                <w:rFonts w:ascii="Times New Roman" w:hAnsi="Times New Roman"/>
                <w:sz w:val="24"/>
                <w:szCs w:val="24"/>
              </w:rPr>
              <w:t xml:space="preserve">Использование время приема пищи: отрезание ножом кусочка пищи от целого куска, наполнение вилки гарниром с помощью ножа. </w:t>
            </w:r>
            <w:r w:rsidRPr="00E10E69">
              <w:rPr>
                <w:rFonts w:ascii="Times New Roman" w:hAnsi="Times New Roman"/>
                <w:sz w:val="24"/>
                <w:szCs w:val="24"/>
                <w:lang w:val="en-US"/>
              </w:rPr>
              <w:t xml:space="preserve">Использование салфетки во время приема пищи. </w:t>
            </w:r>
          </w:p>
        </w:tc>
      </w:tr>
      <w:tr w:rsidR="00F45D94" w:rsidRPr="00E10E69" w:rsidTr="00F45D94">
        <w:tc>
          <w:tcPr>
            <w:tcW w:w="2410" w:type="dxa"/>
            <w:tcBorders>
              <w:top w:val="single" w:sz="1" w:space="0" w:color="000000"/>
              <w:left w:val="single" w:sz="1" w:space="0" w:color="000000"/>
              <w:bottom w:val="single" w:sz="1" w:space="0" w:color="000000"/>
            </w:tcBorders>
          </w:tcPr>
          <w:p w:rsidR="00F45D94" w:rsidRPr="00E10E69" w:rsidRDefault="00F45D94" w:rsidP="00F45D94">
            <w:pPr>
              <w:pStyle w:val="a7"/>
              <w:rPr>
                <w:rFonts w:ascii="Times New Roman" w:hAnsi="Times New Roman"/>
                <w:sz w:val="24"/>
                <w:szCs w:val="24"/>
                <w:lang w:val="en-US"/>
              </w:rPr>
            </w:pPr>
            <w:r w:rsidRPr="00E10E69">
              <w:rPr>
                <w:rFonts w:ascii="Times New Roman" w:hAnsi="Times New Roman"/>
                <w:sz w:val="24"/>
                <w:szCs w:val="24"/>
                <w:lang w:val="en-US"/>
              </w:rPr>
              <w:t>Представление о себе</w:t>
            </w:r>
          </w:p>
        </w:tc>
        <w:tc>
          <w:tcPr>
            <w:tcW w:w="1276" w:type="dxa"/>
            <w:tcBorders>
              <w:top w:val="single" w:sz="1" w:space="0" w:color="000000"/>
              <w:left w:val="single" w:sz="1" w:space="0" w:color="000000"/>
              <w:bottom w:val="single" w:sz="1" w:space="0" w:color="000000"/>
            </w:tcBorders>
          </w:tcPr>
          <w:p w:rsidR="00F45D94" w:rsidRPr="00E10E69" w:rsidRDefault="00F74C9C" w:rsidP="00F45D94">
            <w:pPr>
              <w:widowControl w:val="0"/>
              <w:suppressLineNumbers/>
              <w:suppressAutoHyphens/>
              <w:snapToGrid w:val="0"/>
              <w:spacing w:after="0" w:line="240" w:lineRule="auto"/>
              <w:rPr>
                <w:rFonts w:ascii="Times New Roman" w:eastAsia="Lucida Sans Unicode" w:hAnsi="Times New Roman"/>
                <w:bCs/>
                <w:kern w:val="1"/>
                <w:sz w:val="24"/>
                <w:szCs w:val="24"/>
                <w:lang w:val="en-US"/>
              </w:rPr>
            </w:pPr>
            <w:r>
              <w:rPr>
                <w:rFonts w:ascii="Times New Roman" w:eastAsia="Lucida Sans Unicode" w:hAnsi="Times New Roman"/>
                <w:bCs/>
                <w:kern w:val="1"/>
                <w:sz w:val="24"/>
                <w:szCs w:val="24"/>
                <w:lang w:val="en-US"/>
              </w:rPr>
              <w:t>1</w:t>
            </w:r>
            <w:r>
              <w:rPr>
                <w:rFonts w:ascii="Times New Roman" w:eastAsia="Lucida Sans Unicode" w:hAnsi="Times New Roman"/>
                <w:bCs/>
                <w:kern w:val="1"/>
                <w:sz w:val="24"/>
                <w:szCs w:val="24"/>
              </w:rPr>
              <w:t>4</w:t>
            </w:r>
            <w:r w:rsidR="00F45D94" w:rsidRPr="00E10E69">
              <w:rPr>
                <w:rFonts w:ascii="Times New Roman" w:eastAsia="Lucida Sans Unicode" w:hAnsi="Times New Roman"/>
                <w:bCs/>
                <w:kern w:val="1"/>
                <w:sz w:val="24"/>
                <w:szCs w:val="24"/>
                <w:lang w:val="en-US"/>
              </w:rPr>
              <w:t>ч</w:t>
            </w:r>
          </w:p>
        </w:tc>
        <w:tc>
          <w:tcPr>
            <w:tcW w:w="6945" w:type="dxa"/>
            <w:tcBorders>
              <w:top w:val="single" w:sz="1" w:space="0" w:color="000000"/>
              <w:left w:val="single" w:sz="1" w:space="0" w:color="000000"/>
              <w:bottom w:val="single" w:sz="1" w:space="0" w:color="000000"/>
              <w:right w:val="single" w:sz="4" w:space="0" w:color="auto"/>
            </w:tcBorders>
          </w:tcPr>
          <w:p w:rsidR="00F45D94" w:rsidRPr="00F45D94" w:rsidRDefault="00F45D94" w:rsidP="00F45D94">
            <w:pPr>
              <w:pStyle w:val="a7"/>
              <w:rPr>
                <w:rFonts w:ascii="Times New Roman" w:hAnsi="Times New Roman"/>
                <w:sz w:val="24"/>
                <w:szCs w:val="24"/>
              </w:rPr>
            </w:pPr>
            <w:r w:rsidRPr="00F45D94">
              <w:rPr>
                <w:rFonts w:ascii="Times New Roman" w:hAnsi="Times New Roman"/>
                <w:sz w:val="24"/>
                <w:szCs w:val="24"/>
              </w:rPr>
              <w:t>Узнавание детей и взрослых, знакомых, незнакомых людей.</w:t>
            </w:r>
          </w:p>
          <w:p w:rsidR="00F45D94" w:rsidRPr="00F45D94" w:rsidRDefault="00F45D94" w:rsidP="00F45D94">
            <w:pPr>
              <w:pStyle w:val="a7"/>
              <w:rPr>
                <w:rFonts w:ascii="Times New Roman" w:hAnsi="Times New Roman"/>
                <w:sz w:val="24"/>
                <w:szCs w:val="24"/>
              </w:rPr>
            </w:pPr>
            <w:r w:rsidRPr="00F45D94">
              <w:rPr>
                <w:rFonts w:ascii="Times New Roman" w:hAnsi="Times New Roman"/>
                <w:sz w:val="24"/>
                <w:szCs w:val="24"/>
              </w:rPr>
              <w:t>Уметь различать опасность от незнакомых людей.</w:t>
            </w:r>
          </w:p>
          <w:p w:rsidR="00F45D94" w:rsidRPr="00E10E69" w:rsidRDefault="00F45D94" w:rsidP="00F45D94">
            <w:pPr>
              <w:pStyle w:val="a7"/>
              <w:rPr>
                <w:rFonts w:ascii="Times New Roman" w:hAnsi="Times New Roman"/>
                <w:sz w:val="24"/>
                <w:szCs w:val="24"/>
                <w:lang w:val="en-US"/>
              </w:rPr>
            </w:pPr>
            <w:r w:rsidRPr="00E10E69">
              <w:rPr>
                <w:rFonts w:ascii="Times New Roman" w:hAnsi="Times New Roman"/>
                <w:sz w:val="24"/>
                <w:szCs w:val="24"/>
                <w:lang w:val="en-US"/>
              </w:rPr>
              <w:t>Уметь обращаться за помощью.</w:t>
            </w:r>
          </w:p>
          <w:p w:rsidR="00F45D94" w:rsidRPr="00E10E69" w:rsidRDefault="00F45D94" w:rsidP="00F45D94">
            <w:pPr>
              <w:pStyle w:val="a7"/>
              <w:rPr>
                <w:rFonts w:ascii="Times New Roman" w:eastAsia="Lucida Sans Unicode" w:hAnsi="Times New Roman"/>
                <w:b/>
                <w:bCs/>
                <w:kern w:val="1"/>
                <w:sz w:val="24"/>
                <w:szCs w:val="24"/>
                <w:highlight w:val="yellow"/>
                <w:lang w:val="en-US"/>
              </w:rPr>
            </w:pPr>
          </w:p>
        </w:tc>
      </w:tr>
      <w:tr w:rsidR="00F45D94" w:rsidRPr="00E10E69" w:rsidTr="00F45D94">
        <w:tc>
          <w:tcPr>
            <w:tcW w:w="2410" w:type="dxa"/>
            <w:tcBorders>
              <w:top w:val="single" w:sz="1" w:space="0" w:color="000000"/>
              <w:left w:val="single" w:sz="1" w:space="0" w:color="000000"/>
              <w:bottom w:val="single" w:sz="1" w:space="0" w:color="000000"/>
            </w:tcBorders>
          </w:tcPr>
          <w:p w:rsidR="00F45D94" w:rsidRPr="00E10E69" w:rsidRDefault="00F45D94" w:rsidP="00F45D94">
            <w:pPr>
              <w:pStyle w:val="a7"/>
              <w:rPr>
                <w:rFonts w:ascii="Times New Roman" w:hAnsi="Times New Roman"/>
                <w:sz w:val="24"/>
                <w:szCs w:val="24"/>
                <w:lang w:val="en-US"/>
              </w:rPr>
            </w:pPr>
            <w:r w:rsidRPr="00E10E69">
              <w:rPr>
                <w:rFonts w:ascii="Times New Roman" w:hAnsi="Times New Roman"/>
                <w:sz w:val="24"/>
                <w:szCs w:val="24"/>
                <w:lang w:val="en-US"/>
              </w:rPr>
              <w:t>Итого</w:t>
            </w:r>
          </w:p>
        </w:tc>
        <w:tc>
          <w:tcPr>
            <w:tcW w:w="1276" w:type="dxa"/>
            <w:tcBorders>
              <w:top w:val="single" w:sz="1" w:space="0" w:color="000000"/>
              <w:left w:val="single" w:sz="1" w:space="0" w:color="000000"/>
              <w:bottom w:val="single" w:sz="1" w:space="0" w:color="000000"/>
            </w:tcBorders>
          </w:tcPr>
          <w:p w:rsidR="00F45D94" w:rsidRPr="00E10E69" w:rsidRDefault="00F74C9C" w:rsidP="00F45D94">
            <w:pPr>
              <w:widowControl w:val="0"/>
              <w:suppressLineNumbers/>
              <w:suppressAutoHyphens/>
              <w:snapToGrid w:val="0"/>
              <w:spacing w:after="0" w:line="240" w:lineRule="auto"/>
              <w:rPr>
                <w:rFonts w:ascii="Times New Roman" w:eastAsia="Lucida Sans Unicode" w:hAnsi="Times New Roman"/>
                <w:bCs/>
                <w:kern w:val="1"/>
                <w:sz w:val="24"/>
                <w:szCs w:val="24"/>
                <w:lang w:val="en-US"/>
              </w:rPr>
            </w:pPr>
            <w:r>
              <w:rPr>
                <w:rFonts w:ascii="Times New Roman" w:eastAsia="Lucida Sans Unicode" w:hAnsi="Times New Roman"/>
                <w:bCs/>
                <w:kern w:val="1"/>
                <w:sz w:val="24"/>
                <w:szCs w:val="24"/>
                <w:lang w:val="en-US"/>
              </w:rPr>
              <w:t>10</w:t>
            </w:r>
            <w:r>
              <w:rPr>
                <w:rFonts w:ascii="Times New Roman" w:eastAsia="Lucida Sans Unicode" w:hAnsi="Times New Roman"/>
                <w:bCs/>
                <w:kern w:val="1"/>
                <w:sz w:val="24"/>
                <w:szCs w:val="24"/>
              </w:rPr>
              <w:t>2</w:t>
            </w:r>
            <w:r w:rsidR="00F45D94" w:rsidRPr="00E10E69">
              <w:rPr>
                <w:rFonts w:ascii="Times New Roman" w:eastAsia="Lucida Sans Unicode" w:hAnsi="Times New Roman"/>
                <w:bCs/>
                <w:kern w:val="1"/>
                <w:sz w:val="24"/>
                <w:szCs w:val="24"/>
                <w:lang w:val="en-US"/>
              </w:rPr>
              <w:t>ч</w:t>
            </w:r>
          </w:p>
        </w:tc>
        <w:tc>
          <w:tcPr>
            <w:tcW w:w="6945" w:type="dxa"/>
            <w:tcBorders>
              <w:top w:val="single" w:sz="1" w:space="0" w:color="000000"/>
              <w:left w:val="single" w:sz="1" w:space="0" w:color="000000"/>
              <w:bottom w:val="single" w:sz="1" w:space="0" w:color="000000"/>
              <w:right w:val="single" w:sz="4" w:space="0" w:color="auto"/>
            </w:tcBorders>
          </w:tcPr>
          <w:p w:rsidR="00F45D94" w:rsidRPr="00E10E69" w:rsidRDefault="00F45D94" w:rsidP="00F45D94">
            <w:pPr>
              <w:pStyle w:val="a7"/>
              <w:rPr>
                <w:rFonts w:ascii="Times New Roman" w:hAnsi="Times New Roman"/>
                <w:sz w:val="24"/>
                <w:szCs w:val="24"/>
                <w:lang w:val="en-US"/>
              </w:rPr>
            </w:pPr>
          </w:p>
        </w:tc>
      </w:tr>
    </w:tbl>
    <w:p w:rsidR="00F07AB3" w:rsidRDefault="00F07AB3" w:rsidP="00F45D94">
      <w:pPr>
        <w:jc w:val="center"/>
        <w:rPr>
          <w:rFonts w:ascii="Times New Roman" w:eastAsiaTheme="minorHAnsi" w:hAnsi="Times New Roman" w:cs="Times New Roman"/>
          <w:sz w:val="24"/>
          <w:szCs w:val="24"/>
          <w:lang w:eastAsia="en-US"/>
        </w:rPr>
      </w:pPr>
    </w:p>
    <w:p w:rsidR="00F45D94" w:rsidRDefault="00F45D94" w:rsidP="00F45D94">
      <w:pPr>
        <w:jc w:val="center"/>
        <w:rPr>
          <w:rFonts w:ascii="Times New Roman" w:eastAsiaTheme="minorHAnsi" w:hAnsi="Times New Roman" w:cs="Times New Roman"/>
          <w:b/>
          <w:sz w:val="24"/>
          <w:szCs w:val="24"/>
          <w:lang w:eastAsia="en-US"/>
        </w:rPr>
      </w:pPr>
      <w:r w:rsidRPr="00F45D94">
        <w:rPr>
          <w:rFonts w:ascii="Times New Roman" w:eastAsiaTheme="minorHAnsi" w:hAnsi="Times New Roman" w:cs="Times New Roman"/>
          <w:b/>
          <w:sz w:val="24"/>
          <w:szCs w:val="24"/>
          <w:lang w:eastAsia="en-US"/>
        </w:rPr>
        <w:t>Планирование</w:t>
      </w:r>
    </w:p>
    <w:p w:rsidR="00F45D94" w:rsidRDefault="00F45D94" w:rsidP="00F45D94">
      <w:pPr>
        <w:jc w:val="center"/>
        <w:rPr>
          <w:rFonts w:ascii="Times New Roman" w:eastAsiaTheme="minorHAnsi" w:hAnsi="Times New Roman" w:cs="Times New Roman"/>
          <w:b/>
          <w:sz w:val="24"/>
          <w:szCs w:val="24"/>
          <w:lang w:eastAsia="en-US"/>
        </w:rPr>
      </w:pPr>
    </w:p>
    <w:tbl>
      <w:tblPr>
        <w:tblpPr w:leftFromText="180" w:rightFromText="180" w:vertAnchor="text" w:horzAnchor="margin" w:tblpY="-1334"/>
        <w:tblOverlap w:val="never"/>
        <w:tblW w:w="31622" w:type="dxa"/>
        <w:tblLayout w:type="fixed"/>
        <w:tblCellMar>
          <w:top w:w="55" w:type="dxa"/>
          <w:left w:w="55" w:type="dxa"/>
          <w:bottom w:w="55" w:type="dxa"/>
          <w:right w:w="55" w:type="dxa"/>
        </w:tblCellMar>
        <w:tblLook w:val="0000" w:firstRow="0" w:lastRow="0" w:firstColumn="0" w:lastColumn="0" w:noHBand="0" w:noVBand="0"/>
      </w:tblPr>
      <w:tblGrid>
        <w:gridCol w:w="690"/>
        <w:gridCol w:w="3618"/>
        <w:gridCol w:w="86"/>
        <w:gridCol w:w="623"/>
        <w:gridCol w:w="992"/>
        <w:gridCol w:w="186"/>
        <w:gridCol w:w="1885"/>
        <w:gridCol w:w="55"/>
        <w:gridCol w:w="3220"/>
        <w:gridCol w:w="3671"/>
        <w:gridCol w:w="2766"/>
        <w:gridCol w:w="2766"/>
        <w:gridCol w:w="2766"/>
        <w:gridCol w:w="2766"/>
        <w:gridCol w:w="2766"/>
        <w:gridCol w:w="2766"/>
      </w:tblGrid>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
                <w:bCs/>
                <w:kern w:val="1"/>
                <w:sz w:val="24"/>
                <w:szCs w:val="24"/>
                <w:lang w:val="en-US"/>
              </w:rPr>
            </w:pPr>
            <w:r w:rsidRPr="00E10E69">
              <w:rPr>
                <w:rFonts w:ascii="Times New Roman" w:eastAsia="Lucida Sans Unicode" w:hAnsi="Times New Roman" w:cs="Times New Roman"/>
                <w:b/>
                <w:bCs/>
                <w:kern w:val="1"/>
                <w:sz w:val="24"/>
                <w:szCs w:val="24"/>
                <w:lang w:val="en-US"/>
              </w:rPr>
              <w:lastRenderedPageBreak/>
              <w:t>№ п/п</w:t>
            </w:r>
          </w:p>
        </w:tc>
        <w:tc>
          <w:tcPr>
            <w:tcW w:w="3704"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
                <w:bCs/>
                <w:kern w:val="1"/>
                <w:sz w:val="24"/>
                <w:szCs w:val="24"/>
                <w:lang w:val="en-US"/>
              </w:rPr>
            </w:pPr>
            <w:r w:rsidRPr="00E10E69">
              <w:rPr>
                <w:rFonts w:ascii="Times New Roman" w:eastAsia="Lucida Sans Unicode" w:hAnsi="Times New Roman" w:cs="Times New Roman"/>
                <w:b/>
                <w:bCs/>
                <w:kern w:val="1"/>
                <w:sz w:val="24"/>
                <w:szCs w:val="24"/>
                <w:lang w:val="en-US"/>
              </w:rPr>
              <w:t>Тема</w:t>
            </w:r>
          </w:p>
        </w:tc>
        <w:tc>
          <w:tcPr>
            <w:tcW w:w="623" w:type="dxa"/>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r>
              <w:rPr>
                <w:rFonts w:ascii="Times New Roman" w:eastAsia="Lucida Sans Unicode" w:hAnsi="Times New Roman" w:cs="Times New Roman"/>
                <w:b/>
                <w:bCs/>
                <w:kern w:val="1"/>
                <w:sz w:val="24"/>
                <w:szCs w:val="24"/>
              </w:rPr>
              <w:t>Кол-во часов очно</w:t>
            </w:r>
          </w:p>
        </w:tc>
        <w:tc>
          <w:tcPr>
            <w:tcW w:w="1178"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r>
              <w:rPr>
                <w:rFonts w:ascii="Times New Roman" w:eastAsia="Lucida Sans Unicode" w:hAnsi="Times New Roman" w:cs="Times New Roman"/>
                <w:b/>
                <w:bCs/>
                <w:kern w:val="1"/>
                <w:sz w:val="24"/>
                <w:szCs w:val="24"/>
              </w:rPr>
              <w:t>Кол-во часов на сам. работу</w:t>
            </w:r>
          </w:p>
        </w:tc>
        <w:tc>
          <w:tcPr>
            <w:tcW w:w="1940"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r w:rsidRPr="00F45D94">
              <w:rPr>
                <w:rFonts w:ascii="Times New Roman" w:eastAsia="Lucida Sans Unicode" w:hAnsi="Times New Roman" w:cs="Times New Roman"/>
                <w:b/>
                <w:bCs/>
                <w:kern w:val="1"/>
                <w:sz w:val="24"/>
                <w:szCs w:val="24"/>
              </w:rPr>
              <w:t>Основные понятия</w:t>
            </w:r>
          </w:p>
        </w:tc>
        <w:tc>
          <w:tcPr>
            <w:tcW w:w="3220" w:type="dxa"/>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kern w:val="1"/>
                <w:sz w:val="24"/>
                <w:szCs w:val="24"/>
              </w:rPr>
            </w:pPr>
            <w:r w:rsidRPr="00F45D94">
              <w:rPr>
                <w:rFonts w:ascii="Times New Roman" w:eastAsia="Lucida Sans Unicode" w:hAnsi="Times New Roman" w:cs="Times New Roman"/>
                <w:b/>
                <w:kern w:val="1"/>
                <w:sz w:val="24"/>
                <w:szCs w:val="24"/>
              </w:rPr>
              <w:t>Основные виды деятельности обучающихся</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r w:rsidRPr="00F45D94">
              <w:rPr>
                <w:rFonts w:ascii="Times New Roman" w:eastAsia="Lucida Sans Unicode" w:hAnsi="Times New Roman" w:cs="Times New Roman"/>
                <w:b/>
                <w:bCs/>
                <w:kern w:val="1"/>
                <w:sz w:val="24"/>
                <w:szCs w:val="24"/>
              </w:rPr>
              <w:t>Коррекционная работа</w:t>
            </w:r>
          </w:p>
        </w:tc>
      </w:tr>
      <w:tr w:rsidR="00F45D94" w:rsidRPr="00E10E69" w:rsidTr="00F45D94">
        <w:trPr>
          <w:gridAfter w:val="6"/>
          <w:wAfter w:w="16596" w:type="dxa"/>
        </w:trPr>
        <w:tc>
          <w:tcPr>
            <w:tcW w:w="15026" w:type="dxa"/>
            <w:gridSpan w:val="10"/>
            <w:tcBorders>
              <w:top w:val="single" w:sz="1" w:space="0" w:color="000000"/>
              <w:left w:val="single" w:sz="1" w:space="0" w:color="000000"/>
              <w:bottom w:val="single" w:sz="1" w:space="0" w:color="000000"/>
              <w:right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
                <w:bCs/>
                <w:kern w:val="1"/>
                <w:sz w:val="24"/>
                <w:szCs w:val="24"/>
                <w:lang w:val="en-US"/>
              </w:rPr>
            </w:pPr>
            <w:r w:rsidRPr="00E10E69">
              <w:rPr>
                <w:rFonts w:ascii="Times New Roman" w:eastAsia="Lucida Sans Unicode" w:hAnsi="Times New Roman" w:cs="Times New Roman"/>
                <w:b/>
                <w:bCs/>
                <w:kern w:val="1"/>
                <w:sz w:val="24"/>
                <w:szCs w:val="24"/>
                <w:lang w:val="en-US"/>
              </w:rPr>
              <w:t>I</w:t>
            </w:r>
            <w:r w:rsidRPr="00F45D94">
              <w:rPr>
                <w:rFonts w:ascii="Times New Roman" w:eastAsia="Lucida Sans Unicode" w:hAnsi="Times New Roman" w:cs="Times New Roman"/>
                <w:b/>
                <w:bCs/>
                <w:kern w:val="1"/>
                <w:sz w:val="24"/>
                <w:szCs w:val="24"/>
              </w:rPr>
              <w:t xml:space="preserve"> четверть-26ч.</w:t>
            </w:r>
            <w:r w:rsidRPr="00F45D94">
              <w:rPr>
                <w:rFonts w:ascii="Times New Roman" w:hAnsi="Times New Roman" w:cs="Times New Roman"/>
                <w:b/>
                <w:sz w:val="24"/>
                <w:szCs w:val="24"/>
              </w:rPr>
              <w:t xml:space="preserve"> Правила здорового образа жизни. </w:t>
            </w:r>
            <w:r w:rsidRPr="00E10E69">
              <w:rPr>
                <w:rFonts w:ascii="Times New Roman" w:hAnsi="Times New Roman" w:cs="Times New Roman"/>
                <w:b/>
                <w:sz w:val="24"/>
                <w:szCs w:val="24"/>
                <w:lang w:val="en-US"/>
              </w:rPr>
              <w:t>Режим дня-7ч.</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1</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bCs/>
                <w:kern w:val="1"/>
                <w:sz w:val="24"/>
                <w:szCs w:val="24"/>
              </w:rPr>
            </w:pPr>
            <w:r w:rsidRPr="00F45D94">
              <w:rPr>
                <w:rFonts w:ascii="Times New Roman" w:hAnsi="Times New Roman"/>
                <w:sz w:val="24"/>
                <w:szCs w:val="24"/>
                <w:shd w:val="clear" w:color="auto" w:fill="FFFFFF"/>
              </w:rPr>
              <w:t>Правила здорового образа жизни. Режим дня.</w:t>
            </w:r>
          </w:p>
        </w:tc>
        <w:tc>
          <w:tcPr>
            <w:tcW w:w="709"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1</w:t>
            </w:r>
          </w:p>
        </w:tc>
        <w:tc>
          <w:tcPr>
            <w:tcW w:w="1178"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
                <w:bCs/>
                <w:kern w:val="1"/>
                <w:sz w:val="24"/>
                <w:szCs w:val="24"/>
                <w:lang w:val="en-US"/>
              </w:rPr>
            </w:pPr>
          </w:p>
        </w:tc>
        <w:tc>
          <w:tcPr>
            <w:tcW w:w="1885"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Режим дня</w:t>
            </w:r>
          </w:p>
        </w:tc>
        <w:tc>
          <w:tcPr>
            <w:tcW w:w="3275" w:type="dxa"/>
            <w:gridSpan w:val="2"/>
            <w:tcBorders>
              <w:top w:val="single" w:sz="1" w:space="0" w:color="000000"/>
              <w:left w:val="single" w:sz="1" w:space="0" w:color="000000"/>
              <w:bottom w:val="single" w:sz="1" w:space="0" w:color="000000"/>
            </w:tcBorders>
            <w:vAlign w:val="center"/>
          </w:tcPr>
          <w:p w:rsidR="00F45D94" w:rsidRPr="00F45D94" w:rsidRDefault="00F45D94" w:rsidP="00F45D94">
            <w:pPr>
              <w:pStyle w:val="Default"/>
            </w:pPr>
            <w:r w:rsidRPr="00F45D94">
              <w:t>Слушание объяснений учителяНаблюдение за демонстрациями учителя.</w:t>
            </w:r>
          </w:p>
        </w:tc>
        <w:tc>
          <w:tcPr>
            <w:tcW w:w="3671" w:type="dxa"/>
            <w:tcBorders>
              <w:top w:val="single" w:sz="1" w:space="0" w:color="000000"/>
              <w:left w:val="single" w:sz="1" w:space="0" w:color="000000"/>
              <w:bottom w:val="single" w:sz="1" w:space="0" w:color="000000"/>
              <w:right w:val="single" w:sz="1" w:space="0" w:color="000000"/>
            </w:tcBorders>
            <w:vAlign w:val="center"/>
          </w:tcPr>
          <w:p w:rsidR="00F45D94" w:rsidRPr="00F45D94" w:rsidRDefault="00F45D94" w:rsidP="00F45D94">
            <w:pPr>
              <w:spacing w:before="100" w:beforeAutospacing="1" w:after="100" w:afterAutospacing="1" w:line="288" w:lineRule="atLeast"/>
              <w:rPr>
                <w:rFonts w:ascii="Times New Roman" w:eastAsia="Times New Roman" w:hAnsi="Times New Roman" w:cs="Times New Roman"/>
                <w:sz w:val="24"/>
                <w:szCs w:val="24"/>
              </w:rPr>
            </w:pPr>
            <w:r w:rsidRPr="00F45D94">
              <w:rPr>
                <w:rFonts w:ascii="Times New Roman" w:hAnsi="Times New Roman"/>
                <w:sz w:val="24"/>
                <w:szCs w:val="24"/>
              </w:rPr>
              <w:t>Коррекция вербальной и зрительной памяти на основе упражнений в запоминании и узнавании.</w:t>
            </w:r>
          </w:p>
        </w:tc>
      </w:tr>
      <w:tr w:rsidR="00F45D94" w:rsidRPr="00F45D94" w:rsidTr="00F45D94">
        <w:trPr>
          <w:gridAfter w:val="6"/>
          <w:wAfter w:w="16596" w:type="dxa"/>
          <w:trHeight w:val="818"/>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2</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hAnsi="Times New Roman"/>
                <w:sz w:val="24"/>
                <w:szCs w:val="24"/>
                <w:shd w:val="clear" w:color="auto" w:fill="FFFFFF"/>
                <w:lang w:val="en-US"/>
              </w:rPr>
            </w:pPr>
            <w:r w:rsidRPr="00E10E69">
              <w:rPr>
                <w:rFonts w:ascii="Times New Roman" w:hAnsi="Times New Roman"/>
                <w:sz w:val="24"/>
                <w:szCs w:val="24"/>
                <w:shd w:val="clear" w:color="auto" w:fill="FFFFFF"/>
                <w:lang w:val="en-US"/>
              </w:rPr>
              <w:t>Режим дня. Лото.</w:t>
            </w:r>
          </w:p>
        </w:tc>
        <w:tc>
          <w:tcPr>
            <w:tcW w:w="709" w:type="dxa"/>
            <w:gridSpan w:val="2"/>
            <w:tcBorders>
              <w:top w:val="single" w:sz="1" w:space="0" w:color="000000"/>
              <w:left w:val="single" w:sz="1" w:space="0" w:color="000000"/>
              <w:bottom w:val="single" w:sz="1" w:space="0" w:color="000000"/>
            </w:tcBorders>
          </w:tcPr>
          <w:p w:rsidR="00F45D94" w:rsidRPr="006D4F1F"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rPr>
            </w:pPr>
          </w:p>
        </w:tc>
        <w:tc>
          <w:tcPr>
            <w:tcW w:w="1178" w:type="dxa"/>
            <w:gridSpan w:val="2"/>
            <w:tcBorders>
              <w:top w:val="single" w:sz="1" w:space="0" w:color="000000"/>
              <w:left w:val="single" w:sz="1" w:space="0" w:color="000000"/>
              <w:bottom w:val="single" w:sz="1" w:space="0" w:color="000000"/>
            </w:tcBorders>
          </w:tcPr>
          <w:p w:rsidR="00F45D94" w:rsidRPr="006D4F1F" w:rsidRDefault="006D4F1F"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r>
              <w:rPr>
                <w:rFonts w:ascii="Times New Roman" w:eastAsia="Lucida Sans Unicode" w:hAnsi="Times New Roman" w:cs="Times New Roman"/>
                <w:b/>
                <w:bCs/>
                <w:kern w:val="1"/>
                <w:sz w:val="24"/>
                <w:szCs w:val="24"/>
              </w:rPr>
              <w:t>1</w:t>
            </w:r>
          </w:p>
        </w:tc>
        <w:tc>
          <w:tcPr>
            <w:tcW w:w="1885"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Бодрый,вялый, ленивый человек</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pacing w:after="0" w:line="240" w:lineRule="auto"/>
              <w:rPr>
                <w:rFonts w:ascii="Times New Roman" w:eastAsia="Times New Roman" w:hAnsi="Times New Roman" w:cs="Times New Roman"/>
                <w:sz w:val="24"/>
                <w:szCs w:val="24"/>
              </w:rPr>
            </w:pPr>
            <w:r w:rsidRPr="00F45D94">
              <w:rPr>
                <w:rFonts w:ascii="Times New Roman" w:eastAsia="Times New Roman" w:hAnsi="Times New Roman" w:cs="Times New Roman"/>
                <w:color w:val="000000"/>
                <w:sz w:val="24"/>
                <w:szCs w:val="24"/>
              </w:rPr>
              <w:t>Действуют по подражанию, используют по назначению учебных материалов с помощью взрослого, учатся выполнять действия самостоятельно</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r w:rsidRPr="00F45D94">
              <w:rPr>
                <w:rFonts w:ascii="Times New Roman" w:hAnsi="Times New Roman" w:cs="Times New Roman"/>
                <w:sz w:val="24"/>
                <w:szCs w:val="24"/>
              </w:rPr>
              <w:t>Коррекция зрительной памяти на основе упражнений в запоминании.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3</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hAnsi="Times New Roman"/>
                <w:sz w:val="24"/>
                <w:szCs w:val="24"/>
                <w:shd w:val="clear" w:color="auto" w:fill="FFFFFF"/>
              </w:rPr>
            </w:pPr>
            <w:r w:rsidRPr="00F45D94">
              <w:rPr>
                <w:rFonts w:ascii="Times New Roman" w:hAnsi="Times New Roman"/>
                <w:sz w:val="24"/>
                <w:szCs w:val="24"/>
                <w:shd w:val="clear" w:color="auto" w:fill="FFFFFF"/>
              </w:rPr>
              <w:t xml:space="preserve">Режим дня.  Мой весёлый будильник.   </w:t>
            </w:r>
          </w:p>
        </w:tc>
        <w:tc>
          <w:tcPr>
            <w:tcW w:w="709" w:type="dxa"/>
            <w:gridSpan w:val="2"/>
            <w:tcBorders>
              <w:top w:val="single" w:sz="1" w:space="0" w:color="000000"/>
              <w:left w:val="single" w:sz="1" w:space="0" w:color="000000"/>
              <w:bottom w:val="single" w:sz="1" w:space="0" w:color="000000"/>
            </w:tcBorders>
          </w:tcPr>
          <w:p w:rsidR="00F45D94" w:rsidRPr="006D4F1F"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rPr>
            </w:pPr>
          </w:p>
        </w:tc>
        <w:tc>
          <w:tcPr>
            <w:tcW w:w="1178" w:type="dxa"/>
            <w:gridSpan w:val="2"/>
            <w:tcBorders>
              <w:top w:val="single" w:sz="1" w:space="0" w:color="000000"/>
              <w:left w:val="single" w:sz="1" w:space="0" w:color="000000"/>
              <w:bottom w:val="single" w:sz="1" w:space="0" w:color="000000"/>
            </w:tcBorders>
          </w:tcPr>
          <w:p w:rsidR="00F45D94" w:rsidRPr="006D4F1F" w:rsidRDefault="006D4F1F"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r>
              <w:rPr>
                <w:rFonts w:ascii="Times New Roman" w:eastAsia="Lucida Sans Unicode" w:hAnsi="Times New Roman" w:cs="Times New Roman"/>
                <w:b/>
                <w:bCs/>
                <w:kern w:val="1"/>
                <w:sz w:val="24"/>
                <w:szCs w:val="24"/>
              </w:rPr>
              <w:t>1</w:t>
            </w:r>
          </w:p>
        </w:tc>
        <w:tc>
          <w:tcPr>
            <w:tcW w:w="1885"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Звонок</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Times New Roman" w:hAnsi="Times New Roman" w:cs="Times New Roman"/>
                <w:color w:val="000000"/>
                <w:sz w:val="24"/>
                <w:szCs w:val="24"/>
              </w:rPr>
            </w:pPr>
            <w:r w:rsidRPr="00F45D94">
              <w:rPr>
                <w:rFonts w:ascii="Times New Roman" w:eastAsia="Times New Roman" w:hAnsi="Times New Roman" w:cs="Times New Roman"/>
                <w:color w:val="000000"/>
                <w:sz w:val="24"/>
                <w:szCs w:val="24"/>
              </w:rPr>
              <w:t xml:space="preserve">Слушают учителя, </w:t>
            </w:r>
            <w:proofErr w:type="gramStart"/>
            <w:r w:rsidRPr="00F45D94">
              <w:rPr>
                <w:rFonts w:ascii="Times New Roman" w:eastAsia="Times New Roman" w:hAnsi="Times New Roman" w:cs="Times New Roman"/>
                <w:color w:val="000000"/>
                <w:sz w:val="24"/>
                <w:szCs w:val="24"/>
              </w:rPr>
              <w:t>учатся  правильно</w:t>
            </w:r>
            <w:proofErr w:type="gramEnd"/>
            <w:r w:rsidRPr="00F45D94">
              <w:rPr>
                <w:rFonts w:ascii="Times New Roman" w:eastAsia="Times New Roman" w:hAnsi="Times New Roman" w:cs="Times New Roman"/>
                <w:color w:val="000000"/>
                <w:sz w:val="24"/>
                <w:szCs w:val="24"/>
              </w:rPr>
              <w:t xml:space="preserve"> отвечают на вопросы учителя, действуют по подражанию.</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r w:rsidRPr="00F45D94">
              <w:rPr>
                <w:rFonts w:ascii="Times New Roman" w:hAnsi="Times New Roman" w:cs="Times New Roman"/>
                <w:sz w:val="24"/>
                <w:szCs w:val="24"/>
              </w:rPr>
              <w:t>Коррекция зрительной памяти на основе упражнений в запоминании.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4</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hAnsi="Times New Roman"/>
                <w:sz w:val="24"/>
                <w:szCs w:val="24"/>
                <w:shd w:val="clear" w:color="auto" w:fill="FFFFFF"/>
                <w:lang w:val="en-US"/>
              </w:rPr>
            </w:pPr>
            <w:r w:rsidRPr="00E10E69">
              <w:rPr>
                <w:rFonts w:ascii="Times New Roman" w:hAnsi="Times New Roman"/>
                <w:sz w:val="24"/>
                <w:szCs w:val="24"/>
                <w:shd w:val="clear" w:color="auto" w:fill="FFFFFF"/>
                <w:lang w:val="en-US"/>
              </w:rPr>
              <w:t>Режим дня. Аппликация.</w:t>
            </w:r>
          </w:p>
        </w:tc>
        <w:tc>
          <w:tcPr>
            <w:tcW w:w="709" w:type="dxa"/>
            <w:gridSpan w:val="2"/>
            <w:tcBorders>
              <w:top w:val="single" w:sz="1" w:space="0" w:color="000000"/>
              <w:left w:val="single" w:sz="1" w:space="0" w:color="000000"/>
              <w:bottom w:val="single" w:sz="1" w:space="0" w:color="000000"/>
            </w:tcBorders>
          </w:tcPr>
          <w:p w:rsidR="00F45D94" w:rsidRPr="006D4F1F"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rPr>
            </w:pPr>
          </w:p>
        </w:tc>
        <w:tc>
          <w:tcPr>
            <w:tcW w:w="1178" w:type="dxa"/>
            <w:gridSpan w:val="2"/>
            <w:tcBorders>
              <w:top w:val="single" w:sz="1" w:space="0" w:color="000000"/>
              <w:left w:val="single" w:sz="1" w:space="0" w:color="000000"/>
              <w:bottom w:val="single" w:sz="1" w:space="0" w:color="000000"/>
            </w:tcBorders>
          </w:tcPr>
          <w:p w:rsidR="00F45D94" w:rsidRPr="006D4F1F" w:rsidRDefault="006D4F1F"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r>
              <w:rPr>
                <w:rFonts w:ascii="Times New Roman" w:eastAsia="Lucida Sans Unicode" w:hAnsi="Times New Roman" w:cs="Times New Roman"/>
                <w:b/>
                <w:bCs/>
                <w:kern w:val="1"/>
                <w:sz w:val="24"/>
                <w:szCs w:val="24"/>
              </w:rPr>
              <w:t>1</w:t>
            </w:r>
          </w:p>
        </w:tc>
        <w:tc>
          <w:tcPr>
            <w:tcW w:w="1885"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Образец</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kern w:val="1"/>
                <w:sz w:val="24"/>
                <w:szCs w:val="24"/>
              </w:rPr>
            </w:pPr>
            <w:r w:rsidRPr="00F45D94">
              <w:rPr>
                <w:rFonts w:ascii="Times New Roman" w:hAnsi="Times New Roman" w:cs="Times New Roman"/>
                <w:sz w:val="24"/>
                <w:szCs w:val="24"/>
              </w:rPr>
              <w:t>Слушают объяснений учителя, учатся правильно выбирать учебные принадлежности</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r w:rsidRPr="00F45D94">
              <w:rPr>
                <w:rFonts w:ascii="Times New Roman" w:hAnsi="Times New Roman" w:cs="Times New Roman"/>
                <w:sz w:val="24"/>
                <w:szCs w:val="24"/>
              </w:rPr>
              <w:t>Коррекция зрительной памяти на основе упражнений в запоминании.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5</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hAnsi="Times New Roman"/>
                <w:sz w:val="24"/>
                <w:szCs w:val="24"/>
                <w:shd w:val="clear" w:color="auto" w:fill="FFFFFF"/>
                <w:lang w:val="en-US"/>
              </w:rPr>
            </w:pPr>
            <w:r w:rsidRPr="00E10E69">
              <w:rPr>
                <w:rFonts w:ascii="Times New Roman" w:hAnsi="Times New Roman"/>
                <w:sz w:val="24"/>
                <w:szCs w:val="24"/>
                <w:shd w:val="clear" w:color="auto" w:fill="FFFFFF"/>
                <w:lang w:val="en-US"/>
              </w:rPr>
              <w:t>Режим дня.  Полезные привычки.</w:t>
            </w:r>
          </w:p>
        </w:tc>
        <w:tc>
          <w:tcPr>
            <w:tcW w:w="709" w:type="dxa"/>
            <w:gridSpan w:val="2"/>
            <w:tcBorders>
              <w:top w:val="single" w:sz="1" w:space="0" w:color="000000"/>
              <w:left w:val="single" w:sz="1" w:space="0" w:color="000000"/>
              <w:bottom w:val="single" w:sz="1" w:space="0" w:color="000000"/>
            </w:tcBorders>
          </w:tcPr>
          <w:p w:rsidR="00F45D94" w:rsidRPr="006D4F1F"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rPr>
            </w:pPr>
          </w:p>
        </w:tc>
        <w:tc>
          <w:tcPr>
            <w:tcW w:w="1178" w:type="dxa"/>
            <w:gridSpan w:val="2"/>
            <w:tcBorders>
              <w:top w:val="single" w:sz="1" w:space="0" w:color="000000"/>
              <w:left w:val="single" w:sz="1" w:space="0" w:color="000000"/>
              <w:bottom w:val="single" w:sz="1" w:space="0" w:color="000000"/>
            </w:tcBorders>
          </w:tcPr>
          <w:p w:rsidR="00F45D94" w:rsidRPr="006D4F1F" w:rsidRDefault="006D4F1F"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r>
              <w:rPr>
                <w:rFonts w:ascii="Times New Roman" w:eastAsia="Lucida Sans Unicode" w:hAnsi="Times New Roman" w:cs="Times New Roman"/>
                <w:b/>
                <w:bCs/>
                <w:kern w:val="1"/>
                <w:sz w:val="24"/>
                <w:szCs w:val="24"/>
              </w:rPr>
              <w:t>1</w:t>
            </w:r>
          </w:p>
        </w:tc>
        <w:tc>
          <w:tcPr>
            <w:tcW w:w="1885"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Полезные и вредные привычки</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Times New Roman" w:hAnsi="Times New Roman" w:cs="Times New Roman"/>
                <w:color w:val="000000"/>
                <w:sz w:val="24"/>
                <w:szCs w:val="24"/>
              </w:rPr>
            </w:pPr>
            <w:r w:rsidRPr="00F45D94">
              <w:rPr>
                <w:rFonts w:ascii="Times New Roman" w:hAnsi="Times New Roman" w:cs="Times New Roman"/>
                <w:sz w:val="24"/>
                <w:szCs w:val="24"/>
              </w:rPr>
              <w:t>Слушают объяснений учителя, учатся правильно выполнять инструкции учителя</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r w:rsidRPr="00F45D94">
              <w:rPr>
                <w:rFonts w:ascii="Times New Roman" w:hAnsi="Times New Roman" w:cs="Times New Roman"/>
                <w:sz w:val="24"/>
                <w:szCs w:val="24"/>
              </w:rPr>
              <w:t>Коррекция зрительной памяти на основе упражнений в запоминании.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6</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hAnsi="Times New Roman"/>
                <w:sz w:val="24"/>
                <w:szCs w:val="24"/>
                <w:shd w:val="clear" w:color="auto" w:fill="FFFFFF"/>
              </w:rPr>
            </w:pPr>
            <w:r w:rsidRPr="00F45D94">
              <w:rPr>
                <w:rFonts w:ascii="Times New Roman" w:hAnsi="Times New Roman"/>
                <w:sz w:val="24"/>
                <w:szCs w:val="24"/>
                <w:shd w:val="clear" w:color="auto" w:fill="FFFFFF"/>
              </w:rPr>
              <w:t>Режим дня. Составление предложений по картинкам.</w:t>
            </w:r>
          </w:p>
        </w:tc>
        <w:tc>
          <w:tcPr>
            <w:tcW w:w="709" w:type="dxa"/>
            <w:gridSpan w:val="2"/>
            <w:tcBorders>
              <w:top w:val="single" w:sz="1" w:space="0" w:color="000000"/>
              <w:left w:val="single" w:sz="1" w:space="0" w:color="000000"/>
              <w:bottom w:val="single" w:sz="1" w:space="0" w:color="000000"/>
            </w:tcBorders>
          </w:tcPr>
          <w:p w:rsidR="00F45D94" w:rsidRPr="006D4F1F"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rPr>
            </w:pPr>
          </w:p>
        </w:tc>
        <w:tc>
          <w:tcPr>
            <w:tcW w:w="1178" w:type="dxa"/>
            <w:gridSpan w:val="2"/>
            <w:tcBorders>
              <w:top w:val="single" w:sz="1" w:space="0" w:color="000000"/>
              <w:left w:val="single" w:sz="1" w:space="0" w:color="000000"/>
              <w:bottom w:val="single" w:sz="1" w:space="0" w:color="000000"/>
            </w:tcBorders>
          </w:tcPr>
          <w:p w:rsidR="00F45D94" w:rsidRPr="00877644" w:rsidRDefault="00877644"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r>
              <w:rPr>
                <w:rFonts w:ascii="Times New Roman" w:eastAsia="Lucida Sans Unicode" w:hAnsi="Times New Roman" w:cs="Times New Roman"/>
                <w:b/>
                <w:bCs/>
                <w:kern w:val="1"/>
                <w:sz w:val="24"/>
                <w:szCs w:val="24"/>
              </w:rPr>
              <w:t>1</w:t>
            </w:r>
          </w:p>
        </w:tc>
        <w:tc>
          <w:tcPr>
            <w:tcW w:w="1885"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kern w:val="1"/>
                <w:sz w:val="24"/>
                <w:szCs w:val="24"/>
              </w:rPr>
            </w:pPr>
            <w:r w:rsidRPr="00F45D94">
              <w:rPr>
                <w:rFonts w:ascii="Times New Roman" w:eastAsia="Times New Roman" w:hAnsi="Times New Roman" w:cs="Times New Roman"/>
                <w:color w:val="000000"/>
                <w:sz w:val="24"/>
                <w:szCs w:val="24"/>
              </w:rPr>
              <w:t>Действуют по подражанию, используют по назначению учебных материалов с помощью взрослого, учатся выполнять действия самостоятельно</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r w:rsidRPr="00F45D94">
              <w:rPr>
                <w:rFonts w:ascii="Times New Roman" w:hAnsi="Times New Roman" w:cs="Times New Roman"/>
                <w:sz w:val="24"/>
                <w:szCs w:val="24"/>
              </w:rPr>
              <w:t>Коррекция вербальной и зрительной памяти на основе упражнений в запоминании и узнавании.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7</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bCs/>
                <w:kern w:val="1"/>
                <w:sz w:val="24"/>
                <w:szCs w:val="24"/>
                <w:lang w:val="en-US"/>
              </w:rPr>
            </w:pPr>
            <w:r w:rsidRPr="00E10E69">
              <w:rPr>
                <w:rFonts w:ascii="Times New Roman" w:hAnsi="Times New Roman"/>
                <w:sz w:val="24"/>
                <w:szCs w:val="24"/>
                <w:shd w:val="clear" w:color="auto" w:fill="FFFFFF"/>
                <w:lang w:val="en-US"/>
              </w:rPr>
              <w:t>Режим дня. Моделирование ситуаций</w:t>
            </w:r>
          </w:p>
        </w:tc>
        <w:tc>
          <w:tcPr>
            <w:tcW w:w="709" w:type="dxa"/>
            <w:gridSpan w:val="2"/>
            <w:tcBorders>
              <w:top w:val="single" w:sz="1" w:space="0" w:color="000000"/>
              <w:left w:val="single" w:sz="1" w:space="0" w:color="000000"/>
              <w:bottom w:val="single" w:sz="1" w:space="0" w:color="000000"/>
            </w:tcBorders>
          </w:tcPr>
          <w:p w:rsidR="00F45D94" w:rsidRPr="006D4F1F" w:rsidRDefault="00877644" w:rsidP="00F45D94">
            <w:pPr>
              <w:widowControl w:val="0"/>
              <w:suppressAutoHyphens/>
              <w:snapToGrid w:val="0"/>
              <w:spacing w:after="0" w:line="240" w:lineRule="auto"/>
              <w:rPr>
                <w:rFonts w:ascii="Times New Roman" w:eastAsia="Lucida Sans Unicode" w:hAnsi="Times New Roman" w:cs="Times New Roman"/>
                <w:bCs/>
                <w:kern w:val="1"/>
                <w:sz w:val="24"/>
                <w:szCs w:val="24"/>
              </w:rPr>
            </w:pPr>
            <w:r>
              <w:rPr>
                <w:rFonts w:ascii="Times New Roman" w:eastAsia="Lucida Sans Unicode" w:hAnsi="Times New Roman" w:cs="Times New Roman"/>
                <w:bCs/>
                <w:kern w:val="1"/>
                <w:sz w:val="24"/>
                <w:szCs w:val="24"/>
              </w:rPr>
              <w:t>1</w:t>
            </w:r>
          </w:p>
        </w:tc>
        <w:tc>
          <w:tcPr>
            <w:tcW w:w="1178" w:type="dxa"/>
            <w:gridSpan w:val="2"/>
            <w:tcBorders>
              <w:top w:val="single" w:sz="1" w:space="0" w:color="000000"/>
              <w:left w:val="single" w:sz="1" w:space="0" w:color="000000"/>
              <w:bottom w:val="single" w:sz="1" w:space="0" w:color="000000"/>
            </w:tcBorders>
          </w:tcPr>
          <w:p w:rsidR="00F45D94" w:rsidRPr="006D4F1F"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rPr>
            </w:pPr>
          </w:p>
        </w:tc>
        <w:tc>
          <w:tcPr>
            <w:tcW w:w="1885"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Учимся быть здоровым человеком</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kern w:val="1"/>
                <w:sz w:val="24"/>
                <w:szCs w:val="24"/>
              </w:rPr>
            </w:pPr>
            <w:r w:rsidRPr="00F45D94">
              <w:rPr>
                <w:rFonts w:ascii="Times New Roman" w:eastAsia="Times New Roman" w:hAnsi="Times New Roman" w:cs="Times New Roman"/>
                <w:color w:val="000000"/>
                <w:sz w:val="24"/>
                <w:szCs w:val="24"/>
              </w:rPr>
              <w:t>Действуют по подражанию, учатся выполнять действия самостоятельно</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r w:rsidRPr="00F45D94">
              <w:rPr>
                <w:rFonts w:ascii="Times New Roman" w:hAnsi="Times New Roman" w:cs="Times New Roman"/>
                <w:sz w:val="24"/>
                <w:szCs w:val="24"/>
              </w:rPr>
              <w:t>Коррекция вербальной и зрительной памяти на основе упражнений в запоминании и узнавании.</w:t>
            </w:r>
          </w:p>
        </w:tc>
      </w:tr>
      <w:tr w:rsidR="00F45D94" w:rsidRPr="00F45D94" w:rsidTr="00F45D94">
        <w:trPr>
          <w:gridAfter w:val="6"/>
          <w:wAfter w:w="16596" w:type="dxa"/>
        </w:trPr>
        <w:tc>
          <w:tcPr>
            <w:tcW w:w="15026" w:type="dxa"/>
            <w:gridSpan w:val="10"/>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hAnsi="Times New Roman" w:cs="Times New Roman"/>
                <w:b/>
                <w:sz w:val="24"/>
                <w:szCs w:val="24"/>
              </w:rPr>
            </w:pPr>
            <w:r w:rsidRPr="00F45D94">
              <w:rPr>
                <w:rFonts w:ascii="Times New Roman" w:hAnsi="Times New Roman"/>
                <w:b/>
                <w:sz w:val="24"/>
                <w:szCs w:val="24"/>
                <w:shd w:val="clear" w:color="auto" w:fill="FFFFFF"/>
              </w:rPr>
              <w:t>Правила здорового образа жизни. Питание-6ч.</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8</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widowControl w:val="0"/>
              <w:suppressLineNumbers/>
              <w:suppressAutoHyphens/>
              <w:snapToGrid w:val="0"/>
              <w:spacing w:after="0" w:line="240" w:lineRule="auto"/>
              <w:rPr>
                <w:rFonts w:ascii="Times New Roman" w:hAnsi="Times New Roman" w:cs="Times New Roman"/>
                <w:b/>
                <w:color w:val="000000" w:themeColor="text1"/>
                <w:sz w:val="24"/>
                <w:szCs w:val="24"/>
              </w:rPr>
            </w:pPr>
            <w:r w:rsidRPr="00F45D94">
              <w:rPr>
                <w:rFonts w:ascii="Times New Roman" w:hAnsi="Times New Roman"/>
                <w:sz w:val="24"/>
                <w:szCs w:val="24"/>
                <w:shd w:val="clear" w:color="auto" w:fill="FFFFFF"/>
              </w:rPr>
              <w:t>Правила здорового образа жизни. Питание.</w:t>
            </w:r>
          </w:p>
          <w:p w:rsidR="00F45D94" w:rsidRPr="00F45D94" w:rsidRDefault="00F45D94" w:rsidP="00F45D94">
            <w:pPr>
              <w:widowControl w:val="0"/>
              <w:suppressAutoHyphens/>
              <w:snapToGrid w:val="0"/>
              <w:spacing w:after="0" w:line="240" w:lineRule="auto"/>
              <w:rPr>
                <w:rFonts w:ascii="Times New Roman" w:hAnsi="Times New Roman"/>
                <w:sz w:val="24"/>
                <w:szCs w:val="24"/>
                <w:shd w:val="clear" w:color="auto" w:fill="FFFFFF"/>
              </w:rPr>
            </w:pPr>
          </w:p>
        </w:tc>
        <w:tc>
          <w:tcPr>
            <w:tcW w:w="709" w:type="dxa"/>
            <w:gridSpan w:val="2"/>
            <w:tcBorders>
              <w:top w:val="single" w:sz="1" w:space="0" w:color="000000"/>
              <w:left w:val="single" w:sz="1" w:space="0" w:color="000000"/>
              <w:bottom w:val="single" w:sz="1" w:space="0" w:color="000000"/>
            </w:tcBorders>
          </w:tcPr>
          <w:p w:rsidR="00F45D94" w:rsidRPr="006D4F1F"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rPr>
            </w:pPr>
          </w:p>
        </w:tc>
        <w:tc>
          <w:tcPr>
            <w:tcW w:w="1178" w:type="dxa"/>
            <w:gridSpan w:val="2"/>
            <w:tcBorders>
              <w:top w:val="single" w:sz="1" w:space="0" w:color="000000"/>
              <w:left w:val="single" w:sz="1" w:space="0" w:color="000000"/>
              <w:bottom w:val="single" w:sz="1" w:space="0" w:color="000000"/>
            </w:tcBorders>
          </w:tcPr>
          <w:p w:rsidR="00F45D94" w:rsidRPr="006D4F1F" w:rsidRDefault="006D4F1F" w:rsidP="00F45D94">
            <w:pPr>
              <w:widowControl w:val="0"/>
              <w:suppressAutoHyphens/>
              <w:snapToGrid w:val="0"/>
              <w:spacing w:after="0" w:line="240" w:lineRule="auto"/>
              <w:rPr>
                <w:rFonts w:ascii="Times New Roman" w:eastAsia="Lucida Sans Unicode" w:hAnsi="Times New Roman" w:cs="Times New Roman"/>
                <w:bCs/>
                <w:kern w:val="1"/>
                <w:sz w:val="24"/>
                <w:szCs w:val="24"/>
              </w:rPr>
            </w:pPr>
            <w:r>
              <w:rPr>
                <w:rFonts w:ascii="Times New Roman" w:eastAsia="Lucida Sans Unicode" w:hAnsi="Times New Roman" w:cs="Times New Roman"/>
                <w:bCs/>
                <w:kern w:val="1"/>
                <w:sz w:val="24"/>
                <w:szCs w:val="24"/>
              </w:rPr>
              <w:t>1</w:t>
            </w:r>
          </w:p>
        </w:tc>
        <w:tc>
          <w:tcPr>
            <w:tcW w:w="1885"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Детское питание</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Times New Roman" w:hAnsi="Times New Roman" w:cs="Times New Roman"/>
                <w:sz w:val="24"/>
                <w:szCs w:val="24"/>
              </w:rPr>
            </w:pPr>
            <w:r w:rsidRPr="00F45D94">
              <w:rPr>
                <w:rFonts w:ascii="Times New Roman" w:hAnsi="Times New Roman" w:cs="Times New Roman"/>
                <w:sz w:val="24"/>
                <w:szCs w:val="24"/>
                <w:shd w:val="clear" w:color="auto" w:fill="FFFFFF"/>
              </w:rPr>
              <w:t>Слушают учителя. Отвечают на вопросы, используя вербальные и невербальные способы общения.</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hAnsi="Times New Roman" w:cs="Times New Roman"/>
                <w:sz w:val="24"/>
                <w:szCs w:val="24"/>
              </w:rPr>
            </w:pPr>
            <w:r w:rsidRPr="00F45D94">
              <w:rPr>
                <w:rFonts w:ascii="Times New Roman" w:hAnsi="Times New Roman" w:cs="Times New Roman"/>
                <w:sz w:val="24"/>
                <w:szCs w:val="24"/>
              </w:rPr>
              <w:t>Коррекция зрительной, тактильной памяти на основе упражнений в запоминании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rPr>
            </w:pPr>
          </w:p>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9</w:t>
            </w:r>
          </w:p>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p>
        </w:tc>
        <w:tc>
          <w:tcPr>
            <w:tcW w:w="3618"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hAnsi="Times New Roman"/>
                <w:sz w:val="24"/>
                <w:szCs w:val="24"/>
                <w:shd w:val="clear" w:color="auto" w:fill="FFFFFF"/>
                <w:lang w:val="en-US"/>
              </w:rPr>
            </w:pPr>
            <w:r w:rsidRPr="00E10E69">
              <w:rPr>
                <w:rFonts w:ascii="Times New Roman" w:hAnsi="Times New Roman"/>
                <w:sz w:val="24"/>
                <w:szCs w:val="24"/>
                <w:shd w:val="clear" w:color="auto" w:fill="FFFFFF"/>
                <w:lang w:val="en-US"/>
              </w:rPr>
              <w:t>Рисование «Молочные продукты»</w:t>
            </w:r>
          </w:p>
        </w:tc>
        <w:tc>
          <w:tcPr>
            <w:tcW w:w="709" w:type="dxa"/>
            <w:gridSpan w:val="2"/>
            <w:tcBorders>
              <w:top w:val="single" w:sz="1" w:space="0" w:color="000000"/>
              <w:left w:val="single" w:sz="1" w:space="0" w:color="000000"/>
              <w:bottom w:val="single" w:sz="1" w:space="0" w:color="000000"/>
            </w:tcBorders>
          </w:tcPr>
          <w:p w:rsidR="00F45D94" w:rsidRPr="006D4F1F"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rPr>
            </w:pPr>
          </w:p>
        </w:tc>
        <w:tc>
          <w:tcPr>
            <w:tcW w:w="1178" w:type="dxa"/>
            <w:gridSpan w:val="2"/>
            <w:tcBorders>
              <w:top w:val="single" w:sz="1" w:space="0" w:color="000000"/>
              <w:left w:val="single" w:sz="1" w:space="0" w:color="000000"/>
              <w:bottom w:val="single" w:sz="1" w:space="0" w:color="000000"/>
            </w:tcBorders>
          </w:tcPr>
          <w:p w:rsidR="00F45D94" w:rsidRPr="006D4F1F" w:rsidRDefault="006D4F1F" w:rsidP="00F45D94">
            <w:pPr>
              <w:widowControl w:val="0"/>
              <w:suppressAutoHyphens/>
              <w:snapToGrid w:val="0"/>
              <w:spacing w:after="0" w:line="240" w:lineRule="auto"/>
              <w:rPr>
                <w:rFonts w:ascii="Times New Roman" w:eastAsia="Lucida Sans Unicode" w:hAnsi="Times New Roman" w:cs="Times New Roman"/>
                <w:bCs/>
                <w:kern w:val="1"/>
                <w:sz w:val="24"/>
                <w:szCs w:val="24"/>
              </w:rPr>
            </w:pPr>
            <w:r>
              <w:rPr>
                <w:rFonts w:ascii="Times New Roman" w:eastAsia="Lucida Sans Unicode" w:hAnsi="Times New Roman" w:cs="Times New Roman"/>
                <w:bCs/>
                <w:kern w:val="1"/>
                <w:sz w:val="24"/>
                <w:szCs w:val="24"/>
              </w:rPr>
              <w:t>1</w:t>
            </w:r>
          </w:p>
        </w:tc>
        <w:tc>
          <w:tcPr>
            <w:tcW w:w="1885"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Молочный отдел</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kern w:val="1"/>
                <w:sz w:val="24"/>
                <w:szCs w:val="24"/>
              </w:rPr>
            </w:pPr>
            <w:r w:rsidRPr="00F45D94">
              <w:rPr>
                <w:rFonts w:ascii="Times New Roman" w:hAnsi="Times New Roman" w:cs="Times New Roman"/>
                <w:sz w:val="24"/>
                <w:szCs w:val="24"/>
              </w:rPr>
              <w:t>Слушают объяснений учителя, учатся правильно выполнять инструкции учителя</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b/>
                <w:bCs/>
                <w:kern w:val="1"/>
                <w:sz w:val="24"/>
                <w:szCs w:val="24"/>
              </w:rPr>
            </w:pPr>
            <w:r w:rsidRPr="00F45D94">
              <w:rPr>
                <w:rFonts w:ascii="Times New Roman" w:hAnsi="Times New Roman"/>
                <w:sz w:val="24"/>
                <w:szCs w:val="24"/>
              </w:rPr>
              <w:t>Коррекция пространственного восприятия через подбор слова к картинке.</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10</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hAnsi="Times New Roman"/>
                <w:sz w:val="24"/>
                <w:szCs w:val="24"/>
                <w:shd w:val="clear" w:color="auto" w:fill="FFFFFF"/>
              </w:rPr>
            </w:pPr>
            <w:r w:rsidRPr="00F45D94">
              <w:rPr>
                <w:rFonts w:ascii="Times New Roman" w:hAnsi="Times New Roman"/>
                <w:sz w:val="24"/>
                <w:szCs w:val="24"/>
                <w:shd w:val="clear" w:color="auto" w:fill="FFFFFF"/>
              </w:rPr>
              <w:t>Лепка по образцу «Коробочка для молока»</w:t>
            </w:r>
          </w:p>
        </w:tc>
        <w:tc>
          <w:tcPr>
            <w:tcW w:w="709" w:type="dxa"/>
            <w:gridSpan w:val="2"/>
            <w:tcBorders>
              <w:top w:val="single" w:sz="1" w:space="0" w:color="000000"/>
              <w:left w:val="single" w:sz="1" w:space="0" w:color="000000"/>
              <w:bottom w:val="single" w:sz="1" w:space="0" w:color="000000"/>
            </w:tcBorders>
          </w:tcPr>
          <w:p w:rsidR="00F45D94" w:rsidRPr="006D4F1F"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rPr>
            </w:pPr>
          </w:p>
        </w:tc>
        <w:tc>
          <w:tcPr>
            <w:tcW w:w="1178" w:type="dxa"/>
            <w:gridSpan w:val="2"/>
            <w:tcBorders>
              <w:top w:val="single" w:sz="1" w:space="0" w:color="000000"/>
              <w:left w:val="single" w:sz="1" w:space="0" w:color="000000"/>
              <w:bottom w:val="single" w:sz="1" w:space="0" w:color="000000"/>
            </w:tcBorders>
          </w:tcPr>
          <w:p w:rsidR="00F45D94" w:rsidRPr="006D4F1F" w:rsidRDefault="006D4F1F" w:rsidP="00F45D94">
            <w:pPr>
              <w:widowControl w:val="0"/>
              <w:suppressAutoHyphens/>
              <w:snapToGrid w:val="0"/>
              <w:spacing w:after="0" w:line="240" w:lineRule="auto"/>
              <w:rPr>
                <w:rFonts w:ascii="Times New Roman" w:eastAsia="Lucida Sans Unicode" w:hAnsi="Times New Roman" w:cs="Times New Roman"/>
                <w:bCs/>
                <w:kern w:val="1"/>
                <w:sz w:val="24"/>
                <w:szCs w:val="24"/>
              </w:rPr>
            </w:pPr>
            <w:r>
              <w:rPr>
                <w:rFonts w:ascii="Times New Roman" w:eastAsia="Lucida Sans Unicode" w:hAnsi="Times New Roman" w:cs="Times New Roman"/>
                <w:bCs/>
                <w:kern w:val="1"/>
                <w:sz w:val="24"/>
                <w:szCs w:val="24"/>
              </w:rPr>
              <w:t>1</w:t>
            </w:r>
          </w:p>
        </w:tc>
        <w:tc>
          <w:tcPr>
            <w:tcW w:w="1885"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kern w:val="1"/>
                <w:sz w:val="24"/>
                <w:szCs w:val="24"/>
              </w:rPr>
            </w:pPr>
            <w:r w:rsidRPr="00F45D94">
              <w:rPr>
                <w:rFonts w:ascii="Times New Roman" w:hAnsi="Times New Roman" w:cs="Times New Roman"/>
                <w:sz w:val="24"/>
                <w:szCs w:val="24"/>
              </w:rPr>
              <w:t>Слушают объяснений учителя, учатся правильно выбирать учебные принадлежности</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b/>
                <w:bCs/>
                <w:kern w:val="1"/>
                <w:sz w:val="24"/>
                <w:szCs w:val="24"/>
              </w:rPr>
            </w:pPr>
            <w:r w:rsidRPr="00F45D94">
              <w:rPr>
                <w:rFonts w:ascii="Times New Roman" w:hAnsi="Times New Roman"/>
                <w:sz w:val="24"/>
                <w:szCs w:val="24"/>
              </w:rPr>
              <w:t>Коррекция пространственного восприятия через подбор слова к картинке.</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11</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hAnsi="Times New Roman"/>
                <w:sz w:val="24"/>
                <w:szCs w:val="24"/>
                <w:shd w:val="clear" w:color="auto" w:fill="FFFFFF"/>
              </w:rPr>
            </w:pPr>
            <w:r w:rsidRPr="00F45D94">
              <w:rPr>
                <w:rFonts w:ascii="Times New Roman" w:hAnsi="Times New Roman"/>
                <w:sz w:val="24"/>
                <w:szCs w:val="24"/>
                <w:shd w:val="clear" w:color="auto" w:fill="FFFFFF"/>
              </w:rPr>
              <w:t>Правила здорового образа жизни. Творог. Сюжетно –ролевая игра «Покорми куклу»</w:t>
            </w:r>
          </w:p>
        </w:tc>
        <w:tc>
          <w:tcPr>
            <w:tcW w:w="709" w:type="dxa"/>
            <w:gridSpan w:val="2"/>
            <w:tcBorders>
              <w:top w:val="single" w:sz="1" w:space="0" w:color="000000"/>
              <w:left w:val="single" w:sz="1" w:space="0" w:color="000000"/>
              <w:bottom w:val="single" w:sz="1" w:space="0" w:color="000000"/>
            </w:tcBorders>
          </w:tcPr>
          <w:p w:rsidR="00F45D94" w:rsidRPr="006D4F1F"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rPr>
            </w:pPr>
          </w:p>
        </w:tc>
        <w:tc>
          <w:tcPr>
            <w:tcW w:w="1178" w:type="dxa"/>
            <w:gridSpan w:val="2"/>
            <w:tcBorders>
              <w:top w:val="single" w:sz="1" w:space="0" w:color="000000"/>
              <w:left w:val="single" w:sz="1" w:space="0" w:color="000000"/>
              <w:bottom w:val="single" w:sz="1" w:space="0" w:color="000000"/>
            </w:tcBorders>
          </w:tcPr>
          <w:p w:rsidR="00F45D94" w:rsidRPr="006D4F1F" w:rsidRDefault="006D4F1F" w:rsidP="00F45D94">
            <w:pPr>
              <w:widowControl w:val="0"/>
              <w:suppressAutoHyphens/>
              <w:snapToGrid w:val="0"/>
              <w:spacing w:after="0" w:line="240" w:lineRule="auto"/>
              <w:rPr>
                <w:rFonts w:ascii="Times New Roman" w:eastAsia="Lucida Sans Unicode" w:hAnsi="Times New Roman" w:cs="Times New Roman"/>
                <w:bCs/>
                <w:kern w:val="1"/>
                <w:sz w:val="24"/>
                <w:szCs w:val="24"/>
              </w:rPr>
            </w:pPr>
            <w:r>
              <w:rPr>
                <w:rFonts w:ascii="Times New Roman" w:eastAsia="Lucida Sans Unicode" w:hAnsi="Times New Roman" w:cs="Times New Roman"/>
                <w:bCs/>
                <w:kern w:val="1"/>
                <w:sz w:val="24"/>
                <w:szCs w:val="24"/>
              </w:rPr>
              <w:t>1</w:t>
            </w:r>
          </w:p>
        </w:tc>
        <w:tc>
          <w:tcPr>
            <w:tcW w:w="1885"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Расыпчатый,белый, полезный</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color w:val="000000" w:themeColor="text1"/>
                <w:kern w:val="1"/>
                <w:sz w:val="24"/>
                <w:szCs w:val="24"/>
              </w:rPr>
            </w:pPr>
            <w:r w:rsidRPr="00F45D94">
              <w:rPr>
                <w:rFonts w:ascii="Times New Roman" w:eastAsia="Times New Roman" w:hAnsi="Times New Roman" w:cs="Times New Roman"/>
                <w:sz w:val="24"/>
                <w:szCs w:val="24"/>
              </w:rPr>
              <w:t>Слушают учителя, правильно отвечают на вопросы учителя, действуют по подражанию, с помощью взрослого</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b/>
                <w:bCs/>
                <w:kern w:val="1"/>
                <w:sz w:val="24"/>
                <w:szCs w:val="24"/>
              </w:rPr>
            </w:pPr>
            <w:r w:rsidRPr="00F45D94">
              <w:rPr>
                <w:rFonts w:ascii="Times New Roman" w:hAnsi="Times New Roman"/>
                <w:sz w:val="24"/>
                <w:szCs w:val="24"/>
              </w:rPr>
              <w:t>Коррекция мышление на основе упражнений в анализе и синтезе</w:t>
            </w:r>
          </w:p>
        </w:tc>
      </w:tr>
      <w:tr w:rsidR="00F45D94" w:rsidRPr="00F45D94" w:rsidTr="006D4F1F">
        <w:trPr>
          <w:gridAfter w:val="6"/>
          <w:wAfter w:w="16596" w:type="dxa"/>
          <w:trHeight w:val="1554"/>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12</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hAnsi="Times New Roman"/>
                <w:sz w:val="24"/>
                <w:szCs w:val="24"/>
                <w:shd w:val="clear" w:color="auto" w:fill="FFFFFF"/>
                <w:lang w:val="en-US"/>
              </w:rPr>
            </w:pPr>
            <w:r w:rsidRPr="00E10E69">
              <w:rPr>
                <w:rFonts w:ascii="Times New Roman" w:hAnsi="Times New Roman"/>
                <w:sz w:val="24"/>
                <w:szCs w:val="24"/>
                <w:shd w:val="clear" w:color="auto" w:fill="FFFFFF"/>
                <w:lang w:val="en-US"/>
              </w:rPr>
              <w:t>Лото «Молочные продукты»</w:t>
            </w:r>
          </w:p>
        </w:tc>
        <w:tc>
          <w:tcPr>
            <w:tcW w:w="709" w:type="dxa"/>
            <w:gridSpan w:val="2"/>
            <w:tcBorders>
              <w:top w:val="single" w:sz="1" w:space="0" w:color="000000"/>
              <w:left w:val="single" w:sz="1" w:space="0" w:color="000000"/>
              <w:bottom w:val="single" w:sz="1" w:space="0" w:color="000000"/>
            </w:tcBorders>
          </w:tcPr>
          <w:p w:rsidR="00F45D94" w:rsidRPr="00877644"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rPr>
            </w:pPr>
          </w:p>
        </w:tc>
        <w:tc>
          <w:tcPr>
            <w:tcW w:w="1178" w:type="dxa"/>
            <w:gridSpan w:val="2"/>
            <w:tcBorders>
              <w:top w:val="single" w:sz="1" w:space="0" w:color="000000"/>
              <w:left w:val="single" w:sz="1" w:space="0" w:color="000000"/>
              <w:bottom w:val="single" w:sz="1" w:space="0" w:color="000000"/>
            </w:tcBorders>
          </w:tcPr>
          <w:p w:rsidR="00F45D94" w:rsidRPr="00877644" w:rsidRDefault="00877644" w:rsidP="00F45D94">
            <w:pPr>
              <w:widowControl w:val="0"/>
              <w:suppressAutoHyphens/>
              <w:snapToGrid w:val="0"/>
              <w:spacing w:after="0" w:line="240" w:lineRule="auto"/>
              <w:rPr>
                <w:rFonts w:ascii="Times New Roman" w:eastAsia="Lucida Sans Unicode" w:hAnsi="Times New Roman" w:cs="Times New Roman"/>
                <w:bCs/>
                <w:kern w:val="1"/>
                <w:sz w:val="24"/>
                <w:szCs w:val="24"/>
              </w:rPr>
            </w:pPr>
            <w:r>
              <w:rPr>
                <w:rFonts w:ascii="Times New Roman" w:eastAsia="Lucida Sans Unicode" w:hAnsi="Times New Roman" w:cs="Times New Roman"/>
                <w:bCs/>
                <w:kern w:val="1"/>
                <w:sz w:val="24"/>
                <w:szCs w:val="24"/>
              </w:rPr>
              <w:t>1</w:t>
            </w:r>
          </w:p>
        </w:tc>
        <w:tc>
          <w:tcPr>
            <w:tcW w:w="1885"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Выбирай по образцу</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color w:val="000000" w:themeColor="text1"/>
                <w:kern w:val="1"/>
                <w:sz w:val="24"/>
                <w:szCs w:val="24"/>
              </w:rPr>
            </w:pPr>
            <w:r w:rsidRPr="00F45D94">
              <w:rPr>
                <w:rFonts w:ascii="Times New Roman" w:eastAsia="Times New Roman" w:hAnsi="Times New Roman" w:cs="Times New Roman"/>
                <w:color w:val="000000"/>
                <w:sz w:val="24"/>
                <w:szCs w:val="24"/>
              </w:rPr>
              <w:t xml:space="preserve">Действуют по подражанию, используют по назначению учебных </w:t>
            </w:r>
            <w:proofErr w:type="gramStart"/>
            <w:r w:rsidRPr="00F45D94">
              <w:rPr>
                <w:rFonts w:ascii="Times New Roman" w:eastAsia="Times New Roman" w:hAnsi="Times New Roman" w:cs="Times New Roman"/>
                <w:color w:val="000000"/>
                <w:sz w:val="24"/>
                <w:szCs w:val="24"/>
              </w:rPr>
              <w:t>материалов,учатся</w:t>
            </w:r>
            <w:proofErr w:type="gramEnd"/>
            <w:r w:rsidRPr="00F45D94">
              <w:rPr>
                <w:rFonts w:ascii="Times New Roman" w:eastAsia="Times New Roman" w:hAnsi="Times New Roman" w:cs="Times New Roman"/>
                <w:color w:val="000000"/>
                <w:sz w:val="24"/>
                <w:szCs w:val="24"/>
              </w:rPr>
              <w:t xml:space="preserve"> выполнять действия самостоятельно</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b/>
                <w:bCs/>
                <w:kern w:val="1"/>
                <w:sz w:val="24"/>
                <w:szCs w:val="24"/>
              </w:rPr>
            </w:pPr>
            <w:r w:rsidRPr="00F45D94">
              <w:rPr>
                <w:rFonts w:ascii="Times New Roman" w:hAnsi="Times New Roman"/>
                <w:sz w:val="24"/>
                <w:szCs w:val="24"/>
              </w:rPr>
              <w:t>Коррекция эмоциональной сферы через формирование учебной мотивации.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13</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hAnsi="Times New Roman"/>
                <w:sz w:val="24"/>
                <w:szCs w:val="24"/>
                <w:shd w:val="clear" w:color="auto" w:fill="FFFFFF"/>
              </w:rPr>
            </w:pPr>
            <w:r w:rsidRPr="00F45D94">
              <w:rPr>
                <w:rFonts w:ascii="Times New Roman" w:hAnsi="Times New Roman"/>
                <w:sz w:val="24"/>
                <w:szCs w:val="24"/>
                <w:shd w:val="clear" w:color="auto" w:fill="FFFFFF"/>
              </w:rPr>
              <w:t>Правила здорового образа жизни. Загадки.</w:t>
            </w:r>
          </w:p>
        </w:tc>
        <w:tc>
          <w:tcPr>
            <w:tcW w:w="709" w:type="dxa"/>
            <w:gridSpan w:val="2"/>
            <w:tcBorders>
              <w:top w:val="single" w:sz="1" w:space="0" w:color="000000"/>
              <w:left w:val="single" w:sz="1" w:space="0" w:color="000000"/>
              <w:bottom w:val="single" w:sz="1" w:space="0" w:color="000000"/>
            </w:tcBorders>
          </w:tcPr>
          <w:p w:rsidR="00F45D94" w:rsidRPr="006D4F1F" w:rsidRDefault="00877644" w:rsidP="00F45D94">
            <w:pPr>
              <w:widowControl w:val="0"/>
              <w:suppressAutoHyphens/>
              <w:snapToGrid w:val="0"/>
              <w:spacing w:after="0" w:line="240" w:lineRule="auto"/>
              <w:rPr>
                <w:rFonts w:ascii="Times New Roman" w:eastAsia="Lucida Sans Unicode" w:hAnsi="Times New Roman" w:cs="Times New Roman"/>
                <w:bCs/>
                <w:kern w:val="1"/>
                <w:sz w:val="24"/>
                <w:szCs w:val="24"/>
              </w:rPr>
            </w:pPr>
            <w:r>
              <w:rPr>
                <w:rFonts w:ascii="Times New Roman" w:eastAsia="Lucida Sans Unicode" w:hAnsi="Times New Roman" w:cs="Times New Roman"/>
                <w:bCs/>
                <w:kern w:val="1"/>
                <w:sz w:val="24"/>
                <w:szCs w:val="24"/>
              </w:rPr>
              <w:t>1</w:t>
            </w:r>
          </w:p>
        </w:tc>
        <w:tc>
          <w:tcPr>
            <w:tcW w:w="1178" w:type="dxa"/>
            <w:gridSpan w:val="2"/>
            <w:tcBorders>
              <w:top w:val="single" w:sz="1" w:space="0" w:color="000000"/>
              <w:left w:val="single" w:sz="1" w:space="0" w:color="000000"/>
              <w:bottom w:val="single" w:sz="1" w:space="0" w:color="000000"/>
            </w:tcBorders>
          </w:tcPr>
          <w:p w:rsidR="00F45D94" w:rsidRPr="006D4F1F"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rPr>
            </w:pPr>
          </w:p>
        </w:tc>
        <w:tc>
          <w:tcPr>
            <w:tcW w:w="1885"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color w:val="000000" w:themeColor="text1"/>
                <w:kern w:val="1"/>
                <w:sz w:val="24"/>
                <w:szCs w:val="24"/>
              </w:rPr>
            </w:pPr>
            <w:r w:rsidRPr="00F45D94">
              <w:rPr>
                <w:rFonts w:ascii="Times New Roman" w:eastAsia="Times New Roman" w:hAnsi="Times New Roman" w:cs="Times New Roman"/>
                <w:color w:val="000000" w:themeColor="text1"/>
                <w:sz w:val="24"/>
                <w:szCs w:val="24"/>
              </w:rPr>
              <w:t>Слушают учителя, правильно отвечают на вопросы учителя, действуют по подражанию, с помощью взрослого</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b/>
                <w:bCs/>
                <w:kern w:val="1"/>
                <w:sz w:val="24"/>
                <w:szCs w:val="24"/>
              </w:rPr>
            </w:pPr>
            <w:r w:rsidRPr="00F45D94">
              <w:rPr>
                <w:rFonts w:ascii="Times New Roman" w:hAnsi="Times New Roman"/>
                <w:sz w:val="24"/>
                <w:szCs w:val="24"/>
              </w:rPr>
              <w:t>Расширение круга общих представлений об окружающем мире.</w:t>
            </w:r>
          </w:p>
        </w:tc>
      </w:tr>
      <w:tr w:rsidR="00F45D94" w:rsidRPr="00F45D94" w:rsidTr="00F45D94">
        <w:trPr>
          <w:gridAfter w:val="6"/>
          <w:wAfter w:w="16596" w:type="dxa"/>
        </w:trPr>
        <w:tc>
          <w:tcPr>
            <w:tcW w:w="15026" w:type="dxa"/>
            <w:gridSpan w:val="10"/>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hAnsi="Times New Roman"/>
                <w:sz w:val="24"/>
                <w:szCs w:val="24"/>
              </w:rPr>
            </w:pPr>
            <w:r w:rsidRPr="00F45D94">
              <w:rPr>
                <w:rFonts w:ascii="Times New Roman" w:hAnsi="Times New Roman"/>
                <w:b/>
                <w:sz w:val="24"/>
                <w:szCs w:val="24"/>
                <w:shd w:val="clear" w:color="auto" w:fill="FFFFFF"/>
              </w:rPr>
              <w:t>Правила здорового образа. Сон-3ч.</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14</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hAnsi="Times New Roman"/>
                <w:sz w:val="24"/>
                <w:szCs w:val="24"/>
                <w:lang w:val="en-US"/>
              </w:rPr>
            </w:pPr>
            <w:r w:rsidRPr="00E10E69">
              <w:rPr>
                <w:rFonts w:ascii="Times New Roman" w:hAnsi="Times New Roman"/>
                <w:sz w:val="24"/>
                <w:szCs w:val="24"/>
                <w:shd w:val="clear" w:color="auto" w:fill="FFFFFF"/>
                <w:lang w:val="en-US"/>
              </w:rPr>
              <w:t>Правила здорового образа. Сон.</w:t>
            </w:r>
          </w:p>
        </w:tc>
        <w:tc>
          <w:tcPr>
            <w:tcW w:w="709" w:type="dxa"/>
            <w:gridSpan w:val="2"/>
            <w:tcBorders>
              <w:top w:val="single" w:sz="1" w:space="0" w:color="000000"/>
              <w:left w:val="single" w:sz="1" w:space="0" w:color="000000"/>
              <w:bottom w:val="single" w:sz="1" w:space="0" w:color="000000"/>
            </w:tcBorders>
          </w:tcPr>
          <w:p w:rsidR="00F45D94" w:rsidRPr="006D4F1F"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rPr>
            </w:pPr>
          </w:p>
        </w:tc>
        <w:tc>
          <w:tcPr>
            <w:tcW w:w="1178" w:type="dxa"/>
            <w:gridSpan w:val="2"/>
            <w:tcBorders>
              <w:top w:val="single" w:sz="1" w:space="0" w:color="000000"/>
              <w:left w:val="single" w:sz="1" w:space="0" w:color="000000"/>
              <w:bottom w:val="single" w:sz="1" w:space="0" w:color="000000"/>
            </w:tcBorders>
          </w:tcPr>
          <w:p w:rsidR="00F45D94" w:rsidRPr="006D4F1F" w:rsidRDefault="006D4F1F" w:rsidP="00F45D94">
            <w:pPr>
              <w:widowControl w:val="0"/>
              <w:suppressAutoHyphens/>
              <w:snapToGrid w:val="0"/>
              <w:spacing w:after="0" w:line="240" w:lineRule="auto"/>
              <w:rPr>
                <w:rFonts w:ascii="Times New Roman" w:eastAsia="Lucida Sans Unicode" w:hAnsi="Times New Roman" w:cs="Times New Roman"/>
                <w:bCs/>
                <w:kern w:val="1"/>
                <w:sz w:val="24"/>
                <w:szCs w:val="24"/>
              </w:rPr>
            </w:pPr>
            <w:r>
              <w:rPr>
                <w:rFonts w:ascii="Times New Roman" w:eastAsia="Lucida Sans Unicode" w:hAnsi="Times New Roman" w:cs="Times New Roman"/>
                <w:bCs/>
                <w:kern w:val="1"/>
                <w:sz w:val="24"/>
                <w:szCs w:val="24"/>
              </w:rPr>
              <w:t>1</w:t>
            </w:r>
          </w:p>
        </w:tc>
        <w:tc>
          <w:tcPr>
            <w:tcW w:w="1885"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Здоровый сон</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Times New Roman" w:hAnsi="Times New Roman" w:cs="Times New Roman"/>
                <w:sz w:val="24"/>
                <w:szCs w:val="24"/>
              </w:rPr>
            </w:pPr>
            <w:r w:rsidRPr="00F45D94">
              <w:rPr>
                <w:rFonts w:ascii="Times New Roman" w:hAnsi="Times New Roman" w:cs="Times New Roman"/>
                <w:sz w:val="24"/>
                <w:szCs w:val="24"/>
              </w:rPr>
              <w:t>Слушают объяснений учителя, учатся правильно выполнять инструкции учителя</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b/>
                <w:bCs/>
                <w:kern w:val="1"/>
                <w:sz w:val="24"/>
                <w:szCs w:val="24"/>
              </w:rPr>
            </w:pPr>
            <w:r w:rsidRPr="00F45D94">
              <w:rPr>
                <w:rFonts w:ascii="Times New Roman" w:hAnsi="Times New Roman"/>
                <w:sz w:val="24"/>
                <w:szCs w:val="24"/>
              </w:rPr>
              <w:t>Коррекция пространственного восприятия через подбор слова к картинке.</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15</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hAnsi="Times New Roman"/>
                <w:sz w:val="24"/>
                <w:szCs w:val="24"/>
                <w:shd w:val="clear" w:color="auto" w:fill="FFFFFF"/>
                <w:lang w:val="en-US"/>
              </w:rPr>
            </w:pPr>
            <w:r w:rsidRPr="00E10E69">
              <w:rPr>
                <w:rFonts w:ascii="Times New Roman" w:hAnsi="Times New Roman"/>
                <w:sz w:val="24"/>
                <w:szCs w:val="24"/>
                <w:shd w:val="clear" w:color="auto" w:fill="FFFFFF"/>
                <w:lang w:val="en-US"/>
              </w:rPr>
              <w:t>Рисование «Моя любимая подушка»</w:t>
            </w:r>
          </w:p>
        </w:tc>
        <w:tc>
          <w:tcPr>
            <w:tcW w:w="709" w:type="dxa"/>
            <w:gridSpan w:val="2"/>
            <w:tcBorders>
              <w:top w:val="single" w:sz="1" w:space="0" w:color="000000"/>
              <w:left w:val="single" w:sz="1" w:space="0" w:color="000000"/>
              <w:bottom w:val="single" w:sz="1" w:space="0" w:color="000000"/>
            </w:tcBorders>
          </w:tcPr>
          <w:p w:rsidR="00F45D94" w:rsidRPr="006D4F1F"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rPr>
            </w:pPr>
          </w:p>
        </w:tc>
        <w:tc>
          <w:tcPr>
            <w:tcW w:w="1178" w:type="dxa"/>
            <w:gridSpan w:val="2"/>
            <w:tcBorders>
              <w:top w:val="single" w:sz="1" w:space="0" w:color="000000"/>
              <w:left w:val="single" w:sz="1" w:space="0" w:color="000000"/>
              <w:bottom w:val="single" w:sz="1" w:space="0" w:color="000000"/>
            </w:tcBorders>
          </w:tcPr>
          <w:p w:rsidR="00F45D94" w:rsidRPr="006D4F1F" w:rsidRDefault="006D4F1F" w:rsidP="00F45D94">
            <w:pPr>
              <w:widowControl w:val="0"/>
              <w:suppressAutoHyphens/>
              <w:snapToGrid w:val="0"/>
              <w:spacing w:after="0" w:line="240" w:lineRule="auto"/>
              <w:rPr>
                <w:rFonts w:ascii="Times New Roman" w:eastAsia="Lucida Sans Unicode" w:hAnsi="Times New Roman" w:cs="Times New Roman"/>
                <w:bCs/>
                <w:kern w:val="1"/>
                <w:sz w:val="24"/>
                <w:szCs w:val="24"/>
              </w:rPr>
            </w:pPr>
            <w:r>
              <w:rPr>
                <w:rFonts w:ascii="Times New Roman" w:eastAsia="Lucida Sans Unicode" w:hAnsi="Times New Roman" w:cs="Times New Roman"/>
                <w:bCs/>
                <w:kern w:val="1"/>
                <w:sz w:val="24"/>
                <w:szCs w:val="24"/>
              </w:rPr>
              <w:t>1</w:t>
            </w:r>
          </w:p>
        </w:tc>
        <w:tc>
          <w:tcPr>
            <w:tcW w:w="1885"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Четыре угла</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Times New Roman" w:hAnsi="Times New Roman" w:cs="Times New Roman"/>
                <w:sz w:val="24"/>
                <w:szCs w:val="24"/>
              </w:rPr>
            </w:pPr>
            <w:r w:rsidRPr="00F45D94">
              <w:rPr>
                <w:rFonts w:ascii="Times New Roman" w:eastAsia="Times New Roman" w:hAnsi="Times New Roman" w:cs="Times New Roman"/>
                <w:color w:val="000000"/>
                <w:sz w:val="24"/>
                <w:szCs w:val="24"/>
              </w:rPr>
              <w:t>Действуют по подражанию, используют по назначению учебных материалов с помощью взрослого, учатся выполнять действия самостоятельно</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b/>
                <w:bCs/>
                <w:kern w:val="1"/>
                <w:sz w:val="24"/>
                <w:szCs w:val="24"/>
              </w:rPr>
            </w:pPr>
            <w:r w:rsidRPr="00F45D94">
              <w:rPr>
                <w:rFonts w:ascii="Times New Roman" w:hAnsi="Times New Roman"/>
                <w:sz w:val="24"/>
                <w:szCs w:val="24"/>
              </w:rPr>
              <w:t>Коррекция пространственного восприятия через подбор слова к картинке.</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16</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hAnsi="Times New Roman"/>
                <w:sz w:val="24"/>
                <w:szCs w:val="24"/>
                <w:shd w:val="clear" w:color="auto" w:fill="FFFFFF"/>
              </w:rPr>
            </w:pPr>
            <w:r w:rsidRPr="00F45D94">
              <w:rPr>
                <w:rFonts w:ascii="Times New Roman" w:hAnsi="Times New Roman"/>
                <w:sz w:val="24"/>
                <w:szCs w:val="24"/>
                <w:shd w:val="clear" w:color="auto" w:fill="FFFFFF"/>
              </w:rPr>
              <w:t xml:space="preserve"> Моделирование жизненных ситуаций. Проветривание </w:t>
            </w:r>
            <w:proofErr w:type="gramStart"/>
            <w:r w:rsidRPr="00F45D94">
              <w:rPr>
                <w:rFonts w:ascii="Times New Roman" w:hAnsi="Times New Roman"/>
                <w:sz w:val="24"/>
                <w:szCs w:val="24"/>
                <w:shd w:val="clear" w:color="auto" w:fill="FFFFFF"/>
              </w:rPr>
              <w:t>комнаты .</w:t>
            </w:r>
            <w:proofErr w:type="gramEnd"/>
          </w:p>
        </w:tc>
        <w:tc>
          <w:tcPr>
            <w:tcW w:w="709" w:type="dxa"/>
            <w:gridSpan w:val="2"/>
            <w:tcBorders>
              <w:top w:val="single" w:sz="1" w:space="0" w:color="000000"/>
              <w:left w:val="single" w:sz="1" w:space="0" w:color="000000"/>
              <w:bottom w:val="single" w:sz="1" w:space="0" w:color="000000"/>
            </w:tcBorders>
          </w:tcPr>
          <w:p w:rsidR="00F45D94" w:rsidRPr="006D4F1F"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rPr>
            </w:pPr>
          </w:p>
        </w:tc>
        <w:tc>
          <w:tcPr>
            <w:tcW w:w="1178" w:type="dxa"/>
            <w:gridSpan w:val="2"/>
            <w:tcBorders>
              <w:top w:val="single" w:sz="1" w:space="0" w:color="000000"/>
              <w:left w:val="single" w:sz="1" w:space="0" w:color="000000"/>
              <w:bottom w:val="single" w:sz="1" w:space="0" w:color="000000"/>
            </w:tcBorders>
          </w:tcPr>
          <w:p w:rsidR="00F45D94" w:rsidRPr="006D4F1F" w:rsidRDefault="006D4F1F" w:rsidP="00F45D94">
            <w:pPr>
              <w:widowControl w:val="0"/>
              <w:suppressAutoHyphens/>
              <w:snapToGrid w:val="0"/>
              <w:spacing w:after="0" w:line="240" w:lineRule="auto"/>
              <w:rPr>
                <w:rFonts w:ascii="Times New Roman" w:eastAsia="Lucida Sans Unicode" w:hAnsi="Times New Roman" w:cs="Times New Roman"/>
                <w:bCs/>
                <w:kern w:val="1"/>
                <w:sz w:val="24"/>
                <w:szCs w:val="24"/>
              </w:rPr>
            </w:pPr>
            <w:r>
              <w:rPr>
                <w:rFonts w:ascii="Times New Roman" w:eastAsia="Lucida Sans Unicode" w:hAnsi="Times New Roman" w:cs="Times New Roman"/>
                <w:bCs/>
                <w:kern w:val="1"/>
                <w:sz w:val="24"/>
                <w:szCs w:val="24"/>
              </w:rPr>
              <w:t>1</w:t>
            </w:r>
          </w:p>
        </w:tc>
        <w:tc>
          <w:tcPr>
            <w:tcW w:w="1885"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Открыть форточку</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Times New Roman" w:hAnsi="Times New Roman" w:cs="Times New Roman"/>
                <w:sz w:val="24"/>
                <w:szCs w:val="24"/>
              </w:rPr>
            </w:pPr>
            <w:r w:rsidRPr="00F45D94">
              <w:rPr>
                <w:rFonts w:ascii="Times New Roman" w:hAnsi="Times New Roman" w:cs="Times New Roman"/>
                <w:sz w:val="24"/>
                <w:szCs w:val="24"/>
              </w:rPr>
              <w:t>Слушаютобъяснений учителя, д</w:t>
            </w:r>
            <w:r w:rsidRPr="00F45D94">
              <w:rPr>
                <w:rFonts w:ascii="Times New Roman" w:eastAsia="Times New Roman" w:hAnsi="Times New Roman" w:cs="Times New Roman"/>
                <w:color w:val="000000"/>
                <w:sz w:val="24"/>
                <w:szCs w:val="24"/>
              </w:rPr>
              <w:t>ействуют по подражанию</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b/>
                <w:bCs/>
                <w:kern w:val="1"/>
                <w:sz w:val="24"/>
                <w:szCs w:val="24"/>
              </w:rPr>
            </w:pPr>
            <w:r w:rsidRPr="00F45D94">
              <w:rPr>
                <w:rFonts w:ascii="Times New Roman" w:hAnsi="Times New Roman"/>
                <w:sz w:val="24"/>
                <w:szCs w:val="24"/>
              </w:rPr>
              <w:t>Коррекция мышление на основе упражнений в анализе и синтезе</w:t>
            </w:r>
          </w:p>
        </w:tc>
      </w:tr>
      <w:tr w:rsidR="00F45D94" w:rsidRPr="00F45D94" w:rsidTr="00F45D94">
        <w:trPr>
          <w:trHeight w:val="507"/>
        </w:trPr>
        <w:tc>
          <w:tcPr>
            <w:tcW w:w="15026" w:type="dxa"/>
            <w:gridSpan w:val="10"/>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hAnsi="Times New Roman" w:cs="Times New Roman"/>
                <w:b/>
                <w:sz w:val="24"/>
                <w:szCs w:val="24"/>
              </w:rPr>
            </w:pPr>
            <w:r w:rsidRPr="00F45D94">
              <w:rPr>
                <w:rFonts w:ascii="Times New Roman" w:hAnsi="Times New Roman"/>
                <w:b/>
                <w:sz w:val="24"/>
                <w:szCs w:val="24"/>
                <w:shd w:val="clear" w:color="auto" w:fill="FFFFFF"/>
              </w:rPr>
              <w:t>Правила здорового образа. Прогулка-7ч</w:t>
            </w:r>
          </w:p>
        </w:tc>
        <w:tc>
          <w:tcPr>
            <w:tcW w:w="2766" w:type="dxa"/>
          </w:tcPr>
          <w:p w:rsidR="00F45D94" w:rsidRPr="00F45D94" w:rsidRDefault="00F45D94" w:rsidP="00F45D94">
            <w:pPr>
              <w:spacing w:after="160" w:line="259" w:lineRule="auto"/>
            </w:pPr>
          </w:p>
        </w:tc>
        <w:tc>
          <w:tcPr>
            <w:tcW w:w="2766" w:type="dxa"/>
          </w:tcPr>
          <w:p w:rsidR="00F45D94" w:rsidRPr="00F45D94" w:rsidRDefault="00F45D94" w:rsidP="00F45D94">
            <w:pPr>
              <w:spacing w:after="160" w:line="259" w:lineRule="auto"/>
            </w:pPr>
          </w:p>
        </w:tc>
        <w:tc>
          <w:tcPr>
            <w:tcW w:w="2766" w:type="dxa"/>
          </w:tcPr>
          <w:p w:rsidR="00F45D94" w:rsidRPr="00F45D94" w:rsidRDefault="00F45D94" w:rsidP="00F45D94">
            <w:pPr>
              <w:spacing w:after="160" w:line="259" w:lineRule="auto"/>
            </w:pPr>
          </w:p>
        </w:tc>
        <w:tc>
          <w:tcPr>
            <w:tcW w:w="2766" w:type="dxa"/>
          </w:tcPr>
          <w:p w:rsidR="00F45D94" w:rsidRPr="00F45D94" w:rsidRDefault="00F45D94" w:rsidP="00F45D94">
            <w:pPr>
              <w:spacing w:after="160" w:line="259" w:lineRule="auto"/>
            </w:pPr>
          </w:p>
        </w:tc>
        <w:tc>
          <w:tcPr>
            <w:tcW w:w="2766" w:type="dxa"/>
          </w:tcPr>
          <w:p w:rsidR="00F45D94" w:rsidRPr="00F45D94" w:rsidRDefault="00F45D94" w:rsidP="00F45D94">
            <w:pPr>
              <w:spacing w:after="160" w:line="259" w:lineRule="auto"/>
            </w:pPr>
          </w:p>
        </w:tc>
        <w:tc>
          <w:tcPr>
            <w:tcW w:w="2766"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b/>
                <w:bCs/>
                <w:kern w:val="1"/>
                <w:sz w:val="24"/>
                <w:szCs w:val="24"/>
              </w:rPr>
            </w:pPr>
            <w:r w:rsidRPr="00F45D94">
              <w:rPr>
                <w:rFonts w:ascii="Times New Roman" w:hAnsi="Times New Roman"/>
                <w:sz w:val="24"/>
                <w:szCs w:val="24"/>
              </w:rPr>
              <w:t>Коррекция эмоциональной сферы через формирование учебной мотивации.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17</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hAnsi="Times New Roman"/>
                <w:sz w:val="24"/>
                <w:szCs w:val="24"/>
                <w:shd w:val="clear" w:color="auto" w:fill="FFFFFF"/>
                <w:lang w:val="en-US"/>
              </w:rPr>
            </w:pPr>
            <w:r w:rsidRPr="00E10E69">
              <w:rPr>
                <w:rFonts w:ascii="Times New Roman" w:hAnsi="Times New Roman"/>
                <w:sz w:val="24"/>
                <w:szCs w:val="24"/>
                <w:shd w:val="clear" w:color="auto" w:fill="FFFFFF"/>
                <w:lang w:val="en-US"/>
              </w:rPr>
              <w:t>Правила здорового образа. Прогулка.</w:t>
            </w:r>
          </w:p>
        </w:tc>
        <w:tc>
          <w:tcPr>
            <w:tcW w:w="709" w:type="dxa"/>
            <w:gridSpan w:val="2"/>
            <w:tcBorders>
              <w:top w:val="single" w:sz="1" w:space="0" w:color="000000"/>
              <w:left w:val="single" w:sz="1" w:space="0" w:color="000000"/>
              <w:bottom w:val="single" w:sz="1" w:space="0" w:color="000000"/>
            </w:tcBorders>
          </w:tcPr>
          <w:p w:rsidR="00F45D94" w:rsidRPr="006D4F1F" w:rsidRDefault="00F45D94"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p>
        </w:tc>
        <w:tc>
          <w:tcPr>
            <w:tcW w:w="1178" w:type="dxa"/>
            <w:gridSpan w:val="2"/>
            <w:tcBorders>
              <w:top w:val="single" w:sz="1" w:space="0" w:color="000000"/>
              <w:left w:val="single" w:sz="1" w:space="0" w:color="000000"/>
              <w:bottom w:val="single" w:sz="1" w:space="0" w:color="000000"/>
            </w:tcBorders>
          </w:tcPr>
          <w:p w:rsidR="00F45D94" w:rsidRPr="006D4F1F" w:rsidRDefault="006D4F1F" w:rsidP="00F45D94">
            <w:pPr>
              <w:widowControl w:val="0"/>
              <w:suppressAutoHyphens/>
              <w:snapToGrid w:val="0"/>
              <w:spacing w:after="0" w:line="240" w:lineRule="auto"/>
              <w:rPr>
                <w:rFonts w:ascii="Times New Roman" w:eastAsia="Lucida Sans Unicode" w:hAnsi="Times New Roman" w:cs="Times New Roman"/>
                <w:bCs/>
                <w:kern w:val="1"/>
                <w:sz w:val="24"/>
                <w:szCs w:val="24"/>
              </w:rPr>
            </w:pPr>
            <w:r>
              <w:rPr>
                <w:rFonts w:ascii="Times New Roman" w:eastAsia="Lucida Sans Unicode" w:hAnsi="Times New Roman" w:cs="Times New Roman"/>
                <w:bCs/>
                <w:kern w:val="1"/>
                <w:sz w:val="24"/>
                <w:szCs w:val="24"/>
              </w:rPr>
              <w:t>1</w:t>
            </w:r>
          </w:p>
        </w:tc>
        <w:tc>
          <w:tcPr>
            <w:tcW w:w="1885"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Отдых</w:t>
            </w:r>
          </w:p>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Times New Roman" w:hAnsi="Times New Roman" w:cs="Times New Roman"/>
                <w:sz w:val="24"/>
                <w:szCs w:val="24"/>
              </w:rPr>
            </w:pPr>
            <w:r w:rsidRPr="00F45D94">
              <w:rPr>
                <w:rFonts w:ascii="Times New Roman" w:hAnsi="Times New Roman" w:cs="Times New Roman"/>
                <w:sz w:val="24"/>
                <w:szCs w:val="24"/>
              </w:rPr>
              <w:t>Слушают объяснений учителя, учатся правильно выполнять инструкции учителя</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b/>
                <w:bCs/>
                <w:kern w:val="1"/>
                <w:sz w:val="24"/>
                <w:szCs w:val="24"/>
              </w:rPr>
            </w:pPr>
            <w:r w:rsidRPr="00F45D94">
              <w:rPr>
                <w:rFonts w:ascii="Times New Roman" w:hAnsi="Times New Roman"/>
                <w:sz w:val="24"/>
                <w:szCs w:val="24"/>
              </w:rPr>
              <w:t>Расширение круга общих представлений об окружающем мире.</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18</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hAnsi="Times New Roman"/>
                <w:sz w:val="24"/>
                <w:szCs w:val="24"/>
                <w:shd w:val="clear" w:color="auto" w:fill="FFFFFF"/>
                <w:lang w:val="en-US"/>
              </w:rPr>
            </w:pPr>
            <w:r w:rsidRPr="00E10E69">
              <w:rPr>
                <w:rFonts w:ascii="Times New Roman" w:hAnsi="Times New Roman"/>
                <w:sz w:val="24"/>
                <w:szCs w:val="24"/>
                <w:shd w:val="clear" w:color="auto" w:fill="FFFFFF"/>
                <w:lang w:val="en-US"/>
              </w:rPr>
              <w:t>Одежда для прогулки. Рисование.</w:t>
            </w:r>
          </w:p>
        </w:tc>
        <w:tc>
          <w:tcPr>
            <w:tcW w:w="709" w:type="dxa"/>
            <w:gridSpan w:val="2"/>
            <w:tcBorders>
              <w:top w:val="single" w:sz="1" w:space="0" w:color="000000"/>
              <w:left w:val="single" w:sz="1" w:space="0" w:color="000000"/>
              <w:bottom w:val="single" w:sz="1" w:space="0" w:color="000000"/>
            </w:tcBorders>
          </w:tcPr>
          <w:p w:rsidR="00F45D94" w:rsidRPr="00877644" w:rsidRDefault="00F45D94"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p>
        </w:tc>
        <w:tc>
          <w:tcPr>
            <w:tcW w:w="1178" w:type="dxa"/>
            <w:gridSpan w:val="2"/>
            <w:tcBorders>
              <w:top w:val="single" w:sz="1" w:space="0" w:color="000000"/>
              <w:left w:val="single" w:sz="1" w:space="0" w:color="000000"/>
              <w:bottom w:val="single" w:sz="1" w:space="0" w:color="000000"/>
            </w:tcBorders>
          </w:tcPr>
          <w:p w:rsidR="00F45D94" w:rsidRPr="00877644" w:rsidRDefault="00877644" w:rsidP="00F45D94">
            <w:pPr>
              <w:widowControl w:val="0"/>
              <w:suppressAutoHyphens/>
              <w:snapToGrid w:val="0"/>
              <w:spacing w:after="0" w:line="240" w:lineRule="auto"/>
              <w:rPr>
                <w:rFonts w:ascii="Times New Roman" w:eastAsia="Lucida Sans Unicode" w:hAnsi="Times New Roman" w:cs="Times New Roman"/>
                <w:bCs/>
                <w:kern w:val="1"/>
                <w:sz w:val="24"/>
                <w:szCs w:val="24"/>
              </w:rPr>
            </w:pPr>
            <w:r>
              <w:rPr>
                <w:rFonts w:ascii="Times New Roman" w:eastAsia="Lucida Sans Unicode" w:hAnsi="Times New Roman" w:cs="Times New Roman"/>
                <w:bCs/>
                <w:kern w:val="1"/>
                <w:sz w:val="24"/>
                <w:szCs w:val="24"/>
              </w:rPr>
              <w:t>1</w:t>
            </w:r>
          </w:p>
        </w:tc>
        <w:tc>
          <w:tcPr>
            <w:tcW w:w="1885"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Шаблон</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Times New Roman" w:hAnsi="Times New Roman" w:cs="Times New Roman"/>
                <w:sz w:val="24"/>
                <w:szCs w:val="24"/>
              </w:rPr>
            </w:pPr>
            <w:r w:rsidRPr="00F45D94">
              <w:rPr>
                <w:rFonts w:ascii="Times New Roman" w:eastAsia="Times New Roman" w:hAnsi="Times New Roman" w:cs="Times New Roman"/>
                <w:color w:val="000000"/>
                <w:sz w:val="24"/>
                <w:szCs w:val="24"/>
              </w:rPr>
              <w:t>Действуют по подражанию, используют по назначению учебных материалов с помощью взрослого, учатся выполнять действия самостоятельно</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b/>
                <w:bCs/>
                <w:kern w:val="1"/>
                <w:sz w:val="24"/>
                <w:szCs w:val="24"/>
              </w:rPr>
            </w:pPr>
            <w:r w:rsidRPr="00F45D94">
              <w:rPr>
                <w:rFonts w:ascii="Times New Roman" w:hAnsi="Times New Roman"/>
                <w:sz w:val="24"/>
                <w:szCs w:val="24"/>
              </w:rPr>
              <w:t>Коррекция вербальной и зрительной памяти на основе упражнений в запоминании и узнавании.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19</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hAnsi="Times New Roman"/>
                <w:sz w:val="24"/>
                <w:szCs w:val="24"/>
                <w:shd w:val="clear" w:color="auto" w:fill="FFFFFF"/>
              </w:rPr>
            </w:pPr>
            <w:r w:rsidRPr="00F45D94">
              <w:rPr>
                <w:rFonts w:ascii="Times New Roman" w:hAnsi="Times New Roman"/>
                <w:sz w:val="24"/>
                <w:szCs w:val="24"/>
                <w:shd w:val="clear" w:color="auto" w:fill="FFFFFF"/>
              </w:rPr>
              <w:t>Лепка «Обувь для прогулки»</w:t>
            </w:r>
          </w:p>
          <w:p w:rsidR="00F45D94" w:rsidRPr="00E10E69" w:rsidRDefault="00F45D94" w:rsidP="00F45D94">
            <w:pPr>
              <w:widowControl w:val="0"/>
              <w:suppressAutoHyphens/>
              <w:snapToGrid w:val="0"/>
              <w:spacing w:after="0" w:line="240" w:lineRule="auto"/>
              <w:rPr>
                <w:rFonts w:ascii="Times New Roman" w:hAnsi="Times New Roman"/>
                <w:b/>
                <w:sz w:val="24"/>
                <w:szCs w:val="24"/>
                <w:shd w:val="clear" w:color="auto" w:fill="FFFFFF"/>
                <w:lang w:val="en-US"/>
              </w:rPr>
            </w:pPr>
            <w:r w:rsidRPr="00F45D94">
              <w:rPr>
                <w:rFonts w:ascii="Times New Roman" w:hAnsi="Times New Roman"/>
                <w:b/>
                <w:sz w:val="24"/>
                <w:szCs w:val="24"/>
                <w:shd w:val="clear" w:color="auto" w:fill="FFFFFF"/>
              </w:rPr>
              <w:t xml:space="preserve">Р.К. «Магазины города. </w:t>
            </w:r>
            <w:r w:rsidRPr="00E10E69">
              <w:rPr>
                <w:rFonts w:ascii="Times New Roman" w:hAnsi="Times New Roman"/>
                <w:b/>
                <w:sz w:val="24"/>
                <w:szCs w:val="24"/>
                <w:shd w:val="clear" w:color="auto" w:fill="FFFFFF"/>
                <w:lang w:val="en-US"/>
              </w:rPr>
              <w:t>Фома-детская обувь»</w:t>
            </w:r>
          </w:p>
        </w:tc>
        <w:tc>
          <w:tcPr>
            <w:tcW w:w="709" w:type="dxa"/>
            <w:gridSpan w:val="2"/>
            <w:tcBorders>
              <w:top w:val="single" w:sz="1" w:space="0" w:color="000000"/>
              <w:left w:val="single" w:sz="1" w:space="0" w:color="000000"/>
              <w:bottom w:val="single" w:sz="1" w:space="0" w:color="000000"/>
            </w:tcBorders>
          </w:tcPr>
          <w:p w:rsidR="00F45D94" w:rsidRPr="006D4F1F" w:rsidRDefault="00877644"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r>
              <w:rPr>
                <w:rFonts w:ascii="Times New Roman" w:eastAsia="Lucida Sans Unicode" w:hAnsi="Times New Roman" w:cs="Times New Roman"/>
                <w:b/>
                <w:bCs/>
                <w:kern w:val="1"/>
                <w:sz w:val="24"/>
                <w:szCs w:val="24"/>
              </w:rPr>
              <w:t>1</w:t>
            </w:r>
          </w:p>
        </w:tc>
        <w:tc>
          <w:tcPr>
            <w:tcW w:w="1178" w:type="dxa"/>
            <w:gridSpan w:val="2"/>
            <w:tcBorders>
              <w:top w:val="single" w:sz="1" w:space="0" w:color="000000"/>
              <w:left w:val="single" w:sz="1" w:space="0" w:color="000000"/>
              <w:bottom w:val="single" w:sz="1" w:space="0" w:color="000000"/>
            </w:tcBorders>
          </w:tcPr>
          <w:p w:rsidR="00F45D94" w:rsidRPr="006D4F1F"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rPr>
            </w:pPr>
          </w:p>
        </w:tc>
        <w:tc>
          <w:tcPr>
            <w:tcW w:w="1885"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Детский отдел обуви</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Times New Roman" w:hAnsi="Times New Roman" w:cs="Times New Roman"/>
                <w:sz w:val="24"/>
                <w:szCs w:val="24"/>
              </w:rPr>
            </w:pPr>
            <w:r w:rsidRPr="00F45D94">
              <w:rPr>
                <w:rFonts w:ascii="Times New Roman" w:hAnsi="Times New Roman" w:cs="Times New Roman"/>
                <w:sz w:val="24"/>
                <w:szCs w:val="24"/>
                <w:shd w:val="clear" w:color="auto" w:fill="FFFFFF"/>
              </w:rPr>
              <w:t>Слушают учителя. Отвечают на вопросы, используя вербальные и невербальные способы общения.</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b/>
                <w:bCs/>
                <w:kern w:val="1"/>
                <w:sz w:val="24"/>
                <w:szCs w:val="24"/>
              </w:rPr>
            </w:pPr>
            <w:r w:rsidRPr="00F45D94">
              <w:rPr>
                <w:rFonts w:ascii="Times New Roman" w:hAnsi="Times New Roman"/>
                <w:sz w:val="24"/>
                <w:szCs w:val="24"/>
              </w:rPr>
              <w:t>Коррекция мышление на основе упражнений в анализе и синтезе</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20</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hAnsi="Times New Roman"/>
                <w:sz w:val="24"/>
                <w:szCs w:val="24"/>
                <w:shd w:val="clear" w:color="auto" w:fill="FFFFFF"/>
              </w:rPr>
            </w:pPr>
            <w:r w:rsidRPr="00F45D94">
              <w:rPr>
                <w:rFonts w:ascii="Times New Roman" w:hAnsi="Times New Roman"/>
                <w:sz w:val="24"/>
                <w:szCs w:val="24"/>
                <w:shd w:val="clear" w:color="auto" w:fill="FFFFFF"/>
              </w:rPr>
              <w:t>Лото «Одежда и обувь для прогулки»</w:t>
            </w:r>
          </w:p>
        </w:tc>
        <w:tc>
          <w:tcPr>
            <w:tcW w:w="709" w:type="dxa"/>
            <w:gridSpan w:val="2"/>
            <w:tcBorders>
              <w:top w:val="single" w:sz="1" w:space="0" w:color="000000"/>
              <w:left w:val="single" w:sz="1" w:space="0" w:color="000000"/>
              <w:bottom w:val="single" w:sz="1" w:space="0" w:color="000000"/>
            </w:tcBorders>
          </w:tcPr>
          <w:p w:rsidR="00F45D94" w:rsidRPr="006D4F1F" w:rsidRDefault="00F45D94"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p>
        </w:tc>
        <w:tc>
          <w:tcPr>
            <w:tcW w:w="1178" w:type="dxa"/>
            <w:gridSpan w:val="2"/>
            <w:tcBorders>
              <w:top w:val="single" w:sz="1" w:space="0" w:color="000000"/>
              <w:left w:val="single" w:sz="1" w:space="0" w:color="000000"/>
              <w:bottom w:val="single" w:sz="1" w:space="0" w:color="000000"/>
            </w:tcBorders>
          </w:tcPr>
          <w:p w:rsidR="00F45D94" w:rsidRPr="006D4F1F" w:rsidRDefault="006D4F1F" w:rsidP="00F45D94">
            <w:pPr>
              <w:widowControl w:val="0"/>
              <w:suppressAutoHyphens/>
              <w:snapToGrid w:val="0"/>
              <w:spacing w:after="0" w:line="240" w:lineRule="auto"/>
              <w:rPr>
                <w:rFonts w:ascii="Times New Roman" w:eastAsia="Lucida Sans Unicode" w:hAnsi="Times New Roman" w:cs="Times New Roman"/>
                <w:bCs/>
                <w:kern w:val="1"/>
                <w:sz w:val="24"/>
                <w:szCs w:val="24"/>
              </w:rPr>
            </w:pPr>
            <w:r>
              <w:rPr>
                <w:rFonts w:ascii="Times New Roman" w:eastAsia="Lucida Sans Unicode" w:hAnsi="Times New Roman" w:cs="Times New Roman"/>
                <w:bCs/>
                <w:kern w:val="1"/>
                <w:sz w:val="24"/>
                <w:szCs w:val="24"/>
              </w:rPr>
              <w:t>1</w:t>
            </w:r>
          </w:p>
        </w:tc>
        <w:tc>
          <w:tcPr>
            <w:tcW w:w="1885"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Сравнение</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Times New Roman" w:hAnsi="Times New Roman" w:cs="Times New Roman"/>
                <w:sz w:val="24"/>
                <w:szCs w:val="24"/>
              </w:rPr>
            </w:pPr>
            <w:r w:rsidRPr="00F45D94">
              <w:rPr>
                <w:rFonts w:ascii="Times New Roman" w:eastAsia="Times New Roman" w:hAnsi="Times New Roman" w:cs="Times New Roman"/>
                <w:color w:val="000000"/>
                <w:sz w:val="24"/>
                <w:szCs w:val="24"/>
              </w:rPr>
              <w:t>Действуют по подражанию, используют по назначению учебных материалов с помощью взрослого, учатся выполнять действия самостоятельно</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b/>
                <w:bCs/>
                <w:kern w:val="1"/>
                <w:sz w:val="24"/>
                <w:szCs w:val="24"/>
              </w:rPr>
            </w:pPr>
            <w:r w:rsidRPr="00F45D94">
              <w:rPr>
                <w:rFonts w:ascii="Times New Roman" w:hAnsi="Times New Roman"/>
                <w:sz w:val="24"/>
                <w:szCs w:val="24"/>
              </w:rPr>
              <w:t>Коррекция эмоциональной сферы через формирование учебной мотивации.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21</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hAnsi="Times New Roman"/>
                <w:sz w:val="24"/>
                <w:szCs w:val="24"/>
                <w:shd w:val="clear" w:color="auto" w:fill="FFFFFF"/>
              </w:rPr>
            </w:pPr>
            <w:r w:rsidRPr="00F45D94">
              <w:rPr>
                <w:rFonts w:ascii="Times New Roman" w:hAnsi="Times New Roman"/>
                <w:sz w:val="24"/>
                <w:szCs w:val="24"/>
                <w:shd w:val="clear" w:color="auto" w:fill="FFFFFF"/>
              </w:rPr>
              <w:t>Правила здорового образа. Занятия физической культурой.</w:t>
            </w:r>
          </w:p>
        </w:tc>
        <w:tc>
          <w:tcPr>
            <w:tcW w:w="709" w:type="dxa"/>
            <w:gridSpan w:val="2"/>
            <w:tcBorders>
              <w:top w:val="single" w:sz="1" w:space="0" w:color="000000"/>
              <w:left w:val="single" w:sz="1" w:space="0" w:color="000000"/>
              <w:bottom w:val="single" w:sz="1" w:space="0" w:color="000000"/>
            </w:tcBorders>
          </w:tcPr>
          <w:p w:rsidR="00F45D94" w:rsidRPr="006D4F1F" w:rsidRDefault="00F45D94"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p>
        </w:tc>
        <w:tc>
          <w:tcPr>
            <w:tcW w:w="1178" w:type="dxa"/>
            <w:gridSpan w:val="2"/>
            <w:tcBorders>
              <w:top w:val="single" w:sz="1" w:space="0" w:color="000000"/>
              <w:left w:val="single" w:sz="1" w:space="0" w:color="000000"/>
              <w:bottom w:val="single" w:sz="1" w:space="0" w:color="000000"/>
            </w:tcBorders>
          </w:tcPr>
          <w:p w:rsidR="00F45D94" w:rsidRPr="006D4F1F" w:rsidRDefault="006D4F1F" w:rsidP="00F45D94">
            <w:pPr>
              <w:widowControl w:val="0"/>
              <w:suppressAutoHyphens/>
              <w:snapToGrid w:val="0"/>
              <w:spacing w:after="0" w:line="240" w:lineRule="auto"/>
              <w:rPr>
                <w:rFonts w:ascii="Times New Roman" w:eastAsia="Lucida Sans Unicode" w:hAnsi="Times New Roman" w:cs="Times New Roman"/>
                <w:bCs/>
                <w:kern w:val="1"/>
                <w:sz w:val="24"/>
                <w:szCs w:val="24"/>
              </w:rPr>
            </w:pPr>
            <w:r>
              <w:rPr>
                <w:rFonts w:ascii="Times New Roman" w:eastAsia="Lucida Sans Unicode" w:hAnsi="Times New Roman" w:cs="Times New Roman"/>
                <w:bCs/>
                <w:kern w:val="1"/>
                <w:sz w:val="24"/>
                <w:szCs w:val="24"/>
              </w:rPr>
              <w:t>1</w:t>
            </w:r>
          </w:p>
        </w:tc>
        <w:tc>
          <w:tcPr>
            <w:tcW w:w="1885"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Забота о своем здоровье</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Times New Roman" w:hAnsi="Times New Roman" w:cs="Times New Roman"/>
                <w:sz w:val="24"/>
                <w:szCs w:val="24"/>
              </w:rPr>
            </w:pPr>
            <w:r w:rsidRPr="00F45D94">
              <w:rPr>
                <w:rFonts w:ascii="Times New Roman" w:hAnsi="Times New Roman" w:cs="Times New Roman"/>
                <w:sz w:val="24"/>
                <w:szCs w:val="24"/>
              </w:rPr>
              <w:t xml:space="preserve">Слушают объяснений учителя, учатся правильно выполнять инструкции учителя </w:t>
            </w:r>
            <w:proofErr w:type="gramStart"/>
            <w:r w:rsidRPr="00F45D94">
              <w:rPr>
                <w:rFonts w:ascii="Times New Roman" w:hAnsi="Times New Roman" w:cs="Times New Roman"/>
                <w:sz w:val="24"/>
                <w:szCs w:val="24"/>
              </w:rPr>
              <w:t>при выполнение</w:t>
            </w:r>
            <w:proofErr w:type="gramEnd"/>
            <w:r w:rsidRPr="00F45D94">
              <w:rPr>
                <w:rFonts w:ascii="Times New Roman" w:hAnsi="Times New Roman" w:cs="Times New Roman"/>
                <w:sz w:val="24"/>
                <w:szCs w:val="24"/>
              </w:rPr>
              <w:t xml:space="preserve"> упражнений</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b/>
                <w:bCs/>
                <w:kern w:val="1"/>
                <w:sz w:val="24"/>
                <w:szCs w:val="24"/>
              </w:rPr>
            </w:pPr>
            <w:r w:rsidRPr="00F45D94">
              <w:rPr>
                <w:rFonts w:ascii="Times New Roman" w:hAnsi="Times New Roman"/>
                <w:sz w:val="24"/>
                <w:szCs w:val="24"/>
              </w:rPr>
              <w:t>Расширение круга общих представлений об окружающем мире.</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22</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hAnsi="Times New Roman"/>
                <w:sz w:val="24"/>
                <w:szCs w:val="24"/>
                <w:shd w:val="clear" w:color="auto" w:fill="FFFFFF"/>
              </w:rPr>
            </w:pPr>
            <w:r w:rsidRPr="00F45D94">
              <w:rPr>
                <w:rFonts w:ascii="Times New Roman" w:hAnsi="Times New Roman"/>
                <w:sz w:val="24"/>
                <w:szCs w:val="24"/>
                <w:shd w:val="clear" w:color="auto" w:fill="FFFFFF"/>
              </w:rPr>
              <w:t>Делай как я. Веселые физ. минутки</w:t>
            </w:r>
          </w:p>
        </w:tc>
        <w:tc>
          <w:tcPr>
            <w:tcW w:w="709" w:type="dxa"/>
            <w:gridSpan w:val="2"/>
            <w:tcBorders>
              <w:top w:val="single" w:sz="1" w:space="0" w:color="000000"/>
              <w:left w:val="single" w:sz="1" w:space="0" w:color="000000"/>
              <w:bottom w:val="single" w:sz="1" w:space="0" w:color="000000"/>
            </w:tcBorders>
          </w:tcPr>
          <w:p w:rsidR="00F45D94" w:rsidRPr="006D4F1F" w:rsidRDefault="00F45D94"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p>
        </w:tc>
        <w:tc>
          <w:tcPr>
            <w:tcW w:w="1178" w:type="dxa"/>
            <w:gridSpan w:val="2"/>
            <w:tcBorders>
              <w:top w:val="single" w:sz="1" w:space="0" w:color="000000"/>
              <w:left w:val="single" w:sz="1" w:space="0" w:color="000000"/>
              <w:bottom w:val="single" w:sz="1" w:space="0" w:color="000000"/>
            </w:tcBorders>
          </w:tcPr>
          <w:p w:rsidR="00F45D94" w:rsidRPr="006D4F1F" w:rsidRDefault="006D4F1F" w:rsidP="00F45D94">
            <w:pPr>
              <w:widowControl w:val="0"/>
              <w:suppressAutoHyphens/>
              <w:snapToGrid w:val="0"/>
              <w:spacing w:after="0" w:line="240" w:lineRule="auto"/>
              <w:rPr>
                <w:rFonts w:ascii="Times New Roman" w:eastAsia="Lucida Sans Unicode" w:hAnsi="Times New Roman" w:cs="Times New Roman"/>
                <w:bCs/>
                <w:kern w:val="1"/>
                <w:sz w:val="24"/>
                <w:szCs w:val="24"/>
              </w:rPr>
            </w:pPr>
            <w:r>
              <w:rPr>
                <w:rFonts w:ascii="Times New Roman" w:eastAsia="Lucida Sans Unicode" w:hAnsi="Times New Roman" w:cs="Times New Roman"/>
                <w:bCs/>
                <w:kern w:val="1"/>
                <w:sz w:val="24"/>
                <w:szCs w:val="24"/>
              </w:rPr>
              <w:t>1</w:t>
            </w:r>
          </w:p>
        </w:tc>
        <w:tc>
          <w:tcPr>
            <w:tcW w:w="1885"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Times New Roman" w:hAnsi="Times New Roman" w:cs="Times New Roman"/>
                <w:sz w:val="24"/>
                <w:szCs w:val="24"/>
              </w:rPr>
            </w:pPr>
            <w:r w:rsidRPr="00F45D94">
              <w:rPr>
                <w:rFonts w:ascii="Times New Roman" w:hAnsi="Times New Roman" w:cs="Times New Roman"/>
                <w:sz w:val="24"/>
                <w:szCs w:val="24"/>
              </w:rPr>
              <w:t>Слушают объяснений учителя, разучивание комплекса физических упражнений, учатся правильно выполнять</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b/>
                <w:bCs/>
                <w:kern w:val="1"/>
                <w:sz w:val="24"/>
                <w:szCs w:val="24"/>
              </w:rPr>
            </w:pPr>
            <w:r w:rsidRPr="00F45D94">
              <w:rPr>
                <w:rFonts w:ascii="Times New Roman" w:hAnsi="Times New Roman"/>
                <w:sz w:val="24"/>
                <w:szCs w:val="24"/>
              </w:rPr>
              <w:t>Коррекция вербальной и зрительной памяти на основе упражнений в запоминании и узнавании.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23</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hAnsi="Times New Roman"/>
                <w:sz w:val="24"/>
                <w:szCs w:val="24"/>
                <w:shd w:val="clear" w:color="auto" w:fill="FFFFFF"/>
              </w:rPr>
            </w:pPr>
            <w:r w:rsidRPr="00F45D94">
              <w:rPr>
                <w:rFonts w:ascii="Times New Roman" w:hAnsi="Times New Roman"/>
                <w:sz w:val="24"/>
                <w:szCs w:val="24"/>
                <w:shd w:val="clear" w:color="auto" w:fill="FFFFFF"/>
              </w:rPr>
              <w:t>Рисование по шаблону «Мишкина зарядка»</w:t>
            </w:r>
          </w:p>
        </w:tc>
        <w:tc>
          <w:tcPr>
            <w:tcW w:w="709" w:type="dxa"/>
            <w:gridSpan w:val="2"/>
            <w:tcBorders>
              <w:top w:val="single" w:sz="1" w:space="0" w:color="000000"/>
              <w:left w:val="single" w:sz="1" w:space="0" w:color="000000"/>
              <w:bottom w:val="single" w:sz="1" w:space="0" w:color="000000"/>
            </w:tcBorders>
          </w:tcPr>
          <w:p w:rsidR="00F45D94" w:rsidRPr="006D4F1F" w:rsidRDefault="00F45D94"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p>
        </w:tc>
        <w:tc>
          <w:tcPr>
            <w:tcW w:w="1178" w:type="dxa"/>
            <w:gridSpan w:val="2"/>
            <w:tcBorders>
              <w:top w:val="single" w:sz="1" w:space="0" w:color="000000"/>
              <w:left w:val="single" w:sz="1" w:space="0" w:color="000000"/>
              <w:bottom w:val="single" w:sz="1" w:space="0" w:color="000000"/>
            </w:tcBorders>
          </w:tcPr>
          <w:p w:rsidR="00F45D94" w:rsidRPr="006D4F1F" w:rsidRDefault="006D4F1F" w:rsidP="00F45D94">
            <w:pPr>
              <w:widowControl w:val="0"/>
              <w:suppressAutoHyphens/>
              <w:snapToGrid w:val="0"/>
              <w:spacing w:after="0" w:line="240" w:lineRule="auto"/>
              <w:rPr>
                <w:rFonts w:ascii="Times New Roman" w:eastAsia="Lucida Sans Unicode" w:hAnsi="Times New Roman" w:cs="Times New Roman"/>
                <w:bCs/>
                <w:kern w:val="1"/>
                <w:sz w:val="24"/>
                <w:szCs w:val="24"/>
              </w:rPr>
            </w:pPr>
            <w:r>
              <w:rPr>
                <w:rFonts w:ascii="Times New Roman" w:eastAsia="Lucida Sans Unicode" w:hAnsi="Times New Roman" w:cs="Times New Roman"/>
                <w:bCs/>
                <w:kern w:val="1"/>
                <w:sz w:val="24"/>
                <w:szCs w:val="24"/>
              </w:rPr>
              <w:t>1</w:t>
            </w:r>
          </w:p>
        </w:tc>
        <w:tc>
          <w:tcPr>
            <w:tcW w:w="1885"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Рисование красками по образцу</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Times New Roman" w:hAnsi="Times New Roman" w:cs="Times New Roman"/>
                <w:sz w:val="24"/>
                <w:szCs w:val="24"/>
              </w:rPr>
            </w:pPr>
            <w:r w:rsidRPr="00F45D94">
              <w:rPr>
                <w:rFonts w:ascii="Times New Roman" w:eastAsia="Times New Roman" w:hAnsi="Times New Roman" w:cs="Times New Roman"/>
                <w:color w:val="000000"/>
                <w:sz w:val="24"/>
                <w:szCs w:val="24"/>
              </w:rPr>
              <w:t>Действуют по подражанию, используют по назначению учебных материалов с помощью взрослого, учатся выполнять действия самостоятельно</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b/>
                <w:bCs/>
                <w:kern w:val="1"/>
                <w:sz w:val="24"/>
                <w:szCs w:val="24"/>
              </w:rPr>
            </w:pPr>
            <w:r w:rsidRPr="00F45D94">
              <w:rPr>
                <w:rFonts w:ascii="Times New Roman" w:hAnsi="Times New Roman"/>
                <w:sz w:val="24"/>
                <w:szCs w:val="24"/>
              </w:rPr>
              <w:t>Коррекция пространственного восприятия через подбор слова к картинке.</w:t>
            </w:r>
          </w:p>
        </w:tc>
      </w:tr>
      <w:tr w:rsidR="00F45D94" w:rsidRPr="00F45D94" w:rsidTr="00F45D94">
        <w:trPr>
          <w:trHeight w:val="541"/>
        </w:trPr>
        <w:tc>
          <w:tcPr>
            <w:tcW w:w="15026" w:type="dxa"/>
            <w:gridSpan w:val="10"/>
            <w:tcBorders>
              <w:top w:val="single" w:sz="1" w:space="0" w:color="000000"/>
              <w:left w:val="single" w:sz="1" w:space="0" w:color="000000"/>
              <w:bottom w:val="single" w:sz="1" w:space="0" w:color="000000"/>
              <w:right w:val="single" w:sz="1" w:space="0" w:color="000000"/>
            </w:tcBorders>
          </w:tcPr>
          <w:p w:rsidR="00F45D94" w:rsidRPr="00E10E69" w:rsidRDefault="00F45D94" w:rsidP="00F45D94">
            <w:pPr>
              <w:widowControl w:val="0"/>
              <w:suppressAutoHyphens/>
              <w:snapToGrid w:val="0"/>
              <w:spacing w:after="0" w:line="240" w:lineRule="auto"/>
              <w:rPr>
                <w:rFonts w:ascii="Times New Roman" w:hAnsi="Times New Roman" w:cs="Times New Roman"/>
                <w:sz w:val="24"/>
                <w:szCs w:val="24"/>
                <w:lang w:val="en-US"/>
              </w:rPr>
            </w:pPr>
            <w:r w:rsidRPr="00F45D94">
              <w:rPr>
                <w:rFonts w:ascii="Times New Roman" w:hAnsi="Times New Roman"/>
                <w:b/>
                <w:sz w:val="24"/>
                <w:szCs w:val="24"/>
                <w:shd w:val="clear" w:color="auto" w:fill="FFFFFF"/>
              </w:rPr>
              <w:t xml:space="preserve">                                                                                                                                                                                                                                                                                                             </w:t>
            </w:r>
            <w:r w:rsidRPr="00E10E69">
              <w:rPr>
                <w:rFonts w:ascii="Times New Roman" w:hAnsi="Times New Roman"/>
                <w:b/>
                <w:sz w:val="24"/>
                <w:szCs w:val="24"/>
                <w:shd w:val="clear" w:color="auto" w:fill="FFFFFF"/>
                <w:lang w:val="en-US"/>
              </w:rPr>
              <w:t>Правила здорового образа. Профилактика болезней</w:t>
            </w:r>
            <w:r w:rsidRPr="00E10E69">
              <w:rPr>
                <w:rFonts w:ascii="Times New Roman" w:hAnsi="Times New Roman"/>
                <w:sz w:val="24"/>
                <w:szCs w:val="24"/>
                <w:shd w:val="clear" w:color="auto" w:fill="FFFFFF"/>
                <w:lang w:val="en-US"/>
              </w:rPr>
              <w:t>-3ч.</w:t>
            </w:r>
          </w:p>
        </w:tc>
        <w:tc>
          <w:tcPr>
            <w:tcW w:w="2766" w:type="dxa"/>
          </w:tcPr>
          <w:p w:rsidR="00F45D94" w:rsidRPr="00E10E69" w:rsidRDefault="00F45D94" w:rsidP="00F45D94">
            <w:pPr>
              <w:spacing w:after="160" w:line="259" w:lineRule="auto"/>
              <w:rPr>
                <w:lang w:val="en-US"/>
              </w:rPr>
            </w:pPr>
          </w:p>
        </w:tc>
        <w:tc>
          <w:tcPr>
            <w:tcW w:w="2766" w:type="dxa"/>
          </w:tcPr>
          <w:p w:rsidR="00F45D94" w:rsidRPr="00E10E69" w:rsidRDefault="00F45D94" w:rsidP="00F45D94">
            <w:pPr>
              <w:spacing w:after="160" w:line="259" w:lineRule="auto"/>
              <w:rPr>
                <w:lang w:val="en-US"/>
              </w:rPr>
            </w:pPr>
          </w:p>
        </w:tc>
        <w:tc>
          <w:tcPr>
            <w:tcW w:w="2766" w:type="dxa"/>
          </w:tcPr>
          <w:p w:rsidR="00F45D94" w:rsidRPr="00E10E69" w:rsidRDefault="00F45D94" w:rsidP="00F45D94">
            <w:pPr>
              <w:spacing w:after="160" w:line="259" w:lineRule="auto"/>
              <w:rPr>
                <w:lang w:val="en-US"/>
              </w:rPr>
            </w:pPr>
          </w:p>
        </w:tc>
        <w:tc>
          <w:tcPr>
            <w:tcW w:w="2766" w:type="dxa"/>
          </w:tcPr>
          <w:p w:rsidR="00F45D94" w:rsidRPr="00E10E69" w:rsidRDefault="00F45D94" w:rsidP="00F45D94">
            <w:pPr>
              <w:spacing w:after="160" w:line="259" w:lineRule="auto"/>
              <w:rPr>
                <w:lang w:val="en-US"/>
              </w:rPr>
            </w:pPr>
          </w:p>
        </w:tc>
        <w:tc>
          <w:tcPr>
            <w:tcW w:w="2766" w:type="dxa"/>
          </w:tcPr>
          <w:p w:rsidR="00F45D94" w:rsidRPr="00E10E69" w:rsidRDefault="00F45D94" w:rsidP="00F45D94">
            <w:pPr>
              <w:spacing w:after="160" w:line="259" w:lineRule="auto"/>
              <w:rPr>
                <w:lang w:val="en-US"/>
              </w:rPr>
            </w:pPr>
          </w:p>
        </w:tc>
        <w:tc>
          <w:tcPr>
            <w:tcW w:w="2766"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b/>
                <w:bCs/>
                <w:kern w:val="1"/>
                <w:sz w:val="24"/>
                <w:szCs w:val="24"/>
              </w:rPr>
            </w:pPr>
            <w:r w:rsidRPr="00F45D94">
              <w:rPr>
                <w:rFonts w:ascii="Times New Roman" w:hAnsi="Times New Roman"/>
                <w:sz w:val="24"/>
                <w:szCs w:val="24"/>
              </w:rPr>
              <w:t>Коррекция пространственного восприятия через подбор слова к картинке.</w:t>
            </w:r>
          </w:p>
        </w:tc>
      </w:tr>
      <w:tr w:rsidR="00F45D94" w:rsidRPr="00F45D94" w:rsidTr="00F45D94">
        <w:trPr>
          <w:gridAfter w:val="6"/>
          <w:wAfter w:w="16596" w:type="dxa"/>
          <w:trHeight w:val="38"/>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24</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hAnsi="Times New Roman"/>
                <w:sz w:val="24"/>
                <w:szCs w:val="24"/>
                <w:shd w:val="clear" w:color="auto" w:fill="FFFFFF"/>
              </w:rPr>
            </w:pPr>
            <w:r w:rsidRPr="00F45D94">
              <w:rPr>
                <w:rFonts w:ascii="Times New Roman" w:hAnsi="Times New Roman"/>
                <w:sz w:val="24"/>
                <w:szCs w:val="24"/>
                <w:shd w:val="clear" w:color="auto" w:fill="FFFFFF"/>
              </w:rPr>
              <w:t>Правила здорового образа. Профилактика болезней.</w:t>
            </w:r>
          </w:p>
        </w:tc>
        <w:tc>
          <w:tcPr>
            <w:tcW w:w="709" w:type="dxa"/>
            <w:gridSpan w:val="2"/>
            <w:tcBorders>
              <w:top w:val="single" w:sz="1" w:space="0" w:color="000000"/>
              <w:left w:val="single" w:sz="1" w:space="0" w:color="000000"/>
              <w:bottom w:val="single" w:sz="1" w:space="0" w:color="000000"/>
            </w:tcBorders>
          </w:tcPr>
          <w:p w:rsidR="00F45D94" w:rsidRPr="00877644" w:rsidRDefault="00F45D94"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p>
        </w:tc>
        <w:tc>
          <w:tcPr>
            <w:tcW w:w="1178" w:type="dxa"/>
            <w:gridSpan w:val="2"/>
            <w:tcBorders>
              <w:top w:val="single" w:sz="1" w:space="0" w:color="000000"/>
              <w:left w:val="single" w:sz="1" w:space="0" w:color="000000"/>
              <w:bottom w:val="single" w:sz="1" w:space="0" w:color="000000"/>
            </w:tcBorders>
          </w:tcPr>
          <w:p w:rsidR="00F45D94" w:rsidRPr="00877644" w:rsidRDefault="00877644" w:rsidP="00F45D94">
            <w:pPr>
              <w:widowControl w:val="0"/>
              <w:suppressAutoHyphens/>
              <w:snapToGrid w:val="0"/>
              <w:spacing w:after="0" w:line="240" w:lineRule="auto"/>
              <w:rPr>
                <w:rFonts w:ascii="Times New Roman" w:eastAsia="Lucida Sans Unicode" w:hAnsi="Times New Roman" w:cs="Times New Roman"/>
                <w:bCs/>
                <w:kern w:val="1"/>
                <w:sz w:val="24"/>
                <w:szCs w:val="24"/>
              </w:rPr>
            </w:pPr>
            <w:r>
              <w:rPr>
                <w:rFonts w:ascii="Times New Roman" w:eastAsia="Lucida Sans Unicode" w:hAnsi="Times New Roman" w:cs="Times New Roman"/>
                <w:bCs/>
                <w:kern w:val="1"/>
                <w:sz w:val="24"/>
                <w:szCs w:val="24"/>
              </w:rPr>
              <w:t>1</w:t>
            </w:r>
          </w:p>
        </w:tc>
        <w:tc>
          <w:tcPr>
            <w:tcW w:w="1885"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Профилактика</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Times New Roman" w:hAnsi="Times New Roman" w:cs="Times New Roman"/>
                <w:sz w:val="24"/>
                <w:szCs w:val="24"/>
                <w:highlight w:val="yellow"/>
              </w:rPr>
            </w:pPr>
            <w:r w:rsidRPr="00F45D94">
              <w:rPr>
                <w:rFonts w:ascii="Times New Roman" w:hAnsi="Times New Roman" w:cs="Times New Roman"/>
                <w:sz w:val="24"/>
                <w:szCs w:val="24"/>
                <w:shd w:val="clear" w:color="auto" w:fill="FFFFFF"/>
              </w:rPr>
              <w:t>Слушают учителя. Отвечают на вопросы, используя вербальные и невербальные способы общения.</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b/>
                <w:bCs/>
                <w:kern w:val="1"/>
                <w:sz w:val="24"/>
                <w:szCs w:val="24"/>
              </w:rPr>
            </w:pPr>
            <w:r w:rsidRPr="00F45D94">
              <w:rPr>
                <w:rFonts w:ascii="Times New Roman" w:hAnsi="Times New Roman"/>
                <w:sz w:val="24"/>
                <w:szCs w:val="24"/>
              </w:rPr>
              <w:t>Коррекция мышление на основе упражнений в анализе и синтезе</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25</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hAnsi="Times New Roman"/>
                <w:sz w:val="24"/>
                <w:szCs w:val="24"/>
                <w:shd w:val="clear" w:color="auto" w:fill="FFFFFF"/>
              </w:rPr>
            </w:pPr>
            <w:r w:rsidRPr="00F45D94">
              <w:rPr>
                <w:rFonts w:ascii="Times New Roman" w:hAnsi="Times New Roman"/>
                <w:sz w:val="24"/>
                <w:szCs w:val="24"/>
                <w:shd w:val="clear" w:color="auto" w:fill="FFFFFF"/>
              </w:rPr>
              <w:t>Правила здоровогообраза. Советы доктора Айболита.</w:t>
            </w:r>
          </w:p>
        </w:tc>
        <w:tc>
          <w:tcPr>
            <w:tcW w:w="709" w:type="dxa"/>
            <w:gridSpan w:val="2"/>
            <w:tcBorders>
              <w:top w:val="single" w:sz="1" w:space="0" w:color="000000"/>
              <w:left w:val="single" w:sz="1" w:space="0" w:color="000000"/>
              <w:bottom w:val="single" w:sz="1" w:space="0" w:color="000000"/>
            </w:tcBorders>
          </w:tcPr>
          <w:p w:rsidR="00F45D94" w:rsidRPr="006D4F1F" w:rsidRDefault="00877644"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r>
              <w:rPr>
                <w:rFonts w:ascii="Times New Roman" w:eastAsia="Lucida Sans Unicode" w:hAnsi="Times New Roman" w:cs="Times New Roman"/>
                <w:b/>
                <w:bCs/>
                <w:kern w:val="1"/>
                <w:sz w:val="24"/>
                <w:szCs w:val="24"/>
              </w:rPr>
              <w:t>1</w:t>
            </w:r>
          </w:p>
        </w:tc>
        <w:tc>
          <w:tcPr>
            <w:tcW w:w="1178" w:type="dxa"/>
            <w:gridSpan w:val="2"/>
            <w:tcBorders>
              <w:top w:val="single" w:sz="1" w:space="0" w:color="000000"/>
              <w:left w:val="single" w:sz="1" w:space="0" w:color="000000"/>
              <w:bottom w:val="single" w:sz="1" w:space="0" w:color="000000"/>
            </w:tcBorders>
          </w:tcPr>
          <w:p w:rsidR="00F45D94" w:rsidRPr="006D4F1F"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rPr>
            </w:pPr>
          </w:p>
        </w:tc>
        <w:tc>
          <w:tcPr>
            <w:tcW w:w="1885"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hAnsi="Times New Roman"/>
                <w:sz w:val="24"/>
                <w:szCs w:val="24"/>
                <w:shd w:val="clear" w:color="auto" w:fill="FFFFFF"/>
                <w:lang w:val="en-US"/>
              </w:rPr>
              <w:t>ЦОР.</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Times New Roman" w:hAnsi="Times New Roman" w:cs="Times New Roman"/>
                <w:sz w:val="24"/>
                <w:szCs w:val="24"/>
                <w:highlight w:val="yellow"/>
              </w:rPr>
            </w:pPr>
            <w:r w:rsidRPr="00F45D94">
              <w:rPr>
                <w:rFonts w:ascii="Times New Roman" w:eastAsia="Times New Roman" w:hAnsi="Times New Roman" w:cs="Times New Roman"/>
                <w:sz w:val="24"/>
                <w:szCs w:val="24"/>
              </w:rPr>
              <w:t>Действуют по подражанию, используют по назначению учебных материалов с помощью взрослого.</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b/>
                <w:bCs/>
                <w:kern w:val="1"/>
                <w:sz w:val="24"/>
                <w:szCs w:val="24"/>
              </w:rPr>
            </w:pPr>
            <w:r w:rsidRPr="00F45D94">
              <w:rPr>
                <w:rFonts w:ascii="Times New Roman" w:hAnsi="Times New Roman"/>
                <w:sz w:val="24"/>
                <w:szCs w:val="24"/>
              </w:rPr>
              <w:t>Коррекция эмоциональной сферы через формирование учебной мотивации.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26</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widowControl w:val="0"/>
              <w:suppressLineNumbers/>
              <w:suppressAutoHyphens/>
              <w:snapToGrid w:val="0"/>
              <w:spacing w:after="0" w:line="240" w:lineRule="auto"/>
              <w:rPr>
                <w:rFonts w:ascii="Times New Roman" w:hAnsi="Times New Roman" w:cs="Times New Roman"/>
                <w:sz w:val="24"/>
                <w:szCs w:val="24"/>
              </w:rPr>
            </w:pPr>
            <w:r w:rsidRPr="00F45D94">
              <w:rPr>
                <w:rFonts w:ascii="Times New Roman" w:hAnsi="Times New Roman"/>
                <w:sz w:val="24"/>
                <w:szCs w:val="24"/>
                <w:shd w:val="clear" w:color="auto" w:fill="FFFFFF"/>
              </w:rPr>
              <w:t>Рисование. Витамины круглый год.</w:t>
            </w:r>
            <w:r w:rsidRPr="00F45D94">
              <w:rPr>
                <w:rFonts w:ascii="Times New Roman" w:hAnsi="Times New Roman" w:cs="Times New Roman"/>
                <w:color w:val="000000" w:themeColor="text1"/>
                <w:sz w:val="24"/>
                <w:szCs w:val="24"/>
              </w:rPr>
              <w:t xml:space="preserve"> Р.К «</w:t>
            </w:r>
            <w:proofErr w:type="gramStart"/>
            <w:r w:rsidRPr="00F45D94">
              <w:rPr>
                <w:rFonts w:ascii="Times New Roman" w:hAnsi="Times New Roman" w:cs="Times New Roman"/>
                <w:color w:val="000000" w:themeColor="text1"/>
                <w:sz w:val="24"/>
                <w:szCs w:val="24"/>
              </w:rPr>
              <w:t>Аптеки  города</w:t>
            </w:r>
            <w:proofErr w:type="gramEnd"/>
            <w:r w:rsidRPr="00F45D94">
              <w:rPr>
                <w:rFonts w:ascii="Times New Roman" w:hAnsi="Times New Roman" w:cs="Times New Roman"/>
                <w:color w:val="000000" w:themeColor="text1"/>
                <w:sz w:val="24"/>
                <w:szCs w:val="24"/>
              </w:rPr>
              <w:t>- детский отдел.Витамины для детей»</w:t>
            </w:r>
          </w:p>
          <w:p w:rsidR="00F45D94" w:rsidRPr="00F45D94" w:rsidRDefault="00F45D94" w:rsidP="00F45D94">
            <w:pPr>
              <w:widowControl w:val="0"/>
              <w:suppressLineNumbers/>
              <w:suppressAutoHyphens/>
              <w:snapToGrid w:val="0"/>
              <w:spacing w:after="0" w:line="240" w:lineRule="auto"/>
              <w:rPr>
                <w:rFonts w:ascii="Times New Roman" w:hAnsi="Times New Roman"/>
                <w:sz w:val="24"/>
                <w:szCs w:val="24"/>
                <w:shd w:val="clear" w:color="auto" w:fill="FFFFFF"/>
              </w:rPr>
            </w:pPr>
          </w:p>
        </w:tc>
        <w:tc>
          <w:tcPr>
            <w:tcW w:w="709" w:type="dxa"/>
            <w:gridSpan w:val="2"/>
            <w:tcBorders>
              <w:top w:val="single" w:sz="1" w:space="0" w:color="000000"/>
              <w:left w:val="single" w:sz="1" w:space="0" w:color="000000"/>
              <w:bottom w:val="single" w:sz="1" w:space="0" w:color="000000"/>
            </w:tcBorders>
          </w:tcPr>
          <w:p w:rsidR="00F45D94" w:rsidRPr="006D4F1F" w:rsidRDefault="00F45D94"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p>
        </w:tc>
        <w:tc>
          <w:tcPr>
            <w:tcW w:w="1178" w:type="dxa"/>
            <w:gridSpan w:val="2"/>
            <w:tcBorders>
              <w:top w:val="single" w:sz="1" w:space="0" w:color="000000"/>
              <w:left w:val="single" w:sz="1" w:space="0" w:color="000000"/>
              <w:bottom w:val="single" w:sz="1" w:space="0" w:color="000000"/>
            </w:tcBorders>
          </w:tcPr>
          <w:p w:rsidR="00F45D94" w:rsidRPr="006D4F1F" w:rsidRDefault="006D4F1F" w:rsidP="00F45D94">
            <w:pPr>
              <w:widowControl w:val="0"/>
              <w:suppressAutoHyphens/>
              <w:snapToGrid w:val="0"/>
              <w:spacing w:after="0" w:line="240" w:lineRule="auto"/>
              <w:rPr>
                <w:rFonts w:ascii="Times New Roman" w:eastAsia="Lucida Sans Unicode" w:hAnsi="Times New Roman" w:cs="Times New Roman"/>
                <w:bCs/>
                <w:kern w:val="1"/>
                <w:sz w:val="24"/>
                <w:szCs w:val="24"/>
              </w:rPr>
            </w:pPr>
            <w:r>
              <w:rPr>
                <w:rFonts w:ascii="Times New Roman" w:eastAsia="Lucida Sans Unicode" w:hAnsi="Times New Roman" w:cs="Times New Roman"/>
                <w:bCs/>
                <w:kern w:val="1"/>
                <w:sz w:val="24"/>
                <w:szCs w:val="24"/>
              </w:rPr>
              <w:t>1</w:t>
            </w:r>
          </w:p>
        </w:tc>
        <w:tc>
          <w:tcPr>
            <w:tcW w:w="1885"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Витамишки</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Times New Roman" w:hAnsi="Times New Roman" w:cs="Times New Roman"/>
                <w:sz w:val="24"/>
                <w:szCs w:val="24"/>
                <w:highlight w:val="yellow"/>
              </w:rPr>
            </w:pPr>
            <w:r w:rsidRPr="00F45D94">
              <w:rPr>
                <w:rFonts w:ascii="Times New Roman" w:hAnsi="Times New Roman" w:cs="Times New Roman"/>
                <w:sz w:val="24"/>
                <w:szCs w:val="24"/>
                <w:shd w:val="clear" w:color="auto" w:fill="FFFFFF"/>
              </w:rPr>
              <w:t>Выполняют по образцу педагога отдельную операцию при проведении предметно- практических работ.</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b/>
                <w:bCs/>
                <w:kern w:val="1"/>
                <w:sz w:val="24"/>
                <w:szCs w:val="24"/>
              </w:rPr>
            </w:pPr>
            <w:r w:rsidRPr="00F45D94">
              <w:rPr>
                <w:rFonts w:ascii="Times New Roman" w:hAnsi="Times New Roman"/>
                <w:sz w:val="24"/>
                <w:szCs w:val="24"/>
              </w:rPr>
              <w:t>Расширение круга общих представлений об окружающем мире.</w:t>
            </w:r>
          </w:p>
        </w:tc>
      </w:tr>
      <w:tr w:rsidR="00F45D94" w:rsidRPr="00F45D94" w:rsidTr="00F45D94">
        <w:trPr>
          <w:gridAfter w:val="6"/>
          <w:wAfter w:w="16596" w:type="dxa"/>
        </w:trPr>
        <w:tc>
          <w:tcPr>
            <w:tcW w:w="15026" w:type="dxa"/>
            <w:gridSpan w:val="10"/>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Times New Roman" w:hAnsi="Times New Roman" w:cs="Times New Roman"/>
                <w:b/>
                <w:color w:val="000000"/>
                <w:sz w:val="24"/>
                <w:szCs w:val="24"/>
              </w:rPr>
            </w:pPr>
            <w:r w:rsidRPr="00E10E69">
              <w:rPr>
                <w:rFonts w:ascii="Times New Roman" w:hAnsi="Times New Roman" w:cs="Times New Roman"/>
                <w:b/>
                <w:sz w:val="24"/>
                <w:szCs w:val="24"/>
                <w:lang w:val="en-US"/>
              </w:rPr>
              <w:t>II</w:t>
            </w:r>
            <w:r w:rsidRPr="00F45D94">
              <w:rPr>
                <w:rFonts w:ascii="Times New Roman" w:hAnsi="Times New Roman" w:cs="Times New Roman"/>
                <w:b/>
                <w:sz w:val="24"/>
                <w:szCs w:val="24"/>
              </w:rPr>
              <w:t xml:space="preserve"> четверть- 24ч. </w:t>
            </w:r>
            <w:r w:rsidRPr="00F45D94">
              <w:rPr>
                <w:rFonts w:ascii="Times New Roman" w:eastAsia="Times New Roman" w:hAnsi="Times New Roman" w:cs="Times New Roman"/>
                <w:b/>
                <w:color w:val="000000"/>
                <w:sz w:val="24"/>
                <w:szCs w:val="24"/>
              </w:rPr>
              <w:t>Утренний и вечерний туалет-24ч.</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1</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autoSpaceDE w:val="0"/>
              <w:autoSpaceDN w:val="0"/>
              <w:adjustRightInd w:val="0"/>
              <w:spacing w:after="0" w:line="240" w:lineRule="auto"/>
              <w:rPr>
                <w:rFonts w:ascii="Times New Roman" w:eastAsia="Times New Roman" w:hAnsi="Times New Roman"/>
                <w:color w:val="000000"/>
                <w:spacing w:val="-3"/>
                <w:w w:val="107"/>
                <w:sz w:val="24"/>
                <w:szCs w:val="24"/>
              </w:rPr>
            </w:pPr>
            <w:r w:rsidRPr="00F45D94">
              <w:rPr>
                <w:rFonts w:ascii="Times New Roman" w:eastAsia="Times New Roman" w:hAnsi="Times New Roman"/>
                <w:color w:val="000000"/>
                <w:spacing w:val="-3"/>
                <w:w w:val="107"/>
                <w:sz w:val="24"/>
                <w:szCs w:val="24"/>
              </w:rPr>
              <w:t>Правила личной гигиены в течение дня</w:t>
            </w:r>
          </w:p>
          <w:p w:rsidR="00F45D94" w:rsidRPr="00F45D94" w:rsidRDefault="00F45D94" w:rsidP="00F45D94">
            <w:pPr>
              <w:widowControl w:val="0"/>
              <w:suppressAutoHyphens/>
              <w:snapToGrid w:val="0"/>
              <w:spacing w:after="0" w:line="240" w:lineRule="auto"/>
              <w:rPr>
                <w:rFonts w:ascii="Times New Roman" w:hAnsi="Times New Roman"/>
                <w:sz w:val="24"/>
                <w:szCs w:val="24"/>
                <w:shd w:val="clear" w:color="auto" w:fill="FFFFFF"/>
              </w:rPr>
            </w:pPr>
          </w:p>
        </w:tc>
        <w:tc>
          <w:tcPr>
            <w:tcW w:w="709" w:type="dxa"/>
            <w:gridSpan w:val="2"/>
            <w:tcBorders>
              <w:top w:val="single" w:sz="1" w:space="0" w:color="000000"/>
              <w:left w:val="single" w:sz="1" w:space="0" w:color="000000"/>
              <w:bottom w:val="single" w:sz="1" w:space="0" w:color="000000"/>
            </w:tcBorders>
          </w:tcPr>
          <w:p w:rsidR="00F45D94" w:rsidRPr="006D4F1F" w:rsidRDefault="00F45D94" w:rsidP="00F45D94">
            <w:pPr>
              <w:widowControl w:val="0"/>
              <w:suppressAutoHyphens/>
              <w:snapToGrid w:val="0"/>
              <w:spacing w:after="0" w:line="240" w:lineRule="auto"/>
              <w:rPr>
                <w:rFonts w:ascii="Times New Roman" w:eastAsia="Lucida Sans Unicode" w:hAnsi="Times New Roman"/>
                <w:bCs/>
                <w:kern w:val="1"/>
                <w:sz w:val="24"/>
                <w:szCs w:val="24"/>
              </w:rPr>
            </w:pPr>
          </w:p>
        </w:tc>
        <w:tc>
          <w:tcPr>
            <w:tcW w:w="992" w:type="dxa"/>
            <w:tcBorders>
              <w:top w:val="single" w:sz="1" w:space="0" w:color="000000"/>
              <w:left w:val="single" w:sz="1" w:space="0" w:color="000000"/>
              <w:bottom w:val="single" w:sz="1" w:space="0" w:color="000000"/>
            </w:tcBorders>
          </w:tcPr>
          <w:p w:rsidR="00F45D94" w:rsidRPr="006D4F1F" w:rsidRDefault="006D4F1F" w:rsidP="00F45D94">
            <w:pPr>
              <w:widowControl w:val="0"/>
              <w:suppressAutoHyphens/>
              <w:snapToGrid w:val="0"/>
              <w:spacing w:after="0" w:line="240" w:lineRule="auto"/>
              <w:rPr>
                <w:rFonts w:ascii="Times New Roman" w:eastAsia="Lucida Sans Unicode" w:hAnsi="Times New Roman"/>
                <w:b/>
                <w:bCs/>
                <w:kern w:val="1"/>
                <w:sz w:val="24"/>
                <w:szCs w:val="24"/>
              </w:rPr>
            </w:pPr>
            <w:r>
              <w:rPr>
                <w:rFonts w:ascii="Times New Roman" w:eastAsia="Lucida Sans Unicode" w:hAnsi="Times New Roman"/>
                <w:b/>
                <w:bCs/>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bCs/>
                <w:kern w:val="1"/>
                <w:sz w:val="24"/>
                <w:szCs w:val="24"/>
                <w:lang w:val="en-US"/>
              </w:rPr>
            </w:pPr>
            <w:r w:rsidRPr="00E10E69">
              <w:rPr>
                <w:rFonts w:ascii="Times New Roman" w:eastAsia="Lucida Sans Unicode" w:hAnsi="Times New Roman"/>
                <w:bCs/>
                <w:kern w:val="1"/>
                <w:sz w:val="24"/>
                <w:szCs w:val="24"/>
                <w:lang w:val="en-US"/>
              </w:rPr>
              <w:t xml:space="preserve">Гигиена </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kern w:val="1"/>
                <w:sz w:val="24"/>
                <w:szCs w:val="24"/>
              </w:rPr>
            </w:pPr>
            <w:r w:rsidRPr="00F45D94">
              <w:rPr>
                <w:rFonts w:ascii="Times New Roman" w:eastAsia="Lucida Sans Unicode" w:hAnsi="Times New Roman"/>
                <w:kern w:val="1"/>
                <w:sz w:val="24"/>
                <w:szCs w:val="24"/>
              </w:rPr>
              <w:t>Повторяют правила мытья рук перед едой, после туалета, после прогулки</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b/>
                <w:bCs/>
                <w:kern w:val="1"/>
                <w:sz w:val="24"/>
                <w:szCs w:val="24"/>
              </w:rPr>
            </w:pPr>
            <w:r w:rsidRPr="00F45D94">
              <w:rPr>
                <w:rFonts w:ascii="Times New Roman" w:hAnsi="Times New Roman"/>
                <w:sz w:val="24"/>
                <w:szCs w:val="24"/>
              </w:rPr>
              <w:t>Расширение круга общих представлений об окружающем мире.</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2</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autoSpaceDE w:val="0"/>
              <w:autoSpaceDN w:val="0"/>
              <w:adjustRightInd w:val="0"/>
              <w:spacing w:after="0" w:line="240" w:lineRule="auto"/>
              <w:rPr>
                <w:rFonts w:ascii="Times New Roman" w:eastAsia="Times New Roman" w:hAnsi="Times New Roman"/>
                <w:color w:val="000000"/>
                <w:spacing w:val="-3"/>
                <w:w w:val="107"/>
                <w:sz w:val="24"/>
                <w:szCs w:val="24"/>
                <w:lang w:val="en-US"/>
              </w:rPr>
            </w:pPr>
            <w:r w:rsidRPr="00E10E69">
              <w:rPr>
                <w:rFonts w:ascii="Times New Roman" w:eastAsia="Times New Roman" w:hAnsi="Times New Roman"/>
                <w:color w:val="000000"/>
                <w:spacing w:val="-3"/>
                <w:w w:val="107"/>
                <w:sz w:val="24"/>
                <w:szCs w:val="24"/>
                <w:lang w:val="en-US"/>
              </w:rPr>
              <w:t>Ежедневные гигиенические процедуры.</w:t>
            </w:r>
          </w:p>
        </w:tc>
        <w:tc>
          <w:tcPr>
            <w:tcW w:w="709" w:type="dxa"/>
            <w:gridSpan w:val="2"/>
            <w:tcBorders>
              <w:top w:val="single" w:sz="1" w:space="0" w:color="000000"/>
              <w:left w:val="single" w:sz="1" w:space="0" w:color="000000"/>
              <w:bottom w:val="single" w:sz="1" w:space="0" w:color="000000"/>
            </w:tcBorders>
          </w:tcPr>
          <w:p w:rsidR="00F45D94" w:rsidRPr="006D4F1F" w:rsidRDefault="00F45D94" w:rsidP="00F45D94">
            <w:pPr>
              <w:widowControl w:val="0"/>
              <w:suppressAutoHyphens/>
              <w:snapToGrid w:val="0"/>
              <w:spacing w:after="0" w:line="240" w:lineRule="auto"/>
              <w:rPr>
                <w:rFonts w:ascii="Times New Roman" w:eastAsia="Lucida Sans Unicode" w:hAnsi="Times New Roman"/>
                <w:bCs/>
                <w:kern w:val="1"/>
                <w:sz w:val="24"/>
                <w:szCs w:val="24"/>
              </w:rPr>
            </w:pPr>
          </w:p>
        </w:tc>
        <w:tc>
          <w:tcPr>
            <w:tcW w:w="992" w:type="dxa"/>
            <w:tcBorders>
              <w:top w:val="single" w:sz="1" w:space="0" w:color="000000"/>
              <w:left w:val="single" w:sz="1" w:space="0" w:color="000000"/>
              <w:bottom w:val="single" w:sz="1" w:space="0" w:color="000000"/>
            </w:tcBorders>
          </w:tcPr>
          <w:p w:rsidR="00F45D94" w:rsidRPr="006D4F1F" w:rsidRDefault="006D4F1F" w:rsidP="00F45D94">
            <w:pPr>
              <w:widowControl w:val="0"/>
              <w:suppressAutoHyphens/>
              <w:snapToGrid w:val="0"/>
              <w:spacing w:after="0" w:line="240" w:lineRule="auto"/>
              <w:rPr>
                <w:rFonts w:ascii="Times New Roman" w:eastAsia="Lucida Sans Unicode" w:hAnsi="Times New Roman"/>
                <w:b/>
                <w:bCs/>
                <w:kern w:val="1"/>
                <w:sz w:val="24"/>
                <w:szCs w:val="24"/>
              </w:rPr>
            </w:pPr>
            <w:r>
              <w:rPr>
                <w:rFonts w:ascii="Times New Roman" w:eastAsia="Lucida Sans Unicode" w:hAnsi="Times New Roman"/>
                <w:b/>
                <w:bCs/>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bCs/>
                <w:kern w:val="1"/>
                <w:sz w:val="24"/>
                <w:szCs w:val="24"/>
                <w:lang w:val="en-US"/>
              </w:rPr>
            </w:pPr>
            <w:r w:rsidRPr="00E10E69">
              <w:rPr>
                <w:rFonts w:ascii="Times New Roman" w:eastAsia="Lucida Sans Unicode" w:hAnsi="Times New Roman"/>
                <w:bCs/>
                <w:kern w:val="1"/>
                <w:sz w:val="24"/>
                <w:szCs w:val="24"/>
                <w:lang w:val="en-US"/>
              </w:rPr>
              <w:t xml:space="preserve">Процедуры </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kern w:val="1"/>
                <w:sz w:val="24"/>
                <w:szCs w:val="24"/>
              </w:rPr>
            </w:pPr>
            <w:r w:rsidRPr="00F45D94">
              <w:rPr>
                <w:rFonts w:ascii="Times New Roman" w:hAnsi="Times New Roman" w:cs="Times New Roman"/>
                <w:sz w:val="24"/>
                <w:szCs w:val="24"/>
                <w:shd w:val="clear" w:color="auto" w:fill="FFFFFF"/>
              </w:rPr>
              <w:t>Слушают учителя. Отвечают на вопросы, используя вербальные и невербальные способы общения.</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b/>
                <w:bCs/>
                <w:kern w:val="1"/>
                <w:sz w:val="24"/>
                <w:szCs w:val="24"/>
              </w:rPr>
            </w:pPr>
            <w:r w:rsidRPr="00F45D94">
              <w:rPr>
                <w:rFonts w:ascii="Times New Roman" w:hAnsi="Times New Roman"/>
                <w:sz w:val="24"/>
                <w:szCs w:val="24"/>
              </w:rPr>
              <w:t>Коррекция вербальной и зрительной памяти на основе упражнений в запоминании и узнавании.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3</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widowControl w:val="0"/>
              <w:suppressLineNumbers/>
              <w:suppressAutoHyphens/>
              <w:snapToGrid w:val="0"/>
              <w:spacing w:after="0" w:line="240" w:lineRule="auto"/>
              <w:rPr>
                <w:rFonts w:ascii="Times New Roman" w:eastAsia="Times New Roman" w:hAnsi="Times New Roman" w:cs="Times New Roman"/>
                <w:sz w:val="24"/>
                <w:szCs w:val="24"/>
              </w:rPr>
            </w:pPr>
            <w:r w:rsidRPr="00F45D94">
              <w:rPr>
                <w:rFonts w:ascii="Times New Roman" w:hAnsi="Times New Roman"/>
                <w:color w:val="000000"/>
                <w:spacing w:val="-3"/>
                <w:w w:val="107"/>
                <w:sz w:val="24"/>
                <w:szCs w:val="24"/>
              </w:rPr>
              <w:t>Средства личной гигиены.</w:t>
            </w:r>
            <w:r w:rsidRPr="00F45D94">
              <w:rPr>
                <w:rFonts w:ascii="Times New Roman" w:eastAsia="Times New Roman" w:hAnsi="Times New Roman" w:cs="Times New Roman"/>
                <w:sz w:val="24"/>
                <w:szCs w:val="24"/>
              </w:rPr>
              <w:t xml:space="preserve"> </w:t>
            </w:r>
          </w:p>
          <w:p w:rsidR="00F45D94" w:rsidRPr="00F45D94" w:rsidRDefault="00F45D94" w:rsidP="00F45D94">
            <w:pPr>
              <w:widowControl w:val="0"/>
              <w:suppressLineNumbers/>
              <w:suppressAutoHyphens/>
              <w:snapToGrid w:val="0"/>
              <w:spacing w:after="0" w:line="240" w:lineRule="auto"/>
              <w:rPr>
                <w:rFonts w:ascii="Times New Roman" w:hAnsi="Times New Roman" w:cs="Times New Roman"/>
                <w:b/>
                <w:sz w:val="24"/>
                <w:szCs w:val="24"/>
              </w:rPr>
            </w:pPr>
            <w:r w:rsidRPr="00F45D94">
              <w:rPr>
                <w:rFonts w:ascii="Times New Roman" w:eastAsia="Times New Roman" w:hAnsi="Times New Roman" w:cs="Times New Roman"/>
                <w:b/>
                <w:sz w:val="24"/>
                <w:szCs w:val="24"/>
              </w:rPr>
              <w:t>Р.К. «Детский отдел в магазинах города бытовой химии»</w:t>
            </w:r>
          </w:p>
          <w:p w:rsidR="00F45D94" w:rsidRPr="00F45D94" w:rsidRDefault="00F45D94" w:rsidP="00F45D94">
            <w:pPr>
              <w:autoSpaceDE w:val="0"/>
              <w:autoSpaceDN w:val="0"/>
              <w:adjustRightInd w:val="0"/>
              <w:spacing w:line="240" w:lineRule="auto"/>
              <w:rPr>
                <w:rFonts w:ascii="Times New Roman" w:hAnsi="Times New Roman"/>
                <w:color w:val="000000"/>
                <w:spacing w:val="-3"/>
                <w:w w:val="107"/>
                <w:sz w:val="24"/>
                <w:szCs w:val="24"/>
              </w:rPr>
            </w:pPr>
          </w:p>
        </w:tc>
        <w:tc>
          <w:tcPr>
            <w:tcW w:w="709" w:type="dxa"/>
            <w:gridSpan w:val="2"/>
            <w:tcBorders>
              <w:top w:val="single" w:sz="1" w:space="0" w:color="000000"/>
              <w:left w:val="single" w:sz="1" w:space="0" w:color="000000"/>
              <w:bottom w:val="single" w:sz="1" w:space="0" w:color="000000"/>
            </w:tcBorders>
          </w:tcPr>
          <w:p w:rsidR="00F45D94" w:rsidRPr="006D4F1F" w:rsidRDefault="00F45D94" w:rsidP="00F45D94">
            <w:pPr>
              <w:widowControl w:val="0"/>
              <w:suppressAutoHyphens/>
              <w:snapToGrid w:val="0"/>
              <w:spacing w:after="0" w:line="240" w:lineRule="auto"/>
              <w:rPr>
                <w:rFonts w:ascii="Times New Roman" w:eastAsia="Lucida Sans Unicode" w:hAnsi="Times New Roman"/>
                <w:bCs/>
                <w:kern w:val="1"/>
                <w:sz w:val="24"/>
                <w:szCs w:val="24"/>
              </w:rPr>
            </w:pPr>
          </w:p>
        </w:tc>
        <w:tc>
          <w:tcPr>
            <w:tcW w:w="992" w:type="dxa"/>
            <w:tcBorders>
              <w:top w:val="single" w:sz="1" w:space="0" w:color="000000"/>
              <w:left w:val="single" w:sz="1" w:space="0" w:color="000000"/>
              <w:bottom w:val="single" w:sz="1" w:space="0" w:color="000000"/>
            </w:tcBorders>
          </w:tcPr>
          <w:p w:rsidR="00F45D94" w:rsidRPr="006D4F1F" w:rsidRDefault="006D4F1F" w:rsidP="00F45D94">
            <w:pPr>
              <w:widowControl w:val="0"/>
              <w:suppressAutoHyphens/>
              <w:snapToGrid w:val="0"/>
              <w:spacing w:after="0" w:line="240" w:lineRule="auto"/>
              <w:rPr>
                <w:rFonts w:ascii="Times New Roman" w:eastAsia="Lucida Sans Unicode" w:hAnsi="Times New Roman"/>
                <w:b/>
                <w:bCs/>
                <w:kern w:val="1"/>
                <w:sz w:val="24"/>
                <w:szCs w:val="24"/>
              </w:rPr>
            </w:pPr>
            <w:r>
              <w:rPr>
                <w:rFonts w:ascii="Times New Roman" w:eastAsia="Lucida Sans Unicode" w:hAnsi="Times New Roman"/>
                <w:b/>
                <w:bCs/>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b/>
                <w:bCs/>
                <w:kern w:val="1"/>
                <w:sz w:val="24"/>
                <w:szCs w:val="24"/>
                <w:lang w:val="en-US"/>
              </w:rPr>
            </w:pPr>
            <w:r w:rsidRPr="00E10E69">
              <w:rPr>
                <w:rFonts w:ascii="Times New Roman" w:hAnsi="Times New Roman"/>
                <w:bCs/>
                <w:sz w:val="24"/>
                <w:szCs w:val="24"/>
                <w:lang w:val="en-US"/>
              </w:rPr>
              <w:t>Правила личной гигиены</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kern w:val="1"/>
                <w:sz w:val="24"/>
                <w:szCs w:val="24"/>
              </w:rPr>
            </w:pPr>
            <w:r w:rsidRPr="00F45D94">
              <w:rPr>
                <w:rFonts w:ascii="Times New Roman" w:hAnsi="Times New Roman"/>
                <w:bCs/>
                <w:sz w:val="24"/>
                <w:szCs w:val="24"/>
              </w:rPr>
              <w:t>Выполнять простые приемы правил личной гигиены</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b/>
                <w:bCs/>
                <w:kern w:val="1"/>
                <w:sz w:val="24"/>
                <w:szCs w:val="24"/>
              </w:rPr>
            </w:pPr>
            <w:r w:rsidRPr="00F45D94">
              <w:rPr>
                <w:rFonts w:ascii="Times New Roman" w:hAnsi="Times New Roman"/>
                <w:sz w:val="24"/>
                <w:szCs w:val="24"/>
              </w:rPr>
              <w:t>Коррекция эмоциональной сферы через формирование учебной мотивации.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4</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autoSpaceDE w:val="0"/>
              <w:autoSpaceDN w:val="0"/>
              <w:adjustRightInd w:val="0"/>
              <w:spacing w:after="0" w:line="240" w:lineRule="auto"/>
              <w:rPr>
                <w:rFonts w:ascii="Times New Roman" w:eastAsia="Times New Roman" w:hAnsi="Times New Roman"/>
                <w:color w:val="000000"/>
                <w:spacing w:val="-3"/>
                <w:w w:val="107"/>
                <w:sz w:val="24"/>
                <w:szCs w:val="24"/>
              </w:rPr>
            </w:pPr>
            <w:r w:rsidRPr="00F45D94">
              <w:rPr>
                <w:rFonts w:ascii="Times New Roman" w:eastAsia="Times New Roman" w:hAnsi="Times New Roman"/>
                <w:color w:val="000000"/>
                <w:spacing w:val="-3"/>
                <w:w w:val="107"/>
                <w:sz w:val="24"/>
                <w:szCs w:val="24"/>
              </w:rPr>
              <w:t>Выбор мыла для гигиенических процедур.</w:t>
            </w:r>
          </w:p>
        </w:tc>
        <w:tc>
          <w:tcPr>
            <w:tcW w:w="709" w:type="dxa"/>
            <w:gridSpan w:val="2"/>
            <w:tcBorders>
              <w:top w:val="single" w:sz="1" w:space="0" w:color="000000"/>
              <w:left w:val="single" w:sz="1" w:space="0" w:color="000000"/>
              <w:bottom w:val="single" w:sz="1" w:space="0" w:color="000000"/>
            </w:tcBorders>
          </w:tcPr>
          <w:p w:rsidR="00F45D94" w:rsidRPr="00877644" w:rsidRDefault="00F45D94" w:rsidP="00F45D94">
            <w:pPr>
              <w:widowControl w:val="0"/>
              <w:suppressAutoHyphens/>
              <w:snapToGrid w:val="0"/>
              <w:spacing w:after="0" w:line="240" w:lineRule="auto"/>
              <w:rPr>
                <w:rFonts w:ascii="Times New Roman" w:eastAsia="Lucida Sans Unicode" w:hAnsi="Times New Roman"/>
                <w:bCs/>
                <w:kern w:val="1"/>
                <w:sz w:val="24"/>
                <w:szCs w:val="24"/>
              </w:rPr>
            </w:pPr>
          </w:p>
        </w:tc>
        <w:tc>
          <w:tcPr>
            <w:tcW w:w="992" w:type="dxa"/>
            <w:tcBorders>
              <w:top w:val="single" w:sz="1" w:space="0" w:color="000000"/>
              <w:left w:val="single" w:sz="1" w:space="0" w:color="000000"/>
              <w:bottom w:val="single" w:sz="1" w:space="0" w:color="000000"/>
            </w:tcBorders>
          </w:tcPr>
          <w:p w:rsidR="00F45D94" w:rsidRPr="00877644" w:rsidRDefault="00877644" w:rsidP="00F45D94">
            <w:pPr>
              <w:widowControl w:val="0"/>
              <w:suppressAutoHyphens/>
              <w:snapToGrid w:val="0"/>
              <w:spacing w:after="0" w:line="240" w:lineRule="auto"/>
              <w:rPr>
                <w:rFonts w:ascii="Times New Roman" w:eastAsia="Lucida Sans Unicode" w:hAnsi="Times New Roman"/>
                <w:b/>
                <w:bCs/>
                <w:kern w:val="1"/>
                <w:sz w:val="24"/>
                <w:szCs w:val="24"/>
              </w:rPr>
            </w:pPr>
            <w:r>
              <w:rPr>
                <w:rFonts w:ascii="Times New Roman" w:eastAsia="Lucida Sans Unicode" w:hAnsi="Times New Roman"/>
                <w:b/>
                <w:bCs/>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bCs/>
                <w:kern w:val="1"/>
                <w:sz w:val="24"/>
                <w:szCs w:val="24"/>
                <w:lang w:val="en-US"/>
              </w:rPr>
            </w:pPr>
            <w:r w:rsidRPr="00E10E69">
              <w:rPr>
                <w:rFonts w:ascii="Times New Roman" w:eastAsia="Lucida Sans Unicode" w:hAnsi="Times New Roman"/>
                <w:bCs/>
                <w:kern w:val="1"/>
                <w:sz w:val="24"/>
                <w:szCs w:val="24"/>
                <w:lang w:val="en-US"/>
              </w:rPr>
              <w:t>Виды мыла</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autoSpaceDE w:val="0"/>
              <w:autoSpaceDN w:val="0"/>
              <w:adjustRightInd w:val="0"/>
              <w:spacing w:line="240" w:lineRule="auto"/>
              <w:rPr>
                <w:rFonts w:ascii="Times New Roman" w:hAnsi="Times New Roman"/>
                <w:bCs/>
                <w:sz w:val="24"/>
                <w:szCs w:val="24"/>
              </w:rPr>
            </w:pPr>
            <w:r w:rsidRPr="00F45D94">
              <w:rPr>
                <w:rFonts w:ascii="Times New Roman" w:hAnsi="Times New Roman"/>
                <w:bCs/>
                <w:sz w:val="24"/>
                <w:szCs w:val="24"/>
              </w:rPr>
              <w:t>Отличать   средства личной гигиены от других моющих средств</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autoSpaceDE w:val="0"/>
              <w:autoSpaceDN w:val="0"/>
              <w:adjustRightInd w:val="0"/>
              <w:spacing w:line="240" w:lineRule="auto"/>
              <w:rPr>
                <w:rFonts w:ascii="Times New Roman" w:hAnsi="Times New Roman"/>
                <w:bCs/>
                <w:sz w:val="24"/>
                <w:szCs w:val="24"/>
              </w:rPr>
            </w:pPr>
            <w:r w:rsidRPr="00F45D94">
              <w:rPr>
                <w:rFonts w:ascii="Times New Roman" w:hAnsi="Times New Roman"/>
                <w:sz w:val="24"/>
                <w:szCs w:val="24"/>
              </w:rPr>
              <w:t>Коррекция мышления через анализ, сравнение</w:t>
            </w:r>
          </w:p>
        </w:tc>
      </w:tr>
      <w:tr w:rsidR="00F45D94" w:rsidRPr="00F45D94" w:rsidTr="00F45D94">
        <w:trPr>
          <w:gridAfter w:val="6"/>
          <w:wAfter w:w="16596" w:type="dxa"/>
          <w:trHeight w:val="1218"/>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5</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autoSpaceDE w:val="0"/>
              <w:autoSpaceDN w:val="0"/>
              <w:adjustRightInd w:val="0"/>
              <w:spacing w:after="0" w:line="240" w:lineRule="auto"/>
              <w:rPr>
                <w:rFonts w:ascii="Times New Roman" w:eastAsia="Times New Roman" w:hAnsi="Times New Roman"/>
                <w:color w:val="000000"/>
                <w:spacing w:val="-3"/>
                <w:w w:val="107"/>
                <w:sz w:val="24"/>
                <w:szCs w:val="24"/>
                <w:lang w:val="en-US"/>
              </w:rPr>
            </w:pPr>
            <w:r w:rsidRPr="00E10E69">
              <w:rPr>
                <w:rFonts w:ascii="Times New Roman" w:eastAsia="Times New Roman" w:hAnsi="Times New Roman"/>
                <w:color w:val="000000"/>
                <w:spacing w:val="-3"/>
                <w:w w:val="107"/>
                <w:sz w:val="24"/>
                <w:szCs w:val="24"/>
                <w:lang w:val="en-US"/>
              </w:rPr>
              <w:t>Рисование «Мыло душистое»</w:t>
            </w:r>
          </w:p>
        </w:tc>
        <w:tc>
          <w:tcPr>
            <w:tcW w:w="709" w:type="dxa"/>
            <w:gridSpan w:val="2"/>
            <w:tcBorders>
              <w:top w:val="single" w:sz="1" w:space="0" w:color="000000"/>
              <w:left w:val="single" w:sz="1" w:space="0" w:color="000000"/>
              <w:bottom w:val="single" w:sz="1" w:space="0" w:color="000000"/>
            </w:tcBorders>
          </w:tcPr>
          <w:p w:rsidR="00F45D94" w:rsidRPr="006D4F1F" w:rsidRDefault="00877644" w:rsidP="00F45D94">
            <w:pPr>
              <w:widowControl w:val="0"/>
              <w:suppressAutoHyphens/>
              <w:snapToGrid w:val="0"/>
              <w:spacing w:after="0" w:line="240" w:lineRule="auto"/>
              <w:rPr>
                <w:rFonts w:ascii="Times New Roman" w:eastAsia="Lucida Sans Unicode" w:hAnsi="Times New Roman"/>
                <w:bCs/>
                <w:kern w:val="1"/>
                <w:sz w:val="24"/>
                <w:szCs w:val="24"/>
              </w:rPr>
            </w:pPr>
            <w:r>
              <w:rPr>
                <w:rFonts w:ascii="Times New Roman" w:eastAsia="Lucida Sans Unicode" w:hAnsi="Times New Roman"/>
                <w:bCs/>
                <w:kern w:val="1"/>
                <w:sz w:val="24"/>
                <w:szCs w:val="24"/>
              </w:rPr>
              <w:t>1</w:t>
            </w:r>
          </w:p>
        </w:tc>
        <w:tc>
          <w:tcPr>
            <w:tcW w:w="992" w:type="dxa"/>
            <w:tcBorders>
              <w:top w:val="single" w:sz="1" w:space="0" w:color="000000"/>
              <w:left w:val="single" w:sz="1" w:space="0" w:color="000000"/>
              <w:bottom w:val="single" w:sz="1" w:space="0" w:color="000000"/>
            </w:tcBorders>
          </w:tcPr>
          <w:p w:rsidR="00F45D94" w:rsidRPr="006D4F1F" w:rsidRDefault="00F45D94" w:rsidP="00F45D94">
            <w:pPr>
              <w:widowControl w:val="0"/>
              <w:suppressAutoHyphens/>
              <w:snapToGrid w:val="0"/>
              <w:spacing w:after="0" w:line="240" w:lineRule="auto"/>
              <w:rPr>
                <w:rFonts w:ascii="Times New Roman" w:eastAsia="Lucida Sans Unicode" w:hAnsi="Times New Roman"/>
                <w:b/>
                <w:bCs/>
                <w:kern w:val="1"/>
                <w:sz w:val="24"/>
                <w:szCs w:val="24"/>
              </w:rPr>
            </w:pP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bCs/>
                <w:kern w:val="1"/>
                <w:sz w:val="24"/>
                <w:szCs w:val="24"/>
                <w:lang w:val="en-US"/>
              </w:rPr>
            </w:pPr>
            <w:r w:rsidRPr="00E10E69">
              <w:rPr>
                <w:rFonts w:ascii="Times New Roman" w:eastAsia="Lucida Sans Unicode" w:hAnsi="Times New Roman"/>
                <w:bCs/>
                <w:kern w:val="1"/>
                <w:sz w:val="24"/>
                <w:szCs w:val="24"/>
                <w:lang w:val="en-US"/>
              </w:rPr>
              <w:t>Детское мыло</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autoSpaceDE w:val="0"/>
              <w:autoSpaceDN w:val="0"/>
              <w:adjustRightInd w:val="0"/>
              <w:spacing w:line="240" w:lineRule="auto"/>
              <w:rPr>
                <w:rFonts w:ascii="Times New Roman" w:hAnsi="Times New Roman"/>
                <w:bCs/>
                <w:sz w:val="24"/>
                <w:szCs w:val="24"/>
              </w:rPr>
            </w:pPr>
            <w:r w:rsidRPr="00F45D94">
              <w:rPr>
                <w:rFonts w:ascii="Times New Roman" w:hAnsi="Times New Roman" w:cs="Times New Roman"/>
                <w:sz w:val="24"/>
                <w:szCs w:val="24"/>
                <w:shd w:val="clear" w:color="auto" w:fill="FFFFFF"/>
              </w:rPr>
              <w:t>Слушают учителя. Отвечают на вопросы, используя вербальные и невербальные способы общения.</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sidRPr="00F45D94">
              <w:rPr>
                <w:rFonts w:ascii="Times New Roman" w:hAnsi="Times New Roman" w:cs="Times New Roman"/>
                <w:color w:val="000000" w:themeColor="text1"/>
                <w:sz w:val="24"/>
                <w:szCs w:val="24"/>
              </w:rPr>
              <w:t>Коррекция мелкой моторики, зрительного восприятия на основе упражнений в узнавании и сравнении.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6</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autoSpaceDE w:val="0"/>
              <w:autoSpaceDN w:val="0"/>
              <w:adjustRightInd w:val="0"/>
              <w:spacing w:after="0" w:line="240" w:lineRule="auto"/>
              <w:rPr>
                <w:rFonts w:ascii="Times New Roman" w:eastAsia="Times New Roman" w:hAnsi="Times New Roman"/>
                <w:color w:val="000000"/>
                <w:spacing w:val="-3"/>
                <w:w w:val="107"/>
                <w:sz w:val="24"/>
                <w:szCs w:val="24"/>
              </w:rPr>
            </w:pPr>
            <w:r w:rsidRPr="00F45D94">
              <w:rPr>
                <w:rFonts w:ascii="Times New Roman" w:eastAsia="Times New Roman" w:hAnsi="Times New Roman"/>
                <w:color w:val="000000"/>
                <w:spacing w:val="-3"/>
                <w:w w:val="107"/>
                <w:sz w:val="24"/>
                <w:szCs w:val="24"/>
              </w:rPr>
              <w:t>Предметы личной гигиены.</w:t>
            </w:r>
          </w:p>
          <w:p w:rsidR="00F45D94" w:rsidRPr="00F45D94" w:rsidRDefault="00F45D94" w:rsidP="00F45D94">
            <w:pPr>
              <w:autoSpaceDE w:val="0"/>
              <w:autoSpaceDN w:val="0"/>
              <w:adjustRightInd w:val="0"/>
              <w:spacing w:after="0" w:line="240" w:lineRule="auto"/>
              <w:rPr>
                <w:rFonts w:ascii="Times New Roman" w:eastAsia="Times New Roman" w:hAnsi="Times New Roman"/>
                <w:color w:val="000000"/>
                <w:spacing w:val="-3"/>
                <w:w w:val="107"/>
                <w:sz w:val="24"/>
                <w:szCs w:val="24"/>
              </w:rPr>
            </w:pPr>
            <w:r w:rsidRPr="00F45D94">
              <w:rPr>
                <w:rFonts w:ascii="Times New Roman" w:eastAsia="Times New Roman" w:hAnsi="Times New Roman"/>
                <w:color w:val="000000"/>
                <w:spacing w:val="-3"/>
                <w:w w:val="107"/>
                <w:sz w:val="24"/>
                <w:szCs w:val="24"/>
              </w:rPr>
              <w:t>Сюжетно ролевая игра «Купаем куклу Машу»</w:t>
            </w:r>
          </w:p>
        </w:tc>
        <w:tc>
          <w:tcPr>
            <w:tcW w:w="709" w:type="dxa"/>
            <w:gridSpan w:val="2"/>
            <w:tcBorders>
              <w:top w:val="single" w:sz="1" w:space="0" w:color="000000"/>
              <w:left w:val="single" w:sz="1" w:space="0" w:color="000000"/>
              <w:bottom w:val="single" w:sz="1" w:space="0" w:color="000000"/>
            </w:tcBorders>
          </w:tcPr>
          <w:p w:rsidR="00F45D94" w:rsidRPr="006D4F1F" w:rsidRDefault="00F45D94" w:rsidP="00F45D94">
            <w:pPr>
              <w:widowControl w:val="0"/>
              <w:suppressAutoHyphens/>
              <w:snapToGrid w:val="0"/>
              <w:spacing w:after="0" w:line="240" w:lineRule="auto"/>
              <w:rPr>
                <w:rFonts w:ascii="Times New Roman" w:eastAsia="Lucida Sans Unicode" w:hAnsi="Times New Roman"/>
                <w:bCs/>
                <w:kern w:val="1"/>
                <w:sz w:val="24"/>
                <w:szCs w:val="24"/>
              </w:rPr>
            </w:pPr>
          </w:p>
        </w:tc>
        <w:tc>
          <w:tcPr>
            <w:tcW w:w="992" w:type="dxa"/>
            <w:tcBorders>
              <w:top w:val="single" w:sz="1" w:space="0" w:color="000000"/>
              <w:left w:val="single" w:sz="1" w:space="0" w:color="000000"/>
              <w:bottom w:val="single" w:sz="1" w:space="0" w:color="000000"/>
            </w:tcBorders>
          </w:tcPr>
          <w:p w:rsidR="00F45D94" w:rsidRPr="006D4F1F" w:rsidRDefault="006D4F1F" w:rsidP="00F45D94">
            <w:pPr>
              <w:widowControl w:val="0"/>
              <w:suppressAutoHyphens/>
              <w:snapToGrid w:val="0"/>
              <w:spacing w:after="0" w:line="240" w:lineRule="auto"/>
              <w:rPr>
                <w:rFonts w:ascii="Times New Roman" w:eastAsia="Lucida Sans Unicode" w:hAnsi="Times New Roman"/>
                <w:b/>
                <w:bCs/>
                <w:kern w:val="1"/>
                <w:sz w:val="24"/>
                <w:szCs w:val="24"/>
              </w:rPr>
            </w:pPr>
            <w:r>
              <w:rPr>
                <w:rFonts w:ascii="Times New Roman" w:eastAsia="Lucida Sans Unicode" w:hAnsi="Times New Roman"/>
                <w:b/>
                <w:bCs/>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bCs/>
                <w:kern w:val="1"/>
                <w:sz w:val="24"/>
                <w:szCs w:val="24"/>
                <w:lang w:val="en-US"/>
              </w:rPr>
            </w:pPr>
            <w:r w:rsidRPr="00E10E69">
              <w:rPr>
                <w:rFonts w:ascii="Times New Roman" w:eastAsia="Lucida Sans Unicode" w:hAnsi="Times New Roman"/>
                <w:bCs/>
                <w:kern w:val="1"/>
                <w:sz w:val="24"/>
                <w:szCs w:val="24"/>
                <w:lang w:val="en-US"/>
              </w:rPr>
              <w:t>Расческа, мочалка</w:t>
            </w:r>
          </w:p>
        </w:tc>
        <w:tc>
          <w:tcPr>
            <w:tcW w:w="3275" w:type="dxa"/>
            <w:gridSpan w:val="2"/>
            <w:tcBorders>
              <w:top w:val="single" w:sz="1" w:space="0" w:color="000000"/>
              <w:left w:val="single" w:sz="1" w:space="0" w:color="000000"/>
              <w:bottom w:val="single" w:sz="1" w:space="0" w:color="000000"/>
            </w:tcBorders>
          </w:tcPr>
          <w:p w:rsidR="00F45D94" w:rsidRPr="00E10E69" w:rsidRDefault="00F45D94" w:rsidP="00F45D94">
            <w:pPr>
              <w:autoSpaceDE w:val="0"/>
              <w:autoSpaceDN w:val="0"/>
              <w:adjustRightInd w:val="0"/>
              <w:spacing w:line="240" w:lineRule="auto"/>
              <w:rPr>
                <w:rFonts w:ascii="Times New Roman" w:hAnsi="Times New Roman"/>
                <w:bCs/>
                <w:sz w:val="24"/>
                <w:szCs w:val="24"/>
                <w:lang w:val="en-US"/>
              </w:rPr>
            </w:pPr>
            <w:r w:rsidRPr="00E10E69">
              <w:rPr>
                <w:rFonts w:ascii="Times New Roman" w:hAnsi="Times New Roman"/>
                <w:bCs/>
                <w:sz w:val="24"/>
                <w:szCs w:val="24"/>
                <w:lang w:val="en-US"/>
              </w:rPr>
              <w:t>Пользоваться предметами</w:t>
            </w:r>
            <w:r w:rsidRPr="00E10E69">
              <w:rPr>
                <w:rFonts w:ascii="Times New Roman" w:hAnsi="Times New Roman"/>
                <w:color w:val="000000"/>
                <w:spacing w:val="-3"/>
                <w:w w:val="107"/>
                <w:sz w:val="24"/>
                <w:szCs w:val="24"/>
                <w:lang w:val="en-US"/>
              </w:rPr>
              <w:t xml:space="preserve"> личной гигиены.</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rPr>
              <w:t>Коррекция зрительной, тактильной памяти на основе упражнений в запоминании.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7</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autoSpaceDE w:val="0"/>
              <w:autoSpaceDN w:val="0"/>
              <w:adjustRightInd w:val="0"/>
              <w:spacing w:after="0" w:line="240" w:lineRule="auto"/>
              <w:rPr>
                <w:rFonts w:ascii="Times New Roman" w:eastAsia="Times New Roman" w:hAnsi="Times New Roman"/>
                <w:color w:val="000000"/>
                <w:spacing w:val="-3"/>
                <w:w w:val="107"/>
                <w:sz w:val="24"/>
                <w:szCs w:val="24"/>
                <w:lang w:val="en-US"/>
              </w:rPr>
            </w:pPr>
            <w:r w:rsidRPr="00E10E69">
              <w:rPr>
                <w:rFonts w:ascii="Times New Roman" w:eastAsia="Times New Roman" w:hAnsi="Times New Roman"/>
                <w:color w:val="000000"/>
                <w:spacing w:val="-3"/>
                <w:w w:val="107"/>
                <w:sz w:val="24"/>
                <w:szCs w:val="24"/>
                <w:lang w:val="en-US"/>
              </w:rPr>
              <w:t xml:space="preserve">Назначение предметов личной гигиены. </w:t>
            </w:r>
          </w:p>
        </w:tc>
        <w:tc>
          <w:tcPr>
            <w:tcW w:w="709" w:type="dxa"/>
            <w:gridSpan w:val="2"/>
            <w:tcBorders>
              <w:top w:val="single" w:sz="1" w:space="0" w:color="000000"/>
              <w:left w:val="single" w:sz="1" w:space="0" w:color="000000"/>
              <w:bottom w:val="single" w:sz="1" w:space="0" w:color="000000"/>
            </w:tcBorders>
          </w:tcPr>
          <w:p w:rsidR="00F45D94" w:rsidRPr="006D4F1F" w:rsidRDefault="00F45D94" w:rsidP="00F45D94">
            <w:pPr>
              <w:widowControl w:val="0"/>
              <w:suppressAutoHyphens/>
              <w:snapToGrid w:val="0"/>
              <w:spacing w:after="0" w:line="240" w:lineRule="auto"/>
              <w:rPr>
                <w:rFonts w:ascii="Times New Roman" w:eastAsia="Lucida Sans Unicode" w:hAnsi="Times New Roman"/>
                <w:bCs/>
                <w:kern w:val="1"/>
                <w:sz w:val="24"/>
                <w:szCs w:val="24"/>
              </w:rPr>
            </w:pPr>
          </w:p>
        </w:tc>
        <w:tc>
          <w:tcPr>
            <w:tcW w:w="992" w:type="dxa"/>
            <w:tcBorders>
              <w:top w:val="single" w:sz="1" w:space="0" w:color="000000"/>
              <w:left w:val="single" w:sz="1" w:space="0" w:color="000000"/>
              <w:bottom w:val="single" w:sz="1" w:space="0" w:color="000000"/>
            </w:tcBorders>
          </w:tcPr>
          <w:p w:rsidR="00F45D94" w:rsidRPr="006D4F1F" w:rsidRDefault="006D4F1F" w:rsidP="00F45D94">
            <w:pPr>
              <w:widowControl w:val="0"/>
              <w:suppressAutoHyphens/>
              <w:snapToGrid w:val="0"/>
              <w:spacing w:after="0" w:line="240" w:lineRule="auto"/>
              <w:rPr>
                <w:rFonts w:ascii="Times New Roman" w:eastAsia="Lucida Sans Unicode" w:hAnsi="Times New Roman"/>
                <w:b/>
                <w:bCs/>
                <w:kern w:val="1"/>
                <w:sz w:val="24"/>
                <w:szCs w:val="24"/>
              </w:rPr>
            </w:pPr>
            <w:r>
              <w:rPr>
                <w:rFonts w:ascii="Times New Roman" w:eastAsia="Lucida Sans Unicode" w:hAnsi="Times New Roman"/>
                <w:b/>
                <w:bCs/>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bCs/>
                <w:kern w:val="1"/>
                <w:sz w:val="24"/>
                <w:szCs w:val="24"/>
                <w:lang w:val="en-US"/>
              </w:rPr>
            </w:pPr>
            <w:r w:rsidRPr="00E10E69">
              <w:rPr>
                <w:rFonts w:ascii="Times New Roman" w:eastAsia="Lucida Sans Unicode" w:hAnsi="Times New Roman"/>
                <w:bCs/>
                <w:kern w:val="1"/>
                <w:sz w:val="24"/>
                <w:szCs w:val="24"/>
                <w:lang w:val="en-US"/>
              </w:rPr>
              <w:t>Расческа, мочалка</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autoSpaceDE w:val="0"/>
              <w:autoSpaceDN w:val="0"/>
              <w:adjustRightInd w:val="0"/>
              <w:spacing w:line="240" w:lineRule="auto"/>
              <w:rPr>
                <w:rFonts w:ascii="Times New Roman" w:hAnsi="Times New Roman"/>
                <w:bCs/>
                <w:sz w:val="24"/>
                <w:szCs w:val="24"/>
              </w:rPr>
            </w:pPr>
            <w:r w:rsidRPr="00F45D94">
              <w:rPr>
                <w:rFonts w:ascii="Times New Roman" w:hAnsi="Times New Roman"/>
                <w:bCs/>
                <w:sz w:val="24"/>
                <w:szCs w:val="24"/>
              </w:rPr>
              <w:t>Учатся пользоваться предметами</w:t>
            </w:r>
            <w:r w:rsidRPr="00F45D94">
              <w:rPr>
                <w:rFonts w:ascii="Times New Roman" w:hAnsi="Times New Roman"/>
                <w:color w:val="000000"/>
                <w:spacing w:val="-3"/>
                <w:w w:val="107"/>
                <w:sz w:val="24"/>
                <w:szCs w:val="24"/>
              </w:rPr>
              <w:t xml:space="preserve"> личной гигиены</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autoSpaceDE w:val="0"/>
              <w:autoSpaceDN w:val="0"/>
              <w:adjustRightInd w:val="0"/>
              <w:spacing w:line="240" w:lineRule="auto"/>
              <w:rPr>
                <w:rFonts w:ascii="Times New Roman" w:hAnsi="Times New Roman"/>
                <w:bCs/>
                <w:sz w:val="24"/>
                <w:szCs w:val="24"/>
              </w:rPr>
            </w:pPr>
            <w:r w:rsidRPr="00F45D94">
              <w:rPr>
                <w:rFonts w:ascii="Times New Roman" w:hAnsi="Times New Roman"/>
                <w:sz w:val="24"/>
                <w:szCs w:val="24"/>
              </w:rPr>
              <w:t xml:space="preserve"> Коррекция эмоциональной сферы через формирование учебной мотивации.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8</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autoSpaceDE w:val="0"/>
              <w:autoSpaceDN w:val="0"/>
              <w:adjustRightInd w:val="0"/>
              <w:spacing w:after="0" w:line="240" w:lineRule="auto"/>
              <w:rPr>
                <w:rFonts w:ascii="Times New Roman" w:eastAsia="Times New Roman" w:hAnsi="Times New Roman"/>
                <w:color w:val="000000"/>
                <w:spacing w:val="-3"/>
                <w:w w:val="107"/>
                <w:sz w:val="24"/>
                <w:szCs w:val="24"/>
              </w:rPr>
            </w:pPr>
            <w:r w:rsidRPr="00F45D94">
              <w:rPr>
                <w:rFonts w:ascii="Times New Roman" w:eastAsia="Times New Roman" w:hAnsi="Times New Roman"/>
                <w:color w:val="000000"/>
                <w:spacing w:val="-3"/>
                <w:w w:val="107"/>
                <w:sz w:val="24"/>
                <w:szCs w:val="24"/>
              </w:rPr>
              <w:t xml:space="preserve">Уход за предметами для личной гигиены: расческой, мочалкой </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bCs/>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b/>
                <w:bCs/>
                <w:kern w:val="1"/>
                <w:sz w:val="24"/>
                <w:szCs w:val="24"/>
              </w:rPr>
            </w:pPr>
            <w:r>
              <w:rPr>
                <w:rFonts w:ascii="Times New Roman" w:eastAsia="Lucida Sans Unicode" w:hAnsi="Times New Roman"/>
                <w:b/>
                <w:bCs/>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bCs/>
                <w:kern w:val="1"/>
                <w:sz w:val="24"/>
                <w:szCs w:val="24"/>
                <w:lang w:val="en-US"/>
              </w:rPr>
            </w:pPr>
            <w:r w:rsidRPr="00E10E69">
              <w:rPr>
                <w:rFonts w:ascii="Times New Roman" w:eastAsia="Lucida Sans Unicode" w:hAnsi="Times New Roman"/>
                <w:bCs/>
                <w:kern w:val="1"/>
                <w:sz w:val="24"/>
                <w:szCs w:val="24"/>
                <w:lang w:val="en-US"/>
              </w:rPr>
              <w:t>Расческа, зубная щетка, мочалка</w:t>
            </w:r>
          </w:p>
        </w:tc>
        <w:tc>
          <w:tcPr>
            <w:tcW w:w="3275"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kern w:val="1"/>
                <w:sz w:val="24"/>
                <w:szCs w:val="24"/>
                <w:lang w:val="en-US"/>
              </w:rPr>
            </w:pPr>
            <w:r w:rsidRPr="00F45D94">
              <w:rPr>
                <w:rFonts w:ascii="Times New Roman" w:eastAsia="Lucida Sans Unicode" w:hAnsi="Times New Roman"/>
                <w:kern w:val="1"/>
                <w:sz w:val="24"/>
                <w:szCs w:val="24"/>
              </w:rPr>
              <w:t xml:space="preserve">Правила ухода за личными вещами. </w:t>
            </w:r>
            <w:r w:rsidRPr="00E10E69">
              <w:rPr>
                <w:rFonts w:ascii="Times New Roman" w:eastAsia="Lucida Sans Unicode" w:hAnsi="Times New Roman"/>
                <w:kern w:val="1"/>
                <w:sz w:val="24"/>
                <w:szCs w:val="24"/>
                <w:lang w:val="en-US"/>
              </w:rPr>
              <w:t>Работа с иллюстрациями</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b/>
                <w:bCs/>
                <w:kern w:val="1"/>
                <w:sz w:val="24"/>
                <w:szCs w:val="24"/>
              </w:rPr>
            </w:pPr>
            <w:r w:rsidRPr="00F45D94">
              <w:rPr>
                <w:rFonts w:ascii="Times New Roman" w:hAnsi="Times New Roman"/>
                <w:sz w:val="24"/>
                <w:szCs w:val="24"/>
              </w:rPr>
              <w:t>Коррекция зрительной памяти на основе упражнений в запоминании.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9</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autoSpaceDE w:val="0"/>
              <w:autoSpaceDN w:val="0"/>
              <w:adjustRightInd w:val="0"/>
              <w:spacing w:after="0" w:line="240" w:lineRule="auto"/>
              <w:rPr>
                <w:rFonts w:ascii="Times New Roman" w:eastAsia="Times New Roman" w:hAnsi="Times New Roman"/>
                <w:color w:val="000000"/>
                <w:spacing w:val="-3"/>
                <w:w w:val="107"/>
                <w:sz w:val="24"/>
                <w:szCs w:val="24"/>
                <w:lang w:val="en-US"/>
              </w:rPr>
            </w:pPr>
            <w:r w:rsidRPr="00E10E69">
              <w:rPr>
                <w:rFonts w:ascii="Times New Roman" w:eastAsia="Times New Roman" w:hAnsi="Times New Roman"/>
                <w:color w:val="000000"/>
                <w:spacing w:val="-3"/>
                <w:w w:val="107"/>
                <w:sz w:val="24"/>
                <w:szCs w:val="24"/>
                <w:lang w:val="en-US"/>
              </w:rPr>
              <w:t>Предметы личной гигиены. Загадки.</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bCs/>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b/>
                <w:bCs/>
                <w:kern w:val="1"/>
                <w:sz w:val="24"/>
                <w:szCs w:val="24"/>
              </w:rPr>
            </w:pPr>
            <w:r>
              <w:rPr>
                <w:rFonts w:ascii="Times New Roman" w:eastAsia="Lucida Sans Unicode" w:hAnsi="Times New Roman"/>
                <w:b/>
                <w:bCs/>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bCs/>
                <w:kern w:val="1"/>
                <w:sz w:val="24"/>
                <w:szCs w:val="24"/>
                <w:lang w:val="en-US"/>
              </w:rPr>
            </w:pPr>
            <w:r w:rsidRPr="00E10E69">
              <w:rPr>
                <w:rFonts w:ascii="Times New Roman" w:eastAsia="Lucida Sans Unicode" w:hAnsi="Times New Roman"/>
                <w:bCs/>
                <w:kern w:val="1"/>
                <w:sz w:val="24"/>
                <w:szCs w:val="24"/>
                <w:lang w:val="en-US"/>
              </w:rPr>
              <w:t>Найдите подсказку</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kern w:val="1"/>
                <w:sz w:val="24"/>
                <w:szCs w:val="24"/>
              </w:rPr>
            </w:pPr>
            <w:r w:rsidRPr="00F45D94">
              <w:rPr>
                <w:rFonts w:ascii="Times New Roman" w:hAnsi="Times New Roman" w:cs="Times New Roman"/>
                <w:sz w:val="24"/>
                <w:szCs w:val="24"/>
                <w:shd w:val="clear" w:color="auto" w:fill="FFFFFF"/>
              </w:rPr>
              <w:t>Слушают учителя. Отвечают на вопросы, используя вербальные и невербальные способы общения.</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sidRPr="00F45D94">
              <w:rPr>
                <w:rFonts w:ascii="Times New Roman" w:hAnsi="Times New Roman" w:cs="Times New Roman"/>
                <w:color w:val="000000" w:themeColor="text1"/>
                <w:sz w:val="24"/>
                <w:szCs w:val="24"/>
              </w:rPr>
              <w:t>Коррекция мелкой моторики, зрительного восприятия на основе упражнений в узнавании и сравнении.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10</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autoSpaceDE w:val="0"/>
              <w:autoSpaceDN w:val="0"/>
              <w:adjustRightInd w:val="0"/>
              <w:spacing w:after="0" w:line="240" w:lineRule="auto"/>
              <w:rPr>
                <w:rFonts w:ascii="Times New Roman" w:eastAsia="Times New Roman" w:hAnsi="Times New Roman"/>
                <w:color w:val="000000"/>
                <w:spacing w:val="-3"/>
                <w:w w:val="107"/>
                <w:sz w:val="24"/>
                <w:szCs w:val="24"/>
                <w:lang w:val="en-US"/>
              </w:rPr>
            </w:pPr>
            <w:r w:rsidRPr="00E10E69">
              <w:rPr>
                <w:rFonts w:ascii="Times New Roman" w:eastAsia="Times New Roman" w:hAnsi="Times New Roman"/>
                <w:color w:val="000000"/>
                <w:spacing w:val="-3"/>
                <w:w w:val="107"/>
                <w:sz w:val="24"/>
                <w:szCs w:val="24"/>
                <w:lang w:val="en-US"/>
              </w:rPr>
              <w:t>Аппликация. Предметы личной гигиены.</w:t>
            </w:r>
          </w:p>
        </w:tc>
        <w:tc>
          <w:tcPr>
            <w:tcW w:w="709" w:type="dxa"/>
            <w:gridSpan w:val="2"/>
            <w:tcBorders>
              <w:top w:val="single" w:sz="1" w:space="0" w:color="000000"/>
              <w:left w:val="single" w:sz="1" w:space="0" w:color="000000"/>
              <w:bottom w:val="single" w:sz="1" w:space="0" w:color="000000"/>
            </w:tcBorders>
          </w:tcPr>
          <w:p w:rsidR="00F45D94" w:rsidRPr="00877644" w:rsidRDefault="00F45D94" w:rsidP="00F45D94">
            <w:pPr>
              <w:widowControl w:val="0"/>
              <w:suppressAutoHyphens/>
              <w:snapToGrid w:val="0"/>
              <w:spacing w:after="0" w:line="240" w:lineRule="auto"/>
              <w:rPr>
                <w:rFonts w:ascii="Times New Roman" w:eastAsia="Lucida Sans Unicode" w:hAnsi="Times New Roman"/>
                <w:bCs/>
                <w:kern w:val="1"/>
                <w:sz w:val="24"/>
                <w:szCs w:val="24"/>
              </w:rPr>
            </w:pPr>
          </w:p>
        </w:tc>
        <w:tc>
          <w:tcPr>
            <w:tcW w:w="992" w:type="dxa"/>
            <w:tcBorders>
              <w:top w:val="single" w:sz="1" w:space="0" w:color="000000"/>
              <w:left w:val="single" w:sz="1" w:space="0" w:color="000000"/>
              <w:bottom w:val="single" w:sz="1" w:space="0" w:color="000000"/>
            </w:tcBorders>
          </w:tcPr>
          <w:p w:rsidR="00F45D94" w:rsidRPr="00877644" w:rsidRDefault="00877644" w:rsidP="00F45D94">
            <w:pPr>
              <w:widowControl w:val="0"/>
              <w:suppressAutoHyphens/>
              <w:snapToGrid w:val="0"/>
              <w:spacing w:after="0" w:line="240" w:lineRule="auto"/>
              <w:rPr>
                <w:rFonts w:ascii="Times New Roman" w:eastAsia="Lucida Sans Unicode" w:hAnsi="Times New Roman"/>
                <w:b/>
                <w:bCs/>
                <w:kern w:val="1"/>
                <w:sz w:val="24"/>
                <w:szCs w:val="24"/>
              </w:rPr>
            </w:pPr>
            <w:r>
              <w:rPr>
                <w:rFonts w:ascii="Times New Roman" w:eastAsia="Lucida Sans Unicode" w:hAnsi="Times New Roman"/>
                <w:b/>
                <w:bCs/>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bCs/>
                <w:kern w:val="1"/>
                <w:sz w:val="24"/>
                <w:szCs w:val="24"/>
                <w:lang w:val="en-US"/>
              </w:rPr>
            </w:pPr>
            <w:r w:rsidRPr="00E10E69">
              <w:rPr>
                <w:rFonts w:ascii="Times New Roman" w:eastAsia="Lucida Sans Unicode" w:hAnsi="Times New Roman"/>
                <w:bCs/>
                <w:kern w:val="1"/>
                <w:sz w:val="24"/>
                <w:szCs w:val="24"/>
                <w:lang w:val="en-US"/>
              </w:rPr>
              <w:t xml:space="preserve">    Образец</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kern w:val="1"/>
                <w:sz w:val="24"/>
                <w:szCs w:val="24"/>
              </w:rPr>
            </w:pPr>
            <w:r w:rsidRPr="00F45D94">
              <w:rPr>
                <w:rFonts w:ascii="Times New Roman" w:eastAsia="Times New Roman" w:hAnsi="Times New Roman" w:cs="Times New Roman"/>
                <w:sz w:val="24"/>
                <w:szCs w:val="24"/>
              </w:rPr>
              <w:t>Действуют по подражанию, используют по назначению учебных материалов с помощью взрослого.</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rPr>
              <w:t>Коррекция зрительной, тактильной памяти на основе упражнений в запоминании.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11</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autoSpaceDE w:val="0"/>
              <w:autoSpaceDN w:val="0"/>
              <w:adjustRightInd w:val="0"/>
              <w:spacing w:after="0" w:line="240" w:lineRule="auto"/>
              <w:rPr>
                <w:rFonts w:ascii="Times New Roman" w:eastAsia="Times New Roman" w:hAnsi="Times New Roman"/>
                <w:color w:val="000000"/>
                <w:spacing w:val="-3"/>
                <w:w w:val="107"/>
                <w:sz w:val="24"/>
                <w:szCs w:val="24"/>
              </w:rPr>
            </w:pPr>
            <w:r w:rsidRPr="00F45D94">
              <w:rPr>
                <w:rFonts w:ascii="Times New Roman" w:eastAsia="Times New Roman" w:hAnsi="Times New Roman"/>
                <w:color w:val="000000"/>
                <w:spacing w:val="-3"/>
                <w:w w:val="107"/>
                <w:sz w:val="24"/>
                <w:szCs w:val="24"/>
              </w:rPr>
              <w:t xml:space="preserve"> Виды полотенец. Банное полотенце, для рук, для ног).</w:t>
            </w:r>
          </w:p>
          <w:p w:rsidR="00F45D94" w:rsidRPr="00F45D94" w:rsidRDefault="00F45D94" w:rsidP="00F45D94">
            <w:pPr>
              <w:autoSpaceDE w:val="0"/>
              <w:autoSpaceDN w:val="0"/>
              <w:adjustRightInd w:val="0"/>
              <w:spacing w:after="0" w:line="240" w:lineRule="auto"/>
              <w:rPr>
                <w:rFonts w:ascii="Times New Roman" w:eastAsia="Times New Roman" w:hAnsi="Times New Roman"/>
                <w:b/>
                <w:color w:val="000000"/>
                <w:spacing w:val="-3"/>
                <w:w w:val="107"/>
                <w:sz w:val="24"/>
                <w:szCs w:val="24"/>
              </w:rPr>
            </w:pPr>
            <w:r w:rsidRPr="00F45D94">
              <w:rPr>
                <w:rFonts w:ascii="Times New Roman" w:eastAsia="Times New Roman" w:hAnsi="Times New Roman"/>
                <w:b/>
                <w:color w:val="000000"/>
                <w:spacing w:val="-3"/>
                <w:w w:val="107"/>
                <w:sz w:val="24"/>
                <w:szCs w:val="24"/>
              </w:rPr>
              <w:t>Р.К. Магазины города. «Спал Спалыч»»</w:t>
            </w:r>
          </w:p>
          <w:p w:rsidR="00F45D94" w:rsidRPr="00F45D94" w:rsidRDefault="00F45D94" w:rsidP="00F45D94">
            <w:pPr>
              <w:autoSpaceDE w:val="0"/>
              <w:autoSpaceDN w:val="0"/>
              <w:adjustRightInd w:val="0"/>
              <w:spacing w:after="0" w:line="240" w:lineRule="auto"/>
              <w:rPr>
                <w:rFonts w:ascii="Times New Roman" w:eastAsia="Times New Roman" w:hAnsi="Times New Roman"/>
                <w:color w:val="000000"/>
                <w:spacing w:val="-3"/>
                <w:w w:val="107"/>
                <w:sz w:val="24"/>
                <w:szCs w:val="24"/>
              </w:rPr>
            </w:pPr>
          </w:p>
          <w:p w:rsidR="00F45D94" w:rsidRPr="00F45D94" w:rsidRDefault="00F45D94" w:rsidP="00F45D94">
            <w:pPr>
              <w:autoSpaceDE w:val="0"/>
              <w:autoSpaceDN w:val="0"/>
              <w:adjustRightInd w:val="0"/>
              <w:spacing w:after="0" w:line="240" w:lineRule="auto"/>
              <w:rPr>
                <w:rFonts w:ascii="Times New Roman" w:eastAsia="Times New Roman" w:hAnsi="Times New Roman"/>
                <w:color w:val="000000"/>
                <w:spacing w:val="-3"/>
                <w:w w:val="107"/>
                <w:sz w:val="24"/>
                <w:szCs w:val="24"/>
              </w:rPr>
            </w:pPr>
          </w:p>
        </w:tc>
        <w:tc>
          <w:tcPr>
            <w:tcW w:w="709" w:type="dxa"/>
            <w:gridSpan w:val="2"/>
            <w:tcBorders>
              <w:top w:val="single" w:sz="1" w:space="0" w:color="000000"/>
              <w:left w:val="single" w:sz="1" w:space="0" w:color="000000"/>
              <w:bottom w:val="single" w:sz="1" w:space="0" w:color="000000"/>
            </w:tcBorders>
          </w:tcPr>
          <w:p w:rsidR="00F45D94" w:rsidRPr="00770FE7" w:rsidRDefault="00877644" w:rsidP="00F45D94">
            <w:pPr>
              <w:widowControl w:val="0"/>
              <w:suppressAutoHyphens/>
              <w:snapToGrid w:val="0"/>
              <w:spacing w:after="0" w:line="240" w:lineRule="auto"/>
              <w:rPr>
                <w:rFonts w:ascii="Times New Roman" w:eastAsia="Lucida Sans Unicode" w:hAnsi="Times New Roman"/>
                <w:bCs/>
                <w:kern w:val="1"/>
                <w:sz w:val="24"/>
                <w:szCs w:val="24"/>
              </w:rPr>
            </w:pPr>
            <w:r>
              <w:rPr>
                <w:rFonts w:ascii="Times New Roman" w:eastAsia="Lucida Sans Unicode" w:hAnsi="Times New Roman"/>
                <w:bCs/>
                <w:kern w:val="1"/>
                <w:sz w:val="24"/>
                <w:szCs w:val="24"/>
              </w:rPr>
              <w:t>1</w:t>
            </w:r>
          </w:p>
        </w:tc>
        <w:tc>
          <w:tcPr>
            <w:tcW w:w="992" w:type="dxa"/>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b/>
                <w:bCs/>
                <w:kern w:val="1"/>
                <w:sz w:val="24"/>
                <w:szCs w:val="24"/>
              </w:rPr>
            </w:pP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bCs/>
                <w:kern w:val="1"/>
                <w:sz w:val="24"/>
                <w:szCs w:val="24"/>
                <w:lang w:val="en-US"/>
              </w:rPr>
            </w:pPr>
            <w:r w:rsidRPr="00E10E69">
              <w:rPr>
                <w:rFonts w:ascii="Times New Roman" w:eastAsia="Lucida Sans Unicode" w:hAnsi="Times New Roman"/>
                <w:bCs/>
                <w:kern w:val="1"/>
                <w:sz w:val="24"/>
                <w:szCs w:val="24"/>
                <w:lang w:val="en-US"/>
              </w:rPr>
              <w:t>Виды полотенец</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kern w:val="1"/>
                <w:sz w:val="24"/>
                <w:szCs w:val="24"/>
              </w:rPr>
            </w:pPr>
            <w:r w:rsidRPr="00F45D94">
              <w:rPr>
                <w:rFonts w:ascii="Times New Roman" w:hAnsi="Times New Roman" w:cs="Times New Roman"/>
                <w:sz w:val="24"/>
                <w:szCs w:val="24"/>
                <w:shd w:val="clear" w:color="auto" w:fill="FFFFFF"/>
              </w:rPr>
              <w:t>Слушают учителя. Отвечают на вопросы, используя вербальные и невербальные способы общения.</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sidRPr="00F45D94">
              <w:rPr>
                <w:rFonts w:ascii="Times New Roman" w:hAnsi="Times New Roman" w:cs="Times New Roman"/>
                <w:color w:val="000000" w:themeColor="text1"/>
                <w:sz w:val="24"/>
                <w:szCs w:val="24"/>
              </w:rPr>
              <w:t>Коррекция мелкой моторики, зрительного восприятия через игровой приём.</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12</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spacing w:after="0" w:line="240" w:lineRule="auto"/>
              <w:rPr>
                <w:rFonts w:ascii="Times New Roman" w:hAnsi="Times New Roman" w:cs="Times New Roman"/>
                <w:sz w:val="24"/>
                <w:szCs w:val="24"/>
                <w:lang w:val="en-US"/>
              </w:rPr>
            </w:pPr>
            <w:r w:rsidRPr="00E10E69">
              <w:rPr>
                <w:rFonts w:ascii="Times New Roman" w:hAnsi="Times New Roman" w:cs="Times New Roman"/>
                <w:sz w:val="24"/>
                <w:szCs w:val="24"/>
                <w:lang w:val="en-US"/>
              </w:rPr>
              <w:t>Полотенце для рук.</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r>
              <w:rPr>
                <w:rFonts w:ascii="Times New Roman" w:eastAsia="Lucida Sans Unicode" w:hAnsi="Times New Roman" w:cs="Times New Roman"/>
                <w:b/>
                <w:bCs/>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Times New Roman" w:hAnsi="Times New Roman" w:cs="Times New Roman"/>
                <w:sz w:val="24"/>
                <w:szCs w:val="24"/>
                <w:highlight w:val="yellow"/>
              </w:rPr>
            </w:pPr>
            <w:r w:rsidRPr="00F45D94">
              <w:rPr>
                <w:rFonts w:ascii="Times New Roman" w:eastAsia="Times New Roman" w:hAnsi="Times New Roman" w:cs="Times New Roman"/>
                <w:sz w:val="24"/>
                <w:szCs w:val="24"/>
              </w:rPr>
              <w:t>Действуют по подражанию, используют по назначению учебных материалов с помощью взрослого.</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sidRPr="00F45D94">
              <w:rPr>
                <w:rFonts w:ascii="Times New Roman" w:hAnsi="Times New Roman" w:cs="Times New Roman"/>
                <w:color w:val="000000" w:themeColor="text1"/>
                <w:sz w:val="24"/>
                <w:szCs w:val="24"/>
              </w:rPr>
              <w:t>Коррекция зрительного восприятия на основе упражнений в узнавании и сравнении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13</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spacing w:after="0" w:line="240" w:lineRule="auto"/>
              <w:rPr>
                <w:rFonts w:ascii="Times New Roman" w:hAnsi="Times New Roman" w:cs="Times New Roman"/>
                <w:sz w:val="24"/>
                <w:szCs w:val="24"/>
                <w:lang w:val="en-US"/>
              </w:rPr>
            </w:pPr>
            <w:r w:rsidRPr="00E10E69">
              <w:rPr>
                <w:rFonts w:ascii="Times New Roman" w:hAnsi="Times New Roman" w:cs="Times New Roman"/>
                <w:sz w:val="24"/>
                <w:szCs w:val="24"/>
                <w:lang w:val="en-US"/>
              </w:rPr>
              <w:t>Полотенце для ног.</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r>
              <w:rPr>
                <w:rFonts w:ascii="Times New Roman" w:eastAsia="Lucida Sans Unicode" w:hAnsi="Times New Roman" w:cs="Times New Roman"/>
                <w:b/>
                <w:bCs/>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 xml:space="preserve">    Предметы личной гигиены</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Times New Roman" w:hAnsi="Times New Roman" w:cs="Times New Roman"/>
                <w:sz w:val="24"/>
                <w:szCs w:val="24"/>
                <w:highlight w:val="yellow"/>
              </w:rPr>
            </w:pPr>
            <w:r w:rsidRPr="00F45D94">
              <w:rPr>
                <w:rFonts w:ascii="Times New Roman" w:hAnsi="Times New Roman" w:cs="Times New Roman"/>
                <w:sz w:val="24"/>
                <w:szCs w:val="24"/>
                <w:shd w:val="clear" w:color="auto" w:fill="FFFFFF"/>
              </w:rPr>
              <w:t>Выполняют по образцу педагога отдельную операцию при проведении предметно- практических работ.</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sidRPr="00F45D94">
              <w:rPr>
                <w:rFonts w:ascii="Times New Roman" w:hAnsi="Times New Roman" w:cs="Times New Roman"/>
                <w:color w:val="000000" w:themeColor="text1"/>
                <w:sz w:val="24"/>
                <w:szCs w:val="24"/>
              </w:rPr>
              <w:t>Коррекция зрительного восприятия на основе упражнений в узнавании и сравнении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14</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spacing w:after="0" w:line="240" w:lineRule="auto"/>
              <w:rPr>
                <w:rFonts w:ascii="Times New Roman" w:hAnsi="Times New Roman" w:cs="Times New Roman"/>
                <w:sz w:val="24"/>
                <w:szCs w:val="24"/>
                <w:lang w:val="en-US"/>
              </w:rPr>
            </w:pPr>
            <w:r w:rsidRPr="00E10E69">
              <w:rPr>
                <w:rFonts w:ascii="Times New Roman" w:hAnsi="Times New Roman" w:cs="Times New Roman"/>
                <w:sz w:val="24"/>
                <w:szCs w:val="24"/>
                <w:lang w:val="en-US"/>
              </w:rPr>
              <w:t>Аппликация «Разноцветные полотенца»</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r>
              <w:rPr>
                <w:rFonts w:ascii="Times New Roman" w:eastAsia="Lucida Sans Unicode" w:hAnsi="Times New Roman" w:cs="Times New Roman"/>
                <w:b/>
                <w:bCs/>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 xml:space="preserve">  Узор</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Times New Roman" w:hAnsi="Times New Roman" w:cs="Times New Roman"/>
                <w:color w:val="000000"/>
                <w:sz w:val="24"/>
                <w:szCs w:val="24"/>
              </w:rPr>
            </w:pPr>
            <w:r w:rsidRPr="00F45D94">
              <w:rPr>
                <w:rFonts w:ascii="Times New Roman" w:hAnsi="Times New Roman" w:cs="Times New Roman"/>
                <w:sz w:val="24"/>
                <w:szCs w:val="24"/>
                <w:shd w:val="clear" w:color="auto" w:fill="FFFFFF"/>
              </w:rPr>
              <w:t>Слушают учителя. Отвечают на вопросы, используя вербальные и невербальные способы общения.</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sidRPr="00F45D94">
              <w:rPr>
                <w:rFonts w:ascii="Times New Roman" w:hAnsi="Times New Roman" w:cs="Times New Roman"/>
                <w:color w:val="000000" w:themeColor="text1"/>
                <w:sz w:val="24"/>
                <w:szCs w:val="24"/>
              </w:rPr>
              <w:t>Коррекция эмоционально- волевой сферы через игровой приём.</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15</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pacing w:after="0" w:line="240" w:lineRule="auto"/>
              <w:rPr>
                <w:rFonts w:ascii="Times New Roman" w:hAnsi="Times New Roman" w:cs="Times New Roman"/>
                <w:sz w:val="24"/>
                <w:szCs w:val="24"/>
              </w:rPr>
            </w:pPr>
            <w:r w:rsidRPr="00F45D94">
              <w:rPr>
                <w:rFonts w:ascii="Times New Roman" w:hAnsi="Times New Roman" w:cs="Times New Roman"/>
                <w:sz w:val="24"/>
                <w:szCs w:val="24"/>
              </w:rPr>
              <w:t>Предметы гигиены и санитарии:</w:t>
            </w:r>
          </w:p>
          <w:p w:rsidR="00F45D94" w:rsidRPr="00F45D94" w:rsidRDefault="00F45D94" w:rsidP="00F45D94">
            <w:pPr>
              <w:spacing w:after="0" w:line="240" w:lineRule="auto"/>
              <w:rPr>
                <w:rFonts w:ascii="Times New Roman" w:hAnsi="Times New Roman" w:cs="Times New Roman"/>
                <w:sz w:val="24"/>
                <w:szCs w:val="24"/>
              </w:rPr>
            </w:pPr>
            <w:r w:rsidRPr="00F45D94">
              <w:rPr>
                <w:rFonts w:ascii="Times New Roman" w:hAnsi="Times New Roman" w:cs="Times New Roman"/>
                <w:sz w:val="24"/>
                <w:szCs w:val="24"/>
              </w:rPr>
              <w:t>зубная паста, зубная щетка.</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r>
              <w:rPr>
                <w:rFonts w:ascii="Times New Roman" w:eastAsia="Lucida Sans Unicode" w:hAnsi="Times New Roman" w:cs="Times New Roman"/>
                <w:b/>
                <w:bCs/>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hAnsi="Times New Roman" w:cs="Times New Roman"/>
                <w:sz w:val="24"/>
                <w:szCs w:val="24"/>
                <w:lang w:val="en-US"/>
              </w:rPr>
              <w:t>зубная паста, зубная щетка</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kern w:val="1"/>
                <w:sz w:val="24"/>
                <w:szCs w:val="24"/>
              </w:rPr>
            </w:pPr>
            <w:r w:rsidRPr="00F45D94">
              <w:rPr>
                <w:rFonts w:ascii="Times New Roman" w:eastAsia="Times New Roman" w:hAnsi="Times New Roman" w:cs="Times New Roman"/>
                <w:sz w:val="24"/>
                <w:szCs w:val="24"/>
              </w:rPr>
              <w:t>Учатся открывать тюбик зубной пасты, брать нужное количество зубной пасты, распределять зубную пасту по зубной щетке, рассматривание алгоритма чистки зубов.</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sidRPr="00F45D94">
              <w:rPr>
                <w:rFonts w:ascii="Times New Roman" w:hAnsi="Times New Roman" w:cs="Times New Roman"/>
                <w:color w:val="000000" w:themeColor="text1"/>
                <w:sz w:val="24"/>
                <w:szCs w:val="24"/>
              </w:rPr>
              <w:t>Коррекция мелкой моторики, зрительного восприятия на основе упражнений в узнавании и сравнении.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16</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pacing w:after="0" w:line="240" w:lineRule="auto"/>
              <w:rPr>
                <w:rFonts w:ascii="Times New Roman" w:hAnsi="Times New Roman" w:cs="Times New Roman"/>
                <w:sz w:val="24"/>
                <w:szCs w:val="24"/>
              </w:rPr>
            </w:pPr>
            <w:r w:rsidRPr="00F45D94">
              <w:rPr>
                <w:rFonts w:ascii="Times New Roman" w:hAnsi="Times New Roman" w:cs="Times New Roman"/>
                <w:sz w:val="24"/>
                <w:szCs w:val="24"/>
              </w:rPr>
              <w:t>Детская зубная паста.</w:t>
            </w:r>
            <w:r w:rsidRPr="00F45D94">
              <w:rPr>
                <w:rFonts w:ascii="Times New Roman" w:hAnsi="Times New Roman" w:cs="Times New Roman"/>
                <w:b/>
                <w:sz w:val="24"/>
                <w:szCs w:val="24"/>
              </w:rPr>
              <w:t>Р.К. «Магнит косметик»</w:t>
            </w:r>
          </w:p>
        </w:tc>
        <w:tc>
          <w:tcPr>
            <w:tcW w:w="709" w:type="dxa"/>
            <w:gridSpan w:val="2"/>
            <w:tcBorders>
              <w:top w:val="single" w:sz="1" w:space="0" w:color="000000"/>
              <w:left w:val="single" w:sz="1" w:space="0" w:color="000000"/>
              <w:bottom w:val="single" w:sz="1" w:space="0" w:color="000000"/>
            </w:tcBorders>
          </w:tcPr>
          <w:p w:rsidR="00F45D94" w:rsidRPr="00877644"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rPr>
            </w:pPr>
          </w:p>
        </w:tc>
        <w:tc>
          <w:tcPr>
            <w:tcW w:w="992" w:type="dxa"/>
            <w:tcBorders>
              <w:top w:val="single" w:sz="1" w:space="0" w:color="000000"/>
              <w:left w:val="single" w:sz="1" w:space="0" w:color="000000"/>
              <w:bottom w:val="single" w:sz="1" w:space="0" w:color="000000"/>
            </w:tcBorders>
          </w:tcPr>
          <w:p w:rsidR="00F45D94" w:rsidRPr="00877644" w:rsidRDefault="00877644"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r>
              <w:rPr>
                <w:rFonts w:ascii="Times New Roman" w:eastAsia="Lucida Sans Unicode" w:hAnsi="Times New Roman" w:cs="Times New Roman"/>
                <w:b/>
                <w:bCs/>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hAnsi="Times New Roman" w:cs="Times New Roman"/>
                <w:sz w:val="24"/>
                <w:szCs w:val="24"/>
                <w:lang w:val="en-US"/>
              </w:rPr>
            </w:pPr>
            <w:r w:rsidRPr="00E10E69">
              <w:rPr>
                <w:rFonts w:ascii="Times New Roman" w:hAnsi="Times New Roman" w:cs="Times New Roman"/>
                <w:sz w:val="24"/>
                <w:szCs w:val="24"/>
                <w:lang w:val="en-US"/>
              </w:rPr>
              <w:t>Большой и маленький тюбик</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Times New Roman" w:hAnsi="Times New Roman" w:cs="Times New Roman"/>
                <w:sz w:val="24"/>
                <w:szCs w:val="24"/>
                <w:highlight w:val="yellow"/>
              </w:rPr>
            </w:pPr>
            <w:r w:rsidRPr="00F45D94">
              <w:rPr>
                <w:rFonts w:ascii="Times New Roman" w:hAnsi="Times New Roman" w:cs="Times New Roman"/>
                <w:sz w:val="24"/>
                <w:szCs w:val="24"/>
                <w:shd w:val="clear" w:color="auto" w:fill="FFFFFF"/>
              </w:rPr>
              <w:t xml:space="preserve"> Фиксируют взгляд на изображении. Отвечают на вопросы, используя вербальные и невербальные способы общения.</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rPr>
              <w:t>Коррекция зрительной, тактильной памяти на основе упражнений в запоминании.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17</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pacing w:after="0" w:line="240" w:lineRule="auto"/>
              <w:rPr>
                <w:rFonts w:ascii="Times New Roman" w:hAnsi="Times New Roman" w:cs="Times New Roman"/>
                <w:sz w:val="24"/>
                <w:szCs w:val="24"/>
              </w:rPr>
            </w:pPr>
            <w:r w:rsidRPr="00F45D94">
              <w:rPr>
                <w:rFonts w:ascii="Times New Roman" w:hAnsi="Times New Roman" w:cs="Times New Roman"/>
                <w:sz w:val="24"/>
                <w:szCs w:val="24"/>
              </w:rPr>
              <w:t>Рисование по точкам «Детская зубная паста»</w:t>
            </w:r>
          </w:p>
        </w:tc>
        <w:tc>
          <w:tcPr>
            <w:tcW w:w="709" w:type="dxa"/>
            <w:gridSpan w:val="2"/>
            <w:tcBorders>
              <w:top w:val="single" w:sz="1" w:space="0" w:color="000000"/>
              <w:left w:val="single" w:sz="1" w:space="0" w:color="000000"/>
              <w:bottom w:val="single" w:sz="1" w:space="0" w:color="000000"/>
            </w:tcBorders>
          </w:tcPr>
          <w:p w:rsidR="00F45D94" w:rsidRPr="00770FE7" w:rsidRDefault="00877644" w:rsidP="00F45D94">
            <w:pPr>
              <w:widowControl w:val="0"/>
              <w:suppressAutoHyphens/>
              <w:snapToGrid w:val="0"/>
              <w:spacing w:after="0" w:line="240" w:lineRule="auto"/>
              <w:rPr>
                <w:rFonts w:ascii="Times New Roman" w:eastAsia="Lucida Sans Unicode" w:hAnsi="Times New Roman" w:cs="Times New Roman"/>
                <w:bCs/>
                <w:kern w:val="1"/>
                <w:sz w:val="24"/>
                <w:szCs w:val="24"/>
              </w:rPr>
            </w:pPr>
            <w:r>
              <w:rPr>
                <w:rFonts w:ascii="Times New Roman" w:eastAsia="Lucida Sans Unicode" w:hAnsi="Times New Roman" w:cs="Times New Roman"/>
                <w:bCs/>
                <w:kern w:val="1"/>
                <w:sz w:val="24"/>
                <w:szCs w:val="24"/>
              </w:rPr>
              <w:t>1</w:t>
            </w:r>
          </w:p>
        </w:tc>
        <w:tc>
          <w:tcPr>
            <w:tcW w:w="992" w:type="dxa"/>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hAnsi="Times New Roman" w:cs="Times New Roman"/>
                <w:sz w:val="24"/>
                <w:szCs w:val="24"/>
                <w:lang w:val="en-US"/>
              </w:rPr>
            </w:pPr>
            <w:r w:rsidRPr="00E10E69">
              <w:rPr>
                <w:rFonts w:ascii="Times New Roman" w:hAnsi="Times New Roman" w:cs="Times New Roman"/>
                <w:sz w:val="24"/>
                <w:szCs w:val="24"/>
                <w:lang w:val="en-US"/>
              </w:rPr>
              <w:t>Рисунки по трафарету</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Times New Roman" w:hAnsi="Times New Roman" w:cs="Times New Roman"/>
                <w:sz w:val="24"/>
                <w:szCs w:val="24"/>
                <w:highlight w:val="yellow"/>
              </w:rPr>
            </w:pPr>
            <w:r w:rsidRPr="00F45D94">
              <w:rPr>
                <w:rFonts w:ascii="Times New Roman" w:eastAsia="Times New Roman" w:hAnsi="Times New Roman" w:cs="Times New Roman"/>
                <w:sz w:val="24"/>
                <w:szCs w:val="24"/>
              </w:rPr>
              <w:t>Действуют по подражанию, используют по назначению учебных материалов с помощью взрослого.</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sidRPr="00F45D94">
              <w:rPr>
                <w:rFonts w:ascii="Times New Roman" w:hAnsi="Times New Roman" w:cs="Times New Roman"/>
                <w:color w:val="000000" w:themeColor="text1"/>
                <w:sz w:val="24"/>
                <w:szCs w:val="24"/>
              </w:rPr>
              <w:t>Коррекция мелкой моторики, зрительного восприятия через игровой приём.</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18</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pacing w:after="0" w:line="240" w:lineRule="auto"/>
              <w:rPr>
                <w:rFonts w:ascii="Times New Roman" w:hAnsi="Times New Roman" w:cs="Times New Roman"/>
                <w:sz w:val="24"/>
                <w:szCs w:val="24"/>
              </w:rPr>
            </w:pPr>
            <w:r w:rsidRPr="00F45D94">
              <w:rPr>
                <w:rFonts w:ascii="Times New Roman" w:hAnsi="Times New Roman" w:cs="Times New Roman"/>
                <w:sz w:val="24"/>
                <w:szCs w:val="24"/>
              </w:rPr>
              <w:t xml:space="preserve"> Аппликация. Детская зубная паста «Дракоша» </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r>
              <w:rPr>
                <w:rFonts w:ascii="Times New Roman" w:eastAsia="Lucida Sans Unicode" w:hAnsi="Times New Roman" w:cs="Times New Roman"/>
                <w:b/>
                <w:bCs/>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hAnsi="Times New Roman" w:cs="Times New Roman"/>
                <w:sz w:val="24"/>
                <w:szCs w:val="24"/>
                <w:lang w:val="en-US"/>
              </w:rPr>
            </w:pPr>
            <w:r w:rsidRPr="00E10E69">
              <w:rPr>
                <w:rFonts w:ascii="Times New Roman" w:hAnsi="Times New Roman" w:cs="Times New Roman"/>
                <w:sz w:val="24"/>
                <w:szCs w:val="24"/>
                <w:lang w:val="en-US"/>
              </w:rPr>
              <w:t>Обрывная</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Times New Roman" w:hAnsi="Times New Roman" w:cs="Times New Roman"/>
                <w:sz w:val="24"/>
                <w:szCs w:val="24"/>
                <w:highlight w:val="yellow"/>
              </w:rPr>
            </w:pPr>
            <w:r w:rsidRPr="00F45D94">
              <w:rPr>
                <w:rFonts w:ascii="Times New Roman" w:hAnsi="Times New Roman" w:cs="Times New Roman"/>
                <w:sz w:val="24"/>
                <w:szCs w:val="24"/>
                <w:shd w:val="clear" w:color="auto" w:fill="FFFFFF"/>
              </w:rPr>
              <w:t>Выполняют по образцу педагога отдельную операцию при проведении предметно- практических работ.</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sidRPr="00F45D94">
              <w:rPr>
                <w:rFonts w:ascii="Times New Roman" w:hAnsi="Times New Roman" w:cs="Times New Roman"/>
                <w:color w:val="000000" w:themeColor="text1"/>
                <w:sz w:val="24"/>
                <w:szCs w:val="24"/>
              </w:rPr>
              <w:t>Коррекция зрительного восприятия на основе упражнений в узнавании и сравнении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19</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spacing w:after="0" w:line="240" w:lineRule="auto"/>
              <w:rPr>
                <w:rFonts w:ascii="Times New Roman" w:hAnsi="Times New Roman" w:cs="Times New Roman"/>
                <w:sz w:val="24"/>
                <w:szCs w:val="24"/>
                <w:lang w:val="en-US"/>
              </w:rPr>
            </w:pPr>
            <w:r w:rsidRPr="00E10E69">
              <w:rPr>
                <w:rFonts w:ascii="Times New Roman" w:hAnsi="Times New Roman" w:cs="Times New Roman"/>
                <w:sz w:val="24"/>
                <w:szCs w:val="24"/>
                <w:lang w:val="en-US"/>
              </w:rPr>
              <w:t>Лото «Выбери правильный ответ»</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r>
              <w:rPr>
                <w:rFonts w:ascii="Times New Roman" w:eastAsia="Lucida Sans Unicode" w:hAnsi="Times New Roman" w:cs="Times New Roman"/>
                <w:b/>
                <w:bCs/>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hAnsi="Times New Roman" w:cs="Times New Roman"/>
                <w:sz w:val="24"/>
                <w:szCs w:val="24"/>
                <w:lang w:val="en-US"/>
              </w:rPr>
            </w:pP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Times New Roman" w:hAnsi="Times New Roman" w:cs="Times New Roman"/>
                <w:sz w:val="24"/>
                <w:szCs w:val="24"/>
                <w:highlight w:val="yellow"/>
              </w:rPr>
            </w:pPr>
            <w:r w:rsidRPr="00F45D94">
              <w:rPr>
                <w:rFonts w:ascii="Times New Roman" w:eastAsia="Times New Roman" w:hAnsi="Times New Roman" w:cs="Times New Roman"/>
                <w:sz w:val="24"/>
                <w:szCs w:val="24"/>
              </w:rPr>
              <w:t>Действуют по подражанию, используют по назначению учебных материалов с помощью взрослого.</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rPr>
              <w:t>Коррекция зрительной, тактильной памяти на основе упражнений в запоминании.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20</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pacing w:after="0" w:line="240" w:lineRule="auto"/>
              <w:rPr>
                <w:rFonts w:ascii="Times New Roman" w:hAnsi="Times New Roman" w:cs="Times New Roman"/>
                <w:sz w:val="24"/>
                <w:szCs w:val="24"/>
              </w:rPr>
            </w:pPr>
            <w:r w:rsidRPr="00F45D94">
              <w:rPr>
                <w:rFonts w:ascii="Times New Roman" w:hAnsi="Times New Roman" w:cs="Times New Roman"/>
                <w:sz w:val="24"/>
                <w:szCs w:val="24"/>
              </w:rPr>
              <w:t>Предметы гигиены и санитарии: зубная щетка.</w:t>
            </w:r>
          </w:p>
          <w:p w:rsidR="00F45D94" w:rsidRPr="00F45D94" w:rsidRDefault="00F45D94" w:rsidP="00F45D94">
            <w:pPr>
              <w:spacing w:after="0" w:line="240" w:lineRule="auto"/>
              <w:rPr>
                <w:rFonts w:ascii="Times New Roman" w:hAnsi="Times New Roman" w:cs="Times New Roman"/>
                <w:sz w:val="24"/>
                <w:szCs w:val="24"/>
              </w:rPr>
            </w:pP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r>
              <w:rPr>
                <w:rFonts w:ascii="Times New Roman" w:eastAsia="Lucida Sans Unicode" w:hAnsi="Times New Roman" w:cs="Times New Roman"/>
                <w:b/>
                <w:bCs/>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hAnsi="Times New Roman" w:cs="Times New Roman"/>
                <w:sz w:val="24"/>
                <w:szCs w:val="24"/>
                <w:lang w:val="en-US"/>
              </w:rPr>
            </w:pPr>
            <w:r w:rsidRPr="00E10E69">
              <w:rPr>
                <w:rFonts w:ascii="Times New Roman" w:hAnsi="Times New Roman" w:cs="Times New Roman"/>
                <w:sz w:val="24"/>
                <w:szCs w:val="24"/>
                <w:lang w:val="en-US"/>
              </w:rPr>
              <w:t>Жесткая, мягкая</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Times New Roman" w:hAnsi="Times New Roman" w:cs="Times New Roman"/>
                <w:sz w:val="24"/>
                <w:szCs w:val="24"/>
                <w:highlight w:val="yellow"/>
              </w:rPr>
            </w:pPr>
            <w:r w:rsidRPr="00F45D94">
              <w:rPr>
                <w:rFonts w:ascii="Times New Roman" w:hAnsi="Times New Roman" w:cs="Times New Roman"/>
                <w:sz w:val="24"/>
                <w:szCs w:val="24"/>
                <w:shd w:val="clear" w:color="auto" w:fill="FFFFFF"/>
              </w:rPr>
              <w:t xml:space="preserve">Слушают учителя. Фиксируют взгляд на изображении. Переключают взгляд с одного предмета на другой. </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rPr>
              <w:t>Коррекция зрительной, тактильной памяти на основе упражнений в запоминании.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21</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pacing w:after="0" w:line="240" w:lineRule="auto"/>
              <w:jc w:val="both"/>
              <w:rPr>
                <w:rFonts w:ascii="Times New Roman" w:eastAsia="Times New Roman" w:hAnsi="Times New Roman" w:cs="Times New Roman"/>
                <w:sz w:val="24"/>
                <w:szCs w:val="24"/>
              </w:rPr>
            </w:pPr>
            <w:r w:rsidRPr="00F45D94">
              <w:rPr>
                <w:rFonts w:ascii="Times New Roman" w:hAnsi="Times New Roman" w:cs="Times New Roman"/>
                <w:sz w:val="24"/>
                <w:szCs w:val="24"/>
              </w:rPr>
              <w:t xml:space="preserve"> Рот. Зубы. </w:t>
            </w:r>
            <w:r w:rsidRPr="00F45D94">
              <w:rPr>
                <w:rFonts w:ascii="Times New Roman" w:eastAsia="Times New Roman" w:hAnsi="Times New Roman" w:cs="Times New Roman"/>
                <w:sz w:val="24"/>
                <w:szCs w:val="24"/>
              </w:rPr>
              <w:t>Чистка зубов щеткой с использованием зубной пасты</w:t>
            </w:r>
            <w:r w:rsidRPr="00F45D94">
              <w:rPr>
                <w:rFonts w:ascii="Times New Roman" w:hAnsi="Times New Roman" w:cs="Times New Roman"/>
                <w:sz w:val="24"/>
                <w:szCs w:val="24"/>
              </w:rPr>
              <w:t>.</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r>
              <w:rPr>
                <w:rFonts w:ascii="Times New Roman" w:eastAsia="Lucida Sans Unicode" w:hAnsi="Times New Roman" w:cs="Times New Roman"/>
                <w:b/>
                <w:bCs/>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Зубная щетка</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kern w:val="1"/>
                <w:sz w:val="24"/>
                <w:szCs w:val="24"/>
              </w:rPr>
            </w:pPr>
            <w:r w:rsidRPr="00F45D94">
              <w:rPr>
                <w:rFonts w:ascii="Times New Roman" w:eastAsia="Times New Roman" w:hAnsi="Times New Roman" w:cs="Times New Roman"/>
                <w:sz w:val="24"/>
                <w:szCs w:val="24"/>
              </w:rPr>
              <w:t>Правильное пользование зубной щеткой по подражанию, рассматривают, картинки по теме, слушают учителя, отслеживают алгоритм действий.</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rPr>
              <w:t>Коррекция мелкой моторики, зрительной, тактильной памяти на основе упражнений в запоминании.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22</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pacing w:after="0" w:line="240" w:lineRule="auto"/>
              <w:jc w:val="both"/>
              <w:rPr>
                <w:rFonts w:ascii="Times New Roman" w:eastAsia="Times New Roman" w:hAnsi="Times New Roman" w:cs="Times New Roman"/>
                <w:sz w:val="24"/>
                <w:szCs w:val="24"/>
              </w:rPr>
            </w:pPr>
            <w:r w:rsidRPr="00F45D94">
              <w:rPr>
                <w:rFonts w:ascii="Times New Roman" w:hAnsi="Times New Roman" w:cs="Times New Roman"/>
                <w:sz w:val="24"/>
                <w:szCs w:val="24"/>
              </w:rPr>
              <w:t>Как беречь зубы. Практическая работа «Волшебная зубная паста и щетка»</w:t>
            </w:r>
          </w:p>
        </w:tc>
        <w:tc>
          <w:tcPr>
            <w:tcW w:w="709" w:type="dxa"/>
            <w:gridSpan w:val="2"/>
            <w:tcBorders>
              <w:top w:val="single" w:sz="1" w:space="0" w:color="000000"/>
              <w:left w:val="single" w:sz="1" w:space="0" w:color="000000"/>
              <w:bottom w:val="single" w:sz="1" w:space="0" w:color="000000"/>
            </w:tcBorders>
          </w:tcPr>
          <w:p w:rsidR="00F45D94" w:rsidRPr="00877644"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rPr>
            </w:pPr>
          </w:p>
        </w:tc>
        <w:tc>
          <w:tcPr>
            <w:tcW w:w="992" w:type="dxa"/>
            <w:tcBorders>
              <w:top w:val="single" w:sz="1" w:space="0" w:color="000000"/>
              <w:left w:val="single" w:sz="1" w:space="0" w:color="000000"/>
              <w:bottom w:val="single" w:sz="1" w:space="0" w:color="000000"/>
            </w:tcBorders>
          </w:tcPr>
          <w:p w:rsidR="00F45D94" w:rsidRPr="00877644" w:rsidRDefault="00877644"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r>
              <w:rPr>
                <w:rFonts w:ascii="Times New Roman" w:eastAsia="Lucida Sans Unicode" w:hAnsi="Times New Roman" w:cs="Times New Roman"/>
                <w:b/>
                <w:bCs/>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Зубной кариес</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kern w:val="1"/>
                <w:sz w:val="24"/>
                <w:szCs w:val="24"/>
              </w:rPr>
            </w:pPr>
            <w:r w:rsidRPr="00F45D94">
              <w:rPr>
                <w:rFonts w:ascii="Times New Roman" w:eastAsia="Times New Roman" w:hAnsi="Times New Roman" w:cs="Times New Roman"/>
                <w:sz w:val="24"/>
                <w:szCs w:val="24"/>
              </w:rPr>
              <w:t>Действуют по подражанию, используют по назначению учебных материалов с помощью взрослого.</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rPr>
              <w:t>Коррекция вербальной и зрительной памяти на основе упражнений в запоминании и узнавании.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23</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pacing w:after="0" w:line="240" w:lineRule="auto"/>
              <w:jc w:val="both"/>
              <w:rPr>
                <w:rFonts w:ascii="Times New Roman" w:hAnsi="Times New Roman" w:cs="Times New Roman"/>
                <w:sz w:val="24"/>
                <w:szCs w:val="24"/>
              </w:rPr>
            </w:pPr>
            <w:r w:rsidRPr="00F45D94">
              <w:rPr>
                <w:rFonts w:ascii="Times New Roman" w:hAnsi="Times New Roman" w:cs="Times New Roman"/>
                <w:sz w:val="24"/>
                <w:szCs w:val="24"/>
              </w:rPr>
              <w:t xml:space="preserve">Моделирование жизненный ситуаций. Если заболели зубы.      </w:t>
            </w:r>
            <w:r w:rsidRPr="00F45D94">
              <w:rPr>
                <w:rFonts w:ascii="Times New Roman" w:hAnsi="Times New Roman" w:cs="Times New Roman"/>
                <w:b/>
                <w:sz w:val="24"/>
                <w:szCs w:val="24"/>
              </w:rPr>
              <w:t>Р.К.«Детская стоматологическая поликлиника»</w:t>
            </w:r>
          </w:p>
        </w:tc>
        <w:tc>
          <w:tcPr>
            <w:tcW w:w="709" w:type="dxa"/>
            <w:gridSpan w:val="2"/>
            <w:tcBorders>
              <w:top w:val="single" w:sz="1" w:space="0" w:color="000000"/>
              <w:left w:val="single" w:sz="1" w:space="0" w:color="000000"/>
              <w:bottom w:val="single" w:sz="1" w:space="0" w:color="000000"/>
            </w:tcBorders>
          </w:tcPr>
          <w:p w:rsidR="00F45D94" w:rsidRPr="00770FE7" w:rsidRDefault="00877644" w:rsidP="00F45D94">
            <w:pPr>
              <w:widowControl w:val="0"/>
              <w:suppressAutoHyphens/>
              <w:snapToGrid w:val="0"/>
              <w:spacing w:after="0" w:line="240" w:lineRule="auto"/>
              <w:rPr>
                <w:rFonts w:ascii="Times New Roman" w:eastAsia="Lucida Sans Unicode" w:hAnsi="Times New Roman" w:cs="Times New Roman"/>
                <w:bCs/>
                <w:kern w:val="1"/>
                <w:sz w:val="24"/>
                <w:szCs w:val="24"/>
              </w:rPr>
            </w:pPr>
            <w:r>
              <w:rPr>
                <w:rFonts w:ascii="Times New Roman" w:eastAsia="Lucida Sans Unicode" w:hAnsi="Times New Roman" w:cs="Times New Roman"/>
                <w:bCs/>
                <w:kern w:val="1"/>
                <w:sz w:val="24"/>
                <w:szCs w:val="24"/>
              </w:rPr>
              <w:t>1</w:t>
            </w:r>
          </w:p>
        </w:tc>
        <w:tc>
          <w:tcPr>
            <w:tcW w:w="992" w:type="dxa"/>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Полоскание</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color w:val="000000" w:themeColor="text1"/>
                <w:kern w:val="1"/>
                <w:sz w:val="24"/>
                <w:szCs w:val="24"/>
              </w:rPr>
            </w:pPr>
            <w:r w:rsidRPr="00F45D94">
              <w:rPr>
                <w:rFonts w:ascii="Times New Roman" w:eastAsia="Times New Roman" w:hAnsi="Times New Roman" w:cs="Times New Roman"/>
                <w:color w:val="000000" w:themeColor="text1"/>
                <w:sz w:val="24"/>
                <w:szCs w:val="24"/>
              </w:rPr>
              <w:t>Действуют по подражанию, используют по назначению учебных материалов с помощью взрослого</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rPr>
              <w:t>Коррекция мелкой моторики, зрительной, тактильной памяти на основе упражнений в запоминании.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24</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pacing w:after="0" w:line="240" w:lineRule="auto"/>
              <w:jc w:val="both"/>
              <w:rPr>
                <w:rFonts w:ascii="Times New Roman" w:eastAsia="Times New Roman" w:hAnsi="Times New Roman" w:cs="Times New Roman"/>
                <w:color w:val="000000" w:themeColor="text1"/>
                <w:sz w:val="24"/>
                <w:szCs w:val="24"/>
              </w:rPr>
            </w:pPr>
            <w:r w:rsidRPr="00F45D94">
              <w:rPr>
                <w:rFonts w:ascii="Times New Roman" w:eastAsia="Times New Roman" w:hAnsi="Times New Roman" w:cs="Times New Roman"/>
                <w:color w:val="000000" w:themeColor="text1"/>
                <w:sz w:val="24"/>
                <w:szCs w:val="24"/>
              </w:rPr>
              <w:t xml:space="preserve">Полоскание полости рта питьевой водой после приемов </w:t>
            </w:r>
            <w:proofErr w:type="gramStart"/>
            <w:r w:rsidRPr="00F45D94">
              <w:rPr>
                <w:rFonts w:ascii="Times New Roman" w:eastAsia="Times New Roman" w:hAnsi="Times New Roman" w:cs="Times New Roman"/>
                <w:color w:val="000000" w:themeColor="text1"/>
                <w:sz w:val="24"/>
                <w:szCs w:val="24"/>
              </w:rPr>
              <w:t>пищи.</w:t>
            </w:r>
            <w:r w:rsidRPr="00F45D94">
              <w:rPr>
                <w:rFonts w:ascii="Times New Roman" w:hAnsi="Times New Roman" w:cs="Times New Roman"/>
                <w:color w:val="000000" w:themeColor="text1"/>
                <w:sz w:val="24"/>
                <w:szCs w:val="24"/>
              </w:rPr>
              <w:t>Аппликация</w:t>
            </w:r>
            <w:proofErr w:type="gramEnd"/>
            <w:r w:rsidRPr="00F45D94">
              <w:rPr>
                <w:rFonts w:ascii="Times New Roman" w:hAnsi="Times New Roman" w:cs="Times New Roman"/>
                <w:color w:val="000000" w:themeColor="text1"/>
                <w:sz w:val="24"/>
                <w:szCs w:val="24"/>
              </w:rPr>
              <w:t xml:space="preserve"> «Предметы гигиены: зубная паста, зубная щетка, стакан»</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kern w:val="1"/>
                <w:sz w:val="24"/>
                <w:szCs w:val="24"/>
              </w:rPr>
            </w:pPr>
            <w:r>
              <w:rPr>
                <w:rFonts w:ascii="Times New Roman" w:eastAsia="Lucida Sans Unicode" w:hAnsi="Times New Roman" w:cs="Times New Roman"/>
                <w:b/>
                <w:bCs/>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r w:rsidRPr="00F45D94">
              <w:rPr>
                <w:rFonts w:ascii="Times New Roman" w:hAnsi="Times New Roman" w:cs="Times New Roman"/>
                <w:color w:val="000000" w:themeColor="text1"/>
                <w:sz w:val="24"/>
                <w:szCs w:val="24"/>
              </w:rPr>
              <w:t>зубная паста, зубная щетка, стакан с водой.</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color w:val="000000" w:themeColor="text1"/>
                <w:kern w:val="1"/>
                <w:sz w:val="24"/>
                <w:szCs w:val="24"/>
              </w:rPr>
            </w:pPr>
            <w:r w:rsidRPr="00F45D94">
              <w:rPr>
                <w:rFonts w:ascii="Times New Roman" w:eastAsia="Times New Roman" w:hAnsi="Times New Roman" w:cs="Times New Roman"/>
                <w:color w:val="000000" w:themeColor="text1"/>
                <w:sz w:val="24"/>
                <w:szCs w:val="24"/>
              </w:rPr>
              <w:t>Правильное пользование зубной щеткой, стаканом для полоскания ротовой полости по подражанию.</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hAnsi="Times New Roman" w:cs="Times New Roman"/>
                <w:sz w:val="24"/>
                <w:szCs w:val="24"/>
              </w:rPr>
            </w:pPr>
            <w:r w:rsidRPr="00F45D94">
              <w:rPr>
                <w:rFonts w:ascii="Times New Roman" w:hAnsi="Times New Roman" w:cs="Times New Roman"/>
                <w:color w:val="000000" w:themeColor="text1"/>
                <w:sz w:val="24"/>
                <w:szCs w:val="24"/>
              </w:rPr>
              <w:t>Коррекция мелкой моторики, зрительного восприятия через сравнение, игровой  прием.</w:t>
            </w:r>
          </w:p>
        </w:tc>
      </w:tr>
      <w:tr w:rsidR="00F45D94" w:rsidRPr="00E10E69" w:rsidTr="00F45D94">
        <w:trPr>
          <w:gridAfter w:val="6"/>
          <w:wAfter w:w="16596" w:type="dxa"/>
          <w:trHeight w:val="429"/>
        </w:trPr>
        <w:tc>
          <w:tcPr>
            <w:tcW w:w="15026" w:type="dxa"/>
            <w:gridSpan w:val="10"/>
            <w:tcBorders>
              <w:top w:val="single" w:sz="1" w:space="0" w:color="000000"/>
              <w:left w:val="single" w:sz="1" w:space="0" w:color="000000"/>
              <w:bottom w:val="single" w:sz="1" w:space="0" w:color="000000"/>
              <w:right w:val="single" w:sz="1" w:space="0" w:color="000000"/>
            </w:tcBorders>
          </w:tcPr>
          <w:p w:rsidR="00F45D94" w:rsidRPr="00E10E69" w:rsidRDefault="00F45D94" w:rsidP="00F45D94">
            <w:pPr>
              <w:widowControl w:val="0"/>
              <w:suppressAutoHyphens/>
              <w:snapToGrid w:val="0"/>
              <w:spacing w:after="0" w:line="240" w:lineRule="auto"/>
              <w:rPr>
                <w:rFonts w:ascii="Times New Roman" w:hAnsi="Times New Roman" w:cs="Times New Roman"/>
                <w:b/>
                <w:color w:val="000000" w:themeColor="text1"/>
                <w:sz w:val="24"/>
                <w:szCs w:val="24"/>
                <w:lang w:val="en-US"/>
              </w:rPr>
            </w:pPr>
            <w:r w:rsidRPr="00E10E69">
              <w:rPr>
                <w:rFonts w:ascii="Times New Roman" w:hAnsi="Times New Roman" w:cs="Times New Roman"/>
                <w:b/>
                <w:color w:val="000000" w:themeColor="text1"/>
                <w:sz w:val="24"/>
                <w:szCs w:val="24"/>
                <w:lang w:val="en-US"/>
              </w:rPr>
              <w:t>III четверть-30ч.</w:t>
            </w:r>
          </w:p>
        </w:tc>
      </w:tr>
      <w:tr w:rsidR="00F45D94" w:rsidRPr="00E10E69" w:rsidTr="00F45D94">
        <w:trPr>
          <w:gridAfter w:val="6"/>
          <w:wAfter w:w="16596" w:type="dxa"/>
          <w:trHeight w:val="429"/>
        </w:trPr>
        <w:tc>
          <w:tcPr>
            <w:tcW w:w="15026" w:type="dxa"/>
            <w:gridSpan w:val="10"/>
            <w:tcBorders>
              <w:top w:val="single" w:sz="1" w:space="0" w:color="000000"/>
              <w:left w:val="single" w:sz="1" w:space="0" w:color="000000"/>
              <w:bottom w:val="single" w:sz="1" w:space="0" w:color="000000"/>
              <w:right w:val="single" w:sz="1" w:space="0" w:color="000000"/>
            </w:tcBorders>
          </w:tcPr>
          <w:p w:rsidR="00F45D94" w:rsidRPr="00E10E69" w:rsidRDefault="00F45D94" w:rsidP="00F45D94">
            <w:pPr>
              <w:widowControl w:val="0"/>
              <w:suppressAutoHyphens/>
              <w:snapToGrid w:val="0"/>
              <w:spacing w:after="0" w:line="240" w:lineRule="auto"/>
              <w:rPr>
                <w:rFonts w:ascii="Times New Roman" w:hAnsi="Times New Roman" w:cs="Times New Roman"/>
                <w:b/>
                <w:color w:val="000000" w:themeColor="text1"/>
                <w:sz w:val="24"/>
                <w:szCs w:val="24"/>
                <w:lang w:val="en-US"/>
              </w:rPr>
            </w:pPr>
            <w:r w:rsidRPr="00E10E69">
              <w:rPr>
                <w:rFonts w:ascii="Times New Roman" w:hAnsi="Times New Roman" w:cs="Times New Roman"/>
                <w:b/>
                <w:color w:val="000000" w:themeColor="text1"/>
                <w:sz w:val="24"/>
                <w:szCs w:val="24"/>
                <w:lang w:val="en-US"/>
              </w:rPr>
              <w:t>Правильная осанка-6ч.</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1</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spacing w:after="0" w:line="240" w:lineRule="auto"/>
              <w:rPr>
                <w:rFonts w:ascii="Times New Roman" w:eastAsia="Times New Roman" w:hAnsi="Times New Roman" w:cs="Times New Roman"/>
                <w:color w:val="000000" w:themeColor="text1"/>
                <w:sz w:val="24"/>
                <w:szCs w:val="24"/>
                <w:lang w:val="en-US"/>
              </w:rPr>
            </w:pPr>
            <w:r w:rsidRPr="00E10E69">
              <w:rPr>
                <w:rFonts w:ascii="Times New Roman" w:hAnsi="Times New Roman" w:cs="Times New Roman"/>
                <w:sz w:val="24"/>
                <w:szCs w:val="24"/>
                <w:lang w:val="en-US"/>
              </w:rPr>
              <w:t>Правильная осанка человека.</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Pr>
                <w:rFonts w:ascii="Times New Roman" w:eastAsia="Lucida Sans Unicode" w:hAnsi="Times New Roman" w:cs="Times New Roman"/>
                <w:b/>
                <w:bCs/>
                <w:color w:val="000000" w:themeColor="text1"/>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Осанка</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sz w:val="24"/>
                <w:szCs w:val="24"/>
              </w:rPr>
              <w:t xml:space="preserve">Слушают учителя, правильно садятся за парты, действуют по подражанию, с помощью взрослого </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sidRPr="00F45D94">
              <w:rPr>
                <w:rFonts w:ascii="Times New Roman" w:hAnsi="Times New Roman" w:cs="Times New Roman"/>
                <w:color w:val="000000" w:themeColor="text1"/>
                <w:sz w:val="24"/>
                <w:szCs w:val="24"/>
              </w:rPr>
              <w:t>Коррекция мелкой моторики, зрительного восприятия на основе упражнений в узнавании и сравнении.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2</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pacing w:after="0" w:line="240" w:lineRule="auto"/>
              <w:rPr>
                <w:rFonts w:ascii="Times New Roman" w:eastAsia="Times New Roman" w:hAnsi="Times New Roman" w:cs="Times New Roman"/>
                <w:color w:val="000000" w:themeColor="text1"/>
                <w:sz w:val="24"/>
                <w:szCs w:val="24"/>
              </w:rPr>
            </w:pPr>
            <w:r w:rsidRPr="00F45D94">
              <w:rPr>
                <w:rFonts w:ascii="Times New Roman" w:eastAsia="Times New Roman" w:hAnsi="Times New Roman" w:cs="Times New Roman"/>
                <w:color w:val="000000" w:themeColor="text1"/>
                <w:sz w:val="24"/>
                <w:szCs w:val="24"/>
              </w:rPr>
              <w:t>Рассматривание сюжетных картинок «Правильная осанка-залог  хорошего здоровья»</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Pr>
                <w:rFonts w:ascii="Times New Roman" w:eastAsia="Lucida Sans Unicode" w:hAnsi="Times New Roman" w:cs="Times New Roman"/>
                <w:b/>
                <w:bCs/>
                <w:color w:val="000000" w:themeColor="text1"/>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Здоровье, забота</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after="0" w:line="240" w:lineRule="auto"/>
              <w:rPr>
                <w:rFonts w:ascii="Times New Roman" w:eastAsia="Times New Roman" w:hAnsi="Times New Roman" w:cs="Times New Roman"/>
                <w:color w:val="000000"/>
                <w:sz w:val="24"/>
                <w:szCs w:val="24"/>
              </w:rPr>
            </w:pPr>
            <w:r w:rsidRPr="00F45D94">
              <w:rPr>
                <w:rFonts w:ascii="Times New Roman" w:hAnsi="Times New Roman" w:cs="Times New Roman"/>
                <w:sz w:val="24"/>
                <w:szCs w:val="24"/>
                <w:shd w:val="clear" w:color="auto" w:fill="FFFFFF"/>
              </w:rPr>
              <w:t>Выполняют по образцу педагога отдельную операцию при проведении предметно- практических работ.</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rPr>
              <w:t>Коррекция зрительной, тактильной памяти на основе упражнений в запоминании.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3</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pacing w:after="0" w:line="240" w:lineRule="auto"/>
              <w:rPr>
                <w:rFonts w:ascii="Times New Roman" w:eastAsia="Times New Roman" w:hAnsi="Times New Roman" w:cs="Times New Roman"/>
                <w:color w:val="000000" w:themeColor="text1"/>
                <w:sz w:val="24"/>
                <w:szCs w:val="24"/>
              </w:rPr>
            </w:pPr>
            <w:r w:rsidRPr="00F45D94">
              <w:rPr>
                <w:rFonts w:ascii="Times New Roman" w:eastAsia="Times New Roman" w:hAnsi="Times New Roman" w:cs="Times New Roman"/>
                <w:color w:val="000000" w:themeColor="text1"/>
                <w:sz w:val="24"/>
                <w:szCs w:val="24"/>
              </w:rPr>
              <w:t>Моделирование ситуаций «Правильная посадка за партой»</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Pr>
                <w:rFonts w:ascii="Times New Roman" w:eastAsia="Lucida Sans Unicode" w:hAnsi="Times New Roman" w:cs="Times New Roman"/>
                <w:b/>
                <w:bCs/>
                <w:color w:val="000000" w:themeColor="text1"/>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Следить за осанкой</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after="0" w:line="240" w:lineRule="auto"/>
              <w:rPr>
                <w:rFonts w:ascii="Times New Roman" w:eastAsia="Times New Roman" w:hAnsi="Times New Roman" w:cs="Times New Roman"/>
                <w:color w:val="000000"/>
                <w:sz w:val="24"/>
                <w:szCs w:val="24"/>
              </w:rPr>
            </w:pPr>
            <w:r w:rsidRPr="00F45D94">
              <w:rPr>
                <w:rFonts w:ascii="Times New Roman" w:hAnsi="Times New Roman" w:cs="Times New Roman"/>
                <w:sz w:val="24"/>
                <w:szCs w:val="24"/>
                <w:shd w:val="clear" w:color="auto" w:fill="FFFFFF"/>
              </w:rPr>
              <w:t>Слушают учителя. Фиксируют взгляд на изображении. Переключают взгляд с одного предмета на другой</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sidRPr="00F45D94">
              <w:rPr>
                <w:rFonts w:ascii="Times New Roman" w:hAnsi="Times New Roman" w:cs="Times New Roman"/>
                <w:color w:val="000000" w:themeColor="text1"/>
                <w:sz w:val="24"/>
                <w:szCs w:val="24"/>
              </w:rPr>
              <w:t>Коррекция мелкой моторики, зрительного восприятия через игровой приём.</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4</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pacing w:after="0" w:line="240" w:lineRule="auto"/>
              <w:rPr>
                <w:rFonts w:ascii="Times New Roman" w:eastAsia="Times New Roman" w:hAnsi="Times New Roman" w:cs="Times New Roman"/>
                <w:color w:val="000000" w:themeColor="text1"/>
                <w:sz w:val="24"/>
                <w:szCs w:val="24"/>
              </w:rPr>
            </w:pPr>
            <w:r w:rsidRPr="00F45D94">
              <w:rPr>
                <w:rFonts w:ascii="Times New Roman" w:eastAsia="Times New Roman" w:hAnsi="Times New Roman" w:cs="Times New Roman"/>
                <w:color w:val="000000" w:themeColor="text1"/>
                <w:sz w:val="24"/>
                <w:szCs w:val="24"/>
              </w:rPr>
              <w:t>Весёлые физ. Минутки для осанки.</w:t>
            </w:r>
          </w:p>
        </w:tc>
        <w:tc>
          <w:tcPr>
            <w:tcW w:w="709" w:type="dxa"/>
            <w:gridSpan w:val="2"/>
            <w:tcBorders>
              <w:top w:val="single" w:sz="1" w:space="0" w:color="000000"/>
              <w:left w:val="single" w:sz="1" w:space="0" w:color="000000"/>
              <w:bottom w:val="single" w:sz="1" w:space="0" w:color="000000"/>
            </w:tcBorders>
          </w:tcPr>
          <w:p w:rsidR="00F45D94" w:rsidRPr="00877644"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p>
        </w:tc>
        <w:tc>
          <w:tcPr>
            <w:tcW w:w="992" w:type="dxa"/>
            <w:tcBorders>
              <w:top w:val="single" w:sz="1" w:space="0" w:color="000000"/>
              <w:left w:val="single" w:sz="1" w:space="0" w:color="000000"/>
              <w:bottom w:val="single" w:sz="1" w:space="0" w:color="000000"/>
            </w:tcBorders>
          </w:tcPr>
          <w:p w:rsidR="00F45D94" w:rsidRPr="00877644" w:rsidRDefault="0087764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Pr>
                <w:rFonts w:ascii="Times New Roman" w:eastAsia="Lucida Sans Unicode" w:hAnsi="Times New Roman" w:cs="Times New Roman"/>
                <w:b/>
                <w:bCs/>
                <w:color w:val="000000" w:themeColor="text1"/>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Забота о своем здоровье</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after="0" w:line="240" w:lineRule="auto"/>
              <w:rPr>
                <w:rFonts w:ascii="Times New Roman" w:eastAsia="Times New Roman" w:hAnsi="Times New Roman" w:cs="Times New Roman"/>
                <w:color w:val="000000"/>
                <w:sz w:val="24"/>
                <w:szCs w:val="24"/>
              </w:rPr>
            </w:pPr>
            <w:r w:rsidRPr="00F45D94">
              <w:rPr>
                <w:rFonts w:ascii="Times New Roman" w:hAnsi="Times New Roman" w:cs="Times New Roman"/>
                <w:sz w:val="24"/>
                <w:szCs w:val="24"/>
                <w:shd w:val="clear" w:color="auto" w:fill="FFFFFF"/>
              </w:rPr>
              <w:t>Слушают учителя. Отвечают на вопросы, используя вербальные и невербальные способы общения</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sidRPr="00F45D94">
              <w:rPr>
                <w:rFonts w:ascii="Times New Roman" w:hAnsi="Times New Roman" w:cs="Times New Roman"/>
                <w:color w:val="000000" w:themeColor="text1"/>
                <w:sz w:val="24"/>
                <w:szCs w:val="24"/>
              </w:rPr>
              <w:t>Коррекция зрительного восприятия на основе упражнений в узнавании и сравнении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5</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pacing w:after="0" w:line="240" w:lineRule="auto"/>
              <w:rPr>
                <w:rFonts w:ascii="Times New Roman" w:eastAsia="Times New Roman" w:hAnsi="Times New Roman" w:cs="Times New Roman"/>
                <w:color w:val="000000" w:themeColor="text1"/>
                <w:sz w:val="24"/>
                <w:szCs w:val="24"/>
              </w:rPr>
            </w:pPr>
            <w:r w:rsidRPr="00F45D94">
              <w:rPr>
                <w:rFonts w:ascii="Times New Roman" w:eastAsia="Times New Roman" w:hAnsi="Times New Roman" w:cs="Times New Roman"/>
                <w:color w:val="000000" w:themeColor="text1"/>
                <w:sz w:val="24"/>
                <w:szCs w:val="24"/>
              </w:rPr>
              <w:t>Повторяй за учителем. Комплекс упражнений на осанку</w:t>
            </w:r>
          </w:p>
        </w:tc>
        <w:tc>
          <w:tcPr>
            <w:tcW w:w="709" w:type="dxa"/>
            <w:gridSpan w:val="2"/>
            <w:tcBorders>
              <w:top w:val="single" w:sz="1" w:space="0" w:color="000000"/>
              <w:left w:val="single" w:sz="1" w:space="0" w:color="000000"/>
              <w:bottom w:val="single" w:sz="1" w:space="0" w:color="000000"/>
            </w:tcBorders>
          </w:tcPr>
          <w:p w:rsidR="00F45D94" w:rsidRPr="00770FE7" w:rsidRDefault="0087764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r>
              <w:rPr>
                <w:rFonts w:ascii="Times New Roman" w:eastAsia="Lucida Sans Unicode" w:hAnsi="Times New Roman" w:cs="Times New Roman"/>
                <w:bCs/>
                <w:color w:val="000000" w:themeColor="text1"/>
                <w:kern w:val="1"/>
                <w:sz w:val="24"/>
                <w:szCs w:val="24"/>
              </w:rPr>
              <w:t>1</w:t>
            </w:r>
          </w:p>
        </w:tc>
        <w:tc>
          <w:tcPr>
            <w:tcW w:w="992" w:type="dxa"/>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Комплекс упражнений</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after="0" w:line="240" w:lineRule="auto"/>
              <w:rPr>
                <w:rFonts w:ascii="Times New Roman" w:eastAsia="Times New Roman" w:hAnsi="Times New Roman" w:cs="Times New Roman"/>
                <w:color w:val="000000"/>
                <w:sz w:val="24"/>
                <w:szCs w:val="24"/>
              </w:rPr>
            </w:pPr>
            <w:r w:rsidRPr="00F45D94">
              <w:rPr>
                <w:rFonts w:ascii="Times New Roman" w:hAnsi="Times New Roman"/>
                <w:sz w:val="24"/>
                <w:szCs w:val="24"/>
              </w:rPr>
              <w:t>Показ  и выполнение комплекс утренней гимнастики</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sz w:val="24"/>
                <w:szCs w:val="24"/>
              </w:rPr>
              <w:t>Коррекция эмоциональной сферы через формирование учебной мотивации.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6</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pacing w:after="0" w:line="240" w:lineRule="auto"/>
              <w:rPr>
                <w:rFonts w:ascii="Times New Roman" w:eastAsia="Times New Roman" w:hAnsi="Times New Roman" w:cs="Times New Roman"/>
                <w:color w:val="000000" w:themeColor="text1"/>
                <w:sz w:val="24"/>
                <w:szCs w:val="24"/>
              </w:rPr>
            </w:pPr>
            <w:r w:rsidRPr="00F45D94">
              <w:rPr>
                <w:rFonts w:ascii="Times New Roman" w:eastAsia="Times New Roman" w:hAnsi="Times New Roman" w:cs="Times New Roman"/>
                <w:color w:val="000000" w:themeColor="text1"/>
                <w:sz w:val="24"/>
                <w:szCs w:val="24"/>
              </w:rPr>
              <w:t>Рисование по точкам « Я – самая стройная»</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Pr>
                <w:rFonts w:ascii="Times New Roman" w:eastAsia="Lucida Sans Unicode" w:hAnsi="Times New Roman" w:cs="Times New Roman"/>
                <w:b/>
                <w:bCs/>
                <w:color w:val="000000" w:themeColor="text1"/>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Спина</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after="0" w:line="240" w:lineRule="auto"/>
              <w:rPr>
                <w:rFonts w:ascii="Times New Roman" w:eastAsia="Times New Roman" w:hAnsi="Times New Roman" w:cs="Times New Roman"/>
                <w:color w:val="000000"/>
                <w:sz w:val="24"/>
                <w:szCs w:val="24"/>
              </w:rPr>
            </w:pPr>
            <w:r w:rsidRPr="00F45D94">
              <w:rPr>
                <w:rFonts w:ascii="Times New Roman" w:hAnsi="Times New Roman" w:cs="Times New Roman"/>
                <w:sz w:val="24"/>
                <w:szCs w:val="24"/>
                <w:shd w:val="clear" w:color="auto" w:fill="FFFFFF"/>
              </w:rPr>
              <w:t>Выполняют по образцу педагога отдельную операцию при проведении предметно- практических работ.</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rPr>
              <w:t>Коррекция мелкой моторики, зрительного восприятия через игровой приём.</w:t>
            </w:r>
          </w:p>
        </w:tc>
      </w:tr>
      <w:tr w:rsidR="00F45D94" w:rsidRPr="00E10E69" w:rsidTr="00F45D94">
        <w:trPr>
          <w:gridAfter w:val="6"/>
          <w:wAfter w:w="16596" w:type="dxa"/>
        </w:trPr>
        <w:tc>
          <w:tcPr>
            <w:tcW w:w="15026" w:type="dxa"/>
            <w:gridSpan w:val="10"/>
            <w:tcBorders>
              <w:top w:val="single" w:sz="1" w:space="0" w:color="000000"/>
              <w:left w:val="single" w:sz="1" w:space="0" w:color="000000"/>
              <w:bottom w:val="single" w:sz="1" w:space="0" w:color="000000"/>
              <w:right w:val="single" w:sz="1" w:space="0" w:color="000000"/>
            </w:tcBorders>
          </w:tcPr>
          <w:p w:rsidR="00F45D94" w:rsidRPr="00E10E69" w:rsidRDefault="00F45D94" w:rsidP="00F45D94">
            <w:pPr>
              <w:snapToGrid w:val="0"/>
              <w:spacing w:after="0" w:line="240" w:lineRule="auto"/>
              <w:rPr>
                <w:rFonts w:ascii="Times New Roman" w:hAnsi="Times New Roman" w:cs="Times New Roman"/>
                <w:color w:val="000000" w:themeColor="text1"/>
                <w:sz w:val="24"/>
                <w:szCs w:val="24"/>
                <w:lang w:val="en-US"/>
              </w:rPr>
            </w:pPr>
            <w:r w:rsidRPr="00E10E69">
              <w:rPr>
                <w:rFonts w:ascii="Times New Roman" w:hAnsi="Times New Roman"/>
                <w:b/>
                <w:sz w:val="24"/>
                <w:szCs w:val="24"/>
                <w:lang w:val="en-US"/>
              </w:rPr>
              <w:t>Профилактика простудных заболеваний-12ч</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7</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snapToGrid w:val="0"/>
              <w:spacing w:line="240" w:lineRule="auto"/>
              <w:rPr>
                <w:rFonts w:ascii="Times New Roman" w:hAnsi="Times New Roman"/>
                <w:sz w:val="24"/>
                <w:szCs w:val="24"/>
                <w:lang w:val="en-US"/>
              </w:rPr>
            </w:pPr>
            <w:r w:rsidRPr="00E10E69">
              <w:rPr>
                <w:rFonts w:ascii="Times New Roman" w:hAnsi="Times New Roman"/>
                <w:sz w:val="24"/>
                <w:szCs w:val="24"/>
                <w:lang w:val="en-US"/>
              </w:rPr>
              <w:t>Профилактика простудных заболеваний</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snapToGrid w:val="0"/>
              <w:spacing w:line="240" w:lineRule="auto"/>
              <w:rPr>
                <w:rFonts w:ascii="Times New Roman" w:hAnsi="Times New Roman"/>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snapToGrid w:val="0"/>
              <w:spacing w:line="240" w:lineRule="auto"/>
              <w:rPr>
                <w:rFonts w:ascii="Times New Roman" w:hAnsi="Times New Roman"/>
                <w:i/>
                <w:sz w:val="24"/>
                <w:szCs w:val="24"/>
              </w:rPr>
            </w:pPr>
            <w:r>
              <w:rPr>
                <w:rFonts w:ascii="Times New Roman" w:hAnsi="Times New Roman"/>
                <w:i/>
                <w:sz w:val="24"/>
                <w:szCs w:val="24"/>
              </w:rPr>
              <w:t xml:space="preserve"> 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snapToGrid w:val="0"/>
              <w:spacing w:line="240" w:lineRule="auto"/>
              <w:rPr>
                <w:rFonts w:ascii="Times New Roman" w:hAnsi="Times New Roman"/>
                <w:sz w:val="24"/>
                <w:szCs w:val="24"/>
                <w:lang w:val="en-US"/>
              </w:rPr>
            </w:pPr>
            <w:r w:rsidRPr="00E10E69">
              <w:rPr>
                <w:rFonts w:ascii="Times New Roman" w:hAnsi="Times New Roman"/>
                <w:sz w:val="24"/>
                <w:szCs w:val="24"/>
                <w:lang w:val="en-US"/>
              </w:rPr>
              <w:t>Прививки  витамины</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line="240" w:lineRule="auto"/>
              <w:rPr>
                <w:rFonts w:ascii="Times New Roman" w:hAnsi="Times New Roman"/>
                <w:sz w:val="24"/>
                <w:szCs w:val="24"/>
              </w:rPr>
            </w:pPr>
            <w:r w:rsidRPr="00F45D94">
              <w:rPr>
                <w:rFonts w:ascii="Times New Roman" w:hAnsi="Times New Roman" w:cs="Times New Roman"/>
                <w:color w:val="000000"/>
                <w:sz w:val="24"/>
                <w:szCs w:val="24"/>
                <w:shd w:val="clear" w:color="auto" w:fill="FFFFFF"/>
              </w:rPr>
              <w:t>Слушают учителя. Отвечают на вопросы, используя вербальные и невербальные способы общения.</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line="240" w:lineRule="auto"/>
              <w:rPr>
                <w:rFonts w:ascii="Times New Roman" w:hAnsi="Times New Roman"/>
                <w:sz w:val="24"/>
                <w:szCs w:val="24"/>
              </w:rPr>
            </w:pPr>
            <w:r w:rsidRPr="00F45D94">
              <w:rPr>
                <w:rFonts w:ascii="Times New Roman" w:hAnsi="Times New Roman"/>
                <w:sz w:val="24"/>
                <w:szCs w:val="24"/>
              </w:rPr>
              <w:t>Коррекция зрительного  восприятия на основе упражнений в  узнавании и различении.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8</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napToGrid w:val="0"/>
              <w:spacing w:line="240" w:lineRule="auto"/>
              <w:rPr>
                <w:rFonts w:ascii="Times New Roman" w:hAnsi="Times New Roman"/>
                <w:sz w:val="24"/>
                <w:szCs w:val="24"/>
              </w:rPr>
            </w:pPr>
            <w:r w:rsidRPr="00F45D94">
              <w:rPr>
                <w:rFonts w:ascii="Times New Roman" w:hAnsi="Times New Roman"/>
                <w:sz w:val="24"/>
                <w:szCs w:val="24"/>
              </w:rPr>
              <w:t xml:space="preserve"> Чистота –залог здоровья. Повседневная уборка в помещении.</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snapToGrid w:val="0"/>
              <w:spacing w:line="240" w:lineRule="auto"/>
              <w:rPr>
                <w:rFonts w:ascii="Times New Roman" w:hAnsi="Times New Roman"/>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snapToGrid w:val="0"/>
              <w:spacing w:line="240" w:lineRule="auto"/>
              <w:rPr>
                <w:rFonts w:ascii="Times New Roman" w:hAnsi="Times New Roman"/>
                <w:i/>
                <w:sz w:val="24"/>
                <w:szCs w:val="24"/>
              </w:rPr>
            </w:pPr>
            <w:r>
              <w:rPr>
                <w:rFonts w:ascii="Times New Roman" w:hAnsi="Times New Roman"/>
                <w:i/>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snapToGrid w:val="0"/>
              <w:spacing w:line="240" w:lineRule="auto"/>
              <w:rPr>
                <w:rFonts w:ascii="Times New Roman" w:hAnsi="Times New Roman"/>
                <w:sz w:val="24"/>
                <w:szCs w:val="24"/>
                <w:lang w:val="en-US"/>
              </w:rPr>
            </w:pPr>
            <w:r w:rsidRPr="00E10E69">
              <w:rPr>
                <w:rFonts w:ascii="Times New Roman" w:hAnsi="Times New Roman"/>
                <w:sz w:val="24"/>
                <w:szCs w:val="24"/>
                <w:lang w:val="en-US"/>
              </w:rPr>
              <w:t>Влажная сухая уборка.</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line="240" w:lineRule="auto"/>
              <w:rPr>
                <w:rFonts w:ascii="Times New Roman" w:hAnsi="Times New Roman"/>
                <w:sz w:val="24"/>
                <w:szCs w:val="24"/>
              </w:rPr>
            </w:pPr>
            <w:r w:rsidRPr="00F45D94">
              <w:rPr>
                <w:rFonts w:ascii="Times New Roman" w:hAnsi="Times New Roman"/>
                <w:sz w:val="24"/>
                <w:szCs w:val="24"/>
              </w:rPr>
              <w:t>Выполнение уборки по инструкции учителя.</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line="240" w:lineRule="auto"/>
              <w:rPr>
                <w:rFonts w:ascii="Times New Roman" w:hAnsi="Times New Roman"/>
                <w:sz w:val="24"/>
                <w:szCs w:val="24"/>
              </w:rPr>
            </w:pPr>
            <w:r w:rsidRPr="00F45D94">
              <w:rPr>
                <w:rFonts w:ascii="Times New Roman" w:hAnsi="Times New Roman"/>
                <w:sz w:val="24"/>
                <w:szCs w:val="24"/>
              </w:rPr>
              <w:t>Расширение круга общих представлений об окружающем мире.</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9</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napToGrid w:val="0"/>
              <w:spacing w:line="240" w:lineRule="auto"/>
              <w:rPr>
                <w:rFonts w:ascii="Times New Roman" w:hAnsi="Times New Roman"/>
                <w:sz w:val="24"/>
                <w:szCs w:val="24"/>
              </w:rPr>
            </w:pPr>
            <w:r w:rsidRPr="00F45D94">
              <w:rPr>
                <w:rFonts w:ascii="Times New Roman" w:hAnsi="Times New Roman"/>
                <w:sz w:val="24"/>
                <w:szCs w:val="24"/>
              </w:rPr>
              <w:t>Закаливание организма. Зарядка.</w:t>
            </w:r>
          </w:p>
          <w:p w:rsidR="00F45D94" w:rsidRPr="00F45D94" w:rsidRDefault="00F45D94" w:rsidP="00F45D94">
            <w:pPr>
              <w:snapToGrid w:val="0"/>
              <w:spacing w:line="240" w:lineRule="auto"/>
              <w:rPr>
                <w:rFonts w:ascii="Times New Roman" w:hAnsi="Times New Roman"/>
                <w:sz w:val="24"/>
                <w:szCs w:val="24"/>
              </w:rPr>
            </w:pPr>
            <w:r w:rsidRPr="00F45D94">
              <w:rPr>
                <w:rFonts w:ascii="Times New Roman" w:hAnsi="Times New Roman"/>
                <w:sz w:val="24"/>
                <w:szCs w:val="24"/>
              </w:rPr>
              <w:t>Практическая работа.</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snapToGrid w:val="0"/>
              <w:spacing w:line="240" w:lineRule="auto"/>
              <w:rPr>
                <w:rFonts w:ascii="Times New Roman" w:hAnsi="Times New Roman"/>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snapToGrid w:val="0"/>
              <w:spacing w:line="240" w:lineRule="auto"/>
              <w:rPr>
                <w:rFonts w:ascii="Times New Roman" w:hAnsi="Times New Roman"/>
                <w:i/>
                <w:sz w:val="24"/>
                <w:szCs w:val="24"/>
              </w:rPr>
            </w:pPr>
            <w:r>
              <w:rPr>
                <w:rFonts w:ascii="Times New Roman" w:hAnsi="Times New Roman"/>
                <w:i/>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snapToGrid w:val="0"/>
              <w:spacing w:line="240" w:lineRule="auto"/>
              <w:rPr>
                <w:rFonts w:ascii="Times New Roman" w:hAnsi="Times New Roman"/>
                <w:sz w:val="24"/>
                <w:szCs w:val="24"/>
                <w:lang w:val="en-US"/>
              </w:rPr>
            </w:pPr>
            <w:r w:rsidRPr="00E10E69">
              <w:rPr>
                <w:rFonts w:ascii="Times New Roman" w:hAnsi="Times New Roman"/>
                <w:sz w:val="24"/>
                <w:szCs w:val="24"/>
                <w:lang w:val="en-US"/>
              </w:rPr>
              <w:t xml:space="preserve">Зарядка </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line="240" w:lineRule="auto"/>
              <w:rPr>
                <w:rFonts w:ascii="Times New Roman" w:hAnsi="Times New Roman"/>
                <w:sz w:val="24"/>
                <w:szCs w:val="24"/>
              </w:rPr>
            </w:pPr>
            <w:r w:rsidRPr="00F45D94">
              <w:rPr>
                <w:rFonts w:ascii="Times New Roman" w:hAnsi="Times New Roman"/>
                <w:sz w:val="24"/>
                <w:szCs w:val="24"/>
              </w:rPr>
              <w:t>Показ  и выполнение комплекс утренней гимнастики</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line="240" w:lineRule="auto"/>
              <w:rPr>
                <w:rFonts w:ascii="Times New Roman" w:hAnsi="Times New Roman"/>
                <w:sz w:val="24"/>
                <w:szCs w:val="24"/>
              </w:rPr>
            </w:pPr>
            <w:r w:rsidRPr="00F45D94">
              <w:rPr>
                <w:rFonts w:ascii="Times New Roman" w:hAnsi="Times New Roman"/>
                <w:sz w:val="24"/>
                <w:szCs w:val="24"/>
              </w:rPr>
              <w:t>Коррекция мышления на основе упражнений в установлении логических связей.</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10</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napToGrid w:val="0"/>
              <w:spacing w:line="240" w:lineRule="auto"/>
              <w:rPr>
                <w:rFonts w:ascii="Times New Roman" w:hAnsi="Times New Roman"/>
                <w:sz w:val="24"/>
                <w:szCs w:val="24"/>
              </w:rPr>
            </w:pPr>
            <w:r w:rsidRPr="00F45D94">
              <w:rPr>
                <w:rFonts w:ascii="Times New Roman" w:hAnsi="Times New Roman"/>
                <w:sz w:val="24"/>
                <w:szCs w:val="24"/>
              </w:rPr>
              <w:t>Составление предложений по картинкам. Зарядка.</w:t>
            </w:r>
          </w:p>
        </w:tc>
        <w:tc>
          <w:tcPr>
            <w:tcW w:w="709"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line="240" w:lineRule="auto"/>
              <w:rPr>
                <w:rFonts w:ascii="Times New Roman" w:hAnsi="Times New Roman"/>
                <w:sz w:val="24"/>
                <w:szCs w:val="24"/>
              </w:rPr>
            </w:pPr>
          </w:p>
        </w:tc>
        <w:tc>
          <w:tcPr>
            <w:tcW w:w="992" w:type="dxa"/>
            <w:tcBorders>
              <w:top w:val="single" w:sz="1" w:space="0" w:color="000000"/>
              <w:left w:val="single" w:sz="1" w:space="0" w:color="000000"/>
              <w:bottom w:val="single" w:sz="1" w:space="0" w:color="000000"/>
            </w:tcBorders>
          </w:tcPr>
          <w:p w:rsidR="00F45D94" w:rsidRPr="00F45D94" w:rsidRDefault="00877644" w:rsidP="00F45D94">
            <w:pPr>
              <w:snapToGrid w:val="0"/>
              <w:spacing w:line="240" w:lineRule="auto"/>
              <w:rPr>
                <w:rFonts w:ascii="Times New Roman" w:hAnsi="Times New Roman"/>
                <w:i/>
                <w:sz w:val="24"/>
                <w:szCs w:val="24"/>
              </w:rPr>
            </w:pPr>
            <w:r>
              <w:rPr>
                <w:rFonts w:ascii="Times New Roman" w:hAnsi="Times New Roman"/>
                <w:i/>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snapToGrid w:val="0"/>
              <w:spacing w:line="240" w:lineRule="auto"/>
              <w:rPr>
                <w:rFonts w:ascii="Times New Roman" w:hAnsi="Times New Roman"/>
                <w:sz w:val="24"/>
                <w:szCs w:val="24"/>
                <w:lang w:val="en-US"/>
              </w:rPr>
            </w:pPr>
            <w:r w:rsidRPr="00E10E69">
              <w:rPr>
                <w:rFonts w:ascii="Times New Roman" w:hAnsi="Times New Roman"/>
                <w:sz w:val="24"/>
                <w:szCs w:val="24"/>
                <w:lang w:val="en-US"/>
              </w:rPr>
              <w:t>Бодрость</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line="240" w:lineRule="auto"/>
              <w:rPr>
                <w:rFonts w:ascii="Times New Roman" w:hAnsi="Times New Roman"/>
                <w:sz w:val="24"/>
                <w:szCs w:val="24"/>
              </w:rPr>
            </w:pPr>
            <w:r w:rsidRPr="00F45D94">
              <w:rPr>
                <w:rFonts w:ascii="Times New Roman" w:hAnsi="Times New Roman" w:cs="Times New Roman"/>
                <w:color w:val="000000"/>
                <w:sz w:val="24"/>
                <w:szCs w:val="24"/>
                <w:shd w:val="clear" w:color="auto" w:fill="FFFFFF"/>
              </w:rPr>
              <w:t>Слушают учителя. Отвечают на вопросы, используя вербальные и невербальные способы общения.</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line="240" w:lineRule="auto"/>
              <w:rPr>
                <w:rFonts w:ascii="Times New Roman" w:hAnsi="Times New Roman"/>
                <w:sz w:val="24"/>
                <w:szCs w:val="24"/>
              </w:rPr>
            </w:pPr>
            <w:r w:rsidRPr="00F45D94">
              <w:rPr>
                <w:rFonts w:ascii="Times New Roman" w:hAnsi="Times New Roman"/>
                <w:sz w:val="24"/>
                <w:szCs w:val="24"/>
              </w:rPr>
              <w:t>Коррекция эмоциональной сферы через формирование учебной мотивации.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11</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snapToGrid w:val="0"/>
              <w:spacing w:line="240" w:lineRule="auto"/>
              <w:rPr>
                <w:rFonts w:ascii="Times New Roman" w:hAnsi="Times New Roman"/>
                <w:sz w:val="24"/>
                <w:szCs w:val="24"/>
                <w:lang w:val="en-US"/>
              </w:rPr>
            </w:pPr>
            <w:r w:rsidRPr="00E10E69">
              <w:rPr>
                <w:rFonts w:ascii="Times New Roman" w:hAnsi="Times New Roman"/>
                <w:sz w:val="24"/>
                <w:szCs w:val="24"/>
                <w:lang w:val="en-US"/>
              </w:rPr>
              <w:t>Закаливание организма. Обтирание.  Закаливание.</w:t>
            </w:r>
          </w:p>
        </w:tc>
        <w:tc>
          <w:tcPr>
            <w:tcW w:w="709" w:type="dxa"/>
            <w:gridSpan w:val="2"/>
            <w:tcBorders>
              <w:top w:val="single" w:sz="1" w:space="0" w:color="000000"/>
              <w:left w:val="single" w:sz="1" w:space="0" w:color="000000"/>
              <w:bottom w:val="single" w:sz="1" w:space="0" w:color="000000"/>
            </w:tcBorders>
          </w:tcPr>
          <w:p w:rsidR="00F45D94" w:rsidRPr="00770FE7" w:rsidRDefault="00877644" w:rsidP="00F45D94">
            <w:pPr>
              <w:snapToGrid w:val="0"/>
              <w:spacing w:line="240" w:lineRule="auto"/>
              <w:rPr>
                <w:rFonts w:ascii="Times New Roman" w:hAnsi="Times New Roman"/>
                <w:sz w:val="24"/>
                <w:szCs w:val="24"/>
              </w:rPr>
            </w:pPr>
            <w:r>
              <w:rPr>
                <w:rFonts w:ascii="Times New Roman" w:hAnsi="Times New Roman"/>
                <w:sz w:val="24"/>
                <w:szCs w:val="24"/>
              </w:rPr>
              <w:t>1</w:t>
            </w:r>
          </w:p>
        </w:tc>
        <w:tc>
          <w:tcPr>
            <w:tcW w:w="992" w:type="dxa"/>
            <w:tcBorders>
              <w:top w:val="single" w:sz="1" w:space="0" w:color="000000"/>
              <w:left w:val="single" w:sz="1" w:space="0" w:color="000000"/>
              <w:bottom w:val="single" w:sz="1" w:space="0" w:color="000000"/>
            </w:tcBorders>
          </w:tcPr>
          <w:p w:rsidR="00F45D94" w:rsidRPr="00770FE7" w:rsidRDefault="00F45D94" w:rsidP="00F45D94">
            <w:pPr>
              <w:snapToGrid w:val="0"/>
              <w:spacing w:line="240" w:lineRule="auto"/>
              <w:rPr>
                <w:rFonts w:ascii="Times New Roman" w:hAnsi="Times New Roman"/>
                <w:i/>
                <w:sz w:val="24"/>
                <w:szCs w:val="24"/>
              </w:rPr>
            </w:pP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snapToGrid w:val="0"/>
              <w:spacing w:line="240" w:lineRule="auto"/>
              <w:rPr>
                <w:rFonts w:ascii="Times New Roman" w:hAnsi="Times New Roman"/>
                <w:sz w:val="24"/>
                <w:szCs w:val="24"/>
                <w:lang w:val="en-US"/>
              </w:rPr>
            </w:pPr>
            <w:r w:rsidRPr="00E10E69">
              <w:rPr>
                <w:rFonts w:ascii="Times New Roman" w:hAnsi="Times New Roman"/>
                <w:sz w:val="24"/>
                <w:szCs w:val="24"/>
                <w:lang w:val="en-US"/>
              </w:rPr>
              <w:t>Закаливание, обтирание.</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color w:val="000000" w:themeColor="text1"/>
                <w:kern w:val="1"/>
                <w:sz w:val="24"/>
                <w:szCs w:val="24"/>
              </w:rPr>
            </w:pPr>
            <w:r w:rsidRPr="00F45D94">
              <w:rPr>
                <w:rFonts w:ascii="Times New Roman" w:eastAsia="Times New Roman" w:hAnsi="Times New Roman" w:cs="Times New Roman"/>
                <w:color w:val="000000" w:themeColor="text1"/>
                <w:sz w:val="24"/>
                <w:szCs w:val="24"/>
              </w:rPr>
              <w:t>Действуют по подражанию, используют по назначению учебных материалов с помощью взрослого, по образцу</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line="240" w:lineRule="auto"/>
              <w:rPr>
                <w:rFonts w:ascii="Times New Roman" w:hAnsi="Times New Roman"/>
                <w:sz w:val="24"/>
                <w:szCs w:val="24"/>
              </w:rPr>
            </w:pPr>
            <w:r w:rsidRPr="00F45D94">
              <w:rPr>
                <w:rFonts w:ascii="Times New Roman" w:hAnsi="Times New Roman"/>
                <w:sz w:val="24"/>
                <w:szCs w:val="24"/>
              </w:rPr>
              <w:t>Расширение круга общих представлений об окружающем мире.</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12</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snapToGrid w:val="0"/>
              <w:spacing w:line="240" w:lineRule="auto"/>
              <w:rPr>
                <w:rFonts w:ascii="Times New Roman" w:hAnsi="Times New Roman"/>
                <w:sz w:val="24"/>
                <w:szCs w:val="24"/>
                <w:lang w:val="en-US"/>
              </w:rPr>
            </w:pPr>
            <w:r w:rsidRPr="00E10E69">
              <w:rPr>
                <w:rFonts w:ascii="Times New Roman" w:hAnsi="Times New Roman"/>
                <w:sz w:val="24"/>
                <w:szCs w:val="24"/>
                <w:lang w:val="en-US"/>
              </w:rPr>
              <w:t>Укрепление здоровья. Полезные продукты.</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snapToGrid w:val="0"/>
              <w:spacing w:line="240" w:lineRule="auto"/>
              <w:rPr>
                <w:rFonts w:ascii="Times New Roman" w:hAnsi="Times New Roman"/>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snapToGrid w:val="0"/>
              <w:spacing w:line="240" w:lineRule="auto"/>
              <w:rPr>
                <w:rFonts w:ascii="Times New Roman" w:hAnsi="Times New Roman"/>
                <w:i/>
                <w:sz w:val="24"/>
                <w:szCs w:val="24"/>
              </w:rPr>
            </w:pPr>
            <w:r>
              <w:rPr>
                <w:rFonts w:ascii="Times New Roman" w:hAnsi="Times New Roman"/>
                <w:i/>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snapToGrid w:val="0"/>
              <w:spacing w:line="240" w:lineRule="auto"/>
              <w:rPr>
                <w:rFonts w:ascii="Times New Roman" w:hAnsi="Times New Roman"/>
                <w:sz w:val="24"/>
                <w:szCs w:val="24"/>
                <w:lang w:val="en-US"/>
              </w:rPr>
            </w:pPr>
            <w:r w:rsidRPr="00E10E69">
              <w:rPr>
                <w:rFonts w:ascii="Times New Roman" w:hAnsi="Times New Roman"/>
                <w:sz w:val="24"/>
                <w:szCs w:val="24"/>
                <w:lang w:val="en-US"/>
              </w:rPr>
              <w:t>Здоровое питание.</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sz w:val="24"/>
                <w:szCs w:val="24"/>
                <w:shd w:val="clear" w:color="auto" w:fill="FFFFFF"/>
              </w:rPr>
              <w:t>Слушают учителя. Отвечают на вопросы, используя вербальные и невербальные способы общения.</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line="240" w:lineRule="auto"/>
              <w:rPr>
                <w:rFonts w:ascii="Times New Roman" w:hAnsi="Times New Roman"/>
                <w:sz w:val="24"/>
                <w:szCs w:val="24"/>
              </w:rPr>
            </w:pPr>
            <w:r w:rsidRPr="00F45D94">
              <w:rPr>
                <w:rFonts w:ascii="Times New Roman" w:hAnsi="Times New Roman"/>
                <w:sz w:val="24"/>
                <w:szCs w:val="24"/>
              </w:rPr>
              <w:t>Коррекция мышления на основе упражнений в установлении логических связей.</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13</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snapToGrid w:val="0"/>
              <w:spacing w:line="240" w:lineRule="auto"/>
              <w:rPr>
                <w:rFonts w:ascii="Times New Roman" w:hAnsi="Times New Roman"/>
                <w:sz w:val="24"/>
                <w:szCs w:val="24"/>
                <w:lang w:val="en-US"/>
              </w:rPr>
            </w:pPr>
            <w:r w:rsidRPr="00E10E69">
              <w:rPr>
                <w:rFonts w:ascii="Times New Roman" w:hAnsi="Times New Roman"/>
                <w:sz w:val="24"/>
                <w:szCs w:val="24"/>
                <w:lang w:val="en-US"/>
              </w:rPr>
              <w:t>Рисование. Полезные продукты.</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snapToGrid w:val="0"/>
              <w:spacing w:line="240" w:lineRule="auto"/>
              <w:rPr>
                <w:rFonts w:ascii="Times New Roman" w:hAnsi="Times New Roman"/>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snapToGrid w:val="0"/>
              <w:spacing w:line="240" w:lineRule="auto"/>
              <w:rPr>
                <w:rFonts w:ascii="Times New Roman" w:hAnsi="Times New Roman"/>
                <w:i/>
                <w:sz w:val="24"/>
                <w:szCs w:val="24"/>
              </w:rPr>
            </w:pPr>
            <w:r>
              <w:rPr>
                <w:rFonts w:ascii="Times New Roman" w:hAnsi="Times New Roman"/>
                <w:i/>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snapToGrid w:val="0"/>
              <w:spacing w:line="240" w:lineRule="auto"/>
              <w:rPr>
                <w:rFonts w:ascii="Times New Roman" w:hAnsi="Times New Roman"/>
                <w:sz w:val="24"/>
                <w:szCs w:val="24"/>
                <w:lang w:val="en-US"/>
              </w:rPr>
            </w:pPr>
            <w:r w:rsidRPr="00E10E69">
              <w:rPr>
                <w:rFonts w:ascii="Times New Roman" w:hAnsi="Times New Roman"/>
                <w:sz w:val="24"/>
                <w:szCs w:val="24"/>
                <w:lang w:val="en-US"/>
              </w:rPr>
              <w:t>Различать</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shd w:val="clear" w:color="auto" w:fill="FFFFFF"/>
              </w:rPr>
            </w:pPr>
            <w:r w:rsidRPr="00F45D94">
              <w:rPr>
                <w:rFonts w:ascii="Times New Roman" w:hAnsi="Times New Roman" w:cs="Times New Roman"/>
                <w:color w:val="000000"/>
                <w:sz w:val="24"/>
                <w:szCs w:val="24"/>
                <w:shd w:val="clear" w:color="auto" w:fill="FFFFFF"/>
              </w:rPr>
              <w:t xml:space="preserve">Слушают учителя. Фиксируют взгляд на изображении. Переключают взгляд с одного предмета на другой. </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after="0" w:line="240" w:lineRule="auto"/>
              <w:rPr>
                <w:rFonts w:ascii="Times New Roman" w:hAnsi="Times New Roman" w:cs="Times New Roman"/>
                <w:sz w:val="24"/>
                <w:szCs w:val="24"/>
              </w:rPr>
            </w:pPr>
            <w:r w:rsidRPr="00F45D94">
              <w:rPr>
                <w:rFonts w:ascii="Times New Roman" w:hAnsi="Times New Roman" w:cs="Times New Roman"/>
                <w:sz w:val="24"/>
                <w:szCs w:val="24"/>
              </w:rPr>
              <w:t>Коррекция устной речи через формирование умения строить простые нераспространённые предложения.</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14</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napToGrid w:val="0"/>
              <w:spacing w:line="240" w:lineRule="auto"/>
              <w:rPr>
                <w:rFonts w:ascii="Times New Roman" w:hAnsi="Times New Roman"/>
                <w:sz w:val="24"/>
                <w:szCs w:val="24"/>
              </w:rPr>
            </w:pPr>
            <w:r w:rsidRPr="00F45D94">
              <w:rPr>
                <w:rFonts w:ascii="Times New Roman" w:hAnsi="Times New Roman"/>
                <w:sz w:val="24"/>
                <w:szCs w:val="24"/>
              </w:rPr>
              <w:t>Витамины круглый год.</w:t>
            </w:r>
            <w:r w:rsidRPr="00F45D94">
              <w:rPr>
                <w:rFonts w:ascii="Times New Roman" w:hAnsi="Times New Roman"/>
                <w:b/>
                <w:sz w:val="24"/>
                <w:szCs w:val="24"/>
              </w:rPr>
              <w:t xml:space="preserve">Р.К. Продуктовая </w:t>
            </w:r>
            <w:proofErr w:type="gramStart"/>
            <w:r w:rsidRPr="00F45D94">
              <w:rPr>
                <w:rFonts w:ascii="Times New Roman" w:hAnsi="Times New Roman"/>
                <w:b/>
                <w:sz w:val="24"/>
                <w:szCs w:val="24"/>
              </w:rPr>
              <w:t>ярмарка«</w:t>
            </w:r>
            <w:proofErr w:type="gramEnd"/>
            <w:r w:rsidRPr="00F45D94">
              <w:rPr>
                <w:rFonts w:ascii="Times New Roman" w:hAnsi="Times New Roman"/>
                <w:b/>
                <w:sz w:val="24"/>
                <w:szCs w:val="24"/>
              </w:rPr>
              <w:t>Центральный рынок»</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snapToGrid w:val="0"/>
              <w:spacing w:line="240" w:lineRule="auto"/>
              <w:rPr>
                <w:rFonts w:ascii="Times New Roman" w:hAnsi="Times New Roman"/>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snapToGrid w:val="0"/>
              <w:spacing w:line="240" w:lineRule="auto"/>
              <w:rPr>
                <w:rFonts w:ascii="Times New Roman" w:hAnsi="Times New Roman"/>
                <w:i/>
                <w:sz w:val="24"/>
                <w:szCs w:val="24"/>
              </w:rPr>
            </w:pPr>
            <w:r>
              <w:rPr>
                <w:rFonts w:ascii="Times New Roman" w:hAnsi="Times New Roman"/>
                <w:i/>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snapToGrid w:val="0"/>
              <w:spacing w:line="240" w:lineRule="auto"/>
              <w:rPr>
                <w:rFonts w:ascii="Times New Roman" w:hAnsi="Times New Roman"/>
                <w:sz w:val="24"/>
                <w:szCs w:val="24"/>
                <w:lang w:val="en-US"/>
              </w:rPr>
            </w:pPr>
            <w:r w:rsidRPr="00E10E69">
              <w:rPr>
                <w:rFonts w:ascii="Times New Roman" w:hAnsi="Times New Roman"/>
                <w:sz w:val="24"/>
                <w:szCs w:val="24"/>
                <w:lang w:val="en-US"/>
              </w:rPr>
              <w:t>Продуктовая ярмарка</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line="240" w:lineRule="auto"/>
              <w:rPr>
                <w:rFonts w:ascii="Times New Roman" w:hAnsi="Times New Roman"/>
                <w:sz w:val="24"/>
                <w:szCs w:val="24"/>
              </w:rPr>
            </w:pPr>
            <w:r w:rsidRPr="00F45D94">
              <w:rPr>
                <w:rFonts w:ascii="Times New Roman" w:eastAsia="Times New Roman" w:hAnsi="Times New Roman" w:cs="Times New Roman"/>
                <w:color w:val="000000" w:themeColor="text1"/>
                <w:sz w:val="24"/>
                <w:szCs w:val="24"/>
              </w:rPr>
              <w:t>Действуют по подражанию, используют по назначению учебных материалов с помощью взрослого</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after="0" w:line="240" w:lineRule="auto"/>
              <w:rPr>
                <w:rFonts w:ascii="Times New Roman" w:hAnsi="Times New Roman" w:cs="Times New Roman"/>
                <w:sz w:val="24"/>
                <w:szCs w:val="24"/>
              </w:rPr>
            </w:pPr>
            <w:r w:rsidRPr="00F45D94">
              <w:rPr>
                <w:rFonts w:ascii="Times New Roman" w:hAnsi="Times New Roman" w:cs="Times New Roman"/>
                <w:color w:val="000000" w:themeColor="text1"/>
                <w:sz w:val="24"/>
                <w:szCs w:val="24"/>
              </w:rPr>
              <w:t>Коррекция зрительного восприятия на основе упражнений в узнавании и сравнении</w:t>
            </w:r>
          </w:p>
        </w:tc>
      </w:tr>
      <w:tr w:rsidR="00F45D94" w:rsidRPr="00F45D94" w:rsidTr="00F45D94">
        <w:trPr>
          <w:gridAfter w:val="6"/>
          <w:wAfter w:w="16596" w:type="dxa"/>
          <w:trHeight w:val="1182"/>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15</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snapToGrid w:val="0"/>
              <w:spacing w:line="240" w:lineRule="auto"/>
              <w:rPr>
                <w:rFonts w:ascii="Times New Roman" w:hAnsi="Times New Roman"/>
                <w:sz w:val="24"/>
                <w:szCs w:val="24"/>
                <w:lang w:val="en-US"/>
              </w:rPr>
            </w:pPr>
            <w:r w:rsidRPr="00E10E69">
              <w:rPr>
                <w:rFonts w:ascii="Times New Roman" w:hAnsi="Times New Roman"/>
                <w:sz w:val="24"/>
                <w:szCs w:val="24"/>
                <w:lang w:val="en-US"/>
              </w:rPr>
              <w:t>Аппликация «Витаминный стол»</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snapToGrid w:val="0"/>
              <w:spacing w:line="240" w:lineRule="auto"/>
              <w:rPr>
                <w:rFonts w:ascii="Times New Roman" w:hAnsi="Times New Roman"/>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snapToGrid w:val="0"/>
              <w:spacing w:line="240" w:lineRule="auto"/>
              <w:rPr>
                <w:rFonts w:ascii="Times New Roman" w:hAnsi="Times New Roman"/>
                <w:i/>
                <w:sz w:val="24"/>
                <w:szCs w:val="24"/>
              </w:rPr>
            </w:pPr>
            <w:r>
              <w:rPr>
                <w:rFonts w:ascii="Times New Roman" w:hAnsi="Times New Roman"/>
                <w:i/>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snapToGrid w:val="0"/>
              <w:spacing w:line="240" w:lineRule="auto"/>
              <w:rPr>
                <w:rFonts w:ascii="Times New Roman" w:hAnsi="Times New Roman"/>
                <w:sz w:val="24"/>
                <w:szCs w:val="24"/>
                <w:lang w:val="en-US"/>
              </w:rPr>
            </w:pPr>
            <w:r w:rsidRPr="00E10E69">
              <w:rPr>
                <w:rFonts w:ascii="Times New Roman" w:hAnsi="Times New Roman"/>
                <w:sz w:val="24"/>
                <w:szCs w:val="24"/>
                <w:lang w:val="en-US"/>
              </w:rPr>
              <w:t>Овощи и  фрукты</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line="240" w:lineRule="auto"/>
              <w:rPr>
                <w:rFonts w:ascii="Times New Roman" w:hAnsi="Times New Roman"/>
                <w:sz w:val="24"/>
                <w:szCs w:val="24"/>
              </w:rPr>
            </w:pPr>
            <w:r w:rsidRPr="00F45D94">
              <w:rPr>
                <w:rFonts w:ascii="Times New Roman" w:eastAsia="Times New Roman" w:hAnsi="Times New Roman" w:cs="Times New Roman"/>
                <w:color w:val="000000" w:themeColor="text1"/>
                <w:sz w:val="24"/>
                <w:szCs w:val="24"/>
              </w:rPr>
              <w:t>Действуют по подражанию, используют по назначению учебных материалов с помощью взрослого</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after="0" w:line="240" w:lineRule="auto"/>
              <w:rPr>
                <w:rFonts w:ascii="Times New Roman" w:hAnsi="Times New Roman" w:cs="Times New Roman"/>
                <w:sz w:val="24"/>
                <w:szCs w:val="24"/>
              </w:rPr>
            </w:pPr>
            <w:r w:rsidRPr="00F45D94">
              <w:rPr>
                <w:rFonts w:ascii="Times New Roman" w:hAnsi="Times New Roman"/>
                <w:sz w:val="24"/>
                <w:szCs w:val="24"/>
              </w:rPr>
              <w:t>Коррекция эмоциональной сферы через формирование учебной мотивации.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16</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napToGrid w:val="0"/>
              <w:spacing w:line="240" w:lineRule="auto"/>
              <w:rPr>
                <w:rFonts w:ascii="Times New Roman" w:hAnsi="Times New Roman"/>
                <w:sz w:val="24"/>
                <w:szCs w:val="24"/>
              </w:rPr>
            </w:pPr>
            <w:r w:rsidRPr="00F45D94">
              <w:rPr>
                <w:rFonts w:ascii="Times New Roman" w:hAnsi="Times New Roman"/>
                <w:sz w:val="24"/>
                <w:szCs w:val="24"/>
              </w:rPr>
              <w:t>Лепка по образцу. Витаминный стол.</w:t>
            </w:r>
          </w:p>
        </w:tc>
        <w:tc>
          <w:tcPr>
            <w:tcW w:w="709" w:type="dxa"/>
            <w:gridSpan w:val="2"/>
            <w:tcBorders>
              <w:top w:val="single" w:sz="1" w:space="0" w:color="000000"/>
              <w:left w:val="single" w:sz="1" w:space="0" w:color="000000"/>
              <w:bottom w:val="single" w:sz="1" w:space="0" w:color="000000"/>
            </w:tcBorders>
          </w:tcPr>
          <w:p w:rsidR="00F45D94" w:rsidRPr="00877644" w:rsidRDefault="00F45D94" w:rsidP="00F45D94">
            <w:pPr>
              <w:snapToGrid w:val="0"/>
              <w:spacing w:line="240" w:lineRule="auto"/>
              <w:rPr>
                <w:rFonts w:ascii="Times New Roman" w:hAnsi="Times New Roman"/>
                <w:sz w:val="24"/>
                <w:szCs w:val="24"/>
              </w:rPr>
            </w:pPr>
          </w:p>
        </w:tc>
        <w:tc>
          <w:tcPr>
            <w:tcW w:w="992" w:type="dxa"/>
            <w:tcBorders>
              <w:top w:val="single" w:sz="1" w:space="0" w:color="000000"/>
              <w:left w:val="single" w:sz="1" w:space="0" w:color="000000"/>
              <w:bottom w:val="single" w:sz="1" w:space="0" w:color="000000"/>
            </w:tcBorders>
          </w:tcPr>
          <w:p w:rsidR="00F45D94" w:rsidRPr="00877644" w:rsidRDefault="00877644" w:rsidP="00F45D94">
            <w:pPr>
              <w:snapToGrid w:val="0"/>
              <w:spacing w:line="240" w:lineRule="auto"/>
              <w:rPr>
                <w:rFonts w:ascii="Times New Roman" w:hAnsi="Times New Roman"/>
                <w:i/>
                <w:sz w:val="24"/>
                <w:szCs w:val="24"/>
              </w:rPr>
            </w:pPr>
            <w:r>
              <w:rPr>
                <w:rFonts w:ascii="Times New Roman" w:hAnsi="Times New Roman"/>
                <w:i/>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snapToGrid w:val="0"/>
              <w:spacing w:line="240" w:lineRule="auto"/>
              <w:rPr>
                <w:rFonts w:ascii="Times New Roman" w:hAnsi="Times New Roman"/>
                <w:sz w:val="24"/>
                <w:szCs w:val="24"/>
                <w:lang w:val="en-US"/>
              </w:rPr>
            </w:pPr>
            <w:r w:rsidRPr="00E10E69">
              <w:rPr>
                <w:rFonts w:ascii="Times New Roman" w:hAnsi="Times New Roman"/>
                <w:sz w:val="24"/>
                <w:szCs w:val="24"/>
                <w:lang w:val="en-US"/>
              </w:rPr>
              <w:t>Лепка по образцу</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sz w:val="24"/>
                <w:szCs w:val="24"/>
                <w:shd w:val="clear" w:color="auto" w:fill="FFFFFF"/>
              </w:rPr>
              <w:t>Слушают учителя. Отвечают на вопросы, используя вербальные и невербальные способы общения.</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hAnsi="Times New Roman"/>
                <w:sz w:val="24"/>
                <w:szCs w:val="24"/>
              </w:rPr>
            </w:pPr>
            <w:r w:rsidRPr="00F45D94">
              <w:rPr>
                <w:rFonts w:ascii="Times New Roman" w:hAnsi="Times New Roman"/>
                <w:sz w:val="24"/>
                <w:szCs w:val="24"/>
              </w:rPr>
              <w:t>Коррекция зрительной памяти на основе упражнений в запоминании.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17</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snapToGrid w:val="0"/>
              <w:spacing w:line="240" w:lineRule="auto"/>
              <w:rPr>
                <w:rFonts w:ascii="Times New Roman" w:hAnsi="Times New Roman"/>
                <w:sz w:val="24"/>
                <w:szCs w:val="24"/>
                <w:lang w:val="en-US"/>
              </w:rPr>
            </w:pPr>
            <w:r w:rsidRPr="00E10E69">
              <w:rPr>
                <w:rFonts w:ascii="Times New Roman" w:hAnsi="Times New Roman"/>
                <w:sz w:val="24"/>
                <w:szCs w:val="24"/>
                <w:lang w:val="en-US"/>
              </w:rPr>
              <w:t>Лото. Овощи и фрукты.</w:t>
            </w:r>
          </w:p>
        </w:tc>
        <w:tc>
          <w:tcPr>
            <w:tcW w:w="709" w:type="dxa"/>
            <w:gridSpan w:val="2"/>
            <w:tcBorders>
              <w:top w:val="single" w:sz="1" w:space="0" w:color="000000"/>
              <w:left w:val="single" w:sz="1" w:space="0" w:color="000000"/>
              <w:bottom w:val="single" w:sz="1" w:space="0" w:color="000000"/>
            </w:tcBorders>
          </w:tcPr>
          <w:p w:rsidR="00F45D94" w:rsidRPr="00770FE7" w:rsidRDefault="00877644" w:rsidP="00F45D94">
            <w:pPr>
              <w:snapToGrid w:val="0"/>
              <w:spacing w:line="240" w:lineRule="auto"/>
              <w:rPr>
                <w:rFonts w:ascii="Times New Roman" w:hAnsi="Times New Roman"/>
                <w:sz w:val="24"/>
                <w:szCs w:val="24"/>
              </w:rPr>
            </w:pPr>
            <w:r>
              <w:rPr>
                <w:rFonts w:ascii="Times New Roman" w:hAnsi="Times New Roman"/>
                <w:sz w:val="24"/>
                <w:szCs w:val="24"/>
              </w:rPr>
              <w:t>1</w:t>
            </w:r>
          </w:p>
        </w:tc>
        <w:tc>
          <w:tcPr>
            <w:tcW w:w="992" w:type="dxa"/>
            <w:tcBorders>
              <w:top w:val="single" w:sz="1" w:space="0" w:color="000000"/>
              <w:left w:val="single" w:sz="1" w:space="0" w:color="000000"/>
              <w:bottom w:val="single" w:sz="1" w:space="0" w:color="000000"/>
            </w:tcBorders>
          </w:tcPr>
          <w:p w:rsidR="00F45D94" w:rsidRPr="00770FE7" w:rsidRDefault="00F45D94" w:rsidP="00F45D94">
            <w:pPr>
              <w:snapToGrid w:val="0"/>
              <w:spacing w:line="240" w:lineRule="auto"/>
              <w:rPr>
                <w:rFonts w:ascii="Times New Roman" w:hAnsi="Times New Roman"/>
                <w:i/>
                <w:sz w:val="24"/>
                <w:szCs w:val="24"/>
              </w:rPr>
            </w:pP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snapToGrid w:val="0"/>
              <w:spacing w:line="240" w:lineRule="auto"/>
              <w:rPr>
                <w:rFonts w:ascii="Times New Roman" w:hAnsi="Times New Roman"/>
                <w:sz w:val="24"/>
                <w:szCs w:val="24"/>
                <w:lang w:val="en-US"/>
              </w:rPr>
            </w:pPr>
            <w:r w:rsidRPr="00E10E69">
              <w:rPr>
                <w:rFonts w:ascii="Times New Roman" w:hAnsi="Times New Roman"/>
                <w:sz w:val="24"/>
                <w:szCs w:val="24"/>
                <w:lang w:val="en-US"/>
              </w:rPr>
              <w:t>Складывать</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shd w:val="clear" w:color="auto" w:fill="FFFFFF"/>
              </w:rPr>
            </w:pPr>
            <w:r w:rsidRPr="00F45D94">
              <w:rPr>
                <w:rFonts w:ascii="Times New Roman" w:hAnsi="Times New Roman" w:cs="Times New Roman"/>
                <w:color w:val="000000"/>
                <w:sz w:val="24"/>
                <w:szCs w:val="24"/>
                <w:shd w:val="clear" w:color="auto" w:fill="FFFFFF"/>
              </w:rPr>
              <w:t xml:space="preserve">Слушают учителя. Фиксируют взгляд на изображении. Переключают взгляд с одного предмета на другой. </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after="0" w:line="240" w:lineRule="auto"/>
              <w:rPr>
                <w:rFonts w:ascii="Times New Roman" w:hAnsi="Times New Roman"/>
                <w:sz w:val="24"/>
                <w:szCs w:val="24"/>
              </w:rPr>
            </w:pPr>
            <w:r w:rsidRPr="00F45D94">
              <w:rPr>
                <w:rFonts w:ascii="Times New Roman" w:hAnsi="Times New Roman"/>
                <w:sz w:val="24"/>
                <w:szCs w:val="24"/>
              </w:rPr>
              <w:t>Коррекция устной речи через формирование умения строить простые нераспространённые предложения.</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18</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napToGrid w:val="0"/>
              <w:spacing w:line="240" w:lineRule="auto"/>
              <w:rPr>
                <w:rFonts w:ascii="Times New Roman" w:hAnsi="Times New Roman"/>
                <w:sz w:val="24"/>
                <w:szCs w:val="24"/>
              </w:rPr>
            </w:pPr>
            <w:r w:rsidRPr="00F45D94">
              <w:rPr>
                <w:rFonts w:ascii="Times New Roman" w:hAnsi="Times New Roman"/>
                <w:sz w:val="24"/>
                <w:szCs w:val="24"/>
              </w:rPr>
              <w:t>Заочное путешествие «Продуктовые ярмарки города»</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snapToGrid w:val="0"/>
              <w:spacing w:line="240" w:lineRule="auto"/>
              <w:rPr>
                <w:rFonts w:ascii="Times New Roman" w:hAnsi="Times New Roman"/>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snapToGrid w:val="0"/>
              <w:spacing w:line="240" w:lineRule="auto"/>
              <w:rPr>
                <w:rFonts w:ascii="Times New Roman" w:hAnsi="Times New Roman"/>
                <w:i/>
                <w:sz w:val="24"/>
                <w:szCs w:val="24"/>
              </w:rPr>
            </w:pPr>
            <w:r>
              <w:rPr>
                <w:rFonts w:ascii="Times New Roman" w:hAnsi="Times New Roman"/>
                <w:i/>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snapToGrid w:val="0"/>
              <w:spacing w:line="240" w:lineRule="auto"/>
              <w:rPr>
                <w:rFonts w:ascii="Times New Roman" w:hAnsi="Times New Roman"/>
                <w:sz w:val="24"/>
                <w:szCs w:val="24"/>
                <w:lang w:val="en-US"/>
              </w:rPr>
            </w:pPr>
            <w:r w:rsidRPr="00E10E69">
              <w:rPr>
                <w:rFonts w:ascii="Times New Roman" w:hAnsi="Times New Roman"/>
                <w:sz w:val="24"/>
                <w:szCs w:val="24"/>
                <w:lang w:val="en-US"/>
              </w:rPr>
              <w:t>Отгадайте по картинке</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line="240" w:lineRule="auto"/>
              <w:rPr>
                <w:rFonts w:ascii="Times New Roman" w:hAnsi="Times New Roman"/>
                <w:sz w:val="24"/>
                <w:szCs w:val="24"/>
              </w:rPr>
            </w:pPr>
            <w:r w:rsidRPr="00F45D94">
              <w:rPr>
                <w:rFonts w:ascii="Times New Roman" w:eastAsia="Times New Roman" w:hAnsi="Times New Roman" w:cs="Times New Roman"/>
                <w:color w:val="000000" w:themeColor="text1"/>
                <w:sz w:val="24"/>
                <w:szCs w:val="24"/>
              </w:rPr>
              <w:t>Действуют по подражанию, используют по назначению учебных материалов с помощью взрослого</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line="240" w:lineRule="auto"/>
              <w:rPr>
                <w:rFonts w:ascii="Times New Roman" w:hAnsi="Times New Roman"/>
                <w:sz w:val="24"/>
                <w:szCs w:val="24"/>
              </w:rPr>
            </w:pPr>
            <w:r w:rsidRPr="00F45D94">
              <w:rPr>
                <w:rFonts w:ascii="Times New Roman" w:hAnsi="Times New Roman"/>
                <w:sz w:val="24"/>
                <w:szCs w:val="24"/>
              </w:rPr>
              <w:t>Коррекция зрительной памяти на основе упражнений в запоминании.</w:t>
            </w:r>
          </w:p>
        </w:tc>
      </w:tr>
      <w:tr w:rsidR="00F45D94" w:rsidRPr="00E10E69" w:rsidTr="00F45D94">
        <w:trPr>
          <w:gridAfter w:val="6"/>
          <w:wAfter w:w="16596" w:type="dxa"/>
        </w:trPr>
        <w:tc>
          <w:tcPr>
            <w:tcW w:w="15026" w:type="dxa"/>
            <w:gridSpan w:val="10"/>
            <w:tcBorders>
              <w:top w:val="single" w:sz="1" w:space="0" w:color="000000"/>
              <w:left w:val="single" w:sz="1" w:space="0" w:color="000000"/>
              <w:bottom w:val="single" w:sz="1" w:space="0" w:color="000000"/>
              <w:right w:val="single" w:sz="1" w:space="0" w:color="000000"/>
            </w:tcBorders>
          </w:tcPr>
          <w:p w:rsidR="00F45D94" w:rsidRPr="00E10E69" w:rsidRDefault="00F45D94" w:rsidP="00F45D94">
            <w:pPr>
              <w:snapToGrid w:val="0"/>
              <w:spacing w:after="0" w:line="240" w:lineRule="auto"/>
              <w:rPr>
                <w:rFonts w:ascii="Times New Roman" w:hAnsi="Times New Roman" w:cs="Times New Roman"/>
                <w:b/>
                <w:color w:val="000000" w:themeColor="text1"/>
                <w:sz w:val="24"/>
                <w:szCs w:val="24"/>
                <w:lang w:val="en-US"/>
              </w:rPr>
            </w:pPr>
            <w:r w:rsidRPr="00E10E69">
              <w:rPr>
                <w:rFonts w:ascii="Times New Roman" w:hAnsi="Times New Roman" w:cs="Times New Roman"/>
                <w:b/>
                <w:color w:val="000000" w:themeColor="text1"/>
                <w:sz w:val="24"/>
                <w:szCs w:val="24"/>
                <w:lang w:val="en-US"/>
              </w:rPr>
              <w:t>Моя семья-15ч</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19</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snapToGrid w:val="0"/>
              <w:spacing w:after="0" w:line="240" w:lineRule="auto"/>
              <w:rPr>
                <w:rFonts w:ascii="Times New Roman" w:hAnsi="Times New Roman" w:cs="Times New Roman"/>
                <w:color w:val="000000" w:themeColor="text1"/>
                <w:sz w:val="24"/>
                <w:szCs w:val="24"/>
                <w:highlight w:val="yellow"/>
                <w:lang w:val="en-US"/>
              </w:rPr>
            </w:pPr>
            <w:r w:rsidRPr="00E10E69">
              <w:rPr>
                <w:rFonts w:ascii="Times New Roman" w:hAnsi="Times New Roman" w:cs="Times New Roman"/>
                <w:color w:val="000000" w:themeColor="text1"/>
                <w:sz w:val="24"/>
                <w:szCs w:val="24"/>
                <w:lang w:val="en-US"/>
              </w:rPr>
              <w:t>Моя семья.</w:t>
            </w:r>
            <w:r w:rsidRPr="00E10E69">
              <w:rPr>
                <w:rFonts w:ascii="Times New Roman" w:hAnsi="Times New Roman" w:cs="Times New Roman"/>
                <w:color w:val="000000" w:themeColor="text1"/>
                <w:sz w:val="24"/>
                <w:szCs w:val="24"/>
                <w:shd w:val="clear" w:color="auto" w:fill="FFFFFF"/>
                <w:lang w:val="en-US"/>
              </w:rPr>
              <w:t xml:space="preserve"> Мама, папа.</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Pr>
                <w:rFonts w:ascii="Times New Roman" w:eastAsia="Lucida Sans Unicode" w:hAnsi="Times New Roman" w:cs="Times New Roman"/>
                <w:b/>
                <w:bCs/>
                <w:color w:val="000000" w:themeColor="text1"/>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Семья</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shd w:val="clear" w:color="auto" w:fill="FFFFFF"/>
              </w:rPr>
              <w:t xml:space="preserve">Беседы о семье обучающегося (мама, папа, бабушка, дедушка). </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rPr>
              <w:t>Коррекция устной речи через формирование умения строить простые нераспространённые предложения.</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20</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snapToGrid w:val="0"/>
              <w:spacing w:after="0" w:line="240" w:lineRule="auto"/>
              <w:rPr>
                <w:rFonts w:ascii="Times New Roman" w:hAnsi="Times New Roman" w:cs="Times New Roman"/>
                <w:color w:val="000000" w:themeColor="text1"/>
                <w:sz w:val="24"/>
                <w:szCs w:val="24"/>
                <w:lang w:val="en-US"/>
              </w:rPr>
            </w:pPr>
            <w:r w:rsidRPr="00E10E69">
              <w:rPr>
                <w:rFonts w:ascii="Times New Roman" w:hAnsi="Times New Roman" w:cs="Times New Roman"/>
                <w:color w:val="000000" w:themeColor="text1"/>
                <w:sz w:val="24"/>
                <w:szCs w:val="24"/>
                <w:lang w:val="en-US"/>
              </w:rPr>
              <w:t>Моя семья-</w:t>
            </w:r>
            <w:r w:rsidRPr="00E10E69">
              <w:rPr>
                <w:rFonts w:ascii="Times New Roman" w:hAnsi="Times New Roman" w:cs="Times New Roman"/>
                <w:color w:val="000000" w:themeColor="text1"/>
                <w:sz w:val="24"/>
                <w:szCs w:val="24"/>
                <w:shd w:val="clear" w:color="auto" w:fill="FFFFFF"/>
                <w:lang w:val="en-US"/>
              </w:rPr>
              <w:t xml:space="preserve"> бабушка, дедушка.</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Pr>
                <w:rFonts w:ascii="Times New Roman" w:eastAsia="Lucida Sans Unicode" w:hAnsi="Times New Roman" w:cs="Times New Roman"/>
                <w:b/>
                <w:bCs/>
                <w:color w:val="000000" w:themeColor="text1"/>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Родные люди</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shd w:val="clear" w:color="auto" w:fill="FFFFFF"/>
              </w:rPr>
            </w:pPr>
            <w:r w:rsidRPr="00F45D94">
              <w:rPr>
                <w:rFonts w:ascii="Times New Roman" w:hAnsi="Times New Roman" w:cs="Times New Roman"/>
                <w:color w:val="000000" w:themeColor="text1"/>
                <w:sz w:val="24"/>
                <w:szCs w:val="24"/>
                <w:shd w:val="clear" w:color="auto" w:fill="FFFFFF"/>
              </w:rPr>
              <w:t>Слушают учителя. Отвечают на вопросы, используя вербальные и невербальные способы общения.</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sz w:val="24"/>
                <w:szCs w:val="24"/>
              </w:rPr>
              <w:t>Расширение круга общих представлений об окружающем мире.</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21</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shd w:val="clear" w:color="auto" w:fill="FFFFFF"/>
              </w:rPr>
              <w:t xml:space="preserve">Моя семья. Мой старший брат. </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Pr>
                <w:rFonts w:ascii="Times New Roman" w:eastAsia="Lucida Sans Unicode" w:hAnsi="Times New Roman" w:cs="Times New Roman"/>
                <w:b/>
                <w:bCs/>
                <w:color w:val="000000" w:themeColor="text1"/>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Младший,</w:t>
            </w:r>
          </w:p>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старший брат</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shd w:val="clear" w:color="auto" w:fill="FFFFFF"/>
              </w:rPr>
              <w:t>Совместное рассматривание фотографий окружения ребёнка, называние и показ</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rPr>
              <w:t>Коррекция зрительного восприятия на основе упражнений в узнавании и сравнении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22</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pacing w:before="100" w:beforeAutospacing="1" w:after="100" w:afterAutospacing="1" w:line="240" w:lineRule="auto"/>
              <w:rPr>
                <w:rFonts w:ascii="Times New Roman" w:hAnsi="Times New Roman" w:cs="Times New Roman"/>
                <w:color w:val="000000" w:themeColor="text1"/>
                <w:sz w:val="24"/>
                <w:szCs w:val="24"/>
                <w:shd w:val="clear" w:color="auto" w:fill="FFFFFF"/>
              </w:rPr>
            </w:pPr>
            <w:r w:rsidRPr="00F45D94">
              <w:rPr>
                <w:rFonts w:ascii="Times New Roman" w:hAnsi="Times New Roman" w:cs="Times New Roman"/>
                <w:color w:val="000000" w:themeColor="text1"/>
                <w:sz w:val="24"/>
                <w:szCs w:val="24"/>
                <w:shd w:val="clear" w:color="auto" w:fill="FFFFFF"/>
              </w:rPr>
              <w:t>Моя семья. Моя старшая сестра.</w:t>
            </w:r>
          </w:p>
        </w:tc>
        <w:tc>
          <w:tcPr>
            <w:tcW w:w="709" w:type="dxa"/>
            <w:gridSpan w:val="2"/>
            <w:tcBorders>
              <w:top w:val="single" w:sz="1" w:space="0" w:color="000000"/>
              <w:left w:val="single" w:sz="1" w:space="0" w:color="000000"/>
              <w:bottom w:val="single" w:sz="1" w:space="0" w:color="000000"/>
            </w:tcBorders>
          </w:tcPr>
          <w:p w:rsidR="00F45D94" w:rsidRPr="00877644"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p>
        </w:tc>
        <w:tc>
          <w:tcPr>
            <w:tcW w:w="992" w:type="dxa"/>
            <w:tcBorders>
              <w:top w:val="single" w:sz="1" w:space="0" w:color="000000"/>
              <w:left w:val="single" w:sz="1" w:space="0" w:color="000000"/>
              <w:bottom w:val="single" w:sz="1" w:space="0" w:color="000000"/>
            </w:tcBorders>
          </w:tcPr>
          <w:p w:rsidR="00F45D94" w:rsidRPr="00877644" w:rsidRDefault="0087764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Pr>
                <w:rFonts w:ascii="Times New Roman" w:eastAsia="Lucida Sans Unicode" w:hAnsi="Times New Roman" w:cs="Times New Roman"/>
                <w:b/>
                <w:bCs/>
                <w:color w:val="000000" w:themeColor="text1"/>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shd w:val="clear" w:color="auto" w:fill="FFFFFF"/>
              </w:rPr>
              <w:t>Совместное рассматривание фотографий окружения ребёнка, называние и показ.</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rPr>
              <w:t>Коррекция эмоциональной сферы через формирование учебной мотивации.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23</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pacing w:before="100" w:beforeAutospacing="1" w:after="100" w:afterAutospacing="1" w:line="240" w:lineRule="auto"/>
              <w:rPr>
                <w:rFonts w:ascii="Times New Roman" w:hAnsi="Times New Roman" w:cs="Times New Roman"/>
                <w:color w:val="000000" w:themeColor="text1"/>
                <w:sz w:val="24"/>
                <w:szCs w:val="24"/>
                <w:shd w:val="clear" w:color="auto" w:fill="FFFFFF"/>
              </w:rPr>
            </w:pPr>
            <w:r w:rsidRPr="00F45D94">
              <w:rPr>
                <w:rFonts w:ascii="Times New Roman" w:hAnsi="Times New Roman" w:cs="Times New Roman"/>
                <w:color w:val="000000" w:themeColor="text1"/>
                <w:sz w:val="24"/>
                <w:szCs w:val="24"/>
                <w:shd w:val="clear" w:color="auto" w:fill="FFFFFF"/>
              </w:rPr>
              <w:t>Моя семья. Обязанности в семьи.</w:t>
            </w:r>
          </w:p>
        </w:tc>
        <w:tc>
          <w:tcPr>
            <w:tcW w:w="709" w:type="dxa"/>
            <w:gridSpan w:val="2"/>
            <w:tcBorders>
              <w:top w:val="single" w:sz="1" w:space="0" w:color="000000"/>
              <w:left w:val="single" w:sz="1" w:space="0" w:color="000000"/>
              <w:bottom w:val="single" w:sz="1" w:space="0" w:color="000000"/>
            </w:tcBorders>
          </w:tcPr>
          <w:p w:rsidR="00F45D94" w:rsidRPr="00770FE7" w:rsidRDefault="0087764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r>
              <w:rPr>
                <w:rFonts w:ascii="Times New Roman" w:eastAsia="Lucida Sans Unicode" w:hAnsi="Times New Roman" w:cs="Times New Roman"/>
                <w:bCs/>
                <w:color w:val="000000" w:themeColor="text1"/>
                <w:kern w:val="1"/>
                <w:sz w:val="24"/>
                <w:szCs w:val="24"/>
              </w:rPr>
              <w:t>1</w:t>
            </w:r>
          </w:p>
        </w:tc>
        <w:tc>
          <w:tcPr>
            <w:tcW w:w="992" w:type="dxa"/>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hAnsi="Times New Roman" w:cs="Times New Roman"/>
                <w:color w:val="000000" w:themeColor="text1"/>
                <w:sz w:val="24"/>
                <w:szCs w:val="24"/>
                <w:shd w:val="clear" w:color="auto" w:fill="FFFFFF"/>
                <w:lang w:val="en-US"/>
              </w:rPr>
              <w:t>Обязанности в семьи.</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shd w:val="clear" w:color="auto" w:fill="FFFFFF"/>
              </w:rPr>
              <w:t>Слушают учителя. Отвечают на вопросы, используя вербальные и невербальные способы общения.</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rPr>
              <w:t>Коррекция зрительной памяти на основе упражнений в запоминании.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24</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pacing w:before="100" w:beforeAutospacing="1" w:after="100" w:afterAutospacing="1" w:line="240" w:lineRule="auto"/>
              <w:rPr>
                <w:rFonts w:ascii="Times New Roman" w:hAnsi="Times New Roman" w:cs="Times New Roman"/>
                <w:color w:val="000000" w:themeColor="text1"/>
                <w:sz w:val="24"/>
                <w:szCs w:val="24"/>
                <w:shd w:val="clear" w:color="auto" w:fill="FFFFFF"/>
              </w:rPr>
            </w:pPr>
            <w:r w:rsidRPr="00F45D94">
              <w:rPr>
                <w:rFonts w:ascii="Times New Roman" w:hAnsi="Times New Roman" w:cs="Times New Roman"/>
                <w:color w:val="000000" w:themeColor="text1"/>
                <w:sz w:val="24"/>
                <w:szCs w:val="24"/>
                <w:shd w:val="clear" w:color="auto" w:fill="FFFFFF"/>
              </w:rPr>
              <w:t>Моя семья. Я помощник мамы, бабушки.</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Pr>
                <w:rFonts w:ascii="Times New Roman" w:eastAsia="Lucida Sans Unicode" w:hAnsi="Times New Roman" w:cs="Times New Roman"/>
                <w:b/>
                <w:bCs/>
                <w:color w:val="000000" w:themeColor="text1"/>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Забота</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shd w:val="clear" w:color="auto" w:fill="FFFFFF"/>
              </w:rPr>
              <w:t>Проигрывание в отобразительных играх ситуаций, отражающих любовь, доброе, заботливое отношение членов семьи друг к другу.</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rPr>
              <w:t>Коррекция устной речи через формирование умения строить простые нераспространённые предложения.</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25</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pacing w:before="100" w:beforeAutospacing="1" w:after="100" w:afterAutospacing="1" w:line="240" w:lineRule="auto"/>
              <w:rPr>
                <w:rFonts w:ascii="Times New Roman" w:hAnsi="Times New Roman" w:cs="Times New Roman"/>
                <w:color w:val="000000" w:themeColor="text1"/>
                <w:sz w:val="24"/>
                <w:szCs w:val="24"/>
                <w:shd w:val="clear" w:color="auto" w:fill="FFFFFF"/>
              </w:rPr>
            </w:pPr>
            <w:r w:rsidRPr="00F45D94">
              <w:rPr>
                <w:rFonts w:ascii="Times New Roman" w:hAnsi="Times New Roman" w:cs="Times New Roman"/>
                <w:color w:val="000000" w:themeColor="text1"/>
                <w:sz w:val="24"/>
                <w:szCs w:val="24"/>
                <w:shd w:val="clear" w:color="auto" w:fill="FFFFFF"/>
              </w:rPr>
              <w:t>Моя семья. Практическая работа «Влажная уборка в комнате»</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Pr>
                <w:rFonts w:ascii="Times New Roman" w:eastAsia="Lucida Sans Unicode" w:hAnsi="Times New Roman" w:cs="Times New Roman"/>
                <w:b/>
                <w:bCs/>
                <w:color w:val="000000" w:themeColor="text1"/>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Влажная уборка</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hAnsi="Times New Roman" w:cs="Times New Roman"/>
                <w:color w:val="000000" w:themeColor="text1"/>
                <w:sz w:val="24"/>
                <w:szCs w:val="24"/>
                <w:shd w:val="clear" w:color="auto" w:fill="FFFFFF"/>
              </w:rPr>
            </w:pPr>
            <w:r w:rsidRPr="00F45D94">
              <w:rPr>
                <w:rFonts w:ascii="Times New Roman" w:hAnsi="Times New Roman" w:cs="Times New Roman"/>
                <w:color w:val="000000" w:themeColor="text1"/>
                <w:sz w:val="24"/>
                <w:szCs w:val="24"/>
                <w:shd w:val="clear" w:color="auto" w:fill="FFFFFF"/>
              </w:rPr>
              <w:t>Слушают учителя. Отвечают на вопросы, используя вербальные и невербальные способы общения.</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sz w:val="24"/>
                <w:szCs w:val="24"/>
              </w:rPr>
              <w:t>Расширение круга общих представлений об окружающем мире.</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26</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spacing w:before="100" w:beforeAutospacing="1" w:after="100" w:afterAutospacing="1" w:line="240" w:lineRule="auto"/>
              <w:rPr>
                <w:rFonts w:ascii="Times New Roman" w:eastAsia="Times New Roman" w:hAnsi="Times New Roman" w:cs="Times New Roman"/>
                <w:color w:val="000000" w:themeColor="text1"/>
                <w:sz w:val="24"/>
                <w:szCs w:val="24"/>
                <w:lang w:val="en-US"/>
              </w:rPr>
            </w:pPr>
            <w:r w:rsidRPr="00F45D94">
              <w:rPr>
                <w:rFonts w:ascii="Times New Roman" w:hAnsi="Times New Roman" w:cs="Times New Roman"/>
                <w:color w:val="000000" w:themeColor="text1"/>
                <w:sz w:val="24"/>
                <w:szCs w:val="24"/>
                <w:shd w:val="clear" w:color="auto" w:fill="FFFFFF"/>
              </w:rPr>
              <w:t xml:space="preserve"> Моя семья. Семейных отдых.</w:t>
            </w:r>
            <w:r w:rsidRPr="00F45D94">
              <w:rPr>
                <w:rFonts w:ascii="Times New Roman" w:eastAsia="Times New Roman" w:hAnsi="Times New Roman" w:cs="Times New Roman"/>
                <w:b/>
                <w:color w:val="000000" w:themeColor="text1"/>
                <w:sz w:val="24"/>
                <w:szCs w:val="24"/>
              </w:rPr>
              <w:t xml:space="preserve"> Р.К. «Магазины города. </w:t>
            </w:r>
            <w:r w:rsidRPr="00E10E69">
              <w:rPr>
                <w:rFonts w:ascii="Times New Roman" w:eastAsia="Times New Roman" w:hAnsi="Times New Roman" w:cs="Times New Roman"/>
                <w:b/>
                <w:color w:val="000000" w:themeColor="text1"/>
                <w:sz w:val="24"/>
                <w:szCs w:val="24"/>
                <w:lang w:val="en-US"/>
              </w:rPr>
              <w:t>«Магнит у дома»</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Pr>
                <w:rFonts w:ascii="Times New Roman" w:eastAsia="Lucida Sans Unicode" w:hAnsi="Times New Roman" w:cs="Times New Roman"/>
                <w:b/>
                <w:bCs/>
                <w:color w:val="000000" w:themeColor="text1"/>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Совместный отдых</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shd w:val="clear" w:color="auto" w:fill="FFFFFF"/>
              </w:rPr>
              <w:t>Проигрывание в отобразительных играх ситуаций, отражающих любовь, доброе, заботливое отношение членов семьи друг к другу.</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sidRPr="00F45D94">
              <w:rPr>
                <w:rFonts w:ascii="Times New Roman" w:hAnsi="Times New Roman" w:cs="Times New Roman"/>
                <w:color w:val="000000" w:themeColor="text1"/>
                <w:sz w:val="24"/>
                <w:szCs w:val="24"/>
              </w:rPr>
              <w:t>Коррекция мышления на основе упражнений в установлении логических связей.</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27</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pacing w:before="100" w:beforeAutospacing="1" w:after="100" w:afterAutospacing="1" w:line="240" w:lineRule="auto"/>
              <w:rPr>
                <w:rFonts w:ascii="Times New Roman" w:hAnsi="Times New Roman" w:cs="Times New Roman"/>
                <w:color w:val="000000" w:themeColor="text1"/>
                <w:sz w:val="24"/>
                <w:szCs w:val="24"/>
                <w:shd w:val="clear" w:color="auto" w:fill="FFFFFF"/>
              </w:rPr>
            </w:pPr>
            <w:r w:rsidRPr="00F45D94">
              <w:rPr>
                <w:rFonts w:ascii="Times New Roman" w:eastAsia="Times New Roman" w:hAnsi="Times New Roman" w:cs="Times New Roman"/>
                <w:color w:val="000000" w:themeColor="text1"/>
                <w:sz w:val="24"/>
                <w:szCs w:val="24"/>
              </w:rPr>
              <w:t>Моя семья. Сюжетно –ролевая игра «Мы в продуктовом магазине»</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Pr>
                <w:rFonts w:ascii="Times New Roman" w:eastAsia="Lucida Sans Unicode" w:hAnsi="Times New Roman" w:cs="Times New Roman"/>
                <w:b/>
                <w:bCs/>
                <w:color w:val="000000" w:themeColor="text1"/>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Продукты по отделам</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shd w:val="clear" w:color="auto" w:fill="FFFFFF"/>
              </w:rPr>
              <w:t>Слушают учителя. Отвечают на вопросы, используя вербальные и невербальные способы общения.</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sidRPr="00F45D94">
              <w:rPr>
                <w:rFonts w:ascii="Times New Roman" w:hAnsi="Times New Roman" w:cs="Times New Roman"/>
                <w:color w:val="000000" w:themeColor="text1"/>
                <w:sz w:val="24"/>
                <w:szCs w:val="24"/>
              </w:rPr>
              <w:t>Коррекция зрительного восприятия на основе упражнений в узнавании и сравнении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28</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F45D94">
              <w:rPr>
                <w:rFonts w:ascii="Times New Roman" w:eastAsia="Times New Roman" w:hAnsi="Times New Roman" w:cs="Times New Roman"/>
                <w:color w:val="000000" w:themeColor="text1"/>
                <w:sz w:val="24"/>
                <w:szCs w:val="24"/>
              </w:rPr>
              <w:t>Практическая работа «</w:t>
            </w:r>
            <w:r w:rsidRPr="00F45D94">
              <w:rPr>
                <w:rFonts w:ascii="Times New Roman" w:hAnsi="Times New Roman" w:cs="Times New Roman"/>
                <w:color w:val="000000" w:themeColor="text1"/>
                <w:sz w:val="24"/>
                <w:szCs w:val="24"/>
                <w:shd w:val="clear" w:color="auto" w:fill="FFFFFF"/>
              </w:rPr>
              <w:t xml:space="preserve">Семейный праздник» </w:t>
            </w:r>
            <w:r w:rsidRPr="00F45D94">
              <w:rPr>
                <w:rFonts w:ascii="Times New Roman" w:hAnsi="Times New Roman" w:cs="Times New Roman"/>
                <w:b/>
                <w:color w:val="000000" w:themeColor="text1"/>
                <w:sz w:val="24"/>
                <w:szCs w:val="24"/>
                <w:shd w:val="clear" w:color="auto" w:fill="FFFFFF"/>
              </w:rPr>
              <w:t>Р.К. «Городской семейный парк»</w:t>
            </w:r>
          </w:p>
        </w:tc>
        <w:tc>
          <w:tcPr>
            <w:tcW w:w="709" w:type="dxa"/>
            <w:gridSpan w:val="2"/>
            <w:tcBorders>
              <w:top w:val="single" w:sz="1" w:space="0" w:color="000000"/>
              <w:left w:val="single" w:sz="1" w:space="0" w:color="000000"/>
              <w:bottom w:val="single" w:sz="1" w:space="0" w:color="000000"/>
            </w:tcBorders>
          </w:tcPr>
          <w:p w:rsidR="00F45D94" w:rsidRPr="00877644"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p>
        </w:tc>
        <w:tc>
          <w:tcPr>
            <w:tcW w:w="992" w:type="dxa"/>
            <w:tcBorders>
              <w:top w:val="single" w:sz="1" w:space="0" w:color="000000"/>
              <w:left w:val="single" w:sz="1" w:space="0" w:color="000000"/>
              <w:bottom w:val="single" w:sz="1" w:space="0" w:color="000000"/>
            </w:tcBorders>
          </w:tcPr>
          <w:p w:rsidR="00F45D94" w:rsidRPr="00877644" w:rsidRDefault="0087764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Pr>
                <w:rFonts w:ascii="Times New Roman" w:eastAsia="Lucida Sans Unicode" w:hAnsi="Times New Roman" w:cs="Times New Roman"/>
                <w:b/>
                <w:bCs/>
                <w:color w:val="000000" w:themeColor="text1"/>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Радость, забота</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shd w:val="clear" w:color="auto" w:fill="FFFFFF"/>
              </w:rPr>
              <w:t>Выполняют по образцу педагога отдельную операцию при проведении предметно- практических работ</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sidRPr="00F45D94">
              <w:rPr>
                <w:rFonts w:ascii="Times New Roman" w:hAnsi="Times New Roman" w:cs="Times New Roman"/>
                <w:color w:val="000000" w:themeColor="text1"/>
                <w:sz w:val="24"/>
                <w:szCs w:val="24"/>
              </w:rPr>
              <w:t>Коррекция мышления на основе упражнений в установлении логических связей.</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29</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F45D94">
              <w:rPr>
                <w:rFonts w:ascii="Times New Roman" w:eastAsia="Times New Roman" w:hAnsi="Times New Roman" w:cs="Times New Roman"/>
                <w:color w:val="000000" w:themeColor="text1"/>
                <w:sz w:val="24"/>
                <w:szCs w:val="24"/>
              </w:rPr>
              <w:t>Рисование «Моя семья» по точкам.</w:t>
            </w:r>
          </w:p>
        </w:tc>
        <w:tc>
          <w:tcPr>
            <w:tcW w:w="709" w:type="dxa"/>
            <w:gridSpan w:val="2"/>
            <w:tcBorders>
              <w:top w:val="single" w:sz="1" w:space="0" w:color="000000"/>
              <w:left w:val="single" w:sz="1" w:space="0" w:color="000000"/>
              <w:bottom w:val="single" w:sz="1" w:space="0" w:color="000000"/>
            </w:tcBorders>
          </w:tcPr>
          <w:p w:rsidR="00F45D94" w:rsidRPr="00770FE7" w:rsidRDefault="0087764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r>
              <w:rPr>
                <w:rFonts w:ascii="Times New Roman" w:eastAsia="Lucida Sans Unicode" w:hAnsi="Times New Roman" w:cs="Times New Roman"/>
                <w:bCs/>
                <w:color w:val="000000" w:themeColor="text1"/>
                <w:kern w:val="1"/>
                <w:sz w:val="24"/>
                <w:szCs w:val="24"/>
              </w:rPr>
              <w:t>1</w:t>
            </w:r>
          </w:p>
        </w:tc>
        <w:tc>
          <w:tcPr>
            <w:tcW w:w="992" w:type="dxa"/>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Сюрприз</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sz w:val="24"/>
                <w:szCs w:val="24"/>
                <w:shd w:val="clear" w:color="auto" w:fill="FFFFFF"/>
              </w:rPr>
              <w:t>Выполняют по образцу педагога отдельную операцию при проведении предметно- практических работ.</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sidRPr="00F45D94">
              <w:rPr>
                <w:rFonts w:ascii="Times New Roman" w:hAnsi="Times New Roman"/>
                <w:sz w:val="24"/>
                <w:szCs w:val="24"/>
              </w:rPr>
              <w:t>Коррекция зрительной памяти на основе упражнений в запоминании.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kern w:val="1"/>
                <w:sz w:val="24"/>
                <w:szCs w:val="24"/>
                <w:lang w:val="en-US"/>
              </w:rPr>
            </w:pPr>
            <w:r w:rsidRPr="00E10E69">
              <w:rPr>
                <w:rFonts w:ascii="Times New Roman" w:eastAsia="Lucida Sans Unicode" w:hAnsi="Times New Roman" w:cs="Times New Roman"/>
                <w:bCs/>
                <w:kern w:val="1"/>
                <w:sz w:val="24"/>
                <w:szCs w:val="24"/>
                <w:lang w:val="en-US"/>
              </w:rPr>
              <w:t>30</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F45D94">
              <w:rPr>
                <w:rFonts w:ascii="Times New Roman" w:eastAsia="Times New Roman" w:hAnsi="Times New Roman" w:cs="Times New Roman"/>
                <w:color w:val="000000" w:themeColor="text1"/>
                <w:sz w:val="24"/>
                <w:szCs w:val="24"/>
              </w:rPr>
              <w:t>Аппликация «Букет цветов для моей семьи»</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Pr>
                <w:rFonts w:ascii="Times New Roman" w:eastAsia="Lucida Sans Unicode" w:hAnsi="Times New Roman" w:cs="Times New Roman"/>
                <w:b/>
                <w:bCs/>
                <w:color w:val="000000" w:themeColor="text1"/>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sz w:val="24"/>
                <w:szCs w:val="24"/>
                <w:shd w:val="clear" w:color="auto" w:fill="FFFFFF"/>
              </w:rPr>
              <w:t>Выполняют по образцу педагога отдельную операцию при проведении предметно- практических работ.</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sidRPr="00F45D94">
              <w:rPr>
                <w:rFonts w:ascii="Times New Roman" w:hAnsi="Times New Roman"/>
                <w:sz w:val="24"/>
                <w:szCs w:val="24"/>
              </w:rPr>
              <w:t>Коррекция зрительной памяти на основе упражнений в запоминании.</w:t>
            </w:r>
          </w:p>
        </w:tc>
      </w:tr>
      <w:tr w:rsidR="00F45D94" w:rsidRPr="00E10E69" w:rsidTr="00F45D94">
        <w:trPr>
          <w:gridAfter w:val="6"/>
          <w:wAfter w:w="16596" w:type="dxa"/>
        </w:trPr>
        <w:tc>
          <w:tcPr>
            <w:tcW w:w="15026" w:type="dxa"/>
            <w:gridSpan w:val="10"/>
            <w:tcBorders>
              <w:top w:val="single" w:sz="1" w:space="0" w:color="000000"/>
              <w:left w:val="single" w:sz="1" w:space="0" w:color="000000"/>
              <w:bottom w:val="single" w:sz="1" w:space="0" w:color="000000"/>
              <w:right w:val="single" w:sz="1" w:space="0" w:color="000000"/>
            </w:tcBorders>
          </w:tcPr>
          <w:p w:rsidR="00F45D94" w:rsidRPr="00E10E69" w:rsidRDefault="00F45D94" w:rsidP="00F45D94">
            <w:pPr>
              <w:snapToGrid w:val="0"/>
              <w:spacing w:after="0" w:line="240" w:lineRule="auto"/>
              <w:rPr>
                <w:rFonts w:ascii="Times New Roman" w:eastAsia="Times New Roman" w:hAnsi="Times New Roman" w:cs="Times New Roman"/>
                <w:b/>
                <w:color w:val="000000" w:themeColor="text1"/>
                <w:sz w:val="24"/>
                <w:szCs w:val="24"/>
                <w:lang w:val="en-US"/>
              </w:rPr>
            </w:pPr>
            <w:r w:rsidRPr="00E10E69">
              <w:rPr>
                <w:rFonts w:ascii="Times New Roman" w:eastAsia="Times New Roman" w:hAnsi="Times New Roman" w:cs="Times New Roman"/>
                <w:b/>
                <w:color w:val="000000" w:themeColor="text1"/>
                <w:sz w:val="24"/>
                <w:szCs w:val="24"/>
                <w:lang w:val="en-US"/>
              </w:rPr>
              <w:t>IV четверть-24ч</w:t>
            </w:r>
          </w:p>
        </w:tc>
      </w:tr>
      <w:tr w:rsidR="00F45D94" w:rsidRPr="00F45D94" w:rsidTr="00F45D94">
        <w:trPr>
          <w:gridAfter w:val="6"/>
          <w:wAfter w:w="16596" w:type="dxa"/>
        </w:trPr>
        <w:tc>
          <w:tcPr>
            <w:tcW w:w="15026" w:type="dxa"/>
            <w:gridSpan w:val="10"/>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after="0" w:line="240" w:lineRule="auto"/>
              <w:rPr>
                <w:rFonts w:ascii="Times New Roman" w:eastAsia="Times New Roman" w:hAnsi="Times New Roman" w:cs="Times New Roman"/>
                <w:b/>
                <w:color w:val="000000" w:themeColor="text1"/>
                <w:sz w:val="24"/>
                <w:szCs w:val="24"/>
              </w:rPr>
            </w:pPr>
            <w:r w:rsidRPr="00F45D94">
              <w:rPr>
                <w:rFonts w:ascii="Times New Roman" w:eastAsia="Times New Roman" w:hAnsi="Times New Roman" w:cs="Times New Roman"/>
                <w:b/>
                <w:color w:val="000000" w:themeColor="text1"/>
                <w:sz w:val="24"/>
                <w:szCs w:val="24"/>
              </w:rPr>
              <w:t xml:space="preserve">Столовые приборы-18ч.  </w:t>
            </w:r>
            <w:r w:rsidRPr="00F45D94">
              <w:rPr>
                <w:rFonts w:ascii="Times New Roman" w:hAnsi="Times New Roman"/>
                <w:b/>
                <w:sz w:val="24"/>
                <w:szCs w:val="24"/>
              </w:rPr>
              <w:t xml:space="preserve"> Представления о себе -8ч.</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1</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pacing w:after="0" w:line="240" w:lineRule="auto"/>
              <w:rPr>
                <w:rFonts w:ascii="Times New Roman" w:eastAsia="Times New Roman" w:hAnsi="Times New Roman" w:cs="Times New Roman"/>
                <w:color w:val="000000" w:themeColor="text1"/>
                <w:sz w:val="24"/>
                <w:szCs w:val="24"/>
              </w:rPr>
            </w:pPr>
            <w:r w:rsidRPr="00F45D94">
              <w:rPr>
                <w:rFonts w:ascii="Times New Roman" w:eastAsia="Times New Roman" w:hAnsi="Times New Roman" w:cs="Times New Roman"/>
                <w:color w:val="000000" w:themeColor="text1"/>
                <w:sz w:val="24"/>
                <w:szCs w:val="24"/>
              </w:rPr>
              <w:t>Столовые приборы. Нож. Разновидность ножей.</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Pr>
                <w:rFonts w:ascii="Times New Roman" w:eastAsia="Lucida Sans Unicode" w:hAnsi="Times New Roman" w:cs="Times New Roman"/>
                <w:b/>
                <w:bCs/>
                <w:color w:val="000000" w:themeColor="text1"/>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r w:rsidRPr="00F45D94">
              <w:rPr>
                <w:rFonts w:ascii="Times New Roman" w:eastAsia="Lucida Sans Unicode" w:hAnsi="Times New Roman" w:cs="Times New Roman"/>
                <w:bCs/>
                <w:color w:val="000000" w:themeColor="text1"/>
                <w:kern w:val="1"/>
                <w:sz w:val="24"/>
                <w:szCs w:val="24"/>
              </w:rPr>
              <w:t>ЦОР</w:t>
            </w:r>
          </w:p>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r w:rsidRPr="00F45D94">
              <w:rPr>
                <w:rFonts w:ascii="Times New Roman" w:eastAsia="Lucida Sans Unicode" w:hAnsi="Times New Roman" w:cs="Times New Roman"/>
                <w:bCs/>
                <w:color w:val="000000" w:themeColor="text1"/>
                <w:kern w:val="1"/>
                <w:sz w:val="24"/>
                <w:szCs w:val="24"/>
              </w:rPr>
              <w:t>Нож для нарезки хлеба, для масла, нож для работы в столовой идр.</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rPr>
            </w:pPr>
            <w:r w:rsidRPr="00F45D94">
              <w:rPr>
                <w:rFonts w:ascii="Times New Roman" w:eastAsia="Times New Roman" w:hAnsi="Times New Roman" w:cs="Times New Roman"/>
                <w:color w:val="000000" w:themeColor="text1"/>
                <w:sz w:val="24"/>
                <w:szCs w:val="24"/>
              </w:rPr>
              <w:t>Действуют по подражанию, используют по назначению учебных материалов с помощью взрослого, учатся выполнять действия самостоятельно.</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rPr>
              <w:t>Коррекция устной речи через формирование умения строить простые нераспространённые предложения.</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2</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pacing w:after="0" w:line="240" w:lineRule="auto"/>
              <w:rPr>
                <w:rFonts w:ascii="Times New Roman" w:eastAsia="Times New Roman" w:hAnsi="Times New Roman" w:cs="Times New Roman"/>
                <w:color w:val="000000" w:themeColor="text1"/>
                <w:sz w:val="24"/>
                <w:szCs w:val="24"/>
              </w:rPr>
            </w:pPr>
            <w:r w:rsidRPr="00F45D94">
              <w:rPr>
                <w:rFonts w:ascii="Times New Roman" w:eastAsia="Times New Roman" w:hAnsi="Times New Roman" w:cs="Times New Roman"/>
                <w:color w:val="000000" w:themeColor="text1"/>
                <w:sz w:val="24"/>
                <w:szCs w:val="24"/>
              </w:rPr>
              <w:t>Столовые приборы. Нож</w:t>
            </w:r>
            <w:r w:rsidRPr="00F45D94">
              <w:rPr>
                <w:rFonts w:ascii="Times New Roman" w:hAnsi="Times New Roman" w:cs="Times New Roman"/>
                <w:color w:val="000000" w:themeColor="text1"/>
                <w:sz w:val="24"/>
                <w:szCs w:val="24"/>
              </w:rPr>
              <w:t xml:space="preserve">. </w:t>
            </w:r>
            <w:r w:rsidRPr="00F45D94">
              <w:rPr>
                <w:rFonts w:ascii="Times New Roman" w:eastAsia="Times New Roman" w:hAnsi="Times New Roman" w:cs="Times New Roman"/>
                <w:color w:val="000000" w:themeColor="text1"/>
                <w:sz w:val="24"/>
                <w:szCs w:val="24"/>
              </w:rPr>
              <w:t>Навык пользования столовыми приборами</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Pr>
                <w:rFonts w:ascii="Times New Roman" w:eastAsia="Lucida Sans Unicode" w:hAnsi="Times New Roman" w:cs="Times New Roman"/>
                <w:b/>
                <w:bCs/>
                <w:color w:val="000000" w:themeColor="text1"/>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after="0" w:line="240" w:lineRule="auto"/>
              <w:rPr>
                <w:rFonts w:ascii="Times New Roman" w:eastAsia="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shd w:val="clear" w:color="auto" w:fill="FFFFFF"/>
              </w:rPr>
              <w:t>Слушают учителя. Отвечают на вопросы, используя вербальные и невербальные способы общения.</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sz w:val="24"/>
                <w:szCs w:val="24"/>
              </w:rPr>
              <w:t>Коррекция зрительной памяти на основе упражнений в запоминании.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3</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pacing w:after="0" w:line="240" w:lineRule="auto"/>
              <w:rPr>
                <w:rFonts w:ascii="Times New Roman" w:hAnsi="Times New Roman" w:cs="Times New Roman"/>
                <w:color w:val="000000" w:themeColor="text1"/>
                <w:sz w:val="24"/>
                <w:szCs w:val="24"/>
              </w:rPr>
            </w:pPr>
            <w:r w:rsidRPr="00F45D94">
              <w:rPr>
                <w:rFonts w:ascii="Times New Roman" w:eastAsia="Times New Roman" w:hAnsi="Times New Roman" w:cs="Times New Roman"/>
                <w:color w:val="000000" w:themeColor="text1"/>
                <w:sz w:val="24"/>
                <w:szCs w:val="24"/>
              </w:rPr>
              <w:t>Нож</w:t>
            </w:r>
            <w:r w:rsidRPr="00F45D94">
              <w:rPr>
                <w:rFonts w:ascii="Times New Roman" w:hAnsi="Times New Roman" w:cs="Times New Roman"/>
                <w:color w:val="000000" w:themeColor="text1"/>
                <w:sz w:val="24"/>
                <w:szCs w:val="24"/>
              </w:rPr>
              <w:t>. Опасности при использовании столовых приборов.</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Pr>
                <w:rFonts w:ascii="Times New Roman" w:eastAsia="Lucida Sans Unicode" w:hAnsi="Times New Roman" w:cs="Times New Roman"/>
                <w:b/>
                <w:bCs/>
                <w:color w:val="000000" w:themeColor="text1"/>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Осторожность</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shd w:val="clear" w:color="auto" w:fill="FFFFFF"/>
              </w:rPr>
              <w:t>Отвечают на вопросы, используя вербальные и невербальные способы общения.</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rPr>
              <w:t>Коррекция  зрительного восприятия на основе упражнений в узнавании и сравнении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4</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spacing w:after="0" w:line="240" w:lineRule="auto"/>
              <w:rPr>
                <w:rFonts w:ascii="Times New Roman" w:eastAsia="Times New Roman" w:hAnsi="Times New Roman" w:cs="Times New Roman"/>
                <w:color w:val="000000" w:themeColor="text1"/>
                <w:sz w:val="24"/>
                <w:szCs w:val="24"/>
                <w:lang w:val="en-US"/>
              </w:rPr>
            </w:pPr>
            <w:r w:rsidRPr="00E10E69">
              <w:rPr>
                <w:rFonts w:ascii="Times New Roman" w:eastAsia="Times New Roman" w:hAnsi="Times New Roman" w:cs="Times New Roman"/>
                <w:color w:val="000000" w:themeColor="text1"/>
                <w:sz w:val="24"/>
                <w:szCs w:val="24"/>
                <w:lang w:val="en-US"/>
              </w:rPr>
              <w:t>Лепка. Столовый прибор – нож.</w:t>
            </w:r>
          </w:p>
        </w:tc>
        <w:tc>
          <w:tcPr>
            <w:tcW w:w="709" w:type="dxa"/>
            <w:gridSpan w:val="2"/>
            <w:tcBorders>
              <w:top w:val="single" w:sz="1" w:space="0" w:color="000000"/>
              <w:left w:val="single" w:sz="1" w:space="0" w:color="000000"/>
              <w:bottom w:val="single" w:sz="1" w:space="0" w:color="000000"/>
            </w:tcBorders>
          </w:tcPr>
          <w:p w:rsidR="00F45D94" w:rsidRPr="00877644"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p>
        </w:tc>
        <w:tc>
          <w:tcPr>
            <w:tcW w:w="992" w:type="dxa"/>
            <w:tcBorders>
              <w:top w:val="single" w:sz="1" w:space="0" w:color="000000"/>
              <w:left w:val="single" w:sz="1" w:space="0" w:color="000000"/>
              <w:bottom w:val="single" w:sz="1" w:space="0" w:color="000000"/>
            </w:tcBorders>
          </w:tcPr>
          <w:p w:rsidR="00F45D94" w:rsidRPr="00877644" w:rsidRDefault="0087764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Pr>
                <w:rFonts w:ascii="Times New Roman" w:eastAsia="Lucida Sans Unicode" w:hAnsi="Times New Roman" w:cs="Times New Roman"/>
                <w:b/>
                <w:bCs/>
                <w:color w:val="000000" w:themeColor="text1"/>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Острый</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shd w:val="clear" w:color="auto" w:fill="FFFFFF"/>
              </w:rPr>
            </w:pPr>
            <w:r w:rsidRPr="00F45D94">
              <w:rPr>
                <w:rFonts w:ascii="Times New Roman" w:eastAsia="Times New Roman" w:hAnsi="Times New Roman" w:cs="Times New Roman"/>
                <w:color w:val="000000" w:themeColor="text1"/>
                <w:sz w:val="24"/>
                <w:szCs w:val="24"/>
              </w:rPr>
              <w:t>Действуют по подражанию, используют по назначению учебных материалов с помощью взрослого</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sz w:val="24"/>
                <w:szCs w:val="24"/>
              </w:rPr>
              <w:t>Коррекция зрительной памяти на основе упражнений в запоминании.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5</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pacing w:after="0" w:line="240" w:lineRule="auto"/>
              <w:rPr>
                <w:rFonts w:ascii="Times New Roman" w:eastAsia="Times New Roman" w:hAnsi="Times New Roman" w:cs="Times New Roman"/>
                <w:color w:val="000000" w:themeColor="text1"/>
                <w:sz w:val="24"/>
                <w:szCs w:val="24"/>
              </w:rPr>
            </w:pPr>
            <w:r w:rsidRPr="00F45D94">
              <w:rPr>
                <w:rFonts w:ascii="Times New Roman" w:eastAsia="Times New Roman" w:hAnsi="Times New Roman" w:cs="Times New Roman"/>
                <w:color w:val="000000" w:themeColor="text1"/>
                <w:sz w:val="24"/>
                <w:szCs w:val="24"/>
              </w:rPr>
              <w:t>Столовые приборы. Сюжетные картинки.</w:t>
            </w:r>
            <w:r w:rsidRPr="00F45D94">
              <w:rPr>
                <w:rFonts w:ascii="Times New Roman" w:hAnsi="Times New Roman" w:cs="Times New Roman"/>
                <w:color w:val="000000" w:themeColor="text1"/>
                <w:sz w:val="24"/>
                <w:szCs w:val="24"/>
              </w:rPr>
              <w:t xml:space="preserve"> </w:t>
            </w:r>
            <w:r w:rsidRPr="00F45D94">
              <w:rPr>
                <w:rFonts w:ascii="Times New Roman" w:hAnsi="Times New Roman" w:cs="Times New Roman"/>
                <w:b/>
                <w:color w:val="000000" w:themeColor="text1"/>
                <w:sz w:val="24"/>
                <w:szCs w:val="24"/>
              </w:rPr>
              <w:t>Р.К. «Посуда центр»</w:t>
            </w:r>
          </w:p>
        </w:tc>
        <w:tc>
          <w:tcPr>
            <w:tcW w:w="709" w:type="dxa"/>
            <w:gridSpan w:val="2"/>
            <w:tcBorders>
              <w:top w:val="single" w:sz="1" w:space="0" w:color="000000"/>
              <w:left w:val="single" w:sz="1" w:space="0" w:color="000000"/>
              <w:bottom w:val="single" w:sz="1" w:space="0" w:color="000000"/>
            </w:tcBorders>
          </w:tcPr>
          <w:p w:rsidR="00F45D94" w:rsidRPr="00770FE7" w:rsidRDefault="0087764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r>
              <w:rPr>
                <w:rFonts w:ascii="Times New Roman" w:eastAsia="Lucida Sans Unicode" w:hAnsi="Times New Roman" w:cs="Times New Roman"/>
                <w:bCs/>
                <w:color w:val="000000" w:themeColor="text1"/>
                <w:kern w:val="1"/>
                <w:sz w:val="24"/>
                <w:szCs w:val="24"/>
              </w:rPr>
              <w:t>1</w:t>
            </w:r>
          </w:p>
        </w:tc>
        <w:tc>
          <w:tcPr>
            <w:tcW w:w="992" w:type="dxa"/>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Столовые приборы</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shd w:val="clear" w:color="auto" w:fill="FFFFFF"/>
              </w:rPr>
              <w:t>Слушают учителя. Отвечают на вопросы, используя вербальные и невербальные способы общения.</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rPr>
              <w:t>Коррекция зрительного восприятия на основе упражнений в узнавании и сравнении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6</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pacing w:after="0" w:line="240" w:lineRule="auto"/>
              <w:rPr>
                <w:rFonts w:ascii="Times New Roman" w:eastAsia="Times New Roman" w:hAnsi="Times New Roman" w:cs="Times New Roman"/>
                <w:color w:val="000000" w:themeColor="text1"/>
                <w:sz w:val="24"/>
                <w:szCs w:val="24"/>
              </w:rPr>
            </w:pPr>
            <w:r w:rsidRPr="00F45D94">
              <w:rPr>
                <w:rFonts w:ascii="Times New Roman" w:eastAsia="Times New Roman" w:hAnsi="Times New Roman" w:cs="Times New Roman"/>
                <w:color w:val="000000" w:themeColor="text1"/>
                <w:sz w:val="24"/>
                <w:szCs w:val="24"/>
              </w:rPr>
              <w:t>Вилка</w:t>
            </w:r>
            <w:r w:rsidRPr="00F45D94">
              <w:rPr>
                <w:rFonts w:ascii="Times New Roman" w:hAnsi="Times New Roman" w:cs="Times New Roman"/>
                <w:color w:val="000000" w:themeColor="text1"/>
                <w:sz w:val="24"/>
                <w:szCs w:val="24"/>
              </w:rPr>
              <w:t>.</w:t>
            </w:r>
            <w:r w:rsidRPr="00F45D94">
              <w:rPr>
                <w:rFonts w:ascii="Times New Roman" w:eastAsia="Times New Roman" w:hAnsi="Times New Roman" w:cs="Times New Roman"/>
                <w:color w:val="000000" w:themeColor="text1"/>
                <w:sz w:val="24"/>
                <w:szCs w:val="24"/>
              </w:rPr>
              <w:t xml:space="preserve"> Навык пользования столовыми приборами. </w:t>
            </w:r>
          </w:p>
          <w:p w:rsidR="00F45D94" w:rsidRPr="00F45D94" w:rsidRDefault="00F45D94" w:rsidP="00F45D94">
            <w:pPr>
              <w:spacing w:after="0" w:line="240" w:lineRule="auto"/>
              <w:rPr>
                <w:rFonts w:ascii="Times New Roman" w:eastAsia="Times New Roman" w:hAnsi="Times New Roman" w:cs="Times New Roman"/>
                <w:color w:val="000000" w:themeColor="text1"/>
                <w:sz w:val="24"/>
                <w:szCs w:val="24"/>
              </w:rPr>
            </w:pP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Pr>
                <w:rFonts w:ascii="Times New Roman" w:eastAsia="Lucida Sans Unicode" w:hAnsi="Times New Roman" w:cs="Times New Roman"/>
                <w:b/>
                <w:bCs/>
                <w:color w:val="000000" w:themeColor="text1"/>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Вилка</w:t>
            </w:r>
          </w:p>
        </w:tc>
        <w:tc>
          <w:tcPr>
            <w:tcW w:w="3275" w:type="dxa"/>
            <w:gridSpan w:val="2"/>
            <w:tcBorders>
              <w:top w:val="single" w:sz="1" w:space="0" w:color="000000"/>
              <w:left w:val="single" w:sz="1" w:space="0" w:color="000000"/>
              <w:bottom w:val="single" w:sz="1" w:space="0" w:color="000000"/>
            </w:tcBorders>
          </w:tcPr>
          <w:p w:rsidR="00F45D94" w:rsidRPr="00E10E69" w:rsidRDefault="00F45D94" w:rsidP="00F45D94">
            <w:pPr>
              <w:snapToGrid w:val="0"/>
              <w:spacing w:after="0" w:line="240" w:lineRule="auto"/>
              <w:rPr>
                <w:rFonts w:ascii="Times New Roman" w:hAnsi="Times New Roman" w:cs="Times New Roman"/>
                <w:color w:val="000000" w:themeColor="text1"/>
                <w:sz w:val="24"/>
                <w:szCs w:val="24"/>
                <w:lang w:val="en-US"/>
              </w:rPr>
            </w:pPr>
            <w:r w:rsidRPr="00F45D94">
              <w:rPr>
                <w:rFonts w:ascii="Times New Roman" w:hAnsi="Times New Roman" w:cs="Times New Roman"/>
                <w:color w:val="000000" w:themeColor="text1"/>
                <w:sz w:val="24"/>
                <w:szCs w:val="24"/>
                <w:shd w:val="clear" w:color="auto" w:fill="FFFFFF"/>
              </w:rPr>
              <w:t xml:space="preserve">Слушают учителя. Фиксируют взгляд на изображении. Переключают взгляд с одного предмета на другой. </w:t>
            </w:r>
            <w:r w:rsidRPr="00E10E69">
              <w:rPr>
                <w:rFonts w:ascii="Times New Roman" w:hAnsi="Times New Roman" w:cs="Times New Roman"/>
                <w:color w:val="000000" w:themeColor="text1"/>
                <w:sz w:val="24"/>
                <w:szCs w:val="24"/>
                <w:shd w:val="clear" w:color="auto" w:fill="FFFFFF"/>
                <w:lang w:val="en-US"/>
              </w:rPr>
              <w:t>Повторяют движения за педагогом.</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rPr>
              <w:t>Коррекция устной речи через формирование умения строить простые нераспространённые предложения.</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7</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spacing w:after="0" w:line="240" w:lineRule="auto"/>
              <w:rPr>
                <w:rFonts w:ascii="Times New Roman" w:eastAsia="Times New Roman" w:hAnsi="Times New Roman" w:cs="Times New Roman"/>
                <w:color w:val="000000" w:themeColor="text1"/>
                <w:sz w:val="24"/>
                <w:szCs w:val="24"/>
                <w:lang w:val="en-US"/>
              </w:rPr>
            </w:pPr>
            <w:r w:rsidRPr="00E10E69">
              <w:rPr>
                <w:rFonts w:ascii="Times New Roman" w:hAnsi="Times New Roman" w:cs="Times New Roman"/>
                <w:color w:val="000000" w:themeColor="text1"/>
                <w:sz w:val="24"/>
                <w:szCs w:val="24"/>
                <w:lang w:val="en-US"/>
              </w:rPr>
              <w:t>Ложка. Вилка. Сюжетные картинки.</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Pr>
                <w:rFonts w:ascii="Times New Roman" w:eastAsia="Lucida Sans Unicode" w:hAnsi="Times New Roman" w:cs="Times New Roman"/>
                <w:b/>
                <w:bCs/>
                <w:color w:val="000000" w:themeColor="text1"/>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Сравнение</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shd w:val="clear" w:color="auto" w:fill="FFFFFF"/>
              </w:rPr>
              <w:t>Отвечают на вопросы, используя вербальные и невербальные способы общения.</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rPr>
              <w:t>Коррекция устной речи через формирование умения строить простые нераспространённые предложения.</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8</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shd w:val="clear" w:color="auto" w:fill="FFFFFF"/>
              </w:rPr>
              <w:t>Сюжетно-ролевая игра «Маша обедает».</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Pr>
                <w:rFonts w:ascii="Times New Roman" w:eastAsia="Lucida Sans Unicode" w:hAnsi="Times New Roman" w:cs="Times New Roman"/>
                <w:b/>
                <w:bCs/>
                <w:color w:val="000000" w:themeColor="text1"/>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Правила поведения за столом</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shd w:val="clear" w:color="auto" w:fill="FFFFFF"/>
              </w:rPr>
              <w:t>Проигрывание вместе с обучающимся простых сюжетов. Отвечают на вопросы, используя вербальные и невербальные способы общения.</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rPr>
              <w:t>Коррекция зрительного восприятия, эмоционально- волевой сферы на основе упражнений в узнавании и сравнении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9</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spacing w:after="0" w:line="240" w:lineRule="auto"/>
              <w:rPr>
                <w:rFonts w:ascii="Times New Roman" w:hAnsi="Times New Roman" w:cs="Times New Roman"/>
                <w:color w:val="000000" w:themeColor="text1"/>
                <w:sz w:val="24"/>
                <w:szCs w:val="24"/>
                <w:lang w:val="en-US"/>
              </w:rPr>
            </w:pPr>
            <w:r w:rsidRPr="00E10E69">
              <w:rPr>
                <w:rFonts w:ascii="Times New Roman" w:hAnsi="Times New Roman" w:cs="Times New Roman"/>
                <w:color w:val="000000" w:themeColor="text1"/>
                <w:sz w:val="24"/>
                <w:szCs w:val="24"/>
                <w:lang w:val="en-US"/>
              </w:rPr>
              <w:t>Лепка. Столовые приборы.</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Pr>
                <w:rFonts w:ascii="Times New Roman" w:eastAsia="Lucida Sans Unicode" w:hAnsi="Times New Roman" w:cs="Times New Roman"/>
                <w:b/>
                <w:bCs/>
                <w:color w:val="000000" w:themeColor="text1"/>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Образец</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color w:val="000000" w:themeColor="text1"/>
                <w:kern w:val="1"/>
                <w:sz w:val="24"/>
                <w:szCs w:val="24"/>
              </w:rPr>
            </w:pPr>
            <w:r w:rsidRPr="00F45D94">
              <w:rPr>
                <w:rFonts w:ascii="Times New Roman" w:hAnsi="Times New Roman" w:cs="Times New Roman"/>
                <w:color w:val="000000" w:themeColor="text1"/>
                <w:sz w:val="24"/>
                <w:szCs w:val="24"/>
              </w:rPr>
              <w:t>Работа с карточками, иллюстрациями. Ответы на вопросы.</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sidRPr="00F45D94">
              <w:rPr>
                <w:rFonts w:ascii="Times New Roman" w:hAnsi="Times New Roman" w:cs="Times New Roman"/>
                <w:color w:val="000000" w:themeColor="text1"/>
                <w:sz w:val="24"/>
                <w:szCs w:val="24"/>
              </w:rPr>
              <w:t>Коррекция зрительного восприятия на основе упражнений в узнавании и сравнении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10</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rPr>
              <w:t>Составление коротких предложений по сюжетным картинкам «Я принимаю гостей»</w:t>
            </w:r>
          </w:p>
        </w:tc>
        <w:tc>
          <w:tcPr>
            <w:tcW w:w="709" w:type="dxa"/>
            <w:gridSpan w:val="2"/>
            <w:tcBorders>
              <w:top w:val="single" w:sz="1" w:space="0" w:color="000000"/>
              <w:left w:val="single" w:sz="1" w:space="0" w:color="000000"/>
              <w:bottom w:val="single" w:sz="1" w:space="0" w:color="000000"/>
            </w:tcBorders>
          </w:tcPr>
          <w:p w:rsidR="00F45D94" w:rsidRPr="00877644"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p>
        </w:tc>
        <w:tc>
          <w:tcPr>
            <w:tcW w:w="992" w:type="dxa"/>
            <w:tcBorders>
              <w:top w:val="single" w:sz="1" w:space="0" w:color="000000"/>
              <w:left w:val="single" w:sz="1" w:space="0" w:color="000000"/>
              <w:bottom w:val="single" w:sz="1" w:space="0" w:color="000000"/>
            </w:tcBorders>
          </w:tcPr>
          <w:p w:rsidR="00F45D94" w:rsidRPr="00877644" w:rsidRDefault="0087764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Pr>
                <w:rFonts w:ascii="Times New Roman" w:eastAsia="Lucida Sans Unicode" w:hAnsi="Times New Roman" w:cs="Times New Roman"/>
                <w:b/>
                <w:bCs/>
                <w:color w:val="000000" w:themeColor="text1"/>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Эмоции</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shd w:val="clear" w:color="auto" w:fill="FFFFFF"/>
              </w:rPr>
              <w:t>Слушают учителя. Отвечают на вопросы, используя вербальные и невербальные способы общения.</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rPr>
              <w:t>Коррекция устной речи через формирование умения строить простые нераспространённые предложения.</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11</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hAnsi="Times New Roman" w:cs="Times New Roman"/>
                <w:color w:val="000000" w:themeColor="text1"/>
                <w:sz w:val="24"/>
                <w:szCs w:val="24"/>
                <w:lang w:val="en-US"/>
              </w:rPr>
            </w:pPr>
            <w:r w:rsidRPr="00E10E69">
              <w:rPr>
                <w:rFonts w:ascii="Times New Roman" w:hAnsi="Times New Roman" w:cs="Times New Roman"/>
                <w:color w:val="000000" w:themeColor="text1"/>
                <w:sz w:val="24"/>
                <w:szCs w:val="24"/>
                <w:lang w:val="en-US"/>
              </w:rPr>
              <w:t>Аппликация «Столовые приборы»</w:t>
            </w:r>
          </w:p>
        </w:tc>
        <w:tc>
          <w:tcPr>
            <w:tcW w:w="709" w:type="dxa"/>
            <w:gridSpan w:val="2"/>
            <w:tcBorders>
              <w:top w:val="single" w:sz="1" w:space="0" w:color="000000"/>
              <w:left w:val="single" w:sz="1" w:space="0" w:color="000000"/>
              <w:bottom w:val="single" w:sz="1" w:space="0" w:color="000000"/>
            </w:tcBorders>
          </w:tcPr>
          <w:p w:rsidR="00F45D94" w:rsidRPr="00770FE7" w:rsidRDefault="0087764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r>
              <w:rPr>
                <w:rFonts w:ascii="Times New Roman" w:eastAsia="Lucida Sans Unicode" w:hAnsi="Times New Roman" w:cs="Times New Roman"/>
                <w:bCs/>
                <w:color w:val="000000" w:themeColor="text1"/>
                <w:kern w:val="1"/>
                <w:sz w:val="24"/>
                <w:szCs w:val="24"/>
              </w:rPr>
              <w:t>1</w:t>
            </w:r>
          </w:p>
        </w:tc>
        <w:tc>
          <w:tcPr>
            <w:tcW w:w="992" w:type="dxa"/>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Заготовки для аппликации</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color w:val="000000" w:themeColor="text1"/>
                <w:kern w:val="1"/>
                <w:sz w:val="24"/>
                <w:szCs w:val="24"/>
              </w:rPr>
            </w:pPr>
            <w:r w:rsidRPr="00F45D94">
              <w:rPr>
                <w:rFonts w:ascii="Times New Roman" w:eastAsia="Times New Roman" w:hAnsi="Times New Roman" w:cs="Times New Roman"/>
                <w:color w:val="000000" w:themeColor="text1"/>
                <w:sz w:val="24"/>
                <w:szCs w:val="24"/>
              </w:rPr>
              <w:t>Действуют по подражанию, используют по назначению учебных материалов с помощью взрослого</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sidRPr="00F45D94">
              <w:rPr>
                <w:rFonts w:ascii="Times New Roman" w:hAnsi="Times New Roman" w:cs="Times New Roman"/>
                <w:color w:val="000000" w:themeColor="text1"/>
                <w:sz w:val="24"/>
                <w:szCs w:val="24"/>
              </w:rPr>
              <w:t>Коррекция зрительного восприятия на основе упражнений в узнавании и сравнении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12</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rPr>
              <w:t xml:space="preserve"> Лото «Столовые приборы» </w:t>
            </w:r>
            <w:r w:rsidRPr="00F45D94">
              <w:rPr>
                <w:rFonts w:ascii="Times New Roman" w:hAnsi="Times New Roman" w:cs="Times New Roman"/>
                <w:b/>
                <w:color w:val="000000" w:themeColor="text1"/>
                <w:sz w:val="24"/>
                <w:szCs w:val="24"/>
              </w:rPr>
              <w:t>Р.К. «Посуда центр»</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Pr>
                <w:rFonts w:ascii="Times New Roman" w:eastAsia="Lucida Sans Unicode" w:hAnsi="Times New Roman" w:cs="Times New Roman"/>
                <w:b/>
                <w:bCs/>
                <w:color w:val="000000" w:themeColor="text1"/>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Выбери нужный предмет</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color w:val="000000" w:themeColor="text1"/>
                <w:kern w:val="1"/>
                <w:sz w:val="24"/>
                <w:szCs w:val="24"/>
              </w:rPr>
            </w:pPr>
            <w:r w:rsidRPr="00F45D94">
              <w:rPr>
                <w:rFonts w:ascii="Times New Roman" w:eastAsia="Times New Roman" w:hAnsi="Times New Roman" w:cs="Times New Roman"/>
                <w:color w:val="000000" w:themeColor="text1"/>
                <w:sz w:val="24"/>
                <w:szCs w:val="24"/>
              </w:rPr>
              <w:t>Действуют по подражанию, используют по назначению учебных материалов с помощью взрослого, по образцу</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sidRPr="00F45D94">
              <w:rPr>
                <w:rFonts w:ascii="Times New Roman" w:hAnsi="Times New Roman" w:cs="Times New Roman"/>
                <w:color w:val="000000" w:themeColor="text1"/>
                <w:sz w:val="24"/>
                <w:szCs w:val="24"/>
              </w:rPr>
              <w:t>Коррекция зрительного восприятия на основе упражнений в узнавании и сравнении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13</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rPr>
              <w:t xml:space="preserve"> Практическая работа. Сервировка стола. Я принимаю гостей.</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Pr>
                <w:rFonts w:ascii="Times New Roman" w:eastAsia="Lucida Sans Unicode" w:hAnsi="Times New Roman" w:cs="Times New Roman"/>
                <w:b/>
                <w:bCs/>
                <w:color w:val="000000" w:themeColor="text1"/>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Правила приёма гостей</w:t>
            </w:r>
          </w:p>
        </w:tc>
        <w:tc>
          <w:tcPr>
            <w:tcW w:w="3275" w:type="dxa"/>
            <w:gridSpan w:val="2"/>
            <w:tcBorders>
              <w:top w:val="single" w:sz="1" w:space="0" w:color="000000"/>
              <w:left w:val="single" w:sz="1" w:space="0" w:color="000000"/>
              <w:bottom w:val="single" w:sz="1" w:space="0" w:color="000000"/>
            </w:tcBorders>
          </w:tcPr>
          <w:p w:rsidR="00F45D94" w:rsidRPr="00E10E69" w:rsidRDefault="00F45D94" w:rsidP="00F45D94">
            <w:pPr>
              <w:snapToGrid w:val="0"/>
              <w:spacing w:after="0" w:line="240" w:lineRule="auto"/>
              <w:rPr>
                <w:rFonts w:ascii="Times New Roman" w:hAnsi="Times New Roman" w:cs="Times New Roman"/>
                <w:color w:val="000000" w:themeColor="text1"/>
                <w:sz w:val="24"/>
                <w:szCs w:val="24"/>
                <w:lang w:val="en-US"/>
              </w:rPr>
            </w:pPr>
            <w:r w:rsidRPr="00F45D94">
              <w:rPr>
                <w:rFonts w:ascii="Times New Roman" w:hAnsi="Times New Roman" w:cs="Times New Roman"/>
                <w:color w:val="000000" w:themeColor="text1"/>
                <w:sz w:val="24"/>
                <w:szCs w:val="24"/>
                <w:shd w:val="clear" w:color="auto" w:fill="FFFFFF"/>
              </w:rPr>
              <w:t xml:space="preserve">Имитируют, показывают, называют действия, которые производятся с посудой. </w:t>
            </w:r>
            <w:r w:rsidRPr="00E10E69">
              <w:rPr>
                <w:rFonts w:ascii="Times New Roman" w:hAnsi="Times New Roman" w:cs="Times New Roman"/>
                <w:color w:val="000000" w:themeColor="text1"/>
                <w:sz w:val="24"/>
                <w:szCs w:val="24"/>
                <w:shd w:val="clear" w:color="auto" w:fill="FFFFFF"/>
                <w:lang w:val="en-US"/>
              </w:rPr>
              <w:t>Подражают действиям педагога.</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rPr>
              <w:t>Коррекция устной речи через формирование умения строить простые нераспространённые предложения.</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14</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jc w:val="both"/>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rPr>
              <w:t>Практические навыки уборки стола после приема пищи «Помоги маме»</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Pr>
                <w:rFonts w:ascii="Times New Roman" w:eastAsia="Lucida Sans Unicode" w:hAnsi="Times New Roman" w:cs="Times New Roman"/>
                <w:b/>
                <w:bCs/>
                <w:color w:val="000000" w:themeColor="text1"/>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Просьба</w:t>
            </w:r>
          </w:p>
        </w:tc>
        <w:tc>
          <w:tcPr>
            <w:tcW w:w="3275" w:type="dxa"/>
            <w:gridSpan w:val="2"/>
            <w:tcBorders>
              <w:top w:val="single" w:sz="1" w:space="0" w:color="000000"/>
              <w:left w:val="single" w:sz="1" w:space="0" w:color="000000"/>
              <w:bottom w:val="single" w:sz="1" w:space="0" w:color="000000"/>
            </w:tcBorders>
          </w:tcPr>
          <w:p w:rsidR="00F45D94" w:rsidRPr="00E10E69" w:rsidRDefault="00F45D94" w:rsidP="00F45D94">
            <w:pPr>
              <w:snapToGrid w:val="0"/>
              <w:spacing w:after="0" w:line="240" w:lineRule="auto"/>
              <w:rPr>
                <w:rFonts w:ascii="Times New Roman" w:hAnsi="Times New Roman" w:cs="Times New Roman"/>
                <w:color w:val="000000" w:themeColor="text1"/>
                <w:sz w:val="24"/>
                <w:szCs w:val="24"/>
                <w:shd w:val="clear" w:color="auto" w:fill="FFFFFF"/>
                <w:lang w:val="en-US"/>
              </w:rPr>
            </w:pPr>
            <w:r w:rsidRPr="00F45D94">
              <w:rPr>
                <w:rFonts w:ascii="Times New Roman" w:hAnsi="Times New Roman" w:cs="Times New Roman"/>
                <w:color w:val="000000" w:themeColor="text1"/>
                <w:sz w:val="24"/>
                <w:szCs w:val="24"/>
                <w:shd w:val="clear" w:color="auto" w:fill="FFFFFF"/>
              </w:rPr>
              <w:t xml:space="preserve">Слушают учителя. Фиксируют взгляд на изображении. Переключают взгляд с одного предмета на другой. </w:t>
            </w:r>
            <w:r w:rsidRPr="00E10E69">
              <w:rPr>
                <w:rFonts w:ascii="Times New Roman" w:hAnsi="Times New Roman" w:cs="Times New Roman"/>
                <w:color w:val="000000" w:themeColor="text1"/>
                <w:sz w:val="24"/>
                <w:szCs w:val="24"/>
                <w:shd w:val="clear" w:color="auto" w:fill="FFFFFF"/>
                <w:lang w:val="en-US"/>
              </w:rPr>
              <w:t>Повторяют движения за педагогом.</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after="0" w:line="240" w:lineRule="auto"/>
              <w:rPr>
                <w:rFonts w:ascii="Times New Roman" w:hAnsi="Times New Roman" w:cs="Times New Roman"/>
                <w:sz w:val="24"/>
                <w:szCs w:val="24"/>
              </w:rPr>
            </w:pPr>
            <w:r w:rsidRPr="00F45D94">
              <w:rPr>
                <w:rFonts w:ascii="Times New Roman" w:hAnsi="Times New Roman" w:cs="Times New Roman"/>
                <w:sz w:val="24"/>
                <w:szCs w:val="24"/>
              </w:rPr>
              <w:t>Коррекция устной речи через формирование умения строить простые нераспространённые предложения.</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15</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jc w:val="both"/>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rPr>
              <w:t>Уборка посуды на поднос «Мамин помощник»</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Pr>
                <w:rFonts w:ascii="Times New Roman" w:eastAsia="Lucida Sans Unicode" w:hAnsi="Times New Roman" w:cs="Times New Roman"/>
                <w:b/>
                <w:bCs/>
                <w:color w:val="000000" w:themeColor="text1"/>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Поднос</w:t>
            </w:r>
          </w:p>
        </w:tc>
        <w:tc>
          <w:tcPr>
            <w:tcW w:w="3275" w:type="dxa"/>
            <w:gridSpan w:val="2"/>
            <w:tcBorders>
              <w:top w:val="single" w:sz="1" w:space="0" w:color="000000"/>
              <w:left w:val="single" w:sz="1" w:space="0" w:color="000000"/>
              <w:bottom w:val="single" w:sz="1" w:space="0" w:color="000000"/>
            </w:tcBorders>
          </w:tcPr>
          <w:p w:rsidR="00F45D94" w:rsidRPr="00E10E69" w:rsidRDefault="00F45D94" w:rsidP="00F45D94">
            <w:pPr>
              <w:snapToGrid w:val="0"/>
              <w:spacing w:after="0" w:line="240" w:lineRule="auto"/>
              <w:rPr>
                <w:rFonts w:ascii="Times New Roman" w:hAnsi="Times New Roman" w:cs="Times New Roman"/>
                <w:color w:val="000000" w:themeColor="text1"/>
                <w:sz w:val="24"/>
                <w:szCs w:val="24"/>
                <w:shd w:val="clear" w:color="auto" w:fill="FFFFFF"/>
                <w:lang w:val="en-US"/>
              </w:rPr>
            </w:pPr>
            <w:r w:rsidRPr="00F45D94">
              <w:rPr>
                <w:rFonts w:ascii="Times New Roman" w:hAnsi="Times New Roman" w:cs="Times New Roman"/>
                <w:color w:val="000000" w:themeColor="text1"/>
                <w:sz w:val="24"/>
                <w:szCs w:val="24"/>
                <w:shd w:val="clear" w:color="auto" w:fill="FFFFFF"/>
              </w:rPr>
              <w:t xml:space="preserve">Слушают учителя. Фиксируют взгляд на изображении. Переключают взгляд с одного предмета на другой. </w:t>
            </w:r>
            <w:r w:rsidRPr="00E10E69">
              <w:rPr>
                <w:rFonts w:ascii="Times New Roman" w:hAnsi="Times New Roman" w:cs="Times New Roman"/>
                <w:color w:val="000000" w:themeColor="text1"/>
                <w:sz w:val="24"/>
                <w:szCs w:val="24"/>
                <w:shd w:val="clear" w:color="auto" w:fill="FFFFFF"/>
                <w:lang w:val="en-US"/>
              </w:rPr>
              <w:t>Повторяют движения за педагогом.</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after="0" w:line="240" w:lineRule="auto"/>
              <w:rPr>
                <w:rFonts w:ascii="Times New Roman" w:hAnsi="Times New Roman" w:cs="Times New Roman"/>
                <w:sz w:val="24"/>
                <w:szCs w:val="24"/>
              </w:rPr>
            </w:pPr>
            <w:r w:rsidRPr="00F45D94">
              <w:rPr>
                <w:rFonts w:ascii="Times New Roman" w:hAnsi="Times New Roman" w:cs="Times New Roman"/>
                <w:color w:val="000000" w:themeColor="text1"/>
                <w:sz w:val="24"/>
                <w:szCs w:val="24"/>
              </w:rPr>
              <w:t>Коррекция зрительного восприятия на основе упражнений в узнавании и сравнении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16</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jc w:val="both"/>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rPr>
              <w:t xml:space="preserve"> Лото. Выбор средства для мытья посуды. Мытье столовой </w:t>
            </w:r>
            <w:proofErr w:type="gramStart"/>
            <w:r w:rsidRPr="00F45D94">
              <w:rPr>
                <w:rFonts w:ascii="Times New Roman" w:hAnsi="Times New Roman" w:cs="Times New Roman"/>
                <w:color w:val="000000" w:themeColor="text1"/>
                <w:sz w:val="24"/>
                <w:szCs w:val="24"/>
              </w:rPr>
              <w:t>посуды..</w:t>
            </w:r>
            <w:proofErr w:type="gramEnd"/>
            <w:r w:rsidRPr="00F45D94">
              <w:rPr>
                <w:rFonts w:ascii="Times New Roman" w:hAnsi="Times New Roman" w:cs="Times New Roman"/>
                <w:color w:val="000000" w:themeColor="text1"/>
                <w:sz w:val="24"/>
                <w:szCs w:val="24"/>
              </w:rPr>
              <w:t xml:space="preserve"> </w:t>
            </w:r>
            <w:r w:rsidRPr="00F45D94">
              <w:rPr>
                <w:rFonts w:ascii="Times New Roman" w:hAnsi="Times New Roman" w:cs="Times New Roman"/>
                <w:b/>
                <w:color w:val="000000" w:themeColor="text1"/>
                <w:sz w:val="24"/>
                <w:szCs w:val="24"/>
              </w:rPr>
              <w:t>Р.К.«Магазины бытовой химии»</w:t>
            </w:r>
          </w:p>
        </w:tc>
        <w:tc>
          <w:tcPr>
            <w:tcW w:w="709" w:type="dxa"/>
            <w:gridSpan w:val="2"/>
            <w:tcBorders>
              <w:top w:val="single" w:sz="1" w:space="0" w:color="000000"/>
              <w:left w:val="single" w:sz="1" w:space="0" w:color="000000"/>
              <w:bottom w:val="single" w:sz="1" w:space="0" w:color="000000"/>
            </w:tcBorders>
          </w:tcPr>
          <w:p w:rsidR="00F45D94" w:rsidRPr="00877644"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p>
        </w:tc>
        <w:tc>
          <w:tcPr>
            <w:tcW w:w="992" w:type="dxa"/>
            <w:tcBorders>
              <w:top w:val="single" w:sz="1" w:space="0" w:color="000000"/>
              <w:left w:val="single" w:sz="1" w:space="0" w:color="000000"/>
              <w:bottom w:val="single" w:sz="1" w:space="0" w:color="000000"/>
            </w:tcBorders>
          </w:tcPr>
          <w:p w:rsidR="00F45D94" w:rsidRPr="00877644" w:rsidRDefault="0087764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Pr>
                <w:rFonts w:ascii="Times New Roman" w:eastAsia="Lucida Sans Unicode" w:hAnsi="Times New Roman" w:cs="Times New Roman"/>
                <w:b/>
                <w:bCs/>
                <w:color w:val="000000" w:themeColor="text1"/>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r w:rsidRPr="00F45D94">
              <w:rPr>
                <w:rFonts w:ascii="Times New Roman" w:eastAsia="Lucida Sans Unicode" w:hAnsi="Times New Roman" w:cs="Times New Roman"/>
                <w:bCs/>
                <w:color w:val="000000" w:themeColor="text1"/>
                <w:kern w:val="1"/>
                <w:sz w:val="24"/>
                <w:szCs w:val="24"/>
              </w:rPr>
              <w:t>Бытовая химия Губка для посуды</w:t>
            </w:r>
          </w:p>
        </w:tc>
        <w:tc>
          <w:tcPr>
            <w:tcW w:w="3275" w:type="dxa"/>
            <w:gridSpan w:val="2"/>
            <w:tcBorders>
              <w:top w:val="single" w:sz="1" w:space="0" w:color="000000"/>
              <w:left w:val="single" w:sz="1" w:space="0" w:color="000000"/>
              <w:bottom w:val="single" w:sz="1" w:space="0" w:color="000000"/>
            </w:tcBorders>
          </w:tcPr>
          <w:p w:rsidR="00F45D94" w:rsidRPr="00E10E69" w:rsidRDefault="00F45D94" w:rsidP="00F45D94">
            <w:pPr>
              <w:snapToGrid w:val="0"/>
              <w:spacing w:after="0" w:line="240" w:lineRule="auto"/>
              <w:rPr>
                <w:rFonts w:ascii="Times New Roman" w:hAnsi="Times New Roman" w:cs="Times New Roman"/>
                <w:color w:val="000000" w:themeColor="text1"/>
                <w:sz w:val="24"/>
                <w:szCs w:val="24"/>
                <w:shd w:val="clear" w:color="auto" w:fill="FFFFFF"/>
                <w:lang w:val="en-US"/>
              </w:rPr>
            </w:pPr>
            <w:r w:rsidRPr="00F45D94">
              <w:rPr>
                <w:rFonts w:ascii="Times New Roman" w:hAnsi="Times New Roman" w:cs="Times New Roman"/>
                <w:color w:val="000000" w:themeColor="text1"/>
                <w:sz w:val="24"/>
                <w:szCs w:val="24"/>
                <w:shd w:val="clear" w:color="auto" w:fill="FFFFFF"/>
              </w:rPr>
              <w:t xml:space="preserve">Слушают учителя. Переключают взгляд с одного предмета на другой. </w:t>
            </w:r>
            <w:r w:rsidRPr="00E10E69">
              <w:rPr>
                <w:rFonts w:ascii="Times New Roman" w:hAnsi="Times New Roman" w:cs="Times New Roman"/>
                <w:color w:val="000000" w:themeColor="text1"/>
                <w:sz w:val="24"/>
                <w:szCs w:val="24"/>
                <w:shd w:val="clear" w:color="auto" w:fill="FFFFFF"/>
                <w:lang w:val="en-US"/>
              </w:rPr>
              <w:t>Повторяют движения за педагогом.</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after="0" w:line="240" w:lineRule="auto"/>
              <w:rPr>
                <w:rFonts w:ascii="Times New Roman" w:hAnsi="Times New Roman" w:cs="Times New Roman"/>
                <w:sz w:val="24"/>
                <w:szCs w:val="24"/>
              </w:rPr>
            </w:pPr>
            <w:r w:rsidRPr="00F45D94">
              <w:rPr>
                <w:rFonts w:ascii="Times New Roman" w:hAnsi="Times New Roman"/>
                <w:sz w:val="24"/>
                <w:szCs w:val="24"/>
              </w:rPr>
              <w:t>Коррекция эмоциональной сферы через формирование учебной мотивации.</w:t>
            </w:r>
          </w:p>
        </w:tc>
      </w:tr>
      <w:tr w:rsidR="00F45D94" w:rsidRPr="00E10E69" w:rsidTr="00F45D94">
        <w:trPr>
          <w:gridAfter w:val="6"/>
          <w:wAfter w:w="16596" w:type="dxa"/>
          <w:trHeight w:val="355"/>
        </w:trPr>
        <w:tc>
          <w:tcPr>
            <w:tcW w:w="15026" w:type="dxa"/>
            <w:gridSpan w:val="10"/>
            <w:tcBorders>
              <w:top w:val="single" w:sz="1" w:space="0" w:color="000000"/>
              <w:left w:val="single" w:sz="1" w:space="0" w:color="000000"/>
              <w:right w:val="single" w:sz="1" w:space="0" w:color="000000"/>
            </w:tcBorders>
          </w:tcPr>
          <w:p w:rsidR="00F45D94" w:rsidRPr="00E10E69" w:rsidRDefault="00F45D94" w:rsidP="00F45D94">
            <w:pPr>
              <w:snapToGrid w:val="0"/>
              <w:spacing w:after="0" w:line="240" w:lineRule="auto"/>
              <w:rPr>
                <w:rFonts w:ascii="Times New Roman" w:hAnsi="Times New Roman" w:cs="Times New Roman"/>
                <w:color w:val="000000" w:themeColor="text1"/>
                <w:sz w:val="24"/>
                <w:szCs w:val="24"/>
                <w:lang w:val="en-US"/>
              </w:rPr>
            </w:pPr>
            <w:r w:rsidRPr="00E10E69">
              <w:rPr>
                <w:rFonts w:ascii="Times New Roman" w:hAnsi="Times New Roman"/>
                <w:b/>
                <w:sz w:val="24"/>
                <w:szCs w:val="24"/>
                <w:lang w:val="en-US"/>
              </w:rPr>
              <w:t>Представления о себе -8ч.</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17</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jc w:val="both"/>
              <w:rPr>
                <w:rFonts w:ascii="Times New Roman" w:hAnsi="Times New Roman" w:cs="Times New Roman"/>
                <w:color w:val="000000" w:themeColor="text1"/>
                <w:sz w:val="24"/>
                <w:szCs w:val="24"/>
                <w:lang w:val="en-US"/>
              </w:rPr>
            </w:pPr>
            <w:r w:rsidRPr="00E10E69">
              <w:rPr>
                <w:rFonts w:ascii="Times New Roman" w:hAnsi="Times New Roman" w:cs="Times New Roman"/>
                <w:color w:val="000000" w:themeColor="text1"/>
                <w:sz w:val="24"/>
                <w:szCs w:val="24"/>
                <w:lang w:val="en-US"/>
              </w:rPr>
              <w:t>Я и мои одноклассники.</w:t>
            </w:r>
          </w:p>
        </w:tc>
        <w:tc>
          <w:tcPr>
            <w:tcW w:w="709" w:type="dxa"/>
            <w:gridSpan w:val="2"/>
            <w:tcBorders>
              <w:top w:val="single" w:sz="1" w:space="0" w:color="000000"/>
              <w:left w:val="single" w:sz="1" w:space="0" w:color="000000"/>
              <w:bottom w:val="single" w:sz="1" w:space="0" w:color="000000"/>
            </w:tcBorders>
          </w:tcPr>
          <w:p w:rsidR="00F45D94" w:rsidRPr="00770FE7" w:rsidRDefault="0087764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r>
              <w:rPr>
                <w:rFonts w:ascii="Times New Roman" w:eastAsia="Lucida Sans Unicode" w:hAnsi="Times New Roman" w:cs="Times New Roman"/>
                <w:bCs/>
                <w:color w:val="000000" w:themeColor="text1"/>
                <w:kern w:val="1"/>
                <w:sz w:val="24"/>
                <w:szCs w:val="24"/>
              </w:rPr>
              <w:t>1</w:t>
            </w:r>
          </w:p>
        </w:tc>
        <w:tc>
          <w:tcPr>
            <w:tcW w:w="992" w:type="dxa"/>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Одноклассники</w:t>
            </w:r>
          </w:p>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shd w:val="clear" w:color="auto" w:fill="FFFFFF"/>
              </w:rPr>
            </w:pPr>
            <w:r w:rsidRPr="00F45D94">
              <w:rPr>
                <w:rFonts w:ascii="Times New Roman" w:hAnsi="Times New Roman" w:cs="Times New Roman"/>
                <w:color w:val="000000" w:themeColor="text1"/>
                <w:sz w:val="24"/>
                <w:szCs w:val="24"/>
                <w:shd w:val="clear" w:color="auto" w:fill="FFFFFF"/>
              </w:rPr>
              <w:t>Слушают учителя. Отвечают на вопросы, используя вербальные и невербальные способы общения.</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after="0" w:line="240" w:lineRule="auto"/>
              <w:rPr>
                <w:rFonts w:ascii="Times New Roman" w:hAnsi="Times New Roman" w:cs="Times New Roman"/>
                <w:sz w:val="24"/>
                <w:szCs w:val="24"/>
              </w:rPr>
            </w:pPr>
            <w:r w:rsidRPr="00F45D94">
              <w:rPr>
                <w:rFonts w:ascii="Times New Roman" w:hAnsi="Times New Roman" w:cs="Times New Roman"/>
                <w:sz w:val="24"/>
                <w:szCs w:val="24"/>
              </w:rPr>
              <w:t>Коррекция устной речи через формирование умения строить простые нераспространённые предложения.</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18</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jc w:val="both"/>
              <w:rPr>
                <w:rFonts w:ascii="Times New Roman" w:hAnsi="Times New Roman" w:cs="Times New Roman"/>
                <w:color w:val="000000" w:themeColor="text1"/>
                <w:sz w:val="24"/>
                <w:szCs w:val="24"/>
                <w:lang w:val="en-US"/>
              </w:rPr>
            </w:pPr>
            <w:r w:rsidRPr="00E10E69">
              <w:rPr>
                <w:rFonts w:ascii="Times New Roman" w:hAnsi="Times New Roman" w:cs="Times New Roman"/>
                <w:color w:val="000000" w:themeColor="text1"/>
                <w:sz w:val="24"/>
                <w:szCs w:val="24"/>
                <w:lang w:val="en-US"/>
              </w:rPr>
              <w:t>Я и мои друзья.</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Pr>
                <w:rFonts w:ascii="Times New Roman" w:eastAsia="Lucida Sans Unicode" w:hAnsi="Times New Roman" w:cs="Times New Roman"/>
                <w:b/>
                <w:bCs/>
                <w:color w:val="000000" w:themeColor="text1"/>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Друзья</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shd w:val="clear" w:color="auto" w:fill="FFFFFF"/>
              </w:rPr>
            </w:pPr>
            <w:r w:rsidRPr="00F45D94">
              <w:rPr>
                <w:rFonts w:ascii="Times New Roman" w:hAnsi="Times New Roman" w:cs="Times New Roman"/>
                <w:color w:val="000000" w:themeColor="text1"/>
                <w:sz w:val="24"/>
                <w:szCs w:val="24"/>
                <w:shd w:val="clear" w:color="auto" w:fill="FFFFFF"/>
              </w:rPr>
              <w:t>Слушают учителя. Отвечают на вопросы, используя вербальные и невербальные способы общения.</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after="0" w:line="240" w:lineRule="auto"/>
              <w:rPr>
                <w:rFonts w:ascii="Times New Roman" w:hAnsi="Times New Roman" w:cs="Times New Roman"/>
                <w:sz w:val="24"/>
                <w:szCs w:val="24"/>
              </w:rPr>
            </w:pPr>
            <w:r w:rsidRPr="00F45D94">
              <w:rPr>
                <w:rFonts w:ascii="Times New Roman" w:hAnsi="Times New Roman" w:cs="Times New Roman"/>
                <w:color w:val="000000" w:themeColor="text1"/>
                <w:sz w:val="24"/>
                <w:szCs w:val="24"/>
              </w:rPr>
              <w:t>Коррекция зрительного восприятия на основе упражнений в узнавании и сравнении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19</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jc w:val="both"/>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rPr>
              <w:t>Дорисуй, доскажи «Я и мои друзья»</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Pr>
                <w:rFonts w:ascii="Times New Roman" w:eastAsia="Lucida Sans Unicode" w:hAnsi="Times New Roman" w:cs="Times New Roman"/>
                <w:b/>
                <w:bCs/>
                <w:color w:val="000000" w:themeColor="text1"/>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Доброжелательные отношения</w:t>
            </w:r>
          </w:p>
        </w:tc>
        <w:tc>
          <w:tcPr>
            <w:tcW w:w="3275" w:type="dxa"/>
            <w:gridSpan w:val="2"/>
            <w:tcBorders>
              <w:top w:val="single" w:sz="1" w:space="0" w:color="000000"/>
              <w:left w:val="single" w:sz="1" w:space="0" w:color="000000"/>
              <w:bottom w:val="single" w:sz="1" w:space="0" w:color="000000"/>
            </w:tcBorders>
          </w:tcPr>
          <w:p w:rsidR="00F45D94" w:rsidRPr="00E10E69" w:rsidRDefault="00F45D94" w:rsidP="00F45D94">
            <w:pPr>
              <w:snapToGrid w:val="0"/>
              <w:spacing w:after="0" w:line="240" w:lineRule="auto"/>
              <w:rPr>
                <w:rFonts w:ascii="Times New Roman" w:hAnsi="Times New Roman" w:cs="Times New Roman"/>
                <w:color w:val="000000" w:themeColor="text1"/>
                <w:sz w:val="24"/>
                <w:szCs w:val="24"/>
                <w:shd w:val="clear" w:color="auto" w:fill="FFFFFF"/>
                <w:lang w:val="en-US"/>
              </w:rPr>
            </w:pPr>
            <w:r w:rsidRPr="00F45D94">
              <w:rPr>
                <w:rFonts w:ascii="Times New Roman" w:hAnsi="Times New Roman" w:cs="Times New Roman"/>
                <w:color w:val="000000" w:themeColor="text1"/>
                <w:sz w:val="24"/>
                <w:szCs w:val="24"/>
                <w:shd w:val="clear" w:color="auto" w:fill="FFFFFF"/>
              </w:rPr>
              <w:t xml:space="preserve">Слушают учителя. Переключают взгляд с одного предмета на другой. </w:t>
            </w:r>
            <w:r w:rsidRPr="00E10E69">
              <w:rPr>
                <w:rFonts w:ascii="Times New Roman" w:hAnsi="Times New Roman" w:cs="Times New Roman"/>
                <w:color w:val="000000" w:themeColor="text1"/>
                <w:sz w:val="24"/>
                <w:szCs w:val="24"/>
                <w:shd w:val="clear" w:color="auto" w:fill="FFFFFF"/>
                <w:lang w:val="en-US"/>
              </w:rPr>
              <w:t>Повторяют движения за педагогом.</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after="0" w:line="240" w:lineRule="auto"/>
              <w:rPr>
                <w:rFonts w:ascii="Times New Roman" w:hAnsi="Times New Roman" w:cs="Times New Roman"/>
                <w:sz w:val="24"/>
                <w:szCs w:val="24"/>
              </w:rPr>
            </w:pPr>
            <w:r w:rsidRPr="00F45D94">
              <w:rPr>
                <w:rFonts w:ascii="Times New Roman" w:hAnsi="Times New Roman"/>
                <w:sz w:val="24"/>
                <w:szCs w:val="24"/>
              </w:rPr>
              <w:t>Коррекция эмоциональной сферы через формирование учебной мотивации.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20</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jc w:val="both"/>
              <w:rPr>
                <w:rFonts w:ascii="Times New Roman" w:hAnsi="Times New Roman" w:cs="Times New Roman"/>
                <w:color w:val="000000" w:themeColor="text1"/>
                <w:sz w:val="24"/>
                <w:szCs w:val="24"/>
                <w:lang w:val="en-US"/>
              </w:rPr>
            </w:pPr>
            <w:r w:rsidRPr="00E10E69">
              <w:rPr>
                <w:rFonts w:ascii="Times New Roman" w:hAnsi="Times New Roman" w:cs="Times New Roman"/>
                <w:color w:val="000000" w:themeColor="text1"/>
                <w:sz w:val="24"/>
                <w:szCs w:val="24"/>
                <w:lang w:val="en-US"/>
              </w:rPr>
              <w:t>Я – один дома.</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Pr>
                <w:rFonts w:ascii="Times New Roman" w:eastAsia="Lucida Sans Unicode" w:hAnsi="Times New Roman" w:cs="Times New Roman"/>
                <w:b/>
                <w:bCs/>
                <w:color w:val="000000" w:themeColor="text1"/>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Опасности в быту</w:t>
            </w:r>
          </w:p>
        </w:tc>
        <w:tc>
          <w:tcPr>
            <w:tcW w:w="3275" w:type="dxa"/>
            <w:gridSpan w:val="2"/>
            <w:tcBorders>
              <w:top w:val="single" w:sz="1" w:space="0" w:color="000000"/>
              <w:left w:val="single" w:sz="1" w:space="0" w:color="000000"/>
              <w:bottom w:val="single" w:sz="1" w:space="0" w:color="000000"/>
            </w:tcBorders>
          </w:tcPr>
          <w:p w:rsidR="00F45D94" w:rsidRPr="00E10E69" w:rsidRDefault="00F45D94" w:rsidP="00F45D94">
            <w:pPr>
              <w:snapToGrid w:val="0"/>
              <w:spacing w:after="0" w:line="240" w:lineRule="auto"/>
              <w:rPr>
                <w:rFonts w:ascii="Times New Roman" w:hAnsi="Times New Roman" w:cs="Times New Roman"/>
                <w:color w:val="000000" w:themeColor="text1"/>
                <w:sz w:val="24"/>
                <w:szCs w:val="24"/>
                <w:shd w:val="clear" w:color="auto" w:fill="FFFFFF"/>
                <w:lang w:val="en-US"/>
              </w:rPr>
            </w:pPr>
            <w:r w:rsidRPr="00F45D94">
              <w:rPr>
                <w:rFonts w:ascii="Times New Roman" w:hAnsi="Times New Roman" w:cs="Times New Roman"/>
                <w:color w:val="000000" w:themeColor="text1"/>
                <w:sz w:val="24"/>
                <w:szCs w:val="24"/>
                <w:shd w:val="clear" w:color="auto" w:fill="FFFFFF"/>
              </w:rPr>
              <w:t xml:space="preserve">Имитируют, показывают, называют действия, которые производятся с посудой. </w:t>
            </w:r>
            <w:r w:rsidRPr="00E10E69">
              <w:rPr>
                <w:rFonts w:ascii="Times New Roman" w:hAnsi="Times New Roman" w:cs="Times New Roman"/>
                <w:color w:val="000000" w:themeColor="text1"/>
                <w:sz w:val="24"/>
                <w:szCs w:val="24"/>
                <w:shd w:val="clear" w:color="auto" w:fill="FFFFFF"/>
                <w:lang w:val="en-US"/>
              </w:rPr>
              <w:t>Подражают действиям педагога.</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hAnsi="Times New Roman"/>
                <w:sz w:val="24"/>
                <w:szCs w:val="24"/>
              </w:rPr>
            </w:pPr>
            <w:r w:rsidRPr="00F45D94">
              <w:rPr>
                <w:rFonts w:ascii="Times New Roman" w:hAnsi="Times New Roman"/>
                <w:sz w:val="24"/>
                <w:szCs w:val="24"/>
              </w:rPr>
              <w:t>Коррекция зрительной памяти на основе упражнений в запоминании.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21</w:t>
            </w:r>
          </w:p>
        </w:tc>
        <w:tc>
          <w:tcPr>
            <w:tcW w:w="3618" w:type="dxa"/>
            <w:tcBorders>
              <w:top w:val="single" w:sz="1" w:space="0" w:color="000000"/>
              <w:left w:val="single" w:sz="1" w:space="0" w:color="000000"/>
              <w:bottom w:val="single" w:sz="1" w:space="0" w:color="000000"/>
            </w:tcBorders>
          </w:tcPr>
          <w:p w:rsidR="00F45D94" w:rsidRPr="00E10E69" w:rsidRDefault="00F45D94" w:rsidP="00F45D94">
            <w:pPr>
              <w:jc w:val="both"/>
              <w:rPr>
                <w:rFonts w:ascii="Times New Roman" w:hAnsi="Times New Roman" w:cs="Times New Roman"/>
                <w:color w:val="000000" w:themeColor="text1"/>
                <w:sz w:val="24"/>
                <w:szCs w:val="24"/>
                <w:lang w:val="en-US"/>
              </w:rPr>
            </w:pPr>
            <w:r w:rsidRPr="00E10E69">
              <w:rPr>
                <w:rFonts w:ascii="Times New Roman" w:hAnsi="Times New Roman" w:cs="Times New Roman"/>
                <w:color w:val="000000" w:themeColor="text1"/>
                <w:sz w:val="24"/>
                <w:szCs w:val="24"/>
                <w:lang w:val="en-US"/>
              </w:rPr>
              <w:t>Рисование «Опасности в быту»</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Pr>
                <w:rFonts w:ascii="Times New Roman" w:eastAsia="Lucida Sans Unicode" w:hAnsi="Times New Roman" w:cs="Times New Roman"/>
                <w:b/>
                <w:bCs/>
                <w:color w:val="000000" w:themeColor="text1"/>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Образец</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color w:val="000000" w:themeColor="text1"/>
                <w:kern w:val="1"/>
                <w:sz w:val="24"/>
                <w:szCs w:val="24"/>
              </w:rPr>
            </w:pPr>
            <w:r w:rsidRPr="00F45D94">
              <w:rPr>
                <w:rFonts w:ascii="Times New Roman" w:eastAsia="Times New Roman" w:hAnsi="Times New Roman" w:cs="Times New Roman"/>
                <w:color w:val="000000" w:themeColor="text1"/>
                <w:sz w:val="24"/>
                <w:szCs w:val="24"/>
              </w:rPr>
              <w:t>Действуют по подражанию, используют по назначению учебных материалов с помощью взрослого</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snapToGrid w:val="0"/>
              <w:spacing w:after="0" w:line="240" w:lineRule="auto"/>
              <w:rPr>
                <w:rFonts w:ascii="Times New Roman" w:hAnsi="Times New Roman"/>
                <w:sz w:val="24"/>
                <w:szCs w:val="24"/>
              </w:rPr>
            </w:pPr>
            <w:r w:rsidRPr="00F45D94">
              <w:rPr>
                <w:rFonts w:ascii="Times New Roman" w:hAnsi="Times New Roman"/>
                <w:sz w:val="24"/>
                <w:szCs w:val="24"/>
              </w:rPr>
              <w:t>Коррекция устной речи через формирование умения строить простые нераспространённые предложения.</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22</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jc w:val="both"/>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rPr>
              <w:t xml:space="preserve">Правила обращения за помощью «Один дома» </w:t>
            </w:r>
            <w:r w:rsidRPr="00F45D94">
              <w:rPr>
                <w:rFonts w:ascii="Times New Roman" w:hAnsi="Times New Roman" w:cs="Times New Roman"/>
                <w:b/>
                <w:color w:val="000000" w:themeColor="text1"/>
                <w:sz w:val="24"/>
                <w:szCs w:val="24"/>
              </w:rPr>
              <w:t>Р.К. «Служба спасения»</w:t>
            </w:r>
          </w:p>
        </w:tc>
        <w:tc>
          <w:tcPr>
            <w:tcW w:w="709" w:type="dxa"/>
            <w:gridSpan w:val="2"/>
            <w:tcBorders>
              <w:top w:val="single" w:sz="1" w:space="0" w:color="000000"/>
              <w:left w:val="single" w:sz="1" w:space="0" w:color="000000"/>
              <w:bottom w:val="single" w:sz="1" w:space="0" w:color="000000"/>
            </w:tcBorders>
          </w:tcPr>
          <w:p w:rsidR="00F45D94" w:rsidRPr="00770FE7"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p>
        </w:tc>
        <w:tc>
          <w:tcPr>
            <w:tcW w:w="992" w:type="dxa"/>
            <w:tcBorders>
              <w:top w:val="single" w:sz="1" w:space="0" w:color="000000"/>
              <w:left w:val="single" w:sz="1" w:space="0" w:color="000000"/>
              <w:bottom w:val="single" w:sz="1" w:space="0" w:color="000000"/>
            </w:tcBorders>
          </w:tcPr>
          <w:p w:rsidR="00F45D94" w:rsidRPr="00770FE7" w:rsidRDefault="00770FE7"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Pr>
                <w:rFonts w:ascii="Times New Roman" w:eastAsia="Lucida Sans Unicode" w:hAnsi="Times New Roman" w:cs="Times New Roman"/>
                <w:b/>
                <w:bCs/>
                <w:color w:val="000000" w:themeColor="text1"/>
                <w:kern w:val="1"/>
                <w:sz w:val="24"/>
                <w:szCs w:val="24"/>
              </w:rPr>
              <w:t>1</w:t>
            </w: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Обращение за помощью</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color w:val="000000" w:themeColor="text1"/>
                <w:kern w:val="1"/>
                <w:sz w:val="24"/>
                <w:szCs w:val="24"/>
              </w:rPr>
            </w:pPr>
            <w:r w:rsidRPr="00F45D94">
              <w:rPr>
                <w:rFonts w:ascii="Times New Roman" w:eastAsia="Times New Roman" w:hAnsi="Times New Roman" w:cs="Times New Roman"/>
                <w:color w:val="000000" w:themeColor="text1"/>
                <w:sz w:val="24"/>
                <w:szCs w:val="24"/>
              </w:rPr>
              <w:t>Действуют по подражанию, используют по назначению учебных материалов с помощью взрослого, по образцу</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sidRPr="00F45D94">
              <w:rPr>
                <w:rFonts w:ascii="Times New Roman" w:hAnsi="Times New Roman" w:cs="Times New Roman"/>
                <w:color w:val="000000" w:themeColor="text1"/>
                <w:sz w:val="24"/>
                <w:szCs w:val="24"/>
              </w:rPr>
              <w:t>Коррекция зрительного восприятия на основе упражнений в узнавании и сравнении</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23</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jc w:val="both"/>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rPr>
              <w:t xml:space="preserve">Будь осторожен «Встреча с незнакомым человеком» </w:t>
            </w:r>
          </w:p>
        </w:tc>
        <w:tc>
          <w:tcPr>
            <w:tcW w:w="709"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1</w:t>
            </w:r>
          </w:p>
        </w:tc>
        <w:tc>
          <w:tcPr>
            <w:tcW w:w="992"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lang w:val="en-US"/>
              </w:rPr>
            </w:pP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 xml:space="preserve">Незнакомый человек </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snapToGrid w:val="0"/>
              <w:spacing w:after="0" w:line="240" w:lineRule="auto"/>
              <w:rPr>
                <w:rFonts w:ascii="Times New Roman" w:hAnsi="Times New Roman" w:cs="Times New Roman"/>
                <w:color w:val="000000" w:themeColor="text1"/>
                <w:sz w:val="24"/>
                <w:szCs w:val="24"/>
                <w:shd w:val="clear" w:color="auto" w:fill="FFFFFF"/>
              </w:rPr>
            </w:pPr>
            <w:r w:rsidRPr="00F45D94">
              <w:rPr>
                <w:rFonts w:ascii="Times New Roman" w:hAnsi="Times New Roman" w:cs="Times New Roman"/>
                <w:color w:val="000000" w:themeColor="text1"/>
                <w:sz w:val="24"/>
                <w:szCs w:val="24"/>
                <w:shd w:val="clear" w:color="auto" w:fill="FFFFFF"/>
              </w:rPr>
              <w:t xml:space="preserve"> Слушают учителя. Отвечают на вопросы, используя вербальные и невербальные способы общения.</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sidRPr="00F45D94">
              <w:rPr>
                <w:rFonts w:ascii="Times New Roman" w:hAnsi="Times New Roman" w:cs="Times New Roman"/>
                <w:color w:val="000000" w:themeColor="text1"/>
                <w:sz w:val="24"/>
                <w:szCs w:val="24"/>
              </w:rPr>
              <w:t>Коррекция эмоционально- волевой сферы через игровой приём</w:t>
            </w:r>
          </w:p>
        </w:tc>
      </w:tr>
      <w:tr w:rsidR="00F45D94" w:rsidRPr="00F45D94" w:rsidTr="00F45D94">
        <w:trPr>
          <w:gridAfter w:val="6"/>
          <w:wAfter w:w="16596" w:type="dxa"/>
        </w:trPr>
        <w:tc>
          <w:tcPr>
            <w:tcW w:w="690" w:type="dxa"/>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24</w:t>
            </w:r>
          </w:p>
        </w:tc>
        <w:tc>
          <w:tcPr>
            <w:tcW w:w="3618" w:type="dxa"/>
            <w:tcBorders>
              <w:top w:val="single" w:sz="1" w:space="0" w:color="000000"/>
              <w:left w:val="single" w:sz="1" w:space="0" w:color="000000"/>
              <w:bottom w:val="single" w:sz="1" w:space="0" w:color="000000"/>
            </w:tcBorders>
          </w:tcPr>
          <w:p w:rsidR="00F45D94" w:rsidRPr="00F45D94" w:rsidRDefault="00F45D94" w:rsidP="00F45D94">
            <w:pPr>
              <w:jc w:val="both"/>
              <w:rPr>
                <w:rFonts w:ascii="Times New Roman" w:hAnsi="Times New Roman" w:cs="Times New Roman"/>
                <w:color w:val="000000" w:themeColor="text1"/>
                <w:sz w:val="24"/>
                <w:szCs w:val="24"/>
              </w:rPr>
            </w:pPr>
            <w:r w:rsidRPr="00F45D94">
              <w:rPr>
                <w:rFonts w:ascii="Times New Roman" w:hAnsi="Times New Roman" w:cs="Times New Roman"/>
                <w:color w:val="000000" w:themeColor="text1"/>
                <w:sz w:val="24"/>
                <w:szCs w:val="24"/>
              </w:rPr>
              <w:t>Моделирование жизненных ситуаций.  Скоро каникулы.</w:t>
            </w:r>
          </w:p>
        </w:tc>
        <w:tc>
          <w:tcPr>
            <w:tcW w:w="709"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rPr>
            </w:pPr>
          </w:p>
        </w:tc>
        <w:tc>
          <w:tcPr>
            <w:tcW w:w="992" w:type="dxa"/>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p>
        </w:tc>
        <w:tc>
          <w:tcPr>
            <w:tcW w:w="2071" w:type="dxa"/>
            <w:gridSpan w:val="2"/>
            <w:tcBorders>
              <w:top w:val="single" w:sz="1" w:space="0" w:color="000000"/>
              <w:left w:val="single" w:sz="1" w:space="0" w:color="000000"/>
              <w:bottom w:val="single" w:sz="1" w:space="0" w:color="000000"/>
            </w:tcBorders>
          </w:tcPr>
          <w:p w:rsidR="00F45D94" w:rsidRPr="00E10E69" w:rsidRDefault="00F45D94" w:rsidP="00F45D94">
            <w:pPr>
              <w:widowControl w:val="0"/>
              <w:suppressAutoHyphens/>
              <w:snapToGrid w:val="0"/>
              <w:spacing w:after="0" w:line="240" w:lineRule="auto"/>
              <w:rPr>
                <w:rFonts w:ascii="Times New Roman" w:eastAsia="Lucida Sans Unicode" w:hAnsi="Times New Roman" w:cs="Times New Roman"/>
                <w:bCs/>
                <w:color w:val="000000" w:themeColor="text1"/>
                <w:kern w:val="1"/>
                <w:sz w:val="24"/>
                <w:szCs w:val="24"/>
                <w:lang w:val="en-US"/>
              </w:rPr>
            </w:pPr>
            <w:r w:rsidRPr="00E10E69">
              <w:rPr>
                <w:rFonts w:ascii="Times New Roman" w:eastAsia="Lucida Sans Unicode" w:hAnsi="Times New Roman" w:cs="Times New Roman"/>
                <w:bCs/>
                <w:color w:val="000000" w:themeColor="text1"/>
                <w:kern w:val="1"/>
                <w:sz w:val="24"/>
                <w:szCs w:val="24"/>
                <w:lang w:val="en-US"/>
              </w:rPr>
              <w:t>Быть осторожным</w:t>
            </w:r>
          </w:p>
        </w:tc>
        <w:tc>
          <w:tcPr>
            <w:tcW w:w="3275" w:type="dxa"/>
            <w:gridSpan w:val="2"/>
            <w:tcBorders>
              <w:top w:val="single" w:sz="1" w:space="0" w:color="000000"/>
              <w:left w:val="single" w:sz="1" w:space="0" w:color="000000"/>
              <w:bottom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color w:val="000000" w:themeColor="text1"/>
                <w:kern w:val="1"/>
                <w:sz w:val="24"/>
                <w:szCs w:val="24"/>
              </w:rPr>
            </w:pPr>
            <w:r w:rsidRPr="00F45D94">
              <w:rPr>
                <w:rFonts w:ascii="Times New Roman" w:eastAsia="Times New Roman" w:hAnsi="Times New Roman" w:cs="Times New Roman"/>
                <w:color w:val="000000" w:themeColor="text1"/>
                <w:sz w:val="24"/>
                <w:szCs w:val="24"/>
              </w:rPr>
              <w:t>Действуют по подражанию, используют по назначению учебных материалов с помощью взрослого, по образцу</w:t>
            </w:r>
          </w:p>
        </w:tc>
        <w:tc>
          <w:tcPr>
            <w:tcW w:w="3671" w:type="dxa"/>
            <w:tcBorders>
              <w:top w:val="single" w:sz="1" w:space="0" w:color="000000"/>
              <w:left w:val="single" w:sz="1" w:space="0" w:color="000000"/>
              <w:bottom w:val="single" w:sz="1" w:space="0" w:color="000000"/>
              <w:right w:val="single" w:sz="1" w:space="0" w:color="000000"/>
            </w:tcBorders>
          </w:tcPr>
          <w:p w:rsidR="00F45D94" w:rsidRPr="00F45D94" w:rsidRDefault="00F45D94" w:rsidP="00F45D94">
            <w:pPr>
              <w:widowControl w:val="0"/>
              <w:suppressAutoHyphens/>
              <w:snapToGrid w:val="0"/>
              <w:spacing w:after="0" w:line="240" w:lineRule="auto"/>
              <w:rPr>
                <w:rFonts w:ascii="Times New Roman" w:eastAsia="Lucida Sans Unicode" w:hAnsi="Times New Roman" w:cs="Times New Roman"/>
                <w:b/>
                <w:bCs/>
                <w:color w:val="000000" w:themeColor="text1"/>
                <w:kern w:val="1"/>
                <w:sz w:val="24"/>
                <w:szCs w:val="24"/>
              </w:rPr>
            </w:pPr>
            <w:r w:rsidRPr="00F45D94">
              <w:rPr>
                <w:rFonts w:ascii="Times New Roman" w:hAnsi="Times New Roman" w:cs="Times New Roman"/>
                <w:color w:val="000000" w:themeColor="text1"/>
                <w:sz w:val="24"/>
                <w:szCs w:val="24"/>
              </w:rPr>
              <w:t>Коррекция эмоционально- волевой сферы через игровой приём</w:t>
            </w:r>
          </w:p>
        </w:tc>
      </w:tr>
    </w:tbl>
    <w:p w:rsidR="00F45D94" w:rsidRPr="00F45D94" w:rsidRDefault="00F45D94" w:rsidP="00F45D94">
      <w:pPr>
        <w:jc w:val="center"/>
        <w:rPr>
          <w:rFonts w:ascii="Times New Roman" w:eastAsiaTheme="minorHAnsi" w:hAnsi="Times New Roman" w:cs="Times New Roman"/>
          <w:b/>
          <w:sz w:val="24"/>
          <w:szCs w:val="24"/>
          <w:lang w:eastAsia="en-US"/>
        </w:rPr>
      </w:pPr>
    </w:p>
    <w:p w:rsidR="00F07AB3" w:rsidRPr="00F07AB3" w:rsidRDefault="00F07AB3" w:rsidP="00F07AB3">
      <w:pPr>
        <w:jc w:val="both"/>
        <w:rPr>
          <w:rFonts w:ascii="Times New Roman" w:eastAsiaTheme="minorHAnsi" w:hAnsi="Times New Roman" w:cs="Times New Roman"/>
          <w:sz w:val="24"/>
          <w:szCs w:val="24"/>
          <w:lang w:eastAsia="en-US"/>
        </w:rPr>
      </w:pPr>
    </w:p>
    <w:p w:rsidR="00F45D94" w:rsidRDefault="00F45D94" w:rsidP="00F07AB3">
      <w:pPr>
        <w:suppressAutoHyphens/>
        <w:spacing w:after="240"/>
        <w:jc w:val="center"/>
        <w:rPr>
          <w:rFonts w:ascii="Times New Roman" w:eastAsia="Times New Roman" w:hAnsi="Times New Roman" w:cs="Times New Roman"/>
          <w:b/>
          <w:sz w:val="24"/>
          <w:szCs w:val="24"/>
          <w:lang w:eastAsia="en-US"/>
        </w:rPr>
      </w:pPr>
    </w:p>
    <w:p w:rsidR="00F45D94" w:rsidRDefault="00F45D94" w:rsidP="00F07AB3">
      <w:pPr>
        <w:suppressAutoHyphens/>
        <w:spacing w:after="240"/>
        <w:jc w:val="center"/>
        <w:rPr>
          <w:rFonts w:ascii="Times New Roman" w:eastAsia="Times New Roman" w:hAnsi="Times New Roman" w:cs="Times New Roman"/>
          <w:b/>
          <w:sz w:val="24"/>
          <w:szCs w:val="24"/>
          <w:lang w:eastAsia="en-US"/>
        </w:rPr>
      </w:pPr>
    </w:p>
    <w:p w:rsidR="00F45D94" w:rsidRDefault="00F45D94" w:rsidP="00F07AB3">
      <w:pPr>
        <w:suppressAutoHyphens/>
        <w:spacing w:after="240"/>
        <w:jc w:val="center"/>
        <w:rPr>
          <w:rFonts w:ascii="Times New Roman" w:eastAsia="Times New Roman" w:hAnsi="Times New Roman" w:cs="Times New Roman"/>
          <w:b/>
          <w:sz w:val="24"/>
          <w:szCs w:val="24"/>
          <w:lang w:eastAsia="en-US"/>
        </w:rPr>
      </w:pPr>
    </w:p>
    <w:p w:rsidR="00F07AB3" w:rsidRPr="00F07AB3" w:rsidRDefault="00F07AB3" w:rsidP="00F07AB3">
      <w:pPr>
        <w:suppressAutoHyphens/>
        <w:spacing w:after="240"/>
        <w:jc w:val="center"/>
        <w:rPr>
          <w:rFonts w:ascii="Times New Roman" w:eastAsia="Times New Roman" w:hAnsi="Times New Roman" w:cs="Times New Roman"/>
          <w:b/>
          <w:sz w:val="24"/>
          <w:szCs w:val="24"/>
          <w:lang w:eastAsia="en-US"/>
        </w:rPr>
      </w:pPr>
      <w:r w:rsidRPr="00F07AB3">
        <w:rPr>
          <w:rFonts w:ascii="Times New Roman" w:eastAsia="Times New Roman" w:hAnsi="Times New Roman" w:cs="Times New Roman"/>
          <w:b/>
          <w:sz w:val="24"/>
          <w:szCs w:val="24"/>
          <w:lang w:eastAsia="en-US"/>
        </w:rPr>
        <w:t>УЧЕБНО-МЕТОДИЧЕСКОЕ И  МАТЕРИАЛЬНО-ТЕХНИЧЕСКОЕ ОБЕСПЕЧЕНИЕ</w:t>
      </w:r>
    </w:p>
    <w:p w:rsidR="00F07AB3" w:rsidRPr="00F07AB3" w:rsidRDefault="00F07AB3" w:rsidP="00F07AB3">
      <w:pPr>
        <w:autoSpaceDE w:val="0"/>
        <w:autoSpaceDN w:val="0"/>
        <w:adjustRightInd w:val="0"/>
        <w:spacing w:after="0"/>
        <w:jc w:val="both"/>
        <w:rPr>
          <w:rFonts w:ascii="Times New Roman" w:eastAsia="Calibri" w:hAnsi="Times New Roman" w:cs="Times New Roman"/>
          <w:sz w:val="24"/>
          <w:szCs w:val="24"/>
          <w:lang w:eastAsia="en-US"/>
        </w:rPr>
      </w:pPr>
      <w:r w:rsidRPr="00F07AB3">
        <w:rPr>
          <w:rFonts w:ascii="Times New Roman" w:eastAsia="Calibri" w:hAnsi="Times New Roman" w:cs="Times New Roman"/>
          <w:sz w:val="24"/>
          <w:szCs w:val="24"/>
          <w:lang w:eastAsia="en-US"/>
        </w:rPr>
        <w:t>- Федеральный государственный образовательный стандарт образования обучающихся с умственной отсталостью (интеллектуальными нарушениями) (Утвержден Приказом Минобрнауки России от 19 декабря 2014 г. № 1599);</w:t>
      </w:r>
    </w:p>
    <w:p w:rsidR="00F07AB3" w:rsidRPr="00F07AB3" w:rsidRDefault="00F07AB3" w:rsidP="00F07AB3">
      <w:pPr>
        <w:autoSpaceDE w:val="0"/>
        <w:autoSpaceDN w:val="0"/>
        <w:adjustRightInd w:val="0"/>
        <w:spacing w:after="0"/>
        <w:jc w:val="both"/>
        <w:rPr>
          <w:rFonts w:ascii="Times New Roman" w:eastAsia="Calibri" w:hAnsi="Times New Roman" w:cs="Times New Roman"/>
          <w:sz w:val="24"/>
          <w:szCs w:val="24"/>
          <w:lang w:eastAsia="en-US"/>
        </w:rPr>
      </w:pPr>
      <w:r w:rsidRPr="00F07AB3">
        <w:rPr>
          <w:rFonts w:ascii="Times New Roman" w:eastAsia="Calibri" w:hAnsi="Times New Roman" w:cs="Times New Roman"/>
          <w:sz w:val="24"/>
          <w:szCs w:val="24"/>
          <w:lang w:eastAsia="en-US"/>
        </w:rPr>
        <w:t>- адаптированная  основная общеобразовательная программа образования обучающихся с умственной отсталостью (интеллектуальными нарушениями) (вариант 2);</w:t>
      </w:r>
    </w:p>
    <w:p w:rsidR="00F07AB3" w:rsidRPr="00F07AB3" w:rsidRDefault="00F07AB3" w:rsidP="00F07AB3">
      <w:pPr>
        <w:autoSpaceDE w:val="0"/>
        <w:autoSpaceDN w:val="0"/>
        <w:adjustRightInd w:val="0"/>
        <w:spacing w:after="0"/>
        <w:jc w:val="both"/>
        <w:rPr>
          <w:rFonts w:ascii="Times New Roman" w:eastAsia="Calibri" w:hAnsi="Times New Roman" w:cs="Times New Roman"/>
          <w:sz w:val="24"/>
          <w:szCs w:val="24"/>
          <w:lang w:eastAsia="en-US"/>
        </w:rPr>
      </w:pPr>
      <w:r w:rsidRPr="00F07AB3">
        <w:rPr>
          <w:rFonts w:ascii="Times New Roman" w:eastAsia="Calibri" w:hAnsi="Times New Roman" w:cs="Times New Roman"/>
          <w:b/>
          <w:sz w:val="24"/>
          <w:szCs w:val="24"/>
          <w:shd w:val="clear" w:color="auto" w:fill="FFFFFF"/>
          <w:lang w:eastAsia="en-US"/>
        </w:rPr>
        <w:t>Материально-техническое обеспечение:</w:t>
      </w:r>
    </w:p>
    <w:p w:rsidR="00F07AB3" w:rsidRPr="00F07AB3" w:rsidRDefault="00F07AB3" w:rsidP="002C6194">
      <w:pPr>
        <w:numPr>
          <w:ilvl w:val="0"/>
          <w:numId w:val="13"/>
        </w:numPr>
        <w:tabs>
          <w:tab w:val="left" w:pos="567"/>
        </w:tabs>
        <w:spacing w:after="0"/>
        <w:ind w:left="0" w:firstLine="0"/>
        <w:jc w:val="both"/>
        <w:rPr>
          <w:rFonts w:ascii="Times New Roman" w:eastAsia="Calibri" w:hAnsi="Times New Roman" w:cs="Times New Roman"/>
          <w:sz w:val="24"/>
          <w:szCs w:val="24"/>
          <w:lang w:eastAsia="en-US"/>
        </w:rPr>
      </w:pPr>
      <w:r w:rsidRPr="00F07AB3">
        <w:rPr>
          <w:rFonts w:ascii="Times New Roman" w:eastAsia="Calibri" w:hAnsi="Times New Roman" w:cs="Times New Roman"/>
          <w:sz w:val="24"/>
          <w:szCs w:val="24"/>
          <w:lang w:eastAsia="en-US"/>
        </w:rPr>
        <w:t xml:space="preserve">дидактический материал: изображения (картинки, фото, пиктограммы) альбомы с демонстрационным материалом в соответствии с темами занятий; </w:t>
      </w:r>
    </w:p>
    <w:p w:rsidR="00F07AB3" w:rsidRPr="00F07AB3" w:rsidRDefault="00F07AB3" w:rsidP="002C6194">
      <w:pPr>
        <w:numPr>
          <w:ilvl w:val="0"/>
          <w:numId w:val="13"/>
        </w:numPr>
        <w:tabs>
          <w:tab w:val="left" w:pos="567"/>
        </w:tabs>
        <w:spacing w:after="0"/>
        <w:ind w:left="0" w:firstLine="0"/>
        <w:jc w:val="both"/>
        <w:rPr>
          <w:rFonts w:ascii="Times New Roman" w:eastAsia="Calibri" w:hAnsi="Times New Roman" w:cs="Times New Roman"/>
          <w:sz w:val="24"/>
          <w:szCs w:val="24"/>
          <w:lang w:eastAsia="en-US"/>
        </w:rPr>
      </w:pPr>
      <w:r w:rsidRPr="00F07AB3">
        <w:rPr>
          <w:rFonts w:ascii="Times New Roman" w:eastAsia="Calibri" w:hAnsi="Times New Roman" w:cs="Times New Roman"/>
          <w:sz w:val="24"/>
          <w:szCs w:val="24"/>
          <w:lang w:eastAsia="en-US"/>
        </w:rPr>
        <w:t xml:space="preserve">мебель: шкафы для хранения, стулья, столы; </w:t>
      </w:r>
    </w:p>
    <w:p w:rsidR="00F07AB3" w:rsidRPr="00F07AB3" w:rsidRDefault="00F07AB3" w:rsidP="002C6194">
      <w:pPr>
        <w:numPr>
          <w:ilvl w:val="0"/>
          <w:numId w:val="13"/>
        </w:numPr>
        <w:tabs>
          <w:tab w:val="left" w:pos="567"/>
        </w:tabs>
        <w:spacing w:after="0"/>
        <w:ind w:left="0" w:firstLine="0"/>
        <w:jc w:val="both"/>
        <w:rPr>
          <w:rFonts w:ascii="Times New Roman" w:eastAsia="Calibri" w:hAnsi="Times New Roman" w:cs="Times New Roman"/>
          <w:sz w:val="24"/>
          <w:szCs w:val="24"/>
          <w:lang w:eastAsia="en-US"/>
        </w:rPr>
      </w:pPr>
      <w:r w:rsidRPr="00F07AB3">
        <w:rPr>
          <w:rFonts w:ascii="Times New Roman" w:eastAsia="Times New Roman" w:hAnsi="Times New Roman" w:cs="Times New Roman"/>
          <w:sz w:val="24"/>
          <w:szCs w:val="24"/>
          <w:lang w:eastAsia="en-US"/>
        </w:rPr>
        <w:t>игрушки и предметы с эффектами;</w:t>
      </w:r>
    </w:p>
    <w:p w:rsidR="00F07AB3" w:rsidRPr="00F07AB3" w:rsidRDefault="00F07AB3" w:rsidP="002C6194">
      <w:pPr>
        <w:numPr>
          <w:ilvl w:val="0"/>
          <w:numId w:val="13"/>
        </w:numPr>
        <w:tabs>
          <w:tab w:val="left" w:pos="567"/>
        </w:tabs>
        <w:spacing w:after="0"/>
        <w:ind w:left="0" w:firstLine="0"/>
        <w:jc w:val="both"/>
        <w:rPr>
          <w:rFonts w:ascii="Times New Roman" w:eastAsia="Calibri" w:hAnsi="Times New Roman" w:cs="Times New Roman"/>
          <w:sz w:val="24"/>
          <w:szCs w:val="24"/>
          <w:lang w:eastAsia="en-US"/>
        </w:rPr>
      </w:pPr>
      <w:r w:rsidRPr="00F07AB3">
        <w:rPr>
          <w:rFonts w:ascii="Times New Roman" w:eastAsia="Times New Roman" w:hAnsi="Times New Roman" w:cs="Times New Roman"/>
          <w:sz w:val="24"/>
          <w:szCs w:val="24"/>
          <w:lang w:eastAsia="en-US"/>
        </w:rPr>
        <w:t>образцы материалов, различных по фактуре, вязкости, температуре, плотности;</w:t>
      </w:r>
    </w:p>
    <w:p w:rsidR="00F07AB3" w:rsidRPr="00F07AB3" w:rsidRDefault="00F07AB3" w:rsidP="002C6194">
      <w:pPr>
        <w:numPr>
          <w:ilvl w:val="0"/>
          <w:numId w:val="13"/>
        </w:numPr>
        <w:tabs>
          <w:tab w:val="left" w:pos="567"/>
        </w:tabs>
        <w:spacing w:after="0"/>
        <w:ind w:left="0" w:firstLine="0"/>
        <w:jc w:val="both"/>
        <w:rPr>
          <w:rFonts w:ascii="Times New Roman" w:eastAsia="Calibri" w:hAnsi="Times New Roman" w:cs="Times New Roman"/>
          <w:sz w:val="24"/>
          <w:szCs w:val="24"/>
          <w:lang w:eastAsia="en-US"/>
        </w:rPr>
      </w:pPr>
      <w:r w:rsidRPr="00F07AB3">
        <w:rPr>
          <w:rFonts w:ascii="Times New Roman" w:eastAsia="Times New Roman" w:hAnsi="Times New Roman" w:cs="Times New Roman"/>
          <w:sz w:val="24"/>
          <w:szCs w:val="24"/>
          <w:lang w:eastAsia="en-US"/>
        </w:rPr>
        <w:t xml:space="preserve"> сенсорные панели;</w:t>
      </w:r>
    </w:p>
    <w:p w:rsidR="00F07AB3" w:rsidRPr="00F07AB3" w:rsidRDefault="00F07AB3" w:rsidP="002C6194">
      <w:pPr>
        <w:numPr>
          <w:ilvl w:val="0"/>
          <w:numId w:val="13"/>
        </w:numPr>
        <w:tabs>
          <w:tab w:val="left" w:pos="567"/>
        </w:tabs>
        <w:spacing w:after="0"/>
        <w:ind w:left="0" w:firstLine="0"/>
        <w:jc w:val="both"/>
        <w:rPr>
          <w:rFonts w:ascii="Times New Roman" w:eastAsia="Calibri" w:hAnsi="Times New Roman" w:cs="Times New Roman"/>
          <w:sz w:val="24"/>
          <w:szCs w:val="24"/>
          <w:lang w:eastAsia="en-US"/>
        </w:rPr>
      </w:pPr>
      <w:r w:rsidRPr="00F07AB3">
        <w:rPr>
          <w:rFonts w:ascii="Times New Roman" w:eastAsia="Times New Roman" w:hAnsi="Times New Roman" w:cs="Times New Roman"/>
          <w:sz w:val="24"/>
          <w:szCs w:val="24"/>
          <w:lang w:eastAsia="en-US"/>
        </w:rPr>
        <w:t xml:space="preserve">наборы аромобаночек; </w:t>
      </w:r>
    </w:p>
    <w:p w:rsidR="00F07AB3" w:rsidRDefault="00F07AB3" w:rsidP="002C6194">
      <w:pPr>
        <w:numPr>
          <w:ilvl w:val="0"/>
          <w:numId w:val="13"/>
        </w:numPr>
        <w:tabs>
          <w:tab w:val="left" w:pos="567"/>
        </w:tabs>
        <w:spacing w:after="0"/>
        <w:ind w:left="0" w:firstLine="0"/>
        <w:jc w:val="both"/>
        <w:rPr>
          <w:rFonts w:ascii="Times New Roman" w:eastAsia="Times New Roman" w:hAnsi="Times New Roman" w:cs="Times New Roman"/>
          <w:sz w:val="24"/>
          <w:szCs w:val="24"/>
          <w:lang w:eastAsia="en-US"/>
        </w:rPr>
      </w:pPr>
      <w:r w:rsidRPr="00F07AB3">
        <w:rPr>
          <w:rFonts w:ascii="Times New Roman" w:eastAsia="Times New Roman" w:hAnsi="Times New Roman" w:cs="Times New Roman"/>
          <w:sz w:val="24"/>
          <w:szCs w:val="24"/>
          <w:lang w:eastAsia="en-US"/>
        </w:rPr>
        <w:t>игрушки, наборы посуды, мебели, одежда и обувь для куклы, мозаики, пазлы - вкладыши.</w:t>
      </w:r>
    </w:p>
    <w:p w:rsidR="00F07AB3" w:rsidRPr="00F07AB3" w:rsidRDefault="00F07AB3" w:rsidP="002C6194">
      <w:pPr>
        <w:numPr>
          <w:ilvl w:val="0"/>
          <w:numId w:val="13"/>
        </w:numPr>
        <w:tabs>
          <w:tab w:val="left" w:pos="567"/>
        </w:tabs>
        <w:spacing w:after="0"/>
        <w:ind w:left="0" w:firstLine="0"/>
        <w:jc w:val="both"/>
        <w:rPr>
          <w:rFonts w:ascii="Times New Roman" w:eastAsia="Times New Roman" w:hAnsi="Times New Roman" w:cs="Times New Roman"/>
          <w:sz w:val="24"/>
          <w:szCs w:val="24"/>
          <w:lang w:eastAsia="en-US"/>
        </w:rPr>
        <w:sectPr w:rsidR="00F07AB3" w:rsidRPr="00F07AB3" w:rsidSect="00452410">
          <w:pgSz w:w="16838" w:h="11906" w:orient="landscape"/>
          <w:pgMar w:top="1134" w:right="567" w:bottom="851" w:left="567" w:header="709" w:footer="709" w:gutter="0"/>
          <w:cols w:space="708"/>
          <w:docGrid w:linePitch="360"/>
        </w:sectPr>
      </w:pPr>
    </w:p>
    <w:p w:rsidR="00F74F3D" w:rsidRPr="008D4A9D" w:rsidRDefault="00C67A45" w:rsidP="00C02DDC">
      <w:pPr>
        <w:tabs>
          <w:tab w:val="left" w:pos="567"/>
        </w:tabs>
        <w:spacing w:after="0" w:line="240" w:lineRule="auto"/>
        <w:ind w:firstLine="709"/>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ИЗОБРАЗИТЕЛЬНАЯ ДЕЯТЕЛЬНОСТЬ</w:t>
      </w:r>
    </w:p>
    <w:p w:rsidR="00F74F3D" w:rsidRPr="008D4A9D" w:rsidRDefault="00C67A45" w:rsidP="00C02DDC">
      <w:pPr>
        <w:widowControl w:val="0"/>
        <w:suppressAutoHyphens/>
        <w:autoSpaceDE w:val="0"/>
        <w:spacing w:after="0" w:line="240" w:lineRule="auto"/>
        <w:ind w:firstLine="709"/>
        <w:jc w:val="center"/>
        <w:rPr>
          <w:rFonts w:ascii="Times New Roman" w:eastAsia="Times New Roman" w:hAnsi="Times New Roman" w:cs="Times New Roman"/>
          <w:b/>
          <w:bCs/>
          <w:kern w:val="2"/>
          <w:sz w:val="24"/>
          <w:szCs w:val="24"/>
          <w:lang w:eastAsia="ar-SA" w:bidi="hi-IN"/>
        </w:rPr>
      </w:pPr>
      <w:r>
        <w:rPr>
          <w:rFonts w:ascii="Times New Roman" w:eastAsia="Times New Roman" w:hAnsi="Times New Roman" w:cs="Times New Roman"/>
          <w:b/>
          <w:bCs/>
          <w:kern w:val="2"/>
          <w:sz w:val="24"/>
          <w:szCs w:val="24"/>
          <w:lang w:eastAsia="ar-SA" w:bidi="hi-IN"/>
        </w:rPr>
        <w:t>Пояснительная записка</w:t>
      </w:r>
    </w:p>
    <w:p w:rsidR="00F74F3D" w:rsidRPr="008D4A9D" w:rsidRDefault="00F74F3D" w:rsidP="00C02DDC">
      <w:pPr>
        <w:widowControl w:val="0"/>
        <w:suppressAutoHyphens/>
        <w:autoSpaceDE w:val="0"/>
        <w:spacing w:after="0" w:line="240" w:lineRule="auto"/>
        <w:ind w:firstLine="709"/>
        <w:jc w:val="both"/>
        <w:rPr>
          <w:rFonts w:ascii="Times New Roman" w:eastAsia="Times New Roman" w:hAnsi="Times New Roman" w:cs="Times New Roman"/>
          <w:b/>
          <w:bCs/>
          <w:kern w:val="2"/>
          <w:sz w:val="24"/>
          <w:szCs w:val="24"/>
          <w:lang w:eastAsia="ar-SA" w:bidi="hi-IN"/>
        </w:rPr>
      </w:pPr>
    </w:p>
    <w:p w:rsidR="00F74F3D" w:rsidRPr="008D4A9D" w:rsidRDefault="00F74F3D" w:rsidP="00C02DDC">
      <w:pPr>
        <w:widowControl w:val="0"/>
        <w:suppressAutoHyphens/>
        <w:spacing w:after="0" w:line="240" w:lineRule="auto"/>
        <w:ind w:firstLine="709"/>
        <w:jc w:val="both"/>
        <w:rPr>
          <w:rFonts w:ascii="Times New Roman" w:eastAsia="Arial Unicode MS" w:hAnsi="Times New Roman" w:cs="Times New Roman"/>
          <w:kern w:val="2"/>
          <w:sz w:val="24"/>
          <w:szCs w:val="24"/>
          <w:lang w:eastAsia="hi-IN" w:bidi="hi-IN"/>
        </w:rPr>
      </w:pPr>
      <w:r w:rsidRPr="008D4A9D">
        <w:rPr>
          <w:rFonts w:ascii="Times New Roman" w:eastAsia="Arial Unicode MS" w:hAnsi="Times New Roman" w:cs="Times New Roman"/>
          <w:kern w:val="2"/>
          <w:sz w:val="24"/>
          <w:szCs w:val="24"/>
          <w:lang w:eastAsia="hi-IN" w:bidi="hi-IN"/>
        </w:rPr>
        <w:t xml:space="preserve">     Рабочая программа по </w:t>
      </w:r>
      <w:r w:rsidRPr="008D4A9D">
        <w:rPr>
          <w:rFonts w:ascii="Times New Roman" w:eastAsia="Arial Unicode MS" w:hAnsi="Times New Roman" w:cs="Times New Roman"/>
          <w:b/>
          <w:i/>
          <w:kern w:val="2"/>
          <w:sz w:val="24"/>
          <w:szCs w:val="24"/>
          <w:lang w:eastAsia="hi-IN" w:bidi="hi-IN"/>
        </w:rPr>
        <w:t>изобразительной деятельности</w:t>
      </w:r>
      <w:r w:rsidRPr="008D4A9D">
        <w:rPr>
          <w:rFonts w:ascii="Times New Roman" w:eastAsia="Arial Unicode MS" w:hAnsi="Times New Roman" w:cs="Times New Roman"/>
          <w:kern w:val="2"/>
          <w:sz w:val="24"/>
          <w:szCs w:val="24"/>
          <w:lang w:eastAsia="hi-IN" w:bidi="hi-IN"/>
        </w:rPr>
        <w:t xml:space="preserve"> разработана на основе Федерального государственного образовательного стандарта образования обучающихся с умственной отсталостью (интеллектуальными нарушениями), адаптированной основной общеобразовательной программы образования обучающихся с умственной отсталостью (интеллектуальными нарушениями) (вариант 2).</w:t>
      </w:r>
      <w:r w:rsidRPr="008D4A9D">
        <w:rPr>
          <w:rFonts w:ascii="Times New Roman" w:eastAsia="Arial Unicode MS" w:hAnsi="Times New Roman" w:cs="Times New Roman"/>
          <w:kern w:val="2"/>
          <w:sz w:val="24"/>
          <w:szCs w:val="24"/>
          <w:lang w:eastAsia="hi-IN" w:bidi="hi-IN"/>
        </w:rPr>
        <w:tab/>
      </w:r>
    </w:p>
    <w:p w:rsidR="00F74F3D" w:rsidRPr="008D4A9D" w:rsidRDefault="00F74F3D" w:rsidP="00C02DDC">
      <w:pPr>
        <w:widowControl w:val="0"/>
        <w:suppressAutoHyphens/>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 xml:space="preserve">     </w:t>
      </w:r>
    </w:p>
    <w:p w:rsidR="00F74F3D" w:rsidRPr="008D4A9D" w:rsidRDefault="00F74F3D" w:rsidP="00C02DDC">
      <w:pPr>
        <w:widowControl w:val="0"/>
        <w:suppressAutoHyphens/>
        <w:spacing w:after="0" w:line="240" w:lineRule="auto"/>
        <w:ind w:firstLine="709"/>
        <w:jc w:val="both"/>
        <w:rPr>
          <w:rFonts w:ascii="Times New Roman" w:eastAsia="Arial Unicode MS" w:hAnsi="Times New Roman" w:cs="Times New Roman"/>
          <w:kern w:val="2"/>
          <w:sz w:val="24"/>
          <w:szCs w:val="24"/>
          <w:lang w:eastAsia="hi-IN" w:bidi="hi-IN"/>
        </w:rPr>
      </w:pPr>
      <w:r w:rsidRPr="008D4A9D">
        <w:rPr>
          <w:rFonts w:ascii="Times New Roman" w:eastAsia="Arial Unicode MS" w:hAnsi="Times New Roman" w:cs="Times New Roman"/>
          <w:b/>
          <w:kern w:val="2"/>
          <w:sz w:val="24"/>
          <w:szCs w:val="24"/>
          <w:lang w:eastAsia="hi-IN" w:bidi="hi-IN"/>
        </w:rPr>
        <w:t xml:space="preserve">     Целью </w:t>
      </w:r>
      <w:r w:rsidRPr="008D4A9D">
        <w:rPr>
          <w:rFonts w:ascii="Times New Roman" w:eastAsia="Arial Unicode MS" w:hAnsi="Times New Roman" w:cs="Times New Roman"/>
          <w:kern w:val="2"/>
          <w:sz w:val="24"/>
          <w:szCs w:val="24"/>
          <w:lang w:eastAsia="hi-IN" w:bidi="hi-IN"/>
        </w:rPr>
        <w:t>обучения изобразительной деятельности в</w:t>
      </w:r>
      <w:r w:rsidR="006D05C9">
        <w:rPr>
          <w:rFonts w:ascii="Times New Roman" w:eastAsia="Arial Unicode MS" w:hAnsi="Times New Roman" w:cs="Times New Roman"/>
          <w:kern w:val="2"/>
          <w:sz w:val="24"/>
          <w:szCs w:val="24"/>
          <w:lang w:eastAsia="hi-IN" w:bidi="hi-IN"/>
        </w:rPr>
        <w:t xml:space="preserve">о втором </w:t>
      </w:r>
      <w:r w:rsidRPr="008D4A9D">
        <w:rPr>
          <w:rFonts w:ascii="Times New Roman" w:eastAsia="Arial Unicode MS" w:hAnsi="Times New Roman" w:cs="Times New Roman"/>
          <w:kern w:val="2"/>
          <w:sz w:val="24"/>
          <w:szCs w:val="24"/>
          <w:lang w:eastAsia="hi-IN" w:bidi="hi-IN"/>
        </w:rPr>
        <w:t xml:space="preserve"> классе</w:t>
      </w:r>
      <w:r w:rsidRPr="008D4A9D">
        <w:rPr>
          <w:rFonts w:ascii="Times New Roman" w:eastAsia="Times New Roman" w:hAnsi="Times New Roman" w:cs="Times New Roman"/>
          <w:b/>
          <w:kern w:val="2"/>
          <w:sz w:val="24"/>
          <w:szCs w:val="24"/>
          <w:lang w:bidi="hi-IN"/>
        </w:rPr>
        <w:t xml:space="preserve"> – </w:t>
      </w:r>
      <w:r w:rsidRPr="008D4A9D">
        <w:rPr>
          <w:rFonts w:ascii="Times New Roman" w:eastAsia="Arial Unicode MS" w:hAnsi="Times New Roman" w:cs="Times New Roman"/>
          <w:kern w:val="2"/>
          <w:sz w:val="24"/>
          <w:szCs w:val="24"/>
          <w:lang w:eastAsia="hi-IN" w:bidi="hi-IN"/>
        </w:rPr>
        <w:t xml:space="preserve"> формирование у детей элементарных специфических манипуляций, которые со временем преобразуются в целенаправленные действия с инструментами и материалами в изобразительной деятельности, формирующими умения изображать предметы и объекты окружающей действительности художественными средствами.</w:t>
      </w:r>
    </w:p>
    <w:p w:rsidR="00F74F3D" w:rsidRPr="008D4A9D" w:rsidRDefault="00F74F3D" w:rsidP="00C02DDC">
      <w:pPr>
        <w:suppressAutoHyphens/>
        <w:autoSpaceDE w:val="0"/>
        <w:spacing w:after="0" w:line="240" w:lineRule="auto"/>
        <w:ind w:firstLine="709"/>
        <w:jc w:val="both"/>
        <w:rPr>
          <w:rFonts w:ascii="Times New Roman" w:eastAsia="Times New Roman" w:hAnsi="Times New Roman" w:cs="Times New Roman"/>
          <w:b/>
          <w:bCs/>
          <w:kern w:val="2"/>
          <w:sz w:val="24"/>
          <w:szCs w:val="24"/>
          <w:lang w:eastAsia="ar-SA" w:bidi="hi-IN"/>
        </w:rPr>
      </w:pPr>
      <w:r w:rsidRPr="008D4A9D">
        <w:rPr>
          <w:rFonts w:ascii="Times New Roman" w:eastAsia="Arial Unicode MS" w:hAnsi="Times New Roman" w:cs="Times New Roman"/>
          <w:kern w:val="2"/>
          <w:sz w:val="24"/>
          <w:szCs w:val="24"/>
          <w:lang w:eastAsia="hi-IN" w:bidi="hi-IN"/>
        </w:rPr>
        <w:t xml:space="preserve">. </w:t>
      </w:r>
    </w:p>
    <w:p w:rsidR="00F74F3D" w:rsidRPr="008D4A9D" w:rsidRDefault="00F74F3D" w:rsidP="00C02DDC">
      <w:pPr>
        <w:suppressAutoHyphens/>
        <w:autoSpaceDE w:val="0"/>
        <w:spacing w:after="0" w:line="240" w:lineRule="auto"/>
        <w:ind w:firstLine="709"/>
        <w:jc w:val="both"/>
        <w:rPr>
          <w:rFonts w:ascii="Times New Roman" w:eastAsia="Arial" w:hAnsi="Times New Roman" w:cs="Times New Roman"/>
          <w:i/>
          <w:kern w:val="2"/>
          <w:sz w:val="24"/>
          <w:szCs w:val="24"/>
          <w:lang w:eastAsia="ar-SA"/>
        </w:rPr>
      </w:pPr>
      <w:r w:rsidRPr="008D4A9D">
        <w:rPr>
          <w:rFonts w:ascii="Times New Roman" w:eastAsia="Arial" w:hAnsi="Times New Roman" w:cs="Times New Roman"/>
          <w:kern w:val="2"/>
          <w:sz w:val="24"/>
          <w:szCs w:val="24"/>
          <w:lang w:eastAsia="ar-SA"/>
        </w:rPr>
        <w:t xml:space="preserve">     </w:t>
      </w:r>
      <w:r w:rsidRPr="008D4A9D">
        <w:rPr>
          <w:rFonts w:ascii="Times New Roman" w:eastAsia="Arial" w:hAnsi="Times New Roman" w:cs="Times New Roman"/>
          <w:b/>
          <w:i/>
          <w:kern w:val="2"/>
          <w:sz w:val="24"/>
          <w:szCs w:val="24"/>
          <w:lang w:eastAsia="ar-SA"/>
        </w:rPr>
        <w:t>Основные</w:t>
      </w:r>
      <w:r w:rsidRPr="008D4A9D">
        <w:rPr>
          <w:rFonts w:ascii="Times New Roman" w:eastAsia="Arial" w:hAnsi="Times New Roman" w:cs="Times New Roman"/>
          <w:i/>
          <w:kern w:val="2"/>
          <w:sz w:val="24"/>
          <w:szCs w:val="24"/>
          <w:lang w:eastAsia="ar-SA"/>
        </w:rPr>
        <w:t xml:space="preserve"> </w:t>
      </w:r>
      <w:r w:rsidRPr="008D4A9D">
        <w:rPr>
          <w:rFonts w:ascii="Times New Roman" w:eastAsia="Arial" w:hAnsi="Times New Roman" w:cs="Times New Roman"/>
          <w:b/>
          <w:bCs/>
          <w:i/>
          <w:kern w:val="2"/>
          <w:sz w:val="24"/>
          <w:szCs w:val="24"/>
          <w:lang w:eastAsia="ar-SA"/>
        </w:rPr>
        <w:t>задачи</w:t>
      </w:r>
      <w:r w:rsidRPr="008D4A9D">
        <w:rPr>
          <w:rFonts w:ascii="Times New Roman" w:eastAsia="Arial" w:hAnsi="Times New Roman" w:cs="Times New Roman"/>
          <w:i/>
          <w:kern w:val="2"/>
          <w:sz w:val="24"/>
          <w:szCs w:val="24"/>
          <w:lang w:eastAsia="ar-SA"/>
        </w:rPr>
        <w:t>:</w:t>
      </w:r>
    </w:p>
    <w:p w:rsidR="00F74F3D" w:rsidRPr="008D4A9D" w:rsidRDefault="00F74F3D" w:rsidP="00C02DDC">
      <w:pPr>
        <w:suppressAutoHyphens/>
        <w:autoSpaceDE w:val="0"/>
        <w:spacing w:after="0" w:line="240" w:lineRule="auto"/>
        <w:ind w:firstLine="709"/>
        <w:jc w:val="both"/>
        <w:rPr>
          <w:rFonts w:ascii="Times New Roman" w:eastAsia="Arial" w:hAnsi="Times New Roman" w:cs="Times New Roman"/>
          <w:kern w:val="2"/>
          <w:sz w:val="24"/>
          <w:szCs w:val="24"/>
          <w:lang w:eastAsia="ar-SA"/>
        </w:rPr>
      </w:pPr>
      <w:r w:rsidRPr="008D4A9D">
        <w:rPr>
          <w:rFonts w:ascii="Times New Roman" w:eastAsia="Arial" w:hAnsi="Times New Roman" w:cs="Times New Roman"/>
          <w:kern w:val="2"/>
          <w:sz w:val="24"/>
          <w:szCs w:val="24"/>
          <w:lang w:eastAsia="ar-SA"/>
        </w:rPr>
        <w:t>— формирование положительного отношения детей к занятиям;</w:t>
      </w:r>
    </w:p>
    <w:p w:rsidR="00F74F3D" w:rsidRPr="008D4A9D" w:rsidRDefault="00F74F3D" w:rsidP="00C02DDC">
      <w:pPr>
        <w:suppressAutoHyphens/>
        <w:autoSpaceDE w:val="0"/>
        <w:spacing w:after="0" w:line="240" w:lineRule="auto"/>
        <w:ind w:firstLine="709"/>
        <w:jc w:val="both"/>
        <w:rPr>
          <w:rFonts w:ascii="Times New Roman" w:eastAsia="Arial" w:hAnsi="Times New Roman" w:cs="Times New Roman"/>
          <w:kern w:val="2"/>
          <w:sz w:val="24"/>
          <w:szCs w:val="24"/>
          <w:lang w:eastAsia="ar-SA"/>
        </w:rPr>
      </w:pPr>
      <w:r w:rsidRPr="008D4A9D">
        <w:rPr>
          <w:rFonts w:ascii="Times New Roman" w:eastAsia="Arial" w:hAnsi="Times New Roman" w:cs="Times New Roman"/>
          <w:kern w:val="2"/>
          <w:sz w:val="24"/>
          <w:szCs w:val="24"/>
          <w:lang w:eastAsia="ar-SA"/>
        </w:rPr>
        <w:t>— развитие собственной активности ребенка;</w:t>
      </w:r>
    </w:p>
    <w:p w:rsidR="00F74F3D" w:rsidRPr="008D4A9D" w:rsidRDefault="00F74F3D" w:rsidP="00C02DDC">
      <w:pPr>
        <w:suppressAutoHyphens/>
        <w:autoSpaceDE w:val="0"/>
        <w:spacing w:after="0" w:line="240" w:lineRule="auto"/>
        <w:ind w:firstLine="709"/>
        <w:jc w:val="both"/>
        <w:rPr>
          <w:rFonts w:ascii="Times New Roman" w:eastAsia="Arial" w:hAnsi="Times New Roman" w:cs="Times New Roman"/>
          <w:kern w:val="2"/>
          <w:sz w:val="24"/>
          <w:szCs w:val="24"/>
          <w:lang w:eastAsia="ar-SA"/>
        </w:rPr>
      </w:pPr>
      <w:r w:rsidRPr="008D4A9D">
        <w:rPr>
          <w:rFonts w:ascii="Times New Roman" w:eastAsia="Arial" w:hAnsi="Times New Roman" w:cs="Times New Roman"/>
          <w:kern w:val="2"/>
          <w:sz w:val="24"/>
          <w:szCs w:val="24"/>
          <w:lang w:eastAsia="ar-SA"/>
        </w:rPr>
        <w:t>— формирование устойчивой мотивации к выполнению заданий;</w:t>
      </w:r>
    </w:p>
    <w:p w:rsidR="00F74F3D" w:rsidRPr="008D4A9D" w:rsidRDefault="00F74F3D" w:rsidP="00C02DDC">
      <w:pPr>
        <w:suppressAutoHyphens/>
        <w:autoSpaceDE w:val="0"/>
        <w:spacing w:after="0" w:line="240" w:lineRule="auto"/>
        <w:ind w:firstLine="709"/>
        <w:jc w:val="both"/>
        <w:rPr>
          <w:rFonts w:ascii="Times New Roman" w:eastAsia="Arial" w:hAnsi="Times New Roman" w:cs="Times New Roman"/>
          <w:kern w:val="2"/>
          <w:sz w:val="24"/>
          <w:szCs w:val="24"/>
          <w:lang w:eastAsia="ar-SA"/>
        </w:rPr>
      </w:pPr>
      <w:r w:rsidRPr="008D4A9D">
        <w:rPr>
          <w:rFonts w:ascii="Times New Roman" w:eastAsia="Arial" w:hAnsi="Times New Roman" w:cs="Times New Roman"/>
          <w:kern w:val="2"/>
          <w:sz w:val="24"/>
          <w:szCs w:val="24"/>
          <w:lang w:eastAsia="ar-SA"/>
        </w:rPr>
        <w:t>— формирование и развитие целенаправленных действий;</w:t>
      </w:r>
    </w:p>
    <w:p w:rsidR="00F74F3D" w:rsidRPr="008D4A9D" w:rsidRDefault="00F74F3D" w:rsidP="00C02DDC">
      <w:pPr>
        <w:suppressAutoHyphens/>
        <w:autoSpaceDE w:val="0"/>
        <w:spacing w:after="0" w:line="240" w:lineRule="auto"/>
        <w:ind w:firstLine="709"/>
        <w:jc w:val="both"/>
        <w:rPr>
          <w:rFonts w:ascii="Times New Roman" w:eastAsia="Arial" w:hAnsi="Times New Roman" w:cs="Times New Roman"/>
          <w:kern w:val="2"/>
          <w:sz w:val="24"/>
          <w:szCs w:val="24"/>
          <w:lang w:eastAsia="ar-SA"/>
        </w:rPr>
      </w:pPr>
      <w:r w:rsidRPr="008D4A9D">
        <w:rPr>
          <w:rFonts w:ascii="Times New Roman" w:eastAsia="Arial" w:hAnsi="Times New Roman" w:cs="Times New Roman"/>
          <w:kern w:val="2"/>
          <w:sz w:val="24"/>
          <w:szCs w:val="24"/>
          <w:lang w:eastAsia="ar-SA"/>
        </w:rPr>
        <w:t>— развитие планирования и контроля деятельности;</w:t>
      </w:r>
    </w:p>
    <w:p w:rsidR="00F74F3D" w:rsidRPr="008D4A9D" w:rsidRDefault="00F74F3D" w:rsidP="00C02DDC">
      <w:pPr>
        <w:suppressAutoHyphens/>
        <w:autoSpaceDE w:val="0"/>
        <w:spacing w:after="0" w:line="240" w:lineRule="auto"/>
        <w:ind w:firstLine="709"/>
        <w:jc w:val="both"/>
        <w:rPr>
          <w:rFonts w:ascii="Times New Roman" w:eastAsia="Arial" w:hAnsi="Times New Roman" w:cs="Times New Roman"/>
          <w:kern w:val="2"/>
          <w:sz w:val="24"/>
          <w:szCs w:val="24"/>
          <w:lang w:eastAsia="ar-SA"/>
        </w:rPr>
      </w:pPr>
      <w:r w:rsidRPr="008D4A9D">
        <w:rPr>
          <w:rFonts w:ascii="Times New Roman" w:eastAsia="Arial" w:hAnsi="Times New Roman" w:cs="Times New Roman"/>
          <w:kern w:val="2"/>
          <w:sz w:val="24"/>
          <w:szCs w:val="24"/>
          <w:lang w:eastAsia="ar-SA"/>
        </w:rPr>
        <w:t>— развитие способности применять полученные знания для решения новых аналогичных задач;</w:t>
      </w:r>
    </w:p>
    <w:p w:rsidR="00F74F3D" w:rsidRPr="008D4A9D" w:rsidRDefault="00F74F3D" w:rsidP="00C02DDC">
      <w:pPr>
        <w:suppressAutoHyphens/>
        <w:autoSpaceDE w:val="0"/>
        <w:spacing w:after="0" w:line="240" w:lineRule="auto"/>
        <w:ind w:firstLine="709"/>
        <w:jc w:val="both"/>
        <w:rPr>
          <w:rFonts w:ascii="Times New Roman" w:eastAsia="Arial" w:hAnsi="Times New Roman" w:cs="Times New Roman"/>
          <w:kern w:val="2"/>
          <w:sz w:val="24"/>
          <w:szCs w:val="24"/>
          <w:lang w:eastAsia="ar-SA"/>
        </w:rPr>
      </w:pPr>
      <w:r w:rsidRPr="008D4A9D">
        <w:rPr>
          <w:rFonts w:ascii="Times New Roman" w:eastAsia="Arial" w:hAnsi="Times New Roman" w:cs="Times New Roman"/>
          <w:kern w:val="2"/>
          <w:sz w:val="24"/>
          <w:szCs w:val="24"/>
          <w:lang w:eastAsia="ar-SA"/>
        </w:rPr>
        <w:t xml:space="preserve">— развитие тактильных ощущений кистей рук и расширение тактильного опыта; </w:t>
      </w:r>
    </w:p>
    <w:p w:rsidR="00F74F3D" w:rsidRPr="008D4A9D" w:rsidRDefault="00F74F3D" w:rsidP="00C02DDC">
      <w:pPr>
        <w:suppressAutoHyphens/>
        <w:autoSpaceDE w:val="0"/>
        <w:spacing w:after="0" w:line="240" w:lineRule="auto"/>
        <w:ind w:firstLine="709"/>
        <w:jc w:val="both"/>
        <w:rPr>
          <w:rFonts w:ascii="Times New Roman" w:eastAsia="Arial" w:hAnsi="Times New Roman" w:cs="Times New Roman"/>
          <w:kern w:val="2"/>
          <w:sz w:val="24"/>
          <w:szCs w:val="24"/>
          <w:lang w:eastAsia="ar-SA"/>
        </w:rPr>
      </w:pPr>
      <w:r w:rsidRPr="008D4A9D">
        <w:rPr>
          <w:rFonts w:ascii="Times New Roman" w:eastAsia="Arial" w:hAnsi="Times New Roman" w:cs="Times New Roman"/>
          <w:kern w:val="2"/>
          <w:sz w:val="24"/>
          <w:szCs w:val="24"/>
          <w:lang w:eastAsia="ar-SA"/>
        </w:rPr>
        <w:t>— развитие зрительного восприятия;</w:t>
      </w:r>
    </w:p>
    <w:p w:rsidR="00F74F3D" w:rsidRPr="008D4A9D" w:rsidRDefault="00F74F3D" w:rsidP="00C02DDC">
      <w:pPr>
        <w:suppressAutoHyphens/>
        <w:autoSpaceDE w:val="0"/>
        <w:spacing w:after="0" w:line="240" w:lineRule="auto"/>
        <w:ind w:firstLine="709"/>
        <w:jc w:val="both"/>
        <w:rPr>
          <w:rFonts w:ascii="Times New Roman" w:eastAsia="Arial" w:hAnsi="Times New Roman" w:cs="Times New Roman"/>
          <w:kern w:val="2"/>
          <w:sz w:val="24"/>
          <w:szCs w:val="24"/>
          <w:lang w:eastAsia="ar-SA"/>
        </w:rPr>
      </w:pPr>
      <w:r w:rsidRPr="008D4A9D">
        <w:rPr>
          <w:rFonts w:ascii="Times New Roman" w:eastAsia="Arial" w:hAnsi="Times New Roman" w:cs="Times New Roman"/>
          <w:kern w:val="2"/>
          <w:sz w:val="24"/>
          <w:szCs w:val="24"/>
          <w:lang w:eastAsia="ar-SA"/>
        </w:rPr>
        <w:t>— развитие зрительного и слухового внимания;</w:t>
      </w:r>
    </w:p>
    <w:p w:rsidR="00F74F3D" w:rsidRPr="008D4A9D" w:rsidRDefault="00F74F3D" w:rsidP="00C02DDC">
      <w:pPr>
        <w:suppressAutoHyphens/>
        <w:autoSpaceDE w:val="0"/>
        <w:spacing w:after="0" w:line="240" w:lineRule="auto"/>
        <w:ind w:firstLine="709"/>
        <w:jc w:val="both"/>
        <w:rPr>
          <w:rFonts w:ascii="Times New Roman" w:eastAsia="Arial" w:hAnsi="Times New Roman" w:cs="Times New Roman"/>
          <w:kern w:val="2"/>
          <w:sz w:val="24"/>
          <w:szCs w:val="24"/>
          <w:lang w:eastAsia="ar-SA"/>
        </w:rPr>
      </w:pPr>
      <w:r w:rsidRPr="008D4A9D">
        <w:rPr>
          <w:rFonts w:ascii="Times New Roman" w:eastAsia="Arial" w:hAnsi="Times New Roman" w:cs="Times New Roman"/>
          <w:kern w:val="2"/>
          <w:sz w:val="24"/>
          <w:szCs w:val="24"/>
          <w:lang w:eastAsia="ar-SA"/>
        </w:rPr>
        <w:t>— развитие вербальных и невербальных коммуникативных навыков;</w:t>
      </w:r>
    </w:p>
    <w:p w:rsidR="00F74F3D" w:rsidRPr="008D4A9D" w:rsidRDefault="00F74F3D" w:rsidP="00C02DDC">
      <w:pPr>
        <w:suppressAutoHyphens/>
        <w:autoSpaceDE w:val="0"/>
        <w:spacing w:after="0" w:line="240" w:lineRule="auto"/>
        <w:ind w:firstLine="709"/>
        <w:jc w:val="both"/>
        <w:rPr>
          <w:rFonts w:ascii="Times New Roman" w:eastAsia="Arial" w:hAnsi="Times New Roman" w:cs="Times New Roman"/>
          <w:kern w:val="2"/>
          <w:sz w:val="24"/>
          <w:szCs w:val="24"/>
          <w:lang w:eastAsia="ar-SA"/>
        </w:rPr>
      </w:pPr>
      <w:r w:rsidRPr="008D4A9D">
        <w:rPr>
          <w:rFonts w:ascii="Times New Roman" w:eastAsia="Arial" w:hAnsi="Times New Roman" w:cs="Times New Roman"/>
          <w:kern w:val="2"/>
          <w:sz w:val="24"/>
          <w:szCs w:val="24"/>
          <w:lang w:eastAsia="ar-SA"/>
        </w:rPr>
        <w:t>— формирование и развитие реципрокной координации;</w:t>
      </w:r>
    </w:p>
    <w:p w:rsidR="00F74F3D" w:rsidRPr="008D4A9D" w:rsidRDefault="00F74F3D" w:rsidP="00C02DDC">
      <w:pPr>
        <w:suppressAutoHyphens/>
        <w:autoSpaceDE w:val="0"/>
        <w:spacing w:after="0" w:line="240" w:lineRule="auto"/>
        <w:ind w:firstLine="709"/>
        <w:jc w:val="both"/>
        <w:rPr>
          <w:rFonts w:ascii="Times New Roman" w:eastAsia="Arial" w:hAnsi="Times New Roman" w:cs="Times New Roman"/>
          <w:kern w:val="2"/>
          <w:sz w:val="24"/>
          <w:szCs w:val="24"/>
          <w:lang w:eastAsia="ar-SA"/>
        </w:rPr>
      </w:pPr>
      <w:r w:rsidRPr="008D4A9D">
        <w:rPr>
          <w:rFonts w:ascii="Times New Roman" w:eastAsia="Arial" w:hAnsi="Times New Roman" w:cs="Times New Roman"/>
          <w:kern w:val="2"/>
          <w:sz w:val="24"/>
          <w:szCs w:val="24"/>
          <w:lang w:eastAsia="ar-SA"/>
        </w:rPr>
        <w:t>— развитие пространственных представлений;</w:t>
      </w:r>
    </w:p>
    <w:p w:rsidR="00F74F3D" w:rsidRPr="008D4A9D" w:rsidRDefault="00F74F3D" w:rsidP="00C02DDC">
      <w:pPr>
        <w:suppressAutoHyphens/>
        <w:autoSpaceDE w:val="0"/>
        <w:spacing w:after="0" w:line="240" w:lineRule="auto"/>
        <w:ind w:firstLine="709"/>
        <w:jc w:val="both"/>
        <w:rPr>
          <w:rFonts w:ascii="Times New Roman" w:eastAsia="Arial" w:hAnsi="Times New Roman" w:cs="Times New Roman"/>
          <w:kern w:val="2"/>
          <w:sz w:val="24"/>
          <w:szCs w:val="24"/>
          <w:lang w:eastAsia="ar-SA"/>
        </w:rPr>
      </w:pPr>
      <w:r w:rsidRPr="008D4A9D">
        <w:rPr>
          <w:rFonts w:ascii="Times New Roman" w:eastAsia="Arial" w:hAnsi="Times New Roman" w:cs="Times New Roman"/>
          <w:kern w:val="2"/>
          <w:sz w:val="24"/>
          <w:szCs w:val="24"/>
          <w:lang w:eastAsia="ar-SA"/>
        </w:rPr>
        <w:t>— развитие мелкой моторики, зрительно-моторной координации.</w:t>
      </w:r>
    </w:p>
    <w:p w:rsidR="00E729D1" w:rsidRDefault="00E729D1" w:rsidP="00E729D1">
      <w:pPr>
        <w:spacing w:after="0" w:line="240" w:lineRule="auto"/>
        <w:contextualSpacing/>
        <w:jc w:val="both"/>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        </w:t>
      </w:r>
    </w:p>
    <w:p w:rsidR="00E729D1" w:rsidRDefault="00E729D1" w:rsidP="00E729D1">
      <w:pPr>
        <w:spacing w:after="0" w:line="240" w:lineRule="auto"/>
        <w:contextualSpacing/>
        <w:jc w:val="both"/>
        <w:rPr>
          <w:rFonts w:ascii="Times New Roman" w:eastAsiaTheme="minorHAnsi" w:hAnsi="Times New Roman" w:cs="Times New Roman"/>
          <w:b/>
          <w:sz w:val="24"/>
          <w:szCs w:val="24"/>
          <w:lang w:eastAsia="en-US"/>
        </w:rPr>
      </w:pPr>
    </w:p>
    <w:p w:rsidR="00E729D1" w:rsidRDefault="00E729D1" w:rsidP="00E729D1">
      <w:pPr>
        <w:spacing w:after="0" w:line="240" w:lineRule="auto"/>
        <w:contextualSpacing/>
        <w:jc w:val="both"/>
        <w:rPr>
          <w:rFonts w:ascii="Times New Roman" w:eastAsiaTheme="minorHAnsi" w:hAnsi="Times New Roman" w:cs="Times New Roman"/>
          <w:b/>
          <w:sz w:val="24"/>
          <w:szCs w:val="24"/>
          <w:lang w:eastAsia="en-US"/>
        </w:rPr>
      </w:pPr>
    </w:p>
    <w:p w:rsidR="00E729D1" w:rsidRPr="00E729D1" w:rsidRDefault="00E729D1" w:rsidP="00E729D1">
      <w:pPr>
        <w:spacing w:after="0" w:line="240" w:lineRule="auto"/>
        <w:contextualSpacing/>
        <w:jc w:val="both"/>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                                                 </w:t>
      </w:r>
      <w:r w:rsidRPr="00E729D1">
        <w:rPr>
          <w:rFonts w:ascii="Times New Roman" w:eastAsiaTheme="minorHAnsi" w:hAnsi="Times New Roman" w:cs="Times New Roman"/>
          <w:b/>
          <w:sz w:val="24"/>
          <w:szCs w:val="24"/>
          <w:lang w:eastAsia="en-US"/>
        </w:rPr>
        <w:t>Общая характеристика учебного предмета</w:t>
      </w:r>
    </w:p>
    <w:p w:rsidR="00E729D1" w:rsidRPr="00E729D1" w:rsidRDefault="00E729D1" w:rsidP="00E729D1">
      <w:pPr>
        <w:spacing w:after="0" w:line="240" w:lineRule="auto"/>
        <w:contextualSpacing/>
        <w:jc w:val="both"/>
        <w:rPr>
          <w:rFonts w:ascii="Times New Roman" w:eastAsiaTheme="minorHAnsi" w:hAnsi="Times New Roman" w:cs="Times New Roman"/>
          <w:b/>
          <w:sz w:val="24"/>
          <w:szCs w:val="24"/>
          <w:lang w:eastAsia="en-US"/>
        </w:rPr>
      </w:pPr>
    </w:p>
    <w:p w:rsidR="00E729D1" w:rsidRPr="00E729D1" w:rsidRDefault="00E729D1" w:rsidP="00E729D1">
      <w:pPr>
        <w:spacing w:after="0" w:line="240" w:lineRule="auto"/>
        <w:contextualSpacing/>
        <w:jc w:val="both"/>
        <w:rPr>
          <w:rFonts w:ascii="Times New Roman" w:eastAsiaTheme="minorHAnsi" w:hAnsi="Times New Roman" w:cs="Times New Roman"/>
          <w:sz w:val="24"/>
          <w:szCs w:val="24"/>
          <w:lang w:eastAsia="en-US"/>
        </w:rPr>
      </w:pPr>
      <w:r w:rsidRPr="00E729D1">
        <w:rPr>
          <w:rFonts w:ascii="Times New Roman" w:eastAsiaTheme="minorHAnsi" w:hAnsi="Times New Roman" w:cs="Times New Roman"/>
          <w:sz w:val="24"/>
          <w:szCs w:val="24"/>
          <w:lang w:eastAsia="en-US"/>
        </w:rPr>
        <w:t xml:space="preserve"> Вместе с формированием умений и навыков изобразительной деятельности у ребѐнка воспитывается эмоциональное отношение к миру, развивается восприятие, воображение, память, зрительно-двигательная координация. На занятиях по аппликации, лепке, рисованию он может выразить себя как личность доступными для него способами, проявить интерес к деятельности или к предмету изображения, осуществить выбор изобразительных средств. Многообразие используемых в изобразительной деятельности материалов и техник позволяет включить в эти виды деятельности всех без исключения детей. Разнообразие используемых техник делает работы детей выразительнее, богаче по содержанию.</w:t>
      </w:r>
    </w:p>
    <w:p w:rsidR="00E729D1" w:rsidRPr="00E729D1" w:rsidRDefault="00E729D1" w:rsidP="00E729D1">
      <w:pPr>
        <w:spacing w:after="0" w:line="240" w:lineRule="auto"/>
        <w:contextualSpacing/>
        <w:jc w:val="both"/>
        <w:rPr>
          <w:rFonts w:ascii="Times New Roman" w:eastAsiaTheme="minorHAnsi" w:hAnsi="Times New Roman" w:cs="Times New Roman"/>
          <w:sz w:val="24"/>
          <w:szCs w:val="24"/>
          <w:lang w:eastAsia="en-US"/>
        </w:rPr>
      </w:pPr>
    </w:p>
    <w:p w:rsidR="00E729D1" w:rsidRPr="00E729D1" w:rsidRDefault="00E729D1" w:rsidP="00E729D1">
      <w:pPr>
        <w:spacing w:after="0" w:line="240" w:lineRule="auto"/>
        <w:contextualSpacing/>
        <w:jc w:val="both"/>
        <w:rPr>
          <w:rFonts w:ascii="Times New Roman" w:eastAsiaTheme="minorHAnsi" w:hAnsi="Times New Roman" w:cs="Times New Roman"/>
          <w:sz w:val="24"/>
          <w:szCs w:val="24"/>
          <w:lang w:eastAsia="en-US"/>
        </w:rPr>
      </w:pPr>
      <w:r w:rsidRPr="00E729D1">
        <w:rPr>
          <w:rFonts w:ascii="Times New Roman" w:eastAsiaTheme="minorHAnsi" w:hAnsi="Times New Roman" w:cs="Times New Roman"/>
          <w:sz w:val="24"/>
          <w:szCs w:val="24"/>
          <w:lang w:eastAsia="en-US"/>
        </w:rPr>
        <w:t xml:space="preserve">Программа по изобразительной деятельности включает три раздела: «Лепка», «Рисование», «Аппликация». Во время занятий изобразительной деятельности необходимо вызывать у ребѐнка положительную эмоциональную реакцию, поддерживать и стимулировать творческие проявления, развивать его самостоятельность. Ребѐнок учится уважительно </w:t>
      </w:r>
      <w:proofErr w:type="gramStart"/>
      <w:r w:rsidRPr="00E729D1">
        <w:rPr>
          <w:rFonts w:ascii="Times New Roman" w:eastAsiaTheme="minorHAnsi" w:hAnsi="Times New Roman" w:cs="Times New Roman"/>
          <w:sz w:val="24"/>
          <w:szCs w:val="24"/>
          <w:lang w:eastAsia="en-US"/>
        </w:rPr>
        <w:t>относится</w:t>
      </w:r>
      <w:proofErr w:type="gramEnd"/>
      <w:r w:rsidRPr="00E729D1">
        <w:rPr>
          <w:rFonts w:ascii="Times New Roman" w:eastAsiaTheme="minorHAnsi" w:hAnsi="Times New Roman" w:cs="Times New Roman"/>
          <w:sz w:val="24"/>
          <w:szCs w:val="24"/>
          <w:lang w:eastAsia="en-US"/>
        </w:rPr>
        <w:t xml:space="preserve"> к своим работам, оформляя их в рамы, участвуя в выставках, творческих показах. Ему важно видеть и знать, что результаты его творческой деятельности полезны и нужны другим людям. Это делает жизнь ребѐнка с РАС интереснее и ярче, способствует его самореализации, формирует чувство собственного достоинства. Сформированные на занятиях изобразительной деятельности умения и навыки могут использоваться в дальнейшем в трудовой деятельности, например, изготовлении полиграфических и керамических изделий, изделий в технике батик.</w:t>
      </w:r>
    </w:p>
    <w:p w:rsidR="00E729D1" w:rsidRPr="00E729D1" w:rsidRDefault="00E729D1" w:rsidP="00E729D1">
      <w:pPr>
        <w:spacing w:after="0" w:line="240" w:lineRule="auto"/>
        <w:contextualSpacing/>
        <w:jc w:val="both"/>
        <w:rPr>
          <w:rFonts w:ascii="Times New Roman" w:eastAsiaTheme="minorHAnsi" w:hAnsi="Times New Roman" w:cs="Times New Roman"/>
          <w:sz w:val="24"/>
          <w:szCs w:val="24"/>
          <w:lang w:eastAsia="en-US"/>
        </w:rPr>
      </w:pPr>
    </w:p>
    <w:p w:rsidR="00E729D1" w:rsidRPr="00E729D1" w:rsidRDefault="00E729D1" w:rsidP="00E729D1">
      <w:pPr>
        <w:spacing w:after="0" w:line="240" w:lineRule="auto"/>
        <w:contextualSpacing/>
        <w:jc w:val="both"/>
        <w:rPr>
          <w:rFonts w:ascii="Times New Roman" w:eastAsiaTheme="minorHAnsi" w:hAnsi="Times New Roman" w:cs="Times New Roman"/>
          <w:sz w:val="24"/>
          <w:szCs w:val="24"/>
          <w:lang w:eastAsia="en-US"/>
        </w:rPr>
      </w:pPr>
      <w:r w:rsidRPr="00E729D1">
        <w:rPr>
          <w:rFonts w:ascii="Times New Roman" w:eastAsiaTheme="minorHAnsi" w:hAnsi="Times New Roman" w:cs="Times New Roman"/>
          <w:sz w:val="24"/>
          <w:szCs w:val="24"/>
          <w:lang w:eastAsia="en-US"/>
        </w:rPr>
        <w:t xml:space="preserve"> </w:t>
      </w:r>
      <w:proofErr w:type="gramStart"/>
      <w:r w:rsidRPr="00E729D1">
        <w:rPr>
          <w:rFonts w:ascii="Times New Roman" w:eastAsiaTheme="minorHAnsi" w:hAnsi="Times New Roman" w:cs="Times New Roman"/>
          <w:sz w:val="24"/>
          <w:szCs w:val="24"/>
          <w:lang w:eastAsia="en-US"/>
        </w:rPr>
        <w:t>Присутствует  эмоционально</w:t>
      </w:r>
      <w:proofErr w:type="gramEnd"/>
      <w:r w:rsidRPr="00E729D1">
        <w:rPr>
          <w:rFonts w:ascii="Times New Roman" w:eastAsiaTheme="minorHAnsi" w:hAnsi="Times New Roman" w:cs="Times New Roman"/>
          <w:sz w:val="24"/>
          <w:szCs w:val="24"/>
          <w:lang w:eastAsia="en-US"/>
        </w:rPr>
        <w:t>- благоприятный климат в классе, разнообразие форм учебной деятельности, ситуация успеха,  различные видов помощи, стимуляция познавательной активности, использование  игровых приемов, дидактических игр.</w:t>
      </w:r>
    </w:p>
    <w:p w:rsidR="00F74F3D" w:rsidRPr="00E729D1" w:rsidRDefault="00E729D1" w:rsidP="00E729D1">
      <w:pPr>
        <w:spacing w:after="0" w:line="240" w:lineRule="auto"/>
        <w:contextualSpacing/>
        <w:jc w:val="both"/>
        <w:rPr>
          <w:rFonts w:ascii="Times New Roman" w:eastAsiaTheme="minorHAnsi" w:hAnsi="Times New Roman" w:cs="Times New Roman"/>
          <w:sz w:val="24"/>
          <w:szCs w:val="24"/>
          <w:lang w:eastAsia="en-US"/>
        </w:rPr>
      </w:pPr>
      <w:r w:rsidRPr="00E729D1">
        <w:rPr>
          <w:rFonts w:ascii="Times New Roman" w:eastAsiaTheme="minorHAnsi" w:hAnsi="Times New Roman" w:cs="Times New Roman"/>
          <w:sz w:val="24"/>
          <w:szCs w:val="24"/>
          <w:lang w:eastAsia="en-US"/>
        </w:rPr>
        <w:t>Используемые типы уроков: урок- открытия нового знания, урок-</w:t>
      </w:r>
      <w:proofErr w:type="gramStart"/>
      <w:r w:rsidRPr="00E729D1">
        <w:rPr>
          <w:rFonts w:ascii="Times New Roman" w:eastAsiaTheme="minorHAnsi" w:hAnsi="Times New Roman" w:cs="Times New Roman"/>
          <w:sz w:val="24"/>
          <w:szCs w:val="24"/>
          <w:lang w:eastAsia="en-US"/>
        </w:rPr>
        <w:t>исследование,  урок</w:t>
      </w:r>
      <w:proofErr w:type="gramEnd"/>
      <w:r w:rsidRPr="00E729D1">
        <w:rPr>
          <w:rFonts w:ascii="Times New Roman" w:eastAsiaTheme="minorHAnsi" w:hAnsi="Times New Roman" w:cs="Times New Roman"/>
          <w:sz w:val="24"/>
          <w:szCs w:val="24"/>
          <w:lang w:eastAsia="en-US"/>
        </w:rPr>
        <w:t xml:space="preserve"> комплексного применения общеучебных умений, актуализация общеучебных умений, урок систематизации и обобщения, комбинированный урок</w:t>
      </w:r>
    </w:p>
    <w:p w:rsidR="00F74F3D" w:rsidRPr="008D4A9D" w:rsidRDefault="00F74F3D" w:rsidP="00C02DDC">
      <w:pPr>
        <w:suppressAutoHyphens/>
        <w:autoSpaceDE w:val="0"/>
        <w:spacing w:after="0" w:line="240" w:lineRule="auto"/>
        <w:ind w:firstLine="709"/>
        <w:jc w:val="both"/>
        <w:rPr>
          <w:rFonts w:ascii="Times New Roman" w:eastAsia="Arial" w:hAnsi="Times New Roman" w:cs="Times New Roman"/>
          <w:kern w:val="2"/>
          <w:sz w:val="24"/>
          <w:szCs w:val="24"/>
          <w:lang w:eastAsia="ar-SA"/>
        </w:rPr>
      </w:pPr>
    </w:p>
    <w:p w:rsidR="002A710C" w:rsidRDefault="00F74F3D" w:rsidP="00F45D94">
      <w:pPr>
        <w:widowControl w:val="0"/>
        <w:suppressAutoHyphens/>
        <w:spacing w:after="0" w:line="240" w:lineRule="auto"/>
        <w:ind w:firstLine="709"/>
        <w:jc w:val="both"/>
        <w:rPr>
          <w:rFonts w:ascii="Times New Roman" w:eastAsia="Arial Unicode MS" w:hAnsi="Times New Roman" w:cs="Times New Roman"/>
          <w:b/>
          <w:kern w:val="2"/>
          <w:sz w:val="24"/>
          <w:szCs w:val="24"/>
          <w:lang w:eastAsia="hi-IN" w:bidi="hi-IN"/>
        </w:rPr>
      </w:pPr>
      <w:r w:rsidRPr="008D4A9D">
        <w:rPr>
          <w:rFonts w:ascii="Times New Roman" w:eastAsia="Arial Unicode MS" w:hAnsi="Times New Roman" w:cs="Times New Roman"/>
          <w:b/>
          <w:kern w:val="2"/>
          <w:sz w:val="24"/>
          <w:szCs w:val="24"/>
          <w:lang w:eastAsia="hi-IN" w:bidi="hi-IN"/>
        </w:rPr>
        <w:tab/>
      </w:r>
    </w:p>
    <w:p w:rsidR="00F45D94" w:rsidRPr="00F45D94" w:rsidRDefault="00F74F3D" w:rsidP="00F45D94">
      <w:pPr>
        <w:widowControl w:val="0"/>
        <w:suppressAutoHyphens/>
        <w:spacing w:after="0" w:line="240" w:lineRule="auto"/>
        <w:ind w:firstLine="709"/>
        <w:jc w:val="both"/>
        <w:rPr>
          <w:rFonts w:ascii="Times New Roman" w:eastAsia="Times New Roman" w:hAnsi="Times New Roman" w:cs="Times New Roman"/>
          <w:b/>
          <w:w w:val="101"/>
          <w:kern w:val="2"/>
          <w:sz w:val="24"/>
          <w:szCs w:val="24"/>
          <w:lang w:eastAsia="hi-IN" w:bidi="hi-IN"/>
        </w:rPr>
      </w:pPr>
      <w:r w:rsidRPr="008D4A9D">
        <w:rPr>
          <w:rFonts w:ascii="Times New Roman" w:eastAsia="Arial Unicode MS" w:hAnsi="Times New Roman" w:cs="Times New Roman"/>
          <w:b/>
          <w:kern w:val="2"/>
          <w:sz w:val="24"/>
          <w:szCs w:val="24"/>
          <w:lang w:eastAsia="hi-IN" w:bidi="hi-IN"/>
        </w:rPr>
        <w:t>Описание места учебного предмета, курса в учебном плане</w:t>
      </w:r>
      <w:r w:rsidRPr="008D4A9D">
        <w:rPr>
          <w:rFonts w:ascii="Times New Roman" w:eastAsia="Times New Roman" w:hAnsi="Times New Roman" w:cs="Times New Roman"/>
          <w:b/>
          <w:w w:val="101"/>
          <w:kern w:val="2"/>
          <w:sz w:val="24"/>
          <w:szCs w:val="24"/>
          <w:lang w:eastAsia="hi-IN" w:bidi="hi-IN"/>
        </w:rPr>
        <w:t xml:space="preserve">: </w:t>
      </w:r>
    </w:p>
    <w:p w:rsidR="00F74F3D" w:rsidRPr="00F45D94" w:rsidRDefault="00F45D94" w:rsidP="00F45D94">
      <w:pPr>
        <w:widowControl w:val="0"/>
        <w:suppressAutoHyphens/>
        <w:spacing w:after="0" w:line="240" w:lineRule="auto"/>
        <w:ind w:firstLine="709"/>
        <w:jc w:val="both"/>
        <w:rPr>
          <w:rFonts w:ascii="Times New Roman" w:eastAsia="Times New Roman" w:hAnsi="Times New Roman" w:cs="Times New Roman"/>
          <w:w w:val="101"/>
          <w:kern w:val="2"/>
          <w:sz w:val="24"/>
          <w:szCs w:val="24"/>
          <w:lang w:eastAsia="hi-IN" w:bidi="hi-IN"/>
        </w:rPr>
      </w:pPr>
      <w:r w:rsidRPr="00F45D94">
        <w:rPr>
          <w:rFonts w:ascii="Times New Roman" w:eastAsia="Times New Roman" w:hAnsi="Times New Roman" w:cs="Times New Roman"/>
          <w:b/>
          <w:w w:val="101"/>
          <w:kern w:val="2"/>
          <w:sz w:val="24"/>
          <w:szCs w:val="24"/>
          <w:lang w:eastAsia="hi-IN" w:bidi="hi-IN"/>
        </w:rPr>
        <w:t xml:space="preserve">     </w:t>
      </w:r>
      <w:r w:rsidRPr="00F45D94">
        <w:rPr>
          <w:rFonts w:ascii="Times New Roman" w:eastAsia="Times New Roman" w:hAnsi="Times New Roman" w:cs="Times New Roman"/>
          <w:w w:val="101"/>
          <w:kern w:val="2"/>
          <w:sz w:val="24"/>
          <w:szCs w:val="24"/>
          <w:lang w:eastAsia="hi-IN" w:bidi="hi-IN"/>
        </w:rPr>
        <w:t xml:space="preserve">В Федеральном компоненте государственного стандарта «Изобразительная деятельность» обозначен как самостоятельный предмет. На его </w:t>
      </w:r>
      <w:r>
        <w:rPr>
          <w:rFonts w:ascii="Times New Roman" w:eastAsia="Times New Roman" w:hAnsi="Times New Roman" w:cs="Times New Roman"/>
          <w:w w:val="101"/>
          <w:kern w:val="2"/>
          <w:sz w:val="24"/>
          <w:szCs w:val="24"/>
          <w:lang w:eastAsia="hi-IN" w:bidi="hi-IN"/>
        </w:rPr>
        <w:t>изучение во 2 классе отведено 102 часа, 0,5</w:t>
      </w:r>
      <w:r w:rsidRPr="00F45D94">
        <w:rPr>
          <w:rFonts w:ascii="Times New Roman" w:eastAsia="Times New Roman" w:hAnsi="Times New Roman" w:cs="Times New Roman"/>
          <w:w w:val="101"/>
          <w:kern w:val="2"/>
          <w:sz w:val="24"/>
          <w:szCs w:val="24"/>
          <w:lang w:eastAsia="hi-IN" w:bidi="hi-IN"/>
        </w:rPr>
        <w:t xml:space="preserve"> часа в неделю</w:t>
      </w:r>
      <w:r>
        <w:rPr>
          <w:rFonts w:ascii="Times New Roman" w:eastAsia="Times New Roman" w:hAnsi="Times New Roman" w:cs="Times New Roman"/>
          <w:w w:val="101"/>
          <w:kern w:val="2"/>
          <w:sz w:val="24"/>
          <w:szCs w:val="24"/>
          <w:lang w:eastAsia="hi-IN" w:bidi="hi-IN"/>
        </w:rPr>
        <w:t xml:space="preserve"> отводится на очное изучение</w:t>
      </w:r>
      <w:r w:rsidRPr="00F45D94">
        <w:rPr>
          <w:rFonts w:ascii="Times New Roman" w:eastAsia="Times New Roman" w:hAnsi="Times New Roman" w:cs="Times New Roman"/>
          <w:w w:val="101"/>
          <w:kern w:val="2"/>
          <w:sz w:val="24"/>
          <w:szCs w:val="24"/>
          <w:lang w:eastAsia="hi-IN" w:bidi="hi-IN"/>
        </w:rPr>
        <w:t xml:space="preserve">, </w:t>
      </w:r>
      <w:r>
        <w:rPr>
          <w:rFonts w:ascii="Times New Roman" w:eastAsia="Times New Roman" w:hAnsi="Times New Roman" w:cs="Times New Roman"/>
          <w:w w:val="101"/>
          <w:kern w:val="2"/>
          <w:sz w:val="24"/>
          <w:szCs w:val="24"/>
          <w:lang w:eastAsia="hi-IN" w:bidi="hi-IN"/>
        </w:rPr>
        <w:t>2,5 часа отводится на самостоятельное изучение ,</w:t>
      </w:r>
      <w:r w:rsidRPr="00F45D94">
        <w:rPr>
          <w:rFonts w:ascii="Times New Roman" w:eastAsia="Times New Roman" w:hAnsi="Times New Roman" w:cs="Times New Roman"/>
          <w:w w:val="101"/>
          <w:kern w:val="2"/>
          <w:sz w:val="24"/>
          <w:szCs w:val="24"/>
          <w:lang w:eastAsia="hi-IN" w:bidi="hi-IN"/>
        </w:rPr>
        <w:t>34 учебные недели.</w:t>
      </w:r>
    </w:p>
    <w:p w:rsidR="002A710C" w:rsidRDefault="00F74F3D" w:rsidP="00F45D94">
      <w:pPr>
        <w:widowControl w:val="0"/>
        <w:suppressAutoHyphens/>
        <w:spacing w:after="0" w:line="240" w:lineRule="auto"/>
        <w:jc w:val="both"/>
      </w:pPr>
      <w:r w:rsidRPr="008D4A9D">
        <w:rPr>
          <w:rFonts w:ascii="Times New Roman" w:eastAsia="Arial Unicode MS" w:hAnsi="Times New Roman" w:cs="Times New Roman"/>
          <w:kern w:val="2"/>
          <w:sz w:val="24"/>
          <w:szCs w:val="24"/>
          <w:lang w:eastAsia="hi-IN" w:bidi="hi-IN"/>
        </w:rPr>
        <w:t>. «Изобразительная деятельность</w:t>
      </w:r>
      <w:r w:rsidRPr="008D4A9D">
        <w:rPr>
          <w:rFonts w:ascii="Times New Roman" w:eastAsia="Arial Unicode MS" w:hAnsi="Times New Roman" w:cs="Times New Roman"/>
          <w:spacing w:val="-6"/>
          <w:kern w:val="2"/>
          <w:sz w:val="24"/>
          <w:szCs w:val="24"/>
          <w:lang w:eastAsia="hi-IN" w:bidi="hi-IN"/>
        </w:rPr>
        <w:t>» входит в образовательную область «Искусство».</w:t>
      </w:r>
      <w:r w:rsidR="00F45D94" w:rsidRPr="00F45D94">
        <w:t xml:space="preserve"> </w:t>
      </w:r>
    </w:p>
    <w:p w:rsidR="002A710C" w:rsidRPr="002A710C" w:rsidRDefault="002A710C" w:rsidP="00F45D94">
      <w:pPr>
        <w:widowControl w:val="0"/>
        <w:suppressAutoHyphens/>
        <w:spacing w:after="0" w:line="240" w:lineRule="auto"/>
        <w:jc w:val="both"/>
        <w:rPr>
          <w:b/>
        </w:rPr>
      </w:pPr>
    </w:p>
    <w:p w:rsidR="00F45D94" w:rsidRPr="002A710C" w:rsidRDefault="002A710C" w:rsidP="00F45D94">
      <w:pPr>
        <w:widowControl w:val="0"/>
        <w:suppressAutoHyphens/>
        <w:spacing w:after="0" w:line="240" w:lineRule="auto"/>
        <w:jc w:val="both"/>
        <w:rPr>
          <w:rFonts w:ascii="Times New Roman" w:eastAsia="Arial Unicode MS" w:hAnsi="Times New Roman" w:cs="Times New Roman"/>
          <w:b/>
          <w:spacing w:val="-6"/>
          <w:kern w:val="2"/>
          <w:sz w:val="24"/>
          <w:szCs w:val="24"/>
          <w:lang w:eastAsia="hi-IN" w:bidi="hi-IN"/>
        </w:rPr>
      </w:pPr>
      <w:r w:rsidRPr="002A710C">
        <w:rPr>
          <w:b/>
        </w:rPr>
        <w:t xml:space="preserve">                                                               </w:t>
      </w:r>
      <w:r w:rsidR="00F45D94" w:rsidRPr="002A710C">
        <w:rPr>
          <w:rFonts w:ascii="Times New Roman" w:eastAsia="Arial Unicode MS" w:hAnsi="Times New Roman" w:cs="Times New Roman"/>
          <w:b/>
          <w:spacing w:val="-6"/>
          <w:kern w:val="2"/>
          <w:sz w:val="24"/>
          <w:szCs w:val="24"/>
          <w:lang w:eastAsia="hi-IN" w:bidi="hi-IN"/>
        </w:rPr>
        <w:t>ПЛАНИРУЕМЫЕ РЕЗУЛЬТАТЫ ОБУЧЕНИЯ</w:t>
      </w:r>
    </w:p>
    <w:p w:rsidR="00F45D94" w:rsidRPr="00F45D94" w:rsidRDefault="00F45D94" w:rsidP="00F45D94">
      <w:pPr>
        <w:widowControl w:val="0"/>
        <w:suppressAutoHyphens/>
        <w:spacing w:after="0" w:line="240" w:lineRule="auto"/>
        <w:jc w:val="both"/>
        <w:rPr>
          <w:rFonts w:ascii="Times New Roman" w:eastAsia="Arial Unicode MS" w:hAnsi="Times New Roman" w:cs="Times New Roman"/>
          <w:spacing w:val="-6"/>
          <w:kern w:val="2"/>
          <w:sz w:val="24"/>
          <w:szCs w:val="24"/>
          <w:lang w:eastAsia="hi-IN" w:bidi="hi-IN"/>
        </w:rPr>
      </w:pPr>
    </w:p>
    <w:p w:rsidR="00F45D94" w:rsidRPr="00F45D94" w:rsidRDefault="00F45D94" w:rsidP="00F45D94">
      <w:pPr>
        <w:widowControl w:val="0"/>
        <w:suppressAutoHyphens/>
        <w:spacing w:after="0" w:line="240" w:lineRule="auto"/>
        <w:jc w:val="both"/>
        <w:rPr>
          <w:rFonts w:ascii="Times New Roman" w:eastAsia="Arial Unicode MS" w:hAnsi="Times New Roman" w:cs="Times New Roman"/>
          <w:spacing w:val="-6"/>
          <w:kern w:val="2"/>
          <w:sz w:val="24"/>
          <w:szCs w:val="24"/>
          <w:lang w:eastAsia="hi-IN" w:bidi="hi-IN"/>
        </w:rPr>
      </w:pPr>
      <w:r w:rsidRPr="00F45D94">
        <w:rPr>
          <w:rFonts w:ascii="Times New Roman" w:eastAsia="Arial Unicode MS" w:hAnsi="Times New Roman" w:cs="Times New Roman"/>
          <w:spacing w:val="-6"/>
          <w:kern w:val="2"/>
          <w:sz w:val="24"/>
          <w:szCs w:val="24"/>
          <w:lang w:eastAsia="hi-IN" w:bidi="hi-IN"/>
        </w:rPr>
        <w:t>Личностные результаты освоения предмета:</w:t>
      </w:r>
    </w:p>
    <w:p w:rsidR="00F45D94" w:rsidRPr="00F45D94" w:rsidRDefault="00F45D94" w:rsidP="00F45D94">
      <w:pPr>
        <w:widowControl w:val="0"/>
        <w:suppressAutoHyphens/>
        <w:spacing w:after="0" w:line="240" w:lineRule="auto"/>
        <w:jc w:val="both"/>
        <w:rPr>
          <w:rFonts w:ascii="Times New Roman" w:eastAsia="Arial Unicode MS" w:hAnsi="Times New Roman" w:cs="Times New Roman"/>
          <w:spacing w:val="-6"/>
          <w:kern w:val="2"/>
          <w:sz w:val="24"/>
          <w:szCs w:val="24"/>
          <w:lang w:eastAsia="hi-IN" w:bidi="hi-IN"/>
        </w:rPr>
      </w:pPr>
      <w:r w:rsidRPr="00F45D94">
        <w:rPr>
          <w:rFonts w:ascii="Times New Roman" w:eastAsia="Arial Unicode MS" w:hAnsi="Times New Roman" w:cs="Times New Roman"/>
          <w:spacing w:val="-6"/>
          <w:kern w:val="2"/>
          <w:sz w:val="24"/>
          <w:szCs w:val="24"/>
          <w:lang w:eastAsia="hi-IN" w:bidi="hi-IN"/>
        </w:rPr>
        <w:t>•</w:t>
      </w:r>
      <w:r w:rsidRPr="00F45D94">
        <w:rPr>
          <w:rFonts w:ascii="Times New Roman" w:eastAsia="Arial Unicode MS" w:hAnsi="Times New Roman" w:cs="Times New Roman"/>
          <w:spacing w:val="-6"/>
          <w:kern w:val="2"/>
          <w:sz w:val="24"/>
          <w:szCs w:val="24"/>
          <w:lang w:eastAsia="hi-IN" w:bidi="hi-IN"/>
        </w:rPr>
        <w:tab/>
        <w:t>принимает предлагаемую помощь;</w:t>
      </w:r>
    </w:p>
    <w:p w:rsidR="00F45D94" w:rsidRPr="00F45D94" w:rsidRDefault="00F45D94" w:rsidP="00F45D94">
      <w:pPr>
        <w:widowControl w:val="0"/>
        <w:suppressAutoHyphens/>
        <w:spacing w:after="0" w:line="240" w:lineRule="auto"/>
        <w:jc w:val="both"/>
        <w:rPr>
          <w:rFonts w:ascii="Times New Roman" w:eastAsia="Arial Unicode MS" w:hAnsi="Times New Roman" w:cs="Times New Roman"/>
          <w:spacing w:val="-6"/>
          <w:kern w:val="2"/>
          <w:sz w:val="24"/>
          <w:szCs w:val="24"/>
          <w:lang w:eastAsia="hi-IN" w:bidi="hi-IN"/>
        </w:rPr>
      </w:pPr>
      <w:r w:rsidRPr="00F45D94">
        <w:rPr>
          <w:rFonts w:ascii="Times New Roman" w:eastAsia="Arial Unicode MS" w:hAnsi="Times New Roman" w:cs="Times New Roman"/>
          <w:spacing w:val="-6"/>
          <w:kern w:val="2"/>
          <w:sz w:val="24"/>
          <w:szCs w:val="24"/>
          <w:lang w:eastAsia="hi-IN" w:bidi="hi-IN"/>
        </w:rPr>
        <w:t>•</w:t>
      </w:r>
      <w:r w:rsidRPr="00F45D94">
        <w:rPr>
          <w:rFonts w:ascii="Times New Roman" w:eastAsia="Arial Unicode MS" w:hAnsi="Times New Roman" w:cs="Times New Roman"/>
          <w:spacing w:val="-6"/>
          <w:kern w:val="2"/>
          <w:sz w:val="24"/>
          <w:szCs w:val="24"/>
          <w:lang w:eastAsia="hi-IN" w:bidi="hi-IN"/>
        </w:rPr>
        <w:tab/>
        <w:t>выполняет элементарные действия при помощи со стороны учителя;</w:t>
      </w:r>
    </w:p>
    <w:p w:rsidR="00F45D94" w:rsidRPr="00F45D94" w:rsidRDefault="00F45D94" w:rsidP="00F45D94">
      <w:pPr>
        <w:widowControl w:val="0"/>
        <w:suppressAutoHyphens/>
        <w:spacing w:after="0" w:line="240" w:lineRule="auto"/>
        <w:jc w:val="both"/>
        <w:rPr>
          <w:rFonts w:ascii="Times New Roman" w:eastAsia="Arial Unicode MS" w:hAnsi="Times New Roman" w:cs="Times New Roman"/>
          <w:spacing w:val="-6"/>
          <w:kern w:val="2"/>
          <w:sz w:val="24"/>
          <w:szCs w:val="24"/>
          <w:lang w:eastAsia="hi-IN" w:bidi="hi-IN"/>
        </w:rPr>
      </w:pPr>
    </w:p>
    <w:p w:rsidR="00F45D94" w:rsidRPr="00F45D94" w:rsidRDefault="00F45D94" w:rsidP="00F45D94">
      <w:pPr>
        <w:widowControl w:val="0"/>
        <w:suppressAutoHyphens/>
        <w:spacing w:after="0" w:line="240" w:lineRule="auto"/>
        <w:jc w:val="both"/>
        <w:rPr>
          <w:rFonts w:ascii="Times New Roman" w:eastAsia="Arial Unicode MS" w:hAnsi="Times New Roman" w:cs="Times New Roman"/>
          <w:spacing w:val="-6"/>
          <w:kern w:val="2"/>
          <w:sz w:val="24"/>
          <w:szCs w:val="24"/>
          <w:lang w:eastAsia="hi-IN" w:bidi="hi-IN"/>
        </w:rPr>
      </w:pPr>
      <w:r w:rsidRPr="00F45D94">
        <w:rPr>
          <w:rFonts w:ascii="Times New Roman" w:eastAsia="Arial Unicode MS" w:hAnsi="Times New Roman" w:cs="Times New Roman"/>
          <w:spacing w:val="-6"/>
          <w:kern w:val="2"/>
          <w:sz w:val="24"/>
          <w:szCs w:val="24"/>
          <w:lang w:eastAsia="hi-IN" w:bidi="hi-IN"/>
        </w:rPr>
        <w:t>•</w:t>
      </w:r>
      <w:r w:rsidRPr="00F45D94">
        <w:rPr>
          <w:rFonts w:ascii="Times New Roman" w:eastAsia="Arial Unicode MS" w:hAnsi="Times New Roman" w:cs="Times New Roman"/>
          <w:spacing w:val="-6"/>
          <w:kern w:val="2"/>
          <w:sz w:val="24"/>
          <w:szCs w:val="24"/>
          <w:lang w:eastAsia="hi-IN" w:bidi="hi-IN"/>
        </w:rPr>
        <w:tab/>
        <w:t>определяет состояние своего здоровья;</w:t>
      </w:r>
    </w:p>
    <w:p w:rsidR="00F45D94" w:rsidRPr="00F45D94" w:rsidRDefault="00F45D94" w:rsidP="00F45D94">
      <w:pPr>
        <w:widowControl w:val="0"/>
        <w:suppressAutoHyphens/>
        <w:spacing w:after="0" w:line="240" w:lineRule="auto"/>
        <w:jc w:val="both"/>
        <w:rPr>
          <w:rFonts w:ascii="Times New Roman" w:eastAsia="Arial Unicode MS" w:hAnsi="Times New Roman" w:cs="Times New Roman"/>
          <w:spacing w:val="-6"/>
          <w:kern w:val="2"/>
          <w:sz w:val="24"/>
          <w:szCs w:val="24"/>
          <w:lang w:eastAsia="hi-IN" w:bidi="hi-IN"/>
        </w:rPr>
      </w:pPr>
    </w:p>
    <w:p w:rsidR="00F45D94" w:rsidRPr="00F45D94" w:rsidRDefault="00F45D94" w:rsidP="00F45D94">
      <w:pPr>
        <w:widowControl w:val="0"/>
        <w:suppressAutoHyphens/>
        <w:spacing w:after="0" w:line="240" w:lineRule="auto"/>
        <w:jc w:val="both"/>
        <w:rPr>
          <w:rFonts w:ascii="Times New Roman" w:eastAsia="Arial Unicode MS" w:hAnsi="Times New Roman" w:cs="Times New Roman"/>
          <w:spacing w:val="-6"/>
          <w:kern w:val="2"/>
          <w:sz w:val="24"/>
          <w:szCs w:val="24"/>
          <w:lang w:eastAsia="hi-IN" w:bidi="hi-IN"/>
        </w:rPr>
      </w:pPr>
      <w:r w:rsidRPr="00F45D94">
        <w:rPr>
          <w:rFonts w:ascii="Times New Roman" w:eastAsia="Arial Unicode MS" w:hAnsi="Times New Roman" w:cs="Times New Roman"/>
          <w:spacing w:val="-6"/>
          <w:kern w:val="2"/>
          <w:sz w:val="24"/>
          <w:szCs w:val="24"/>
          <w:lang w:eastAsia="hi-IN" w:bidi="hi-IN"/>
        </w:rPr>
        <w:t>•</w:t>
      </w:r>
      <w:r w:rsidRPr="00F45D94">
        <w:rPr>
          <w:rFonts w:ascii="Times New Roman" w:eastAsia="Arial Unicode MS" w:hAnsi="Times New Roman" w:cs="Times New Roman"/>
          <w:spacing w:val="-6"/>
          <w:kern w:val="2"/>
          <w:sz w:val="24"/>
          <w:szCs w:val="24"/>
          <w:lang w:eastAsia="hi-IN" w:bidi="hi-IN"/>
        </w:rPr>
        <w:tab/>
        <w:t>проявляет собственные чувства;</w:t>
      </w:r>
    </w:p>
    <w:p w:rsidR="00F45D94" w:rsidRPr="00F45D94" w:rsidRDefault="00F45D94" w:rsidP="00F45D94">
      <w:pPr>
        <w:widowControl w:val="0"/>
        <w:suppressAutoHyphens/>
        <w:spacing w:after="0" w:line="240" w:lineRule="auto"/>
        <w:jc w:val="both"/>
        <w:rPr>
          <w:rFonts w:ascii="Times New Roman" w:eastAsia="Arial Unicode MS" w:hAnsi="Times New Roman" w:cs="Times New Roman"/>
          <w:spacing w:val="-6"/>
          <w:kern w:val="2"/>
          <w:sz w:val="24"/>
          <w:szCs w:val="24"/>
          <w:lang w:eastAsia="hi-IN" w:bidi="hi-IN"/>
        </w:rPr>
      </w:pPr>
      <w:r w:rsidRPr="00F45D94">
        <w:rPr>
          <w:rFonts w:ascii="Times New Roman" w:eastAsia="Arial Unicode MS" w:hAnsi="Times New Roman" w:cs="Times New Roman"/>
          <w:spacing w:val="-6"/>
          <w:kern w:val="2"/>
          <w:sz w:val="24"/>
          <w:szCs w:val="24"/>
          <w:lang w:eastAsia="hi-IN" w:bidi="hi-IN"/>
        </w:rPr>
        <w:t>•</w:t>
      </w:r>
      <w:r w:rsidRPr="00F45D94">
        <w:rPr>
          <w:rFonts w:ascii="Times New Roman" w:eastAsia="Arial Unicode MS" w:hAnsi="Times New Roman" w:cs="Times New Roman"/>
          <w:spacing w:val="-6"/>
          <w:kern w:val="2"/>
          <w:sz w:val="24"/>
          <w:szCs w:val="24"/>
          <w:lang w:eastAsia="hi-IN" w:bidi="hi-IN"/>
        </w:rPr>
        <w:tab/>
        <w:t>проявляет уважение к людям старшего возраста;</w:t>
      </w:r>
    </w:p>
    <w:p w:rsidR="00F45D94" w:rsidRPr="00F45D94" w:rsidRDefault="00F45D94" w:rsidP="00F45D94">
      <w:pPr>
        <w:widowControl w:val="0"/>
        <w:suppressAutoHyphens/>
        <w:spacing w:after="0" w:line="240" w:lineRule="auto"/>
        <w:jc w:val="both"/>
        <w:rPr>
          <w:rFonts w:ascii="Times New Roman" w:eastAsia="Arial Unicode MS" w:hAnsi="Times New Roman" w:cs="Times New Roman"/>
          <w:spacing w:val="-6"/>
          <w:kern w:val="2"/>
          <w:sz w:val="24"/>
          <w:szCs w:val="24"/>
          <w:lang w:eastAsia="hi-IN" w:bidi="hi-IN"/>
        </w:rPr>
      </w:pPr>
      <w:r w:rsidRPr="00F45D94">
        <w:rPr>
          <w:rFonts w:ascii="Times New Roman" w:eastAsia="Arial Unicode MS" w:hAnsi="Times New Roman" w:cs="Times New Roman"/>
          <w:spacing w:val="-6"/>
          <w:kern w:val="2"/>
          <w:sz w:val="24"/>
          <w:szCs w:val="24"/>
          <w:lang w:eastAsia="hi-IN" w:bidi="hi-IN"/>
        </w:rPr>
        <w:t>•</w:t>
      </w:r>
      <w:r w:rsidRPr="00F45D94">
        <w:rPr>
          <w:rFonts w:ascii="Times New Roman" w:eastAsia="Arial Unicode MS" w:hAnsi="Times New Roman" w:cs="Times New Roman"/>
          <w:spacing w:val="-6"/>
          <w:kern w:val="2"/>
          <w:sz w:val="24"/>
          <w:szCs w:val="24"/>
          <w:lang w:eastAsia="hi-IN" w:bidi="hi-IN"/>
        </w:rPr>
        <w:tab/>
        <w:t xml:space="preserve">учится избегать конфликтных ситуаций; </w:t>
      </w:r>
    </w:p>
    <w:p w:rsidR="00F45D94" w:rsidRPr="00F45D94" w:rsidRDefault="00F45D94" w:rsidP="00F45D94">
      <w:pPr>
        <w:widowControl w:val="0"/>
        <w:suppressAutoHyphens/>
        <w:spacing w:after="0" w:line="240" w:lineRule="auto"/>
        <w:jc w:val="both"/>
        <w:rPr>
          <w:rFonts w:ascii="Times New Roman" w:eastAsia="Arial Unicode MS" w:hAnsi="Times New Roman" w:cs="Times New Roman"/>
          <w:spacing w:val="-6"/>
          <w:kern w:val="2"/>
          <w:sz w:val="24"/>
          <w:szCs w:val="24"/>
          <w:lang w:eastAsia="hi-IN" w:bidi="hi-IN"/>
        </w:rPr>
      </w:pPr>
      <w:r w:rsidRPr="00F45D94">
        <w:rPr>
          <w:rFonts w:ascii="Times New Roman" w:eastAsia="Arial Unicode MS" w:hAnsi="Times New Roman" w:cs="Times New Roman"/>
          <w:spacing w:val="-6"/>
          <w:kern w:val="2"/>
          <w:sz w:val="24"/>
          <w:szCs w:val="24"/>
          <w:lang w:eastAsia="hi-IN" w:bidi="hi-IN"/>
        </w:rPr>
        <w:t>•</w:t>
      </w:r>
      <w:r w:rsidRPr="00F45D94">
        <w:rPr>
          <w:rFonts w:ascii="Times New Roman" w:eastAsia="Arial Unicode MS" w:hAnsi="Times New Roman" w:cs="Times New Roman"/>
          <w:spacing w:val="-6"/>
          <w:kern w:val="2"/>
          <w:sz w:val="24"/>
          <w:szCs w:val="24"/>
          <w:lang w:eastAsia="hi-IN" w:bidi="hi-IN"/>
        </w:rPr>
        <w:tab/>
        <w:t xml:space="preserve">проявляет собственные чувства; </w:t>
      </w:r>
    </w:p>
    <w:p w:rsidR="00F45D94" w:rsidRPr="00F45D94" w:rsidRDefault="00F45D94" w:rsidP="00F45D94">
      <w:pPr>
        <w:widowControl w:val="0"/>
        <w:suppressAutoHyphens/>
        <w:spacing w:after="0" w:line="240" w:lineRule="auto"/>
        <w:jc w:val="both"/>
        <w:rPr>
          <w:rFonts w:ascii="Times New Roman" w:eastAsia="Arial Unicode MS" w:hAnsi="Times New Roman" w:cs="Times New Roman"/>
          <w:spacing w:val="-6"/>
          <w:kern w:val="2"/>
          <w:sz w:val="24"/>
          <w:szCs w:val="24"/>
          <w:lang w:eastAsia="hi-IN" w:bidi="hi-IN"/>
        </w:rPr>
      </w:pPr>
      <w:r w:rsidRPr="00F45D94">
        <w:rPr>
          <w:rFonts w:ascii="Times New Roman" w:eastAsia="Arial Unicode MS" w:hAnsi="Times New Roman" w:cs="Times New Roman"/>
          <w:spacing w:val="-6"/>
          <w:kern w:val="2"/>
          <w:sz w:val="24"/>
          <w:szCs w:val="24"/>
          <w:lang w:eastAsia="hi-IN" w:bidi="hi-IN"/>
        </w:rPr>
        <w:t>•</w:t>
      </w:r>
      <w:r w:rsidRPr="00F45D94">
        <w:rPr>
          <w:rFonts w:ascii="Times New Roman" w:eastAsia="Arial Unicode MS" w:hAnsi="Times New Roman" w:cs="Times New Roman"/>
          <w:spacing w:val="-6"/>
          <w:kern w:val="2"/>
          <w:sz w:val="24"/>
          <w:szCs w:val="24"/>
          <w:lang w:eastAsia="hi-IN" w:bidi="hi-IN"/>
        </w:rPr>
        <w:tab/>
        <w:t>осознает, что определённые его действия несут опасность для него;</w:t>
      </w:r>
    </w:p>
    <w:p w:rsidR="00F45D94" w:rsidRPr="00F45D94" w:rsidRDefault="00F45D94" w:rsidP="00F45D94">
      <w:pPr>
        <w:widowControl w:val="0"/>
        <w:suppressAutoHyphens/>
        <w:spacing w:after="0" w:line="240" w:lineRule="auto"/>
        <w:jc w:val="both"/>
        <w:rPr>
          <w:rFonts w:ascii="Times New Roman" w:eastAsia="Arial Unicode MS" w:hAnsi="Times New Roman" w:cs="Times New Roman"/>
          <w:spacing w:val="-6"/>
          <w:kern w:val="2"/>
          <w:sz w:val="24"/>
          <w:szCs w:val="24"/>
          <w:lang w:eastAsia="hi-IN" w:bidi="hi-IN"/>
        </w:rPr>
      </w:pPr>
      <w:r w:rsidRPr="00F45D94">
        <w:rPr>
          <w:rFonts w:ascii="Times New Roman" w:eastAsia="Arial Unicode MS" w:hAnsi="Times New Roman" w:cs="Times New Roman"/>
          <w:spacing w:val="-6"/>
          <w:kern w:val="2"/>
          <w:sz w:val="24"/>
          <w:szCs w:val="24"/>
          <w:lang w:eastAsia="hi-IN" w:bidi="hi-IN"/>
        </w:rPr>
        <w:t>•</w:t>
      </w:r>
      <w:r w:rsidRPr="00F45D94">
        <w:rPr>
          <w:rFonts w:ascii="Times New Roman" w:eastAsia="Arial Unicode MS" w:hAnsi="Times New Roman" w:cs="Times New Roman"/>
          <w:spacing w:val="-6"/>
          <w:kern w:val="2"/>
          <w:sz w:val="24"/>
          <w:szCs w:val="24"/>
          <w:lang w:eastAsia="hi-IN" w:bidi="hi-IN"/>
        </w:rPr>
        <w:tab/>
        <w:t>выполняет элементарные действия при помощи со стороны учителя;</w:t>
      </w:r>
    </w:p>
    <w:p w:rsidR="00F45D94" w:rsidRPr="00F45D94" w:rsidRDefault="00F45D94" w:rsidP="00F45D94">
      <w:pPr>
        <w:widowControl w:val="0"/>
        <w:suppressAutoHyphens/>
        <w:spacing w:after="0" w:line="240" w:lineRule="auto"/>
        <w:jc w:val="both"/>
        <w:rPr>
          <w:rFonts w:ascii="Times New Roman" w:eastAsia="Arial Unicode MS" w:hAnsi="Times New Roman" w:cs="Times New Roman"/>
          <w:spacing w:val="-6"/>
          <w:kern w:val="2"/>
          <w:sz w:val="24"/>
          <w:szCs w:val="24"/>
          <w:lang w:eastAsia="hi-IN" w:bidi="hi-IN"/>
        </w:rPr>
      </w:pPr>
    </w:p>
    <w:p w:rsidR="00F45D94" w:rsidRPr="00F45D94" w:rsidRDefault="00F45D94" w:rsidP="00F45D94">
      <w:pPr>
        <w:widowControl w:val="0"/>
        <w:suppressAutoHyphens/>
        <w:spacing w:after="0" w:line="240" w:lineRule="auto"/>
        <w:jc w:val="both"/>
        <w:rPr>
          <w:rFonts w:ascii="Times New Roman" w:eastAsia="Arial Unicode MS" w:hAnsi="Times New Roman" w:cs="Times New Roman"/>
          <w:spacing w:val="-6"/>
          <w:kern w:val="2"/>
          <w:sz w:val="24"/>
          <w:szCs w:val="24"/>
          <w:lang w:eastAsia="hi-IN" w:bidi="hi-IN"/>
        </w:rPr>
      </w:pPr>
      <w:r w:rsidRPr="00F45D94">
        <w:rPr>
          <w:rFonts w:ascii="Times New Roman" w:eastAsia="Arial Unicode MS" w:hAnsi="Times New Roman" w:cs="Times New Roman"/>
          <w:spacing w:val="-6"/>
          <w:kern w:val="2"/>
          <w:sz w:val="24"/>
          <w:szCs w:val="24"/>
          <w:lang w:eastAsia="hi-IN" w:bidi="hi-IN"/>
        </w:rPr>
        <w:t xml:space="preserve">Предметные результаты освоения программы по предмету: </w:t>
      </w:r>
    </w:p>
    <w:p w:rsidR="00F45D94" w:rsidRPr="00F45D94" w:rsidRDefault="00F45D94" w:rsidP="00F45D94">
      <w:pPr>
        <w:widowControl w:val="0"/>
        <w:suppressAutoHyphens/>
        <w:spacing w:after="0" w:line="240" w:lineRule="auto"/>
        <w:jc w:val="both"/>
        <w:rPr>
          <w:rFonts w:ascii="Times New Roman" w:eastAsia="Arial Unicode MS" w:hAnsi="Times New Roman" w:cs="Times New Roman"/>
          <w:spacing w:val="-6"/>
          <w:kern w:val="2"/>
          <w:sz w:val="24"/>
          <w:szCs w:val="24"/>
          <w:lang w:eastAsia="hi-IN" w:bidi="hi-IN"/>
        </w:rPr>
      </w:pPr>
      <w:r w:rsidRPr="00F45D94">
        <w:rPr>
          <w:rFonts w:ascii="Times New Roman" w:eastAsia="Arial Unicode MS" w:hAnsi="Times New Roman" w:cs="Times New Roman"/>
          <w:spacing w:val="-6"/>
          <w:kern w:val="2"/>
          <w:sz w:val="24"/>
          <w:szCs w:val="24"/>
          <w:lang w:eastAsia="hi-IN" w:bidi="hi-IN"/>
        </w:rPr>
        <w:t>•</w:t>
      </w:r>
      <w:r w:rsidRPr="00F45D94">
        <w:rPr>
          <w:rFonts w:ascii="Times New Roman" w:eastAsia="Arial Unicode MS" w:hAnsi="Times New Roman" w:cs="Times New Roman"/>
          <w:spacing w:val="-6"/>
          <w:kern w:val="2"/>
          <w:sz w:val="24"/>
          <w:szCs w:val="24"/>
          <w:lang w:eastAsia="hi-IN" w:bidi="hi-IN"/>
        </w:rPr>
        <w:tab/>
        <w:t>фиксирует взгляд на предмете</w:t>
      </w:r>
    </w:p>
    <w:p w:rsidR="00F45D94" w:rsidRPr="00F45D94" w:rsidRDefault="00F45D94" w:rsidP="00F45D94">
      <w:pPr>
        <w:widowControl w:val="0"/>
        <w:suppressAutoHyphens/>
        <w:spacing w:after="0" w:line="240" w:lineRule="auto"/>
        <w:jc w:val="both"/>
        <w:rPr>
          <w:rFonts w:ascii="Times New Roman" w:eastAsia="Arial Unicode MS" w:hAnsi="Times New Roman" w:cs="Times New Roman"/>
          <w:spacing w:val="-6"/>
          <w:kern w:val="2"/>
          <w:sz w:val="24"/>
          <w:szCs w:val="24"/>
          <w:lang w:eastAsia="hi-IN" w:bidi="hi-IN"/>
        </w:rPr>
      </w:pPr>
      <w:r w:rsidRPr="00F45D94">
        <w:rPr>
          <w:rFonts w:ascii="Times New Roman" w:eastAsia="Arial Unicode MS" w:hAnsi="Times New Roman" w:cs="Times New Roman"/>
          <w:spacing w:val="-6"/>
          <w:kern w:val="2"/>
          <w:sz w:val="24"/>
          <w:szCs w:val="24"/>
          <w:lang w:eastAsia="hi-IN" w:bidi="hi-IN"/>
        </w:rPr>
        <w:t>•</w:t>
      </w:r>
      <w:r w:rsidRPr="00F45D94">
        <w:rPr>
          <w:rFonts w:ascii="Times New Roman" w:eastAsia="Arial Unicode MS" w:hAnsi="Times New Roman" w:cs="Times New Roman"/>
          <w:spacing w:val="-6"/>
          <w:kern w:val="2"/>
          <w:sz w:val="24"/>
          <w:szCs w:val="24"/>
          <w:lang w:eastAsia="hi-IN" w:bidi="hi-IN"/>
        </w:rPr>
        <w:tab/>
        <w:t>берёт рисуемый предмет (игрушку, образец) в руку и рассматривает его;</w:t>
      </w:r>
    </w:p>
    <w:p w:rsidR="00F45D94" w:rsidRPr="00F45D94" w:rsidRDefault="00F45D94" w:rsidP="00F45D94">
      <w:pPr>
        <w:widowControl w:val="0"/>
        <w:suppressAutoHyphens/>
        <w:spacing w:after="0" w:line="240" w:lineRule="auto"/>
        <w:jc w:val="both"/>
        <w:rPr>
          <w:rFonts w:ascii="Times New Roman" w:eastAsia="Arial Unicode MS" w:hAnsi="Times New Roman" w:cs="Times New Roman"/>
          <w:spacing w:val="-6"/>
          <w:kern w:val="2"/>
          <w:sz w:val="24"/>
          <w:szCs w:val="24"/>
          <w:lang w:eastAsia="hi-IN" w:bidi="hi-IN"/>
        </w:rPr>
      </w:pPr>
      <w:r w:rsidRPr="00F45D94">
        <w:rPr>
          <w:rFonts w:ascii="Times New Roman" w:eastAsia="Arial Unicode MS" w:hAnsi="Times New Roman" w:cs="Times New Roman"/>
          <w:spacing w:val="-6"/>
          <w:kern w:val="2"/>
          <w:sz w:val="24"/>
          <w:szCs w:val="24"/>
          <w:lang w:eastAsia="hi-IN" w:bidi="hi-IN"/>
        </w:rPr>
        <w:t>•</w:t>
      </w:r>
      <w:r w:rsidRPr="00F45D94">
        <w:rPr>
          <w:rFonts w:ascii="Times New Roman" w:eastAsia="Arial Unicode MS" w:hAnsi="Times New Roman" w:cs="Times New Roman"/>
          <w:spacing w:val="-6"/>
          <w:kern w:val="2"/>
          <w:sz w:val="24"/>
          <w:szCs w:val="24"/>
          <w:lang w:eastAsia="hi-IN" w:bidi="hi-IN"/>
        </w:rPr>
        <w:tab/>
        <w:t>берёт карандаш в руку и сжимает его с помощью учителя;</w:t>
      </w:r>
    </w:p>
    <w:p w:rsidR="00F45D94" w:rsidRPr="00F45D94" w:rsidRDefault="00F45D94" w:rsidP="00F45D94">
      <w:pPr>
        <w:widowControl w:val="0"/>
        <w:suppressAutoHyphens/>
        <w:spacing w:after="0" w:line="240" w:lineRule="auto"/>
        <w:jc w:val="both"/>
        <w:rPr>
          <w:rFonts w:ascii="Times New Roman" w:eastAsia="Arial Unicode MS" w:hAnsi="Times New Roman" w:cs="Times New Roman"/>
          <w:spacing w:val="-6"/>
          <w:kern w:val="2"/>
          <w:sz w:val="24"/>
          <w:szCs w:val="24"/>
          <w:lang w:eastAsia="hi-IN" w:bidi="hi-IN"/>
        </w:rPr>
      </w:pPr>
      <w:r w:rsidRPr="00F45D94">
        <w:rPr>
          <w:rFonts w:ascii="Times New Roman" w:eastAsia="Arial Unicode MS" w:hAnsi="Times New Roman" w:cs="Times New Roman"/>
          <w:spacing w:val="-6"/>
          <w:kern w:val="2"/>
          <w:sz w:val="24"/>
          <w:szCs w:val="24"/>
          <w:lang w:eastAsia="hi-IN" w:bidi="hi-IN"/>
        </w:rPr>
        <w:t>•</w:t>
      </w:r>
      <w:r w:rsidRPr="00F45D94">
        <w:rPr>
          <w:rFonts w:ascii="Times New Roman" w:eastAsia="Arial Unicode MS" w:hAnsi="Times New Roman" w:cs="Times New Roman"/>
          <w:spacing w:val="-6"/>
          <w:kern w:val="2"/>
          <w:sz w:val="24"/>
          <w:szCs w:val="24"/>
          <w:lang w:eastAsia="hi-IN" w:bidi="hi-IN"/>
        </w:rPr>
        <w:tab/>
        <w:t>проводит прямые и ломаные линии самостоятельно или с помощью учителя;</w:t>
      </w:r>
    </w:p>
    <w:p w:rsidR="00F45D94" w:rsidRPr="00F45D94" w:rsidRDefault="00F45D94" w:rsidP="00F45D94">
      <w:pPr>
        <w:widowControl w:val="0"/>
        <w:suppressAutoHyphens/>
        <w:spacing w:after="0" w:line="240" w:lineRule="auto"/>
        <w:jc w:val="both"/>
        <w:rPr>
          <w:rFonts w:ascii="Times New Roman" w:eastAsia="Arial Unicode MS" w:hAnsi="Times New Roman" w:cs="Times New Roman"/>
          <w:spacing w:val="-6"/>
          <w:kern w:val="2"/>
          <w:sz w:val="24"/>
          <w:szCs w:val="24"/>
          <w:lang w:eastAsia="hi-IN" w:bidi="hi-IN"/>
        </w:rPr>
      </w:pPr>
    </w:p>
    <w:p w:rsidR="00F45D94" w:rsidRPr="00F45D94" w:rsidRDefault="00F45D94" w:rsidP="00F45D94">
      <w:pPr>
        <w:widowControl w:val="0"/>
        <w:suppressAutoHyphens/>
        <w:spacing w:after="0" w:line="240" w:lineRule="auto"/>
        <w:jc w:val="both"/>
        <w:rPr>
          <w:rFonts w:ascii="Times New Roman" w:eastAsia="Arial Unicode MS" w:hAnsi="Times New Roman" w:cs="Times New Roman"/>
          <w:spacing w:val="-6"/>
          <w:kern w:val="2"/>
          <w:sz w:val="24"/>
          <w:szCs w:val="24"/>
          <w:lang w:eastAsia="hi-IN" w:bidi="hi-IN"/>
        </w:rPr>
      </w:pPr>
      <w:proofErr w:type="gramStart"/>
      <w:r w:rsidRPr="00F45D94">
        <w:rPr>
          <w:rFonts w:ascii="Times New Roman" w:eastAsia="Arial Unicode MS" w:hAnsi="Times New Roman" w:cs="Times New Roman"/>
          <w:spacing w:val="-6"/>
          <w:kern w:val="2"/>
          <w:sz w:val="24"/>
          <w:szCs w:val="24"/>
          <w:lang w:eastAsia="hi-IN" w:bidi="hi-IN"/>
        </w:rPr>
        <w:t>Базовые  учебные</w:t>
      </w:r>
      <w:proofErr w:type="gramEnd"/>
      <w:r w:rsidRPr="00F45D94">
        <w:rPr>
          <w:rFonts w:ascii="Times New Roman" w:eastAsia="Arial Unicode MS" w:hAnsi="Times New Roman" w:cs="Times New Roman"/>
          <w:spacing w:val="-6"/>
          <w:kern w:val="2"/>
          <w:sz w:val="24"/>
          <w:szCs w:val="24"/>
          <w:lang w:eastAsia="hi-IN" w:bidi="hi-IN"/>
        </w:rPr>
        <w:t xml:space="preserve"> действии. БУД:</w:t>
      </w:r>
    </w:p>
    <w:p w:rsidR="00F45D94" w:rsidRPr="00F45D94" w:rsidRDefault="00F45D94" w:rsidP="00F45D94">
      <w:pPr>
        <w:widowControl w:val="0"/>
        <w:suppressAutoHyphens/>
        <w:spacing w:after="0" w:line="240" w:lineRule="auto"/>
        <w:jc w:val="both"/>
        <w:rPr>
          <w:rFonts w:ascii="Times New Roman" w:eastAsia="Arial Unicode MS" w:hAnsi="Times New Roman" w:cs="Times New Roman"/>
          <w:spacing w:val="-6"/>
          <w:kern w:val="2"/>
          <w:sz w:val="24"/>
          <w:szCs w:val="24"/>
          <w:lang w:eastAsia="hi-IN" w:bidi="hi-IN"/>
        </w:rPr>
      </w:pPr>
    </w:p>
    <w:p w:rsidR="00F45D94" w:rsidRPr="00F45D94" w:rsidRDefault="00F45D94" w:rsidP="00F45D94">
      <w:pPr>
        <w:widowControl w:val="0"/>
        <w:suppressAutoHyphens/>
        <w:spacing w:after="0" w:line="240" w:lineRule="auto"/>
        <w:jc w:val="both"/>
        <w:rPr>
          <w:rFonts w:ascii="Times New Roman" w:eastAsia="Arial Unicode MS" w:hAnsi="Times New Roman" w:cs="Times New Roman"/>
          <w:spacing w:val="-6"/>
          <w:kern w:val="2"/>
          <w:sz w:val="24"/>
          <w:szCs w:val="24"/>
          <w:lang w:eastAsia="hi-IN" w:bidi="hi-IN"/>
        </w:rPr>
      </w:pPr>
      <w:r w:rsidRPr="00F45D94">
        <w:rPr>
          <w:rFonts w:ascii="Times New Roman" w:eastAsia="Arial Unicode MS" w:hAnsi="Times New Roman" w:cs="Times New Roman"/>
          <w:spacing w:val="-6"/>
          <w:kern w:val="2"/>
          <w:sz w:val="24"/>
          <w:szCs w:val="24"/>
          <w:lang w:eastAsia="hi-IN" w:bidi="hi-IN"/>
        </w:rPr>
        <w:t>•</w:t>
      </w:r>
      <w:r w:rsidRPr="00F45D94">
        <w:rPr>
          <w:rFonts w:ascii="Times New Roman" w:eastAsia="Arial Unicode MS" w:hAnsi="Times New Roman" w:cs="Times New Roman"/>
          <w:spacing w:val="-6"/>
          <w:kern w:val="2"/>
          <w:sz w:val="24"/>
          <w:szCs w:val="24"/>
          <w:lang w:eastAsia="hi-IN" w:bidi="hi-IN"/>
        </w:rPr>
        <w:tab/>
        <w:t xml:space="preserve">переключает взгляд с одного предмета на другой; </w:t>
      </w:r>
    </w:p>
    <w:p w:rsidR="00F45D94" w:rsidRPr="00F45D94" w:rsidRDefault="00F45D94" w:rsidP="00F45D94">
      <w:pPr>
        <w:widowControl w:val="0"/>
        <w:suppressAutoHyphens/>
        <w:spacing w:after="0" w:line="240" w:lineRule="auto"/>
        <w:jc w:val="both"/>
        <w:rPr>
          <w:rFonts w:ascii="Times New Roman" w:eastAsia="Arial Unicode MS" w:hAnsi="Times New Roman" w:cs="Times New Roman"/>
          <w:spacing w:val="-6"/>
          <w:kern w:val="2"/>
          <w:sz w:val="24"/>
          <w:szCs w:val="24"/>
          <w:lang w:eastAsia="hi-IN" w:bidi="hi-IN"/>
        </w:rPr>
      </w:pPr>
      <w:r w:rsidRPr="00F45D94">
        <w:rPr>
          <w:rFonts w:ascii="Times New Roman" w:eastAsia="Arial Unicode MS" w:hAnsi="Times New Roman" w:cs="Times New Roman"/>
          <w:spacing w:val="-6"/>
          <w:kern w:val="2"/>
          <w:sz w:val="24"/>
          <w:szCs w:val="24"/>
          <w:lang w:eastAsia="hi-IN" w:bidi="hi-IN"/>
        </w:rPr>
        <w:t>•</w:t>
      </w:r>
      <w:r w:rsidRPr="00F45D94">
        <w:rPr>
          <w:rFonts w:ascii="Times New Roman" w:eastAsia="Arial Unicode MS" w:hAnsi="Times New Roman" w:cs="Times New Roman"/>
          <w:spacing w:val="-6"/>
          <w:kern w:val="2"/>
          <w:sz w:val="24"/>
          <w:szCs w:val="24"/>
          <w:lang w:eastAsia="hi-IN" w:bidi="hi-IN"/>
        </w:rPr>
        <w:tab/>
        <w:t xml:space="preserve">берет игрушки, предлагаемые учителем, перекладывает их; </w:t>
      </w:r>
    </w:p>
    <w:p w:rsidR="00F45D94" w:rsidRPr="00F45D94" w:rsidRDefault="00F45D94" w:rsidP="00F45D94">
      <w:pPr>
        <w:widowControl w:val="0"/>
        <w:suppressAutoHyphens/>
        <w:spacing w:after="0" w:line="240" w:lineRule="auto"/>
        <w:jc w:val="both"/>
        <w:rPr>
          <w:rFonts w:ascii="Times New Roman" w:eastAsia="Arial Unicode MS" w:hAnsi="Times New Roman" w:cs="Times New Roman"/>
          <w:spacing w:val="-6"/>
          <w:kern w:val="2"/>
          <w:sz w:val="24"/>
          <w:szCs w:val="24"/>
          <w:lang w:eastAsia="hi-IN" w:bidi="hi-IN"/>
        </w:rPr>
      </w:pPr>
      <w:r w:rsidRPr="00F45D94">
        <w:rPr>
          <w:rFonts w:ascii="Times New Roman" w:eastAsia="Arial Unicode MS" w:hAnsi="Times New Roman" w:cs="Times New Roman"/>
          <w:spacing w:val="-6"/>
          <w:kern w:val="2"/>
          <w:sz w:val="24"/>
          <w:szCs w:val="24"/>
          <w:lang w:eastAsia="hi-IN" w:bidi="hi-IN"/>
        </w:rPr>
        <w:t>•</w:t>
      </w:r>
      <w:r w:rsidRPr="00F45D94">
        <w:rPr>
          <w:rFonts w:ascii="Times New Roman" w:eastAsia="Arial Unicode MS" w:hAnsi="Times New Roman" w:cs="Times New Roman"/>
          <w:spacing w:val="-6"/>
          <w:kern w:val="2"/>
          <w:sz w:val="24"/>
          <w:szCs w:val="24"/>
          <w:lang w:eastAsia="hi-IN" w:bidi="hi-IN"/>
        </w:rPr>
        <w:tab/>
        <w:t>раскладывает предметы в определенной последовательности и по порядку (с помощью учителя);</w:t>
      </w:r>
    </w:p>
    <w:p w:rsidR="00F45D94" w:rsidRPr="00F45D94" w:rsidRDefault="00F45D94" w:rsidP="00F45D94">
      <w:pPr>
        <w:widowControl w:val="0"/>
        <w:suppressAutoHyphens/>
        <w:spacing w:after="0" w:line="240" w:lineRule="auto"/>
        <w:jc w:val="both"/>
        <w:rPr>
          <w:rFonts w:ascii="Times New Roman" w:eastAsia="Arial Unicode MS" w:hAnsi="Times New Roman" w:cs="Times New Roman"/>
          <w:spacing w:val="-6"/>
          <w:kern w:val="2"/>
          <w:sz w:val="24"/>
          <w:szCs w:val="24"/>
          <w:lang w:eastAsia="hi-IN" w:bidi="hi-IN"/>
        </w:rPr>
      </w:pPr>
      <w:r w:rsidRPr="00F45D94">
        <w:rPr>
          <w:rFonts w:ascii="Times New Roman" w:eastAsia="Arial Unicode MS" w:hAnsi="Times New Roman" w:cs="Times New Roman"/>
          <w:spacing w:val="-6"/>
          <w:kern w:val="2"/>
          <w:sz w:val="24"/>
          <w:szCs w:val="24"/>
          <w:lang w:eastAsia="hi-IN" w:bidi="hi-IN"/>
        </w:rPr>
        <w:t>•</w:t>
      </w:r>
      <w:r w:rsidRPr="00F45D94">
        <w:rPr>
          <w:rFonts w:ascii="Times New Roman" w:eastAsia="Arial Unicode MS" w:hAnsi="Times New Roman" w:cs="Times New Roman"/>
          <w:spacing w:val="-6"/>
          <w:kern w:val="2"/>
          <w:sz w:val="24"/>
          <w:szCs w:val="24"/>
          <w:lang w:eastAsia="hi-IN" w:bidi="hi-IN"/>
        </w:rPr>
        <w:tab/>
        <w:t>фиксирует взгляд на звучащей и яркой игрушке;</w:t>
      </w:r>
    </w:p>
    <w:p w:rsidR="00F45D94" w:rsidRPr="00F45D94" w:rsidRDefault="00F45D94" w:rsidP="00F45D94">
      <w:pPr>
        <w:widowControl w:val="0"/>
        <w:suppressAutoHyphens/>
        <w:spacing w:after="0" w:line="240" w:lineRule="auto"/>
        <w:jc w:val="both"/>
        <w:rPr>
          <w:rFonts w:ascii="Times New Roman" w:eastAsia="Arial Unicode MS" w:hAnsi="Times New Roman" w:cs="Times New Roman"/>
          <w:spacing w:val="-6"/>
          <w:kern w:val="2"/>
          <w:sz w:val="24"/>
          <w:szCs w:val="24"/>
          <w:lang w:eastAsia="hi-IN" w:bidi="hi-IN"/>
        </w:rPr>
      </w:pPr>
      <w:r w:rsidRPr="00F45D94">
        <w:rPr>
          <w:rFonts w:ascii="Times New Roman" w:eastAsia="Arial Unicode MS" w:hAnsi="Times New Roman" w:cs="Times New Roman"/>
          <w:spacing w:val="-6"/>
          <w:kern w:val="2"/>
          <w:sz w:val="24"/>
          <w:szCs w:val="24"/>
          <w:lang w:eastAsia="hi-IN" w:bidi="hi-IN"/>
        </w:rPr>
        <w:t>•</w:t>
      </w:r>
      <w:r w:rsidRPr="00F45D94">
        <w:rPr>
          <w:rFonts w:ascii="Times New Roman" w:eastAsia="Arial Unicode MS" w:hAnsi="Times New Roman" w:cs="Times New Roman"/>
          <w:spacing w:val="-6"/>
          <w:kern w:val="2"/>
          <w:sz w:val="24"/>
          <w:szCs w:val="24"/>
          <w:lang w:eastAsia="hi-IN" w:bidi="hi-IN"/>
        </w:rPr>
        <w:tab/>
        <w:t>выполняет действие «рука в руке»;</w:t>
      </w:r>
    </w:p>
    <w:p w:rsidR="00F45D94" w:rsidRPr="00F45D94" w:rsidRDefault="00F45D94" w:rsidP="00F45D94">
      <w:pPr>
        <w:widowControl w:val="0"/>
        <w:suppressAutoHyphens/>
        <w:spacing w:after="0" w:line="240" w:lineRule="auto"/>
        <w:jc w:val="both"/>
        <w:rPr>
          <w:rFonts w:ascii="Times New Roman" w:eastAsia="Arial Unicode MS" w:hAnsi="Times New Roman" w:cs="Times New Roman"/>
          <w:spacing w:val="-6"/>
          <w:kern w:val="2"/>
          <w:sz w:val="24"/>
          <w:szCs w:val="24"/>
          <w:lang w:eastAsia="hi-IN" w:bidi="hi-IN"/>
        </w:rPr>
      </w:pPr>
      <w:r w:rsidRPr="00F45D94">
        <w:rPr>
          <w:rFonts w:ascii="Times New Roman" w:eastAsia="Arial Unicode MS" w:hAnsi="Times New Roman" w:cs="Times New Roman"/>
          <w:spacing w:val="-6"/>
          <w:kern w:val="2"/>
          <w:sz w:val="24"/>
          <w:szCs w:val="24"/>
          <w:lang w:eastAsia="hi-IN" w:bidi="hi-IN"/>
        </w:rPr>
        <w:t>•</w:t>
      </w:r>
      <w:r w:rsidRPr="00F45D94">
        <w:rPr>
          <w:rFonts w:ascii="Times New Roman" w:eastAsia="Arial Unicode MS" w:hAnsi="Times New Roman" w:cs="Times New Roman"/>
          <w:spacing w:val="-6"/>
          <w:kern w:val="2"/>
          <w:sz w:val="24"/>
          <w:szCs w:val="24"/>
          <w:lang w:eastAsia="hi-IN" w:bidi="hi-IN"/>
        </w:rPr>
        <w:tab/>
        <w:t>берет карандаш и сжимает его в руке, самостоятельно или с помощью;</w:t>
      </w:r>
    </w:p>
    <w:p w:rsidR="00F45D94" w:rsidRPr="00F45D94" w:rsidRDefault="00F45D94" w:rsidP="00F45D94">
      <w:pPr>
        <w:widowControl w:val="0"/>
        <w:suppressAutoHyphens/>
        <w:spacing w:after="0" w:line="240" w:lineRule="auto"/>
        <w:jc w:val="both"/>
        <w:rPr>
          <w:rFonts w:ascii="Times New Roman" w:eastAsia="Arial Unicode MS" w:hAnsi="Times New Roman" w:cs="Times New Roman"/>
          <w:spacing w:val="-6"/>
          <w:kern w:val="2"/>
          <w:sz w:val="24"/>
          <w:szCs w:val="24"/>
          <w:lang w:eastAsia="hi-IN" w:bidi="hi-IN"/>
        </w:rPr>
      </w:pPr>
      <w:r w:rsidRPr="00F45D94">
        <w:rPr>
          <w:rFonts w:ascii="Times New Roman" w:eastAsia="Arial Unicode MS" w:hAnsi="Times New Roman" w:cs="Times New Roman"/>
          <w:spacing w:val="-6"/>
          <w:kern w:val="2"/>
          <w:sz w:val="24"/>
          <w:szCs w:val="24"/>
          <w:lang w:eastAsia="hi-IN" w:bidi="hi-IN"/>
        </w:rPr>
        <w:t>•</w:t>
      </w:r>
      <w:r w:rsidRPr="00F45D94">
        <w:rPr>
          <w:rFonts w:ascii="Times New Roman" w:eastAsia="Arial Unicode MS" w:hAnsi="Times New Roman" w:cs="Times New Roman"/>
          <w:spacing w:val="-6"/>
          <w:kern w:val="2"/>
          <w:sz w:val="24"/>
          <w:szCs w:val="24"/>
          <w:lang w:eastAsia="hi-IN" w:bidi="hi-IN"/>
        </w:rPr>
        <w:tab/>
        <w:t>ориентироваться в пространстве класса.</w:t>
      </w:r>
    </w:p>
    <w:p w:rsidR="00F74F3D" w:rsidRDefault="00F74F3D" w:rsidP="00F45D94">
      <w:pPr>
        <w:widowControl w:val="0"/>
        <w:suppressAutoHyphens/>
        <w:spacing w:after="0" w:line="240" w:lineRule="auto"/>
        <w:jc w:val="both"/>
        <w:rPr>
          <w:rFonts w:ascii="Times New Roman" w:eastAsia="Arial Unicode MS" w:hAnsi="Times New Roman" w:cs="Times New Roman"/>
          <w:spacing w:val="-6"/>
          <w:kern w:val="2"/>
          <w:sz w:val="24"/>
          <w:szCs w:val="24"/>
          <w:lang w:eastAsia="hi-IN" w:bidi="hi-IN"/>
        </w:rPr>
      </w:pPr>
    </w:p>
    <w:p w:rsidR="00F45D94" w:rsidRDefault="00F45D94" w:rsidP="00F45D94">
      <w:pPr>
        <w:widowControl w:val="0"/>
        <w:suppressAutoHyphens/>
        <w:spacing w:after="0" w:line="240" w:lineRule="auto"/>
        <w:jc w:val="both"/>
        <w:rPr>
          <w:rFonts w:ascii="Times New Roman" w:eastAsia="Arial Unicode MS" w:hAnsi="Times New Roman" w:cs="Times New Roman"/>
          <w:spacing w:val="-6"/>
          <w:kern w:val="2"/>
          <w:sz w:val="24"/>
          <w:szCs w:val="24"/>
          <w:lang w:eastAsia="hi-IN" w:bidi="hi-IN"/>
        </w:rPr>
      </w:pPr>
    </w:p>
    <w:p w:rsidR="00F45D94" w:rsidRPr="008D4A9D" w:rsidRDefault="00F45D94" w:rsidP="00F45D94">
      <w:pPr>
        <w:widowControl w:val="0"/>
        <w:suppressAutoHyphens/>
        <w:spacing w:after="0" w:line="240" w:lineRule="auto"/>
        <w:jc w:val="both"/>
        <w:rPr>
          <w:rFonts w:ascii="Times New Roman" w:eastAsia="Arial Unicode MS" w:hAnsi="Times New Roman" w:cs="Times New Roman"/>
          <w:spacing w:val="-6"/>
          <w:kern w:val="2"/>
          <w:sz w:val="24"/>
          <w:szCs w:val="24"/>
          <w:lang w:eastAsia="hi-IN" w:bidi="hi-IN"/>
        </w:rPr>
      </w:pPr>
    </w:p>
    <w:p w:rsidR="00FD7199" w:rsidRPr="008D4A9D" w:rsidRDefault="00FD7199" w:rsidP="00C02DDC">
      <w:pPr>
        <w:widowControl w:val="0"/>
        <w:suppressAutoHyphens/>
        <w:spacing w:after="0" w:line="240" w:lineRule="auto"/>
        <w:ind w:firstLine="709"/>
        <w:jc w:val="both"/>
        <w:rPr>
          <w:rFonts w:ascii="Times New Roman" w:eastAsia="Arial Unicode MS" w:hAnsi="Times New Roman" w:cs="Times New Roman"/>
          <w:spacing w:val="-6"/>
          <w:kern w:val="2"/>
          <w:sz w:val="24"/>
          <w:szCs w:val="24"/>
          <w:lang w:eastAsia="hi-IN" w:bidi="hi-IN"/>
        </w:rPr>
      </w:pPr>
    </w:p>
    <w:p w:rsidR="00E729D1" w:rsidRPr="00E729D1" w:rsidRDefault="002A710C" w:rsidP="00E729D1">
      <w:pPr>
        <w:suppressAutoHyphens/>
        <w:spacing w:after="0" w:line="240" w:lineRule="auto"/>
        <w:ind w:firstLine="709"/>
        <w:jc w:val="both"/>
        <w:rPr>
          <w:rFonts w:ascii="Times New Roman" w:eastAsia="Arial Unicode MS" w:hAnsi="Times New Roman" w:cs="Times New Roman"/>
          <w:b/>
          <w:kern w:val="2"/>
          <w:sz w:val="24"/>
          <w:szCs w:val="24"/>
          <w:lang w:eastAsia="hi-IN" w:bidi="hi-IN"/>
        </w:rPr>
      </w:pPr>
      <w:r>
        <w:rPr>
          <w:rFonts w:ascii="Times New Roman" w:eastAsia="Arial Unicode MS" w:hAnsi="Times New Roman" w:cs="Times New Roman"/>
          <w:b/>
          <w:kern w:val="2"/>
          <w:sz w:val="24"/>
          <w:szCs w:val="24"/>
          <w:lang w:eastAsia="hi-IN" w:bidi="hi-IN"/>
        </w:rPr>
        <w:t xml:space="preserve">                                         </w:t>
      </w:r>
      <w:r w:rsidR="00F74F3D" w:rsidRPr="008D4A9D">
        <w:rPr>
          <w:rFonts w:ascii="Times New Roman" w:eastAsia="Arial Unicode MS" w:hAnsi="Times New Roman" w:cs="Times New Roman"/>
          <w:b/>
          <w:kern w:val="2"/>
          <w:sz w:val="24"/>
          <w:szCs w:val="24"/>
          <w:lang w:eastAsia="hi-IN" w:bidi="hi-IN"/>
        </w:rPr>
        <w:t>СОДЕРЖАНИЕ УЧЕБНОГО ПРЕДМЕТА</w:t>
      </w:r>
      <w:r w:rsidR="00E729D1" w:rsidRPr="00E729D1">
        <w:t xml:space="preserve"> </w:t>
      </w:r>
      <w:r w:rsidR="00E729D1" w:rsidRPr="00E729D1">
        <w:rPr>
          <w:rFonts w:ascii="Times New Roman" w:eastAsia="Arial Unicode MS" w:hAnsi="Times New Roman" w:cs="Times New Roman"/>
          <w:b/>
          <w:kern w:val="2"/>
          <w:sz w:val="24"/>
          <w:szCs w:val="24"/>
          <w:lang w:eastAsia="hi-IN" w:bidi="hi-IN"/>
        </w:rPr>
        <w:t>ОСНОВНОЕ СОДЕРЖАНИЕ ПРЕДМЕТА</w:t>
      </w:r>
    </w:p>
    <w:p w:rsidR="00E729D1" w:rsidRPr="00E729D1" w:rsidRDefault="00E729D1" w:rsidP="00E729D1">
      <w:pPr>
        <w:suppressAutoHyphens/>
        <w:spacing w:after="0" w:line="240" w:lineRule="auto"/>
        <w:ind w:firstLine="709"/>
        <w:jc w:val="both"/>
        <w:rPr>
          <w:rFonts w:ascii="Times New Roman" w:eastAsia="Arial Unicode MS" w:hAnsi="Times New Roman" w:cs="Times New Roman"/>
          <w:kern w:val="2"/>
          <w:sz w:val="24"/>
          <w:szCs w:val="24"/>
          <w:lang w:eastAsia="hi-IN" w:bidi="hi-IN"/>
        </w:rPr>
      </w:pPr>
      <w:r w:rsidRPr="00E729D1">
        <w:rPr>
          <w:rFonts w:ascii="Times New Roman" w:eastAsia="Arial Unicode MS" w:hAnsi="Times New Roman" w:cs="Times New Roman"/>
          <w:kern w:val="2"/>
          <w:sz w:val="24"/>
          <w:szCs w:val="24"/>
          <w:lang w:eastAsia="hi-IN" w:bidi="hi-IN"/>
        </w:rPr>
        <w:t>Программа по изобразительной деятельности включает три раздела: «Лепка», «Рисование», «Аппликация».</w:t>
      </w:r>
    </w:p>
    <w:p w:rsidR="00E729D1" w:rsidRPr="00E729D1" w:rsidRDefault="00E729D1" w:rsidP="00E729D1">
      <w:pPr>
        <w:suppressAutoHyphens/>
        <w:spacing w:after="0" w:line="240" w:lineRule="auto"/>
        <w:ind w:firstLine="709"/>
        <w:jc w:val="both"/>
        <w:rPr>
          <w:rFonts w:ascii="Times New Roman" w:eastAsia="Arial Unicode MS" w:hAnsi="Times New Roman" w:cs="Times New Roman"/>
          <w:kern w:val="2"/>
          <w:sz w:val="24"/>
          <w:szCs w:val="24"/>
          <w:lang w:eastAsia="hi-IN" w:bidi="hi-IN"/>
        </w:rPr>
      </w:pPr>
      <w:r w:rsidRPr="00E729D1">
        <w:rPr>
          <w:rFonts w:ascii="Times New Roman" w:eastAsia="Arial Unicode MS" w:hAnsi="Times New Roman" w:cs="Times New Roman"/>
          <w:kern w:val="2"/>
          <w:sz w:val="24"/>
          <w:szCs w:val="24"/>
          <w:lang w:eastAsia="hi-IN" w:bidi="hi-IN"/>
        </w:rPr>
        <w:t>Лепка. Различение пластичных материалов и их свойств; различение инструментов и приспособлений для работы с пластичными материалами. Разминание пластилина, теста, глины; раскатывание теста, глины скалкой. Отрывание кусочка материала от целого куска; откручивание кусочка материала от целого куска; отщипывание кусочка материала от целого куска; отрезание кусочка материала стекой. Размазывание материала: размазывание пластилина (по шаблону, внутри контура). Катание колбаски (на доске, в руках), катание шарика (на доске, в руках); получение формы путем выдавливания формочкой; вырезание заданной формы по шаблону стекой. Сгибание колбаски в кольцо; закручивание колбаски в жгутик; переплетение колбасок (плетение из 2-х колбасок, плетение из 3-х колбасок); проделывание отверстия в детали; расплющивание материала (на доске, между ладонями, между пальцами); скручивание колбаски, лепешки, полоски; защипывание краев детали. Соединение деталей изделия разными способами (прижатием, примазыванием, прищипыванием). Лепка предмета, состоящего из одной части и нескольких частей. Оформление изделия (выполнение отпечатка, нанесение на изделие декоративного материала, дополнение изделия мелкими деталями, нанесение на изделие рисунка). Декоративная лепка изделия с нанесением орнамента (растительного, геометрического). Лепка нескольких предметов (объектов), объединѐнных сюжетом.</w:t>
      </w:r>
    </w:p>
    <w:p w:rsidR="00E729D1" w:rsidRPr="00E729D1" w:rsidRDefault="00E729D1" w:rsidP="00E729D1">
      <w:pPr>
        <w:suppressAutoHyphens/>
        <w:spacing w:after="0" w:line="240" w:lineRule="auto"/>
        <w:ind w:firstLine="709"/>
        <w:jc w:val="both"/>
        <w:rPr>
          <w:rFonts w:ascii="Times New Roman" w:eastAsia="Arial Unicode MS" w:hAnsi="Times New Roman" w:cs="Times New Roman"/>
          <w:kern w:val="2"/>
          <w:sz w:val="24"/>
          <w:szCs w:val="24"/>
          <w:lang w:eastAsia="hi-IN" w:bidi="hi-IN"/>
        </w:rPr>
      </w:pPr>
      <w:r w:rsidRPr="00E729D1">
        <w:rPr>
          <w:rFonts w:ascii="Times New Roman" w:eastAsia="Arial Unicode MS" w:hAnsi="Times New Roman" w:cs="Times New Roman"/>
          <w:kern w:val="2"/>
          <w:sz w:val="24"/>
          <w:szCs w:val="24"/>
          <w:lang w:eastAsia="hi-IN" w:bidi="hi-IN"/>
        </w:rPr>
        <w:t>Аппликация. Различение разных видов бумаги среди других материалов. Различение инструментов и приспособлений, используемых для изготовления аппликации. Сминание бумаги. Разрывание бумаги заданной формы, размера. Сгибание листа бумаги (пополам, вчетверо, по диагонали). Скручивание листа бумаги. Намазывание поверхности клеем (всей поверхности, части поверхности). Выкалывание шилом по контуру. Разрезание бумаги ножницами (выполнение надреза, разрезание листа бумаги). Вырезание по контуру.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Соблюдение последовательности действий при изготовлении сюжетной аппликации (придумывание сюжета, составление эскиза сюжета аппликации, заготовка деталей, сборка изображения, намазывание деталей клеем, приклеивание деталей к фону).</w:t>
      </w:r>
    </w:p>
    <w:p w:rsidR="00F74F3D" w:rsidRPr="00E729D1" w:rsidRDefault="00E729D1" w:rsidP="00E729D1">
      <w:pPr>
        <w:suppressAutoHyphens/>
        <w:spacing w:after="0" w:line="240" w:lineRule="auto"/>
        <w:ind w:firstLine="709"/>
        <w:jc w:val="both"/>
        <w:rPr>
          <w:rFonts w:ascii="Times New Roman" w:eastAsia="Arial Unicode MS" w:hAnsi="Times New Roman" w:cs="Times New Roman"/>
          <w:kern w:val="2"/>
          <w:sz w:val="24"/>
          <w:szCs w:val="24"/>
          <w:lang w:eastAsia="hi-IN" w:bidi="hi-IN"/>
        </w:rPr>
      </w:pPr>
      <w:r w:rsidRPr="00E729D1">
        <w:rPr>
          <w:rFonts w:ascii="Times New Roman" w:eastAsia="Arial Unicode MS" w:hAnsi="Times New Roman" w:cs="Times New Roman"/>
          <w:kern w:val="2"/>
          <w:sz w:val="24"/>
          <w:szCs w:val="24"/>
          <w:lang w:eastAsia="hi-IN" w:bidi="hi-IN"/>
        </w:rPr>
        <w:t>Рисование. Различение материалов и инструментов, используемых для рисования. Оставление графического следа на бумаге, доске, стекле. Рисование карандашом. Соблюдение последовательности действий при работе с красками (опустить кисть в баночку с водой, снять лишнюю воду с кисти, обмакнуть ворс кисти в краску, снять лишнюю краску о край баночки, рисование на листе бумаги, опустить кисть в воду и т.д.). Рисование кистью (прием касания, прием примакивания). Выбор цвета для рисования. Получение цвета краски путем смешивания красок других цветов. Рисование точек. Рисование линий (вертикальные, горизонтальные, наклонные). 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 Штриховка (слева направо, сверху вниз, по диагонали, двойная штриховка). Рисование контура предмета (по контурным линиям, по опорным точкам, по трафарету, по шаблону, по представлению). Дорисовывание (части предмета, отдельных деталей предмета, с использованием осевой симметрии). Рисование элементов орнамента (растительные, геометрические). Дополнение готового орнамента отдельными элементами (растительные, геометрические). Рисование орнамента из растительных и геометрических форм (в полосе, в круге, в квадрате). Дополнение сюжетного рисунка отдельными предметами (объектами), связанными между собой по смыслу. Расположение объектов на поверхности листа при рисовании сюжетного рисунка. Рисование приближенного и удаленного объекта. Подбор цвета в соответствии с сюжетом рисунка. Рисование сюжетного рисунка (по образцу - срисовывание готового сюжетного рисунка, из предложенных объектов, по представлению). Рисование с использованием нетрадиционных техник (монотипия, «по - сырому», рисование с солью, граттаж, «под батик»).</w:t>
      </w:r>
    </w:p>
    <w:p w:rsidR="00E729D1" w:rsidRDefault="00E729D1" w:rsidP="00C02DDC">
      <w:pPr>
        <w:suppressAutoHyphens/>
        <w:spacing w:after="0" w:line="240" w:lineRule="auto"/>
        <w:ind w:firstLine="709"/>
        <w:jc w:val="both"/>
        <w:rPr>
          <w:rFonts w:ascii="Times New Roman" w:eastAsia="Arial Unicode MS" w:hAnsi="Times New Roman" w:cs="Times New Roman"/>
          <w:b/>
          <w:kern w:val="2"/>
          <w:sz w:val="24"/>
          <w:szCs w:val="24"/>
          <w:lang w:eastAsia="hi-IN" w:bidi="hi-IN"/>
        </w:rPr>
      </w:pPr>
    </w:p>
    <w:p w:rsidR="00E729D1" w:rsidRPr="008D4A9D" w:rsidRDefault="00E729D1" w:rsidP="00C02DDC">
      <w:pPr>
        <w:suppressAutoHyphens/>
        <w:spacing w:after="0" w:line="240" w:lineRule="auto"/>
        <w:ind w:firstLine="709"/>
        <w:jc w:val="both"/>
        <w:rPr>
          <w:rFonts w:ascii="Times New Roman" w:eastAsia="Arial Unicode MS" w:hAnsi="Times New Roman" w:cs="Times New Roman"/>
          <w:b/>
          <w:kern w:val="2"/>
          <w:sz w:val="24"/>
          <w:szCs w:val="24"/>
          <w:lang w:eastAsia="hi-IN" w:bidi="hi-IN"/>
        </w:rPr>
      </w:pPr>
    </w:p>
    <w:p w:rsidR="00F74F3D" w:rsidRPr="008D4A9D" w:rsidRDefault="00F74F3D" w:rsidP="00E729D1">
      <w:pPr>
        <w:spacing w:after="0" w:line="240" w:lineRule="auto"/>
        <w:jc w:val="both"/>
        <w:rPr>
          <w:rFonts w:ascii="Times New Roman" w:eastAsiaTheme="minorHAnsi" w:hAnsi="Times New Roman" w:cs="Times New Roman"/>
          <w:sz w:val="24"/>
          <w:szCs w:val="24"/>
          <w:lang w:eastAsia="en-US"/>
        </w:rPr>
      </w:pPr>
    </w:p>
    <w:p w:rsidR="00F74F3D" w:rsidRPr="008D4A9D" w:rsidRDefault="00F74F3D" w:rsidP="00C02DDC">
      <w:pPr>
        <w:spacing w:after="0" w:line="240" w:lineRule="auto"/>
        <w:ind w:firstLine="709"/>
        <w:jc w:val="both"/>
        <w:rPr>
          <w:rFonts w:ascii="Times New Roman" w:eastAsiaTheme="minorHAnsi" w:hAnsi="Times New Roman" w:cs="Times New Roman"/>
          <w:b/>
          <w:i/>
          <w:sz w:val="24"/>
          <w:szCs w:val="24"/>
          <w:lang w:eastAsia="en-US"/>
        </w:rPr>
      </w:pPr>
      <w:r w:rsidRPr="008D4A9D">
        <w:rPr>
          <w:rFonts w:ascii="Times New Roman" w:eastAsiaTheme="minorHAnsi" w:hAnsi="Times New Roman" w:cs="Times New Roman"/>
          <w:b/>
          <w:i/>
          <w:sz w:val="24"/>
          <w:szCs w:val="24"/>
          <w:lang w:eastAsia="en-US"/>
        </w:rPr>
        <w:t>Критерии оценивания</w:t>
      </w:r>
    </w:p>
    <w:tbl>
      <w:tblPr>
        <w:tblStyle w:val="71"/>
        <w:tblW w:w="0" w:type="auto"/>
        <w:tblLook w:val="04A0" w:firstRow="1" w:lastRow="0" w:firstColumn="1" w:lastColumn="0" w:noHBand="0" w:noVBand="1"/>
      </w:tblPr>
      <w:tblGrid>
        <w:gridCol w:w="532"/>
        <w:gridCol w:w="8276"/>
        <w:gridCol w:w="1329"/>
      </w:tblGrid>
      <w:tr w:rsidR="00F74F3D" w:rsidRPr="008D4A9D" w:rsidTr="00F74F3D">
        <w:tc>
          <w:tcPr>
            <w:tcW w:w="532" w:type="dxa"/>
          </w:tcPr>
          <w:p w:rsidR="00F74F3D" w:rsidRPr="008D4A9D" w:rsidRDefault="00F74F3D" w:rsidP="00C02DDC">
            <w:pPr>
              <w:jc w:val="both"/>
              <w:rPr>
                <w:rFonts w:ascii="Times New Roman" w:hAnsi="Times New Roman" w:cs="Times New Roman"/>
                <w:sz w:val="24"/>
                <w:szCs w:val="24"/>
              </w:rPr>
            </w:pPr>
            <w:r w:rsidRPr="008D4A9D">
              <w:rPr>
                <w:rFonts w:ascii="Times New Roman" w:hAnsi="Times New Roman" w:cs="Times New Roman"/>
                <w:sz w:val="24"/>
                <w:szCs w:val="24"/>
              </w:rPr>
              <w:t>№</w:t>
            </w:r>
          </w:p>
        </w:tc>
        <w:tc>
          <w:tcPr>
            <w:tcW w:w="8276" w:type="dxa"/>
          </w:tcPr>
          <w:p w:rsidR="00F74F3D" w:rsidRPr="008D4A9D" w:rsidRDefault="00F74F3D" w:rsidP="00C02DDC">
            <w:pPr>
              <w:jc w:val="both"/>
              <w:rPr>
                <w:rFonts w:ascii="Times New Roman" w:hAnsi="Times New Roman" w:cs="Times New Roman"/>
                <w:sz w:val="24"/>
                <w:szCs w:val="24"/>
              </w:rPr>
            </w:pPr>
            <w:r w:rsidRPr="008D4A9D">
              <w:rPr>
                <w:rFonts w:ascii="Times New Roman" w:hAnsi="Times New Roman" w:cs="Times New Roman"/>
                <w:sz w:val="24"/>
                <w:szCs w:val="24"/>
              </w:rPr>
              <w:t>Уровни освоения (выполнения) действий/операций</w:t>
            </w:r>
          </w:p>
        </w:tc>
        <w:tc>
          <w:tcPr>
            <w:tcW w:w="1329" w:type="dxa"/>
          </w:tcPr>
          <w:p w:rsidR="00F74F3D" w:rsidRPr="008D4A9D" w:rsidRDefault="00F74F3D" w:rsidP="00C02DDC">
            <w:pPr>
              <w:jc w:val="both"/>
              <w:rPr>
                <w:rFonts w:ascii="Times New Roman" w:hAnsi="Times New Roman" w:cs="Times New Roman"/>
                <w:sz w:val="24"/>
                <w:szCs w:val="24"/>
              </w:rPr>
            </w:pPr>
            <w:r w:rsidRPr="008D4A9D">
              <w:rPr>
                <w:rFonts w:ascii="Times New Roman" w:hAnsi="Times New Roman" w:cs="Times New Roman"/>
                <w:sz w:val="24"/>
                <w:szCs w:val="24"/>
              </w:rPr>
              <w:t>критерии</w:t>
            </w:r>
          </w:p>
        </w:tc>
      </w:tr>
      <w:tr w:rsidR="00F74F3D" w:rsidRPr="008D4A9D" w:rsidTr="00F74F3D">
        <w:tc>
          <w:tcPr>
            <w:tcW w:w="532" w:type="dxa"/>
          </w:tcPr>
          <w:p w:rsidR="00F74F3D" w:rsidRPr="008D4A9D" w:rsidRDefault="00F74F3D"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8276" w:type="dxa"/>
          </w:tcPr>
          <w:p w:rsidR="00F74F3D" w:rsidRPr="008D4A9D" w:rsidRDefault="00F74F3D" w:rsidP="00C02DDC">
            <w:pPr>
              <w:jc w:val="both"/>
              <w:rPr>
                <w:rFonts w:ascii="Times New Roman" w:hAnsi="Times New Roman" w:cs="Times New Roman"/>
                <w:b/>
                <w:sz w:val="24"/>
                <w:szCs w:val="24"/>
              </w:rPr>
            </w:pPr>
            <w:r w:rsidRPr="008D4A9D">
              <w:rPr>
                <w:rFonts w:ascii="Times New Roman" w:hAnsi="Times New Roman" w:cs="Times New Roman"/>
                <w:b/>
                <w:sz w:val="24"/>
                <w:szCs w:val="24"/>
              </w:rPr>
              <w:t>Пассивное участие/соучастие</w:t>
            </w:r>
          </w:p>
          <w:p w:rsidR="00F74F3D" w:rsidRPr="008D4A9D" w:rsidRDefault="00F74F3D" w:rsidP="00C02DDC">
            <w:pPr>
              <w:jc w:val="both"/>
              <w:rPr>
                <w:rFonts w:ascii="Times New Roman" w:hAnsi="Times New Roman" w:cs="Times New Roman"/>
                <w:sz w:val="24"/>
                <w:szCs w:val="24"/>
              </w:rPr>
            </w:pPr>
            <w:r w:rsidRPr="008D4A9D">
              <w:rPr>
                <w:rFonts w:ascii="Times New Roman" w:hAnsi="Times New Roman" w:cs="Times New Roman"/>
                <w:sz w:val="24"/>
                <w:szCs w:val="24"/>
              </w:rPr>
              <w:t xml:space="preserve">действие выполняется взрослым (ребёнок позволяет что-нибудь сделать с ним) </w:t>
            </w:r>
          </w:p>
        </w:tc>
        <w:tc>
          <w:tcPr>
            <w:tcW w:w="1329" w:type="dxa"/>
          </w:tcPr>
          <w:p w:rsidR="00F74F3D" w:rsidRPr="008D4A9D" w:rsidRDefault="00F74F3D" w:rsidP="00C02DDC">
            <w:pPr>
              <w:jc w:val="both"/>
              <w:rPr>
                <w:rFonts w:ascii="Times New Roman" w:hAnsi="Times New Roman" w:cs="Times New Roman"/>
                <w:sz w:val="24"/>
                <w:szCs w:val="24"/>
              </w:rPr>
            </w:pPr>
            <w:r w:rsidRPr="008D4A9D">
              <w:rPr>
                <w:rFonts w:ascii="Times New Roman" w:hAnsi="Times New Roman" w:cs="Times New Roman"/>
                <w:sz w:val="24"/>
                <w:szCs w:val="24"/>
              </w:rPr>
              <w:t xml:space="preserve"> </w:t>
            </w:r>
          </w:p>
        </w:tc>
      </w:tr>
      <w:tr w:rsidR="00F74F3D" w:rsidRPr="008D4A9D" w:rsidTr="00F74F3D">
        <w:tc>
          <w:tcPr>
            <w:tcW w:w="532" w:type="dxa"/>
            <w:vMerge w:val="restart"/>
          </w:tcPr>
          <w:p w:rsidR="00F74F3D" w:rsidRPr="008D4A9D" w:rsidRDefault="00F74F3D" w:rsidP="00C02DDC">
            <w:pPr>
              <w:jc w:val="both"/>
              <w:rPr>
                <w:rFonts w:ascii="Times New Roman" w:hAnsi="Times New Roman" w:cs="Times New Roman"/>
                <w:sz w:val="24"/>
                <w:szCs w:val="24"/>
              </w:rPr>
            </w:pPr>
            <w:r w:rsidRPr="008D4A9D">
              <w:rPr>
                <w:rFonts w:ascii="Times New Roman" w:hAnsi="Times New Roman" w:cs="Times New Roman"/>
                <w:sz w:val="24"/>
                <w:szCs w:val="24"/>
              </w:rPr>
              <w:t>2.</w:t>
            </w:r>
          </w:p>
        </w:tc>
        <w:tc>
          <w:tcPr>
            <w:tcW w:w="8276" w:type="dxa"/>
          </w:tcPr>
          <w:p w:rsidR="00F74F3D" w:rsidRPr="008D4A9D" w:rsidRDefault="00F74F3D" w:rsidP="00C02DDC">
            <w:pPr>
              <w:jc w:val="both"/>
              <w:rPr>
                <w:rFonts w:ascii="Times New Roman" w:hAnsi="Times New Roman" w:cs="Times New Roman"/>
                <w:sz w:val="24"/>
                <w:szCs w:val="24"/>
              </w:rPr>
            </w:pPr>
            <w:r w:rsidRPr="008D4A9D">
              <w:rPr>
                <w:rFonts w:ascii="Times New Roman" w:hAnsi="Times New Roman" w:cs="Times New Roman"/>
                <w:b/>
                <w:sz w:val="24"/>
                <w:szCs w:val="24"/>
              </w:rPr>
              <w:t xml:space="preserve">Активное участие </w:t>
            </w:r>
            <w:r w:rsidRPr="008D4A9D">
              <w:rPr>
                <w:rFonts w:ascii="Times New Roman" w:hAnsi="Times New Roman" w:cs="Times New Roman"/>
                <w:sz w:val="24"/>
                <w:szCs w:val="24"/>
              </w:rPr>
              <w:t>– действие выполняется ребёнком:</w:t>
            </w:r>
          </w:p>
          <w:p w:rsidR="00F74F3D" w:rsidRPr="008D4A9D" w:rsidRDefault="00F74F3D" w:rsidP="00C02DDC">
            <w:pPr>
              <w:jc w:val="both"/>
              <w:rPr>
                <w:rFonts w:ascii="Times New Roman" w:hAnsi="Times New Roman" w:cs="Times New Roman"/>
                <w:sz w:val="24"/>
                <w:szCs w:val="24"/>
              </w:rPr>
            </w:pPr>
            <w:r w:rsidRPr="008D4A9D">
              <w:rPr>
                <w:rFonts w:ascii="Times New Roman" w:hAnsi="Times New Roman" w:cs="Times New Roman"/>
                <w:sz w:val="24"/>
                <w:szCs w:val="24"/>
              </w:rPr>
              <w:t>- со значительной помощью взрослого</w:t>
            </w:r>
          </w:p>
          <w:p w:rsidR="00F74F3D" w:rsidRPr="008D4A9D" w:rsidRDefault="00F74F3D" w:rsidP="00C02DDC">
            <w:pPr>
              <w:jc w:val="both"/>
              <w:rPr>
                <w:rFonts w:ascii="Times New Roman" w:hAnsi="Times New Roman" w:cs="Times New Roman"/>
                <w:sz w:val="24"/>
                <w:szCs w:val="24"/>
              </w:rPr>
            </w:pPr>
            <w:r w:rsidRPr="008D4A9D">
              <w:rPr>
                <w:rFonts w:ascii="Times New Roman" w:hAnsi="Times New Roman" w:cs="Times New Roman"/>
                <w:sz w:val="24"/>
                <w:szCs w:val="24"/>
              </w:rPr>
              <w:t>- с частичной помощью взрослого</w:t>
            </w:r>
          </w:p>
          <w:p w:rsidR="00F74F3D" w:rsidRPr="008D4A9D" w:rsidRDefault="00F74F3D" w:rsidP="00C02DDC">
            <w:pPr>
              <w:jc w:val="both"/>
              <w:rPr>
                <w:rFonts w:ascii="Times New Roman" w:hAnsi="Times New Roman" w:cs="Times New Roman"/>
                <w:sz w:val="24"/>
                <w:szCs w:val="24"/>
              </w:rPr>
            </w:pPr>
            <w:r w:rsidRPr="008D4A9D">
              <w:rPr>
                <w:rFonts w:ascii="Times New Roman" w:hAnsi="Times New Roman" w:cs="Times New Roman"/>
                <w:sz w:val="24"/>
                <w:szCs w:val="24"/>
              </w:rPr>
              <w:t>- по последовательной инструкции (изображения или вербально)</w:t>
            </w:r>
          </w:p>
        </w:tc>
        <w:tc>
          <w:tcPr>
            <w:tcW w:w="1329" w:type="dxa"/>
          </w:tcPr>
          <w:p w:rsidR="00F74F3D" w:rsidRPr="008D4A9D" w:rsidRDefault="00F74F3D" w:rsidP="00C02DDC">
            <w:pPr>
              <w:jc w:val="both"/>
              <w:rPr>
                <w:rFonts w:ascii="Times New Roman" w:hAnsi="Times New Roman" w:cs="Times New Roman"/>
                <w:sz w:val="24"/>
                <w:szCs w:val="24"/>
              </w:rPr>
            </w:pPr>
          </w:p>
          <w:p w:rsidR="00F74F3D" w:rsidRPr="008D4A9D" w:rsidRDefault="00F74F3D" w:rsidP="00C02DDC">
            <w:pPr>
              <w:jc w:val="both"/>
              <w:rPr>
                <w:rFonts w:ascii="Times New Roman" w:hAnsi="Times New Roman" w:cs="Times New Roman"/>
                <w:b/>
                <w:sz w:val="24"/>
                <w:szCs w:val="24"/>
              </w:rPr>
            </w:pPr>
            <w:r w:rsidRPr="008D4A9D">
              <w:rPr>
                <w:rFonts w:ascii="Times New Roman" w:hAnsi="Times New Roman" w:cs="Times New Roman"/>
                <w:b/>
                <w:sz w:val="24"/>
                <w:szCs w:val="24"/>
              </w:rPr>
              <w:t>дд</w:t>
            </w:r>
          </w:p>
          <w:p w:rsidR="00F74F3D" w:rsidRPr="008D4A9D" w:rsidRDefault="00F74F3D" w:rsidP="00C02DDC">
            <w:pPr>
              <w:jc w:val="both"/>
              <w:rPr>
                <w:rFonts w:ascii="Times New Roman" w:hAnsi="Times New Roman" w:cs="Times New Roman"/>
                <w:b/>
                <w:sz w:val="24"/>
                <w:szCs w:val="24"/>
              </w:rPr>
            </w:pPr>
            <w:r w:rsidRPr="008D4A9D">
              <w:rPr>
                <w:rFonts w:ascii="Times New Roman" w:hAnsi="Times New Roman" w:cs="Times New Roman"/>
                <w:b/>
                <w:sz w:val="24"/>
                <w:szCs w:val="24"/>
              </w:rPr>
              <w:t>д</w:t>
            </w:r>
          </w:p>
          <w:p w:rsidR="00F74F3D" w:rsidRPr="008D4A9D" w:rsidRDefault="00F74F3D" w:rsidP="00C02DDC">
            <w:pPr>
              <w:jc w:val="both"/>
              <w:rPr>
                <w:rFonts w:ascii="Times New Roman" w:hAnsi="Times New Roman" w:cs="Times New Roman"/>
                <w:b/>
                <w:sz w:val="24"/>
                <w:szCs w:val="24"/>
              </w:rPr>
            </w:pPr>
            <w:r w:rsidRPr="008D4A9D">
              <w:rPr>
                <w:rFonts w:ascii="Times New Roman" w:hAnsi="Times New Roman" w:cs="Times New Roman"/>
                <w:b/>
                <w:sz w:val="24"/>
                <w:szCs w:val="24"/>
              </w:rPr>
              <w:t>дн</w:t>
            </w:r>
          </w:p>
        </w:tc>
      </w:tr>
      <w:tr w:rsidR="00F74F3D" w:rsidRPr="008D4A9D" w:rsidTr="00F74F3D">
        <w:tc>
          <w:tcPr>
            <w:tcW w:w="532" w:type="dxa"/>
            <w:vMerge/>
          </w:tcPr>
          <w:p w:rsidR="00F74F3D" w:rsidRPr="008D4A9D" w:rsidRDefault="00F74F3D" w:rsidP="00C02DDC">
            <w:pPr>
              <w:jc w:val="both"/>
              <w:rPr>
                <w:rFonts w:ascii="Times New Roman" w:hAnsi="Times New Roman" w:cs="Times New Roman"/>
                <w:sz w:val="24"/>
                <w:szCs w:val="24"/>
              </w:rPr>
            </w:pPr>
          </w:p>
        </w:tc>
        <w:tc>
          <w:tcPr>
            <w:tcW w:w="8276" w:type="dxa"/>
          </w:tcPr>
          <w:p w:rsidR="00F74F3D" w:rsidRPr="008D4A9D" w:rsidRDefault="00F74F3D" w:rsidP="002C6194">
            <w:pPr>
              <w:numPr>
                <w:ilvl w:val="0"/>
                <w:numId w:val="7"/>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по подражанию или по образцу</w:t>
            </w:r>
          </w:p>
          <w:p w:rsidR="00F74F3D" w:rsidRPr="008D4A9D" w:rsidRDefault="00F74F3D" w:rsidP="002C6194">
            <w:pPr>
              <w:numPr>
                <w:ilvl w:val="0"/>
                <w:numId w:val="7"/>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самостоятельно с ошибками</w:t>
            </w:r>
          </w:p>
          <w:p w:rsidR="00F74F3D" w:rsidRPr="008D4A9D" w:rsidRDefault="00F74F3D" w:rsidP="002C6194">
            <w:pPr>
              <w:numPr>
                <w:ilvl w:val="0"/>
                <w:numId w:val="7"/>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самостоятельно</w:t>
            </w:r>
          </w:p>
        </w:tc>
        <w:tc>
          <w:tcPr>
            <w:tcW w:w="1329" w:type="dxa"/>
          </w:tcPr>
          <w:p w:rsidR="00F74F3D" w:rsidRPr="008D4A9D" w:rsidRDefault="00F74F3D" w:rsidP="00C02DDC">
            <w:pPr>
              <w:jc w:val="both"/>
              <w:rPr>
                <w:rFonts w:ascii="Times New Roman" w:hAnsi="Times New Roman" w:cs="Times New Roman"/>
                <w:b/>
                <w:sz w:val="24"/>
                <w:szCs w:val="24"/>
              </w:rPr>
            </w:pPr>
            <w:r w:rsidRPr="008D4A9D">
              <w:rPr>
                <w:rFonts w:ascii="Times New Roman" w:hAnsi="Times New Roman" w:cs="Times New Roman"/>
                <w:b/>
                <w:sz w:val="24"/>
                <w:szCs w:val="24"/>
              </w:rPr>
              <w:t>до</w:t>
            </w:r>
          </w:p>
          <w:p w:rsidR="00F74F3D" w:rsidRPr="008D4A9D" w:rsidRDefault="00F74F3D" w:rsidP="00C02DDC">
            <w:pPr>
              <w:jc w:val="both"/>
              <w:rPr>
                <w:rFonts w:ascii="Times New Roman" w:hAnsi="Times New Roman" w:cs="Times New Roman"/>
                <w:b/>
                <w:sz w:val="24"/>
                <w:szCs w:val="24"/>
              </w:rPr>
            </w:pPr>
            <w:r w:rsidRPr="008D4A9D">
              <w:rPr>
                <w:rFonts w:ascii="Times New Roman" w:hAnsi="Times New Roman" w:cs="Times New Roman"/>
                <w:b/>
                <w:sz w:val="24"/>
                <w:szCs w:val="24"/>
              </w:rPr>
              <w:t>сш</w:t>
            </w:r>
          </w:p>
          <w:p w:rsidR="00F74F3D" w:rsidRPr="008D4A9D" w:rsidRDefault="00F74F3D" w:rsidP="00C02DDC">
            <w:pPr>
              <w:jc w:val="both"/>
              <w:rPr>
                <w:rFonts w:ascii="Times New Roman" w:hAnsi="Times New Roman" w:cs="Times New Roman"/>
                <w:b/>
                <w:sz w:val="24"/>
                <w:szCs w:val="24"/>
              </w:rPr>
            </w:pPr>
            <w:r w:rsidRPr="008D4A9D">
              <w:rPr>
                <w:rFonts w:ascii="Times New Roman" w:hAnsi="Times New Roman" w:cs="Times New Roman"/>
                <w:b/>
                <w:sz w:val="24"/>
                <w:szCs w:val="24"/>
              </w:rPr>
              <w:t>с</w:t>
            </w:r>
          </w:p>
        </w:tc>
      </w:tr>
      <w:tr w:rsidR="00F74F3D" w:rsidRPr="008D4A9D" w:rsidTr="00F74F3D">
        <w:tc>
          <w:tcPr>
            <w:tcW w:w="532" w:type="dxa"/>
            <w:vMerge w:val="restart"/>
          </w:tcPr>
          <w:p w:rsidR="00F74F3D" w:rsidRPr="008D4A9D" w:rsidRDefault="00F74F3D" w:rsidP="00C02DDC">
            <w:pPr>
              <w:jc w:val="both"/>
              <w:rPr>
                <w:rFonts w:ascii="Times New Roman" w:hAnsi="Times New Roman" w:cs="Times New Roman"/>
                <w:sz w:val="24"/>
                <w:szCs w:val="24"/>
              </w:rPr>
            </w:pPr>
            <w:r w:rsidRPr="008D4A9D">
              <w:rPr>
                <w:rFonts w:ascii="Times New Roman" w:hAnsi="Times New Roman" w:cs="Times New Roman"/>
                <w:sz w:val="24"/>
                <w:szCs w:val="24"/>
              </w:rPr>
              <w:t>3.</w:t>
            </w:r>
          </w:p>
        </w:tc>
        <w:tc>
          <w:tcPr>
            <w:tcW w:w="9605" w:type="dxa"/>
            <w:gridSpan w:val="2"/>
          </w:tcPr>
          <w:p w:rsidR="00F74F3D" w:rsidRPr="008D4A9D" w:rsidRDefault="00F74F3D" w:rsidP="00C02DDC">
            <w:pPr>
              <w:jc w:val="both"/>
              <w:rPr>
                <w:rFonts w:ascii="Times New Roman" w:hAnsi="Times New Roman" w:cs="Times New Roman"/>
                <w:b/>
                <w:sz w:val="24"/>
                <w:szCs w:val="24"/>
              </w:rPr>
            </w:pPr>
            <w:r w:rsidRPr="008D4A9D">
              <w:rPr>
                <w:rFonts w:ascii="Times New Roman" w:hAnsi="Times New Roman" w:cs="Times New Roman"/>
                <w:b/>
                <w:i/>
                <w:sz w:val="24"/>
                <w:szCs w:val="24"/>
              </w:rPr>
              <w:t>Сформированность представлений</w:t>
            </w:r>
          </w:p>
        </w:tc>
      </w:tr>
      <w:tr w:rsidR="00F74F3D" w:rsidRPr="008D4A9D" w:rsidTr="00F74F3D">
        <w:tc>
          <w:tcPr>
            <w:tcW w:w="532" w:type="dxa"/>
            <w:vMerge/>
          </w:tcPr>
          <w:p w:rsidR="00F74F3D" w:rsidRPr="008D4A9D" w:rsidRDefault="00F74F3D" w:rsidP="00C02DDC">
            <w:pPr>
              <w:jc w:val="both"/>
              <w:rPr>
                <w:rFonts w:ascii="Times New Roman" w:hAnsi="Times New Roman" w:cs="Times New Roman"/>
                <w:sz w:val="24"/>
                <w:szCs w:val="24"/>
              </w:rPr>
            </w:pPr>
          </w:p>
        </w:tc>
        <w:tc>
          <w:tcPr>
            <w:tcW w:w="8276" w:type="dxa"/>
          </w:tcPr>
          <w:p w:rsidR="00F74F3D" w:rsidRPr="008D4A9D" w:rsidRDefault="00F74F3D" w:rsidP="00C02DDC">
            <w:pPr>
              <w:jc w:val="both"/>
              <w:rPr>
                <w:rFonts w:ascii="Times New Roman" w:hAnsi="Times New Roman" w:cs="Times New Roman"/>
                <w:sz w:val="24"/>
                <w:szCs w:val="24"/>
              </w:rPr>
            </w:pPr>
            <w:r w:rsidRPr="008D4A9D">
              <w:rPr>
                <w:rFonts w:ascii="Times New Roman" w:hAnsi="Times New Roman" w:cs="Times New Roman"/>
                <w:sz w:val="24"/>
                <w:szCs w:val="24"/>
              </w:rPr>
              <w:t xml:space="preserve">1.представление отсутствует </w:t>
            </w:r>
          </w:p>
        </w:tc>
        <w:tc>
          <w:tcPr>
            <w:tcW w:w="1329" w:type="dxa"/>
          </w:tcPr>
          <w:p w:rsidR="00F74F3D" w:rsidRPr="008D4A9D" w:rsidRDefault="00F74F3D" w:rsidP="00C02DDC">
            <w:pPr>
              <w:jc w:val="both"/>
              <w:rPr>
                <w:rFonts w:ascii="Times New Roman" w:hAnsi="Times New Roman" w:cs="Times New Roman"/>
                <w:sz w:val="24"/>
                <w:szCs w:val="24"/>
              </w:rPr>
            </w:pPr>
            <w:r w:rsidRPr="008D4A9D">
              <w:rPr>
                <w:rFonts w:ascii="Times New Roman" w:hAnsi="Times New Roman" w:cs="Times New Roman"/>
                <w:sz w:val="24"/>
                <w:szCs w:val="24"/>
              </w:rPr>
              <w:t>-</w:t>
            </w:r>
          </w:p>
        </w:tc>
      </w:tr>
      <w:tr w:rsidR="00F74F3D" w:rsidRPr="008D4A9D" w:rsidTr="00F74F3D">
        <w:tc>
          <w:tcPr>
            <w:tcW w:w="532" w:type="dxa"/>
            <w:vMerge/>
          </w:tcPr>
          <w:p w:rsidR="00F74F3D" w:rsidRPr="008D4A9D" w:rsidRDefault="00F74F3D" w:rsidP="00C02DDC">
            <w:pPr>
              <w:jc w:val="both"/>
              <w:rPr>
                <w:rFonts w:ascii="Times New Roman" w:hAnsi="Times New Roman" w:cs="Times New Roman"/>
                <w:sz w:val="24"/>
                <w:szCs w:val="24"/>
              </w:rPr>
            </w:pPr>
          </w:p>
        </w:tc>
        <w:tc>
          <w:tcPr>
            <w:tcW w:w="8276" w:type="dxa"/>
          </w:tcPr>
          <w:p w:rsidR="00F74F3D" w:rsidRPr="008D4A9D" w:rsidRDefault="00F74F3D" w:rsidP="00C02DDC">
            <w:pPr>
              <w:jc w:val="both"/>
              <w:rPr>
                <w:rFonts w:ascii="Times New Roman" w:hAnsi="Times New Roman" w:cs="Times New Roman"/>
                <w:sz w:val="24"/>
                <w:szCs w:val="24"/>
              </w:rPr>
            </w:pPr>
            <w:r w:rsidRPr="008D4A9D">
              <w:rPr>
                <w:rFonts w:ascii="Times New Roman" w:hAnsi="Times New Roman" w:cs="Times New Roman"/>
                <w:sz w:val="24"/>
                <w:szCs w:val="24"/>
              </w:rPr>
              <w:t>2.не выявить наличие представлений</w:t>
            </w:r>
          </w:p>
        </w:tc>
        <w:tc>
          <w:tcPr>
            <w:tcW w:w="1329" w:type="dxa"/>
          </w:tcPr>
          <w:p w:rsidR="00F74F3D" w:rsidRPr="008D4A9D" w:rsidRDefault="00F74F3D" w:rsidP="00C02DDC">
            <w:pPr>
              <w:jc w:val="both"/>
              <w:rPr>
                <w:rFonts w:ascii="Times New Roman" w:hAnsi="Times New Roman" w:cs="Times New Roman"/>
                <w:sz w:val="24"/>
                <w:szCs w:val="24"/>
              </w:rPr>
            </w:pPr>
            <w:r w:rsidRPr="008D4A9D">
              <w:rPr>
                <w:rFonts w:ascii="Times New Roman" w:hAnsi="Times New Roman" w:cs="Times New Roman"/>
                <w:sz w:val="24"/>
                <w:szCs w:val="24"/>
              </w:rPr>
              <w:t>?</w:t>
            </w:r>
          </w:p>
        </w:tc>
      </w:tr>
      <w:tr w:rsidR="00F74F3D" w:rsidRPr="008D4A9D" w:rsidTr="00F74F3D">
        <w:tc>
          <w:tcPr>
            <w:tcW w:w="532" w:type="dxa"/>
            <w:vMerge/>
          </w:tcPr>
          <w:p w:rsidR="00F74F3D" w:rsidRPr="008D4A9D" w:rsidRDefault="00F74F3D" w:rsidP="00C02DDC">
            <w:pPr>
              <w:jc w:val="both"/>
              <w:rPr>
                <w:rFonts w:ascii="Times New Roman" w:hAnsi="Times New Roman" w:cs="Times New Roman"/>
                <w:sz w:val="24"/>
                <w:szCs w:val="24"/>
              </w:rPr>
            </w:pPr>
          </w:p>
        </w:tc>
        <w:tc>
          <w:tcPr>
            <w:tcW w:w="8276" w:type="dxa"/>
          </w:tcPr>
          <w:p w:rsidR="00F74F3D" w:rsidRPr="008D4A9D" w:rsidRDefault="00F74F3D" w:rsidP="00C02DDC">
            <w:pPr>
              <w:jc w:val="both"/>
              <w:rPr>
                <w:rFonts w:ascii="Times New Roman" w:hAnsi="Times New Roman" w:cs="Times New Roman"/>
                <w:sz w:val="24"/>
                <w:szCs w:val="24"/>
              </w:rPr>
            </w:pPr>
            <w:r w:rsidRPr="008D4A9D">
              <w:rPr>
                <w:rFonts w:ascii="Times New Roman" w:hAnsi="Times New Roman" w:cs="Times New Roman"/>
                <w:sz w:val="24"/>
                <w:szCs w:val="24"/>
              </w:rPr>
              <w:t>3.представление на уровне:</w:t>
            </w:r>
          </w:p>
          <w:p w:rsidR="00F74F3D" w:rsidRPr="008D4A9D" w:rsidRDefault="00F74F3D" w:rsidP="002C6194">
            <w:pPr>
              <w:numPr>
                <w:ilvl w:val="0"/>
                <w:numId w:val="8"/>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использования по прямой подсказке</w:t>
            </w:r>
          </w:p>
          <w:p w:rsidR="00F74F3D" w:rsidRPr="008D4A9D" w:rsidRDefault="00F74F3D" w:rsidP="002C6194">
            <w:pPr>
              <w:numPr>
                <w:ilvl w:val="0"/>
                <w:numId w:val="8"/>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использования с косвенной подсказкой (изображение)</w:t>
            </w:r>
          </w:p>
          <w:p w:rsidR="00F74F3D" w:rsidRPr="008D4A9D" w:rsidRDefault="00F74F3D" w:rsidP="002C6194">
            <w:pPr>
              <w:numPr>
                <w:ilvl w:val="0"/>
                <w:numId w:val="8"/>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самостоятельного использования</w:t>
            </w:r>
          </w:p>
        </w:tc>
        <w:tc>
          <w:tcPr>
            <w:tcW w:w="1329" w:type="dxa"/>
          </w:tcPr>
          <w:p w:rsidR="00F74F3D" w:rsidRPr="008D4A9D" w:rsidRDefault="00F74F3D" w:rsidP="00C02DDC">
            <w:pPr>
              <w:jc w:val="both"/>
              <w:rPr>
                <w:rFonts w:ascii="Times New Roman" w:hAnsi="Times New Roman" w:cs="Times New Roman"/>
                <w:sz w:val="24"/>
                <w:szCs w:val="24"/>
              </w:rPr>
            </w:pPr>
          </w:p>
          <w:p w:rsidR="00F74F3D" w:rsidRPr="008D4A9D" w:rsidRDefault="00F74F3D" w:rsidP="00C02DDC">
            <w:pPr>
              <w:jc w:val="both"/>
              <w:rPr>
                <w:rFonts w:ascii="Times New Roman" w:hAnsi="Times New Roman" w:cs="Times New Roman"/>
                <w:b/>
                <w:sz w:val="24"/>
                <w:szCs w:val="24"/>
              </w:rPr>
            </w:pPr>
            <w:r w:rsidRPr="008D4A9D">
              <w:rPr>
                <w:rFonts w:ascii="Times New Roman" w:hAnsi="Times New Roman" w:cs="Times New Roman"/>
                <w:b/>
                <w:sz w:val="24"/>
                <w:szCs w:val="24"/>
              </w:rPr>
              <w:t>пп</w:t>
            </w:r>
          </w:p>
          <w:p w:rsidR="00F74F3D" w:rsidRPr="008D4A9D" w:rsidRDefault="00F74F3D" w:rsidP="00C02DDC">
            <w:pPr>
              <w:jc w:val="both"/>
              <w:rPr>
                <w:rFonts w:ascii="Times New Roman" w:hAnsi="Times New Roman" w:cs="Times New Roman"/>
                <w:b/>
                <w:sz w:val="24"/>
                <w:szCs w:val="24"/>
              </w:rPr>
            </w:pPr>
            <w:r w:rsidRPr="008D4A9D">
              <w:rPr>
                <w:rFonts w:ascii="Times New Roman" w:hAnsi="Times New Roman" w:cs="Times New Roman"/>
                <w:b/>
                <w:sz w:val="24"/>
                <w:szCs w:val="24"/>
              </w:rPr>
              <w:t>п</w:t>
            </w:r>
          </w:p>
          <w:p w:rsidR="00F74F3D" w:rsidRPr="008D4A9D" w:rsidRDefault="00F74F3D" w:rsidP="00C02DDC">
            <w:pPr>
              <w:jc w:val="both"/>
              <w:rPr>
                <w:rFonts w:ascii="Times New Roman" w:hAnsi="Times New Roman" w:cs="Times New Roman"/>
                <w:b/>
                <w:sz w:val="24"/>
                <w:szCs w:val="24"/>
              </w:rPr>
            </w:pPr>
            <w:r w:rsidRPr="008D4A9D">
              <w:rPr>
                <w:rFonts w:ascii="Times New Roman" w:hAnsi="Times New Roman" w:cs="Times New Roman"/>
                <w:b/>
                <w:sz w:val="24"/>
                <w:szCs w:val="24"/>
              </w:rPr>
              <w:t>+</w:t>
            </w:r>
          </w:p>
        </w:tc>
      </w:tr>
    </w:tbl>
    <w:p w:rsidR="00F74F3D" w:rsidRPr="008D4A9D" w:rsidRDefault="00F74F3D" w:rsidP="00C02DDC">
      <w:pPr>
        <w:spacing w:after="0" w:line="240" w:lineRule="auto"/>
        <w:ind w:firstLine="709"/>
        <w:jc w:val="both"/>
        <w:rPr>
          <w:rFonts w:ascii="Times New Roman" w:eastAsiaTheme="minorHAnsi" w:hAnsi="Times New Roman" w:cs="Times New Roman"/>
          <w:sz w:val="24"/>
          <w:szCs w:val="24"/>
          <w:lang w:eastAsia="en-US"/>
        </w:rPr>
      </w:pPr>
    </w:p>
    <w:p w:rsidR="00FD7199" w:rsidRPr="008D4A9D" w:rsidRDefault="00FD7199" w:rsidP="00C02DDC">
      <w:pPr>
        <w:spacing w:after="0" w:line="240" w:lineRule="auto"/>
        <w:ind w:firstLine="709"/>
        <w:jc w:val="both"/>
        <w:rPr>
          <w:rFonts w:ascii="Times New Roman" w:eastAsiaTheme="minorHAnsi" w:hAnsi="Times New Roman" w:cs="Times New Roman"/>
          <w:b/>
          <w:i/>
          <w:sz w:val="24"/>
          <w:szCs w:val="24"/>
          <w:lang w:eastAsia="en-US"/>
        </w:rPr>
      </w:pPr>
    </w:p>
    <w:p w:rsidR="00FD7199" w:rsidRPr="008D4A9D" w:rsidRDefault="00FD7199" w:rsidP="00C02DDC">
      <w:pPr>
        <w:spacing w:after="0" w:line="240" w:lineRule="auto"/>
        <w:ind w:firstLine="709"/>
        <w:jc w:val="both"/>
        <w:rPr>
          <w:rFonts w:ascii="Times New Roman" w:eastAsiaTheme="minorHAnsi" w:hAnsi="Times New Roman" w:cs="Times New Roman"/>
          <w:b/>
          <w:i/>
          <w:sz w:val="24"/>
          <w:szCs w:val="24"/>
          <w:lang w:eastAsia="en-US"/>
        </w:rPr>
      </w:pPr>
    </w:p>
    <w:p w:rsidR="00F74F3D" w:rsidRPr="008D4A9D" w:rsidRDefault="00F74F3D" w:rsidP="00C02DDC">
      <w:pPr>
        <w:spacing w:after="0" w:line="240" w:lineRule="auto"/>
        <w:ind w:firstLine="709"/>
        <w:jc w:val="both"/>
        <w:rPr>
          <w:rFonts w:ascii="Times New Roman" w:eastAsia="Times New Roman" w:hAnsi="Times New Roman" w:cs="Times New Roman"/>
          <w:kern w:val="2"/>
          <w:sz w:val="24"/>
          <w:szCs w:val="24"/>
          <w:lang w:eastAsia="ar-SA"/>
        </w:rPr>
      </w:pPr>
    </w:p>
    <w:p w:rsidR="00F74F3D" w:rsidRPr="008D4A9D" w:rsidRDefault="00F74F3D" w:rsidP="00C02DDC">
      <w:pPr>
        <w:suppressAutoHyphens/>
        <w:autoSpaceDE w:val="0"/>
        <w:spacing w:after="0" w:line="240" w:lineRule="auto"/>
        <w:ind w:firstLine="709"/>
        <w:jc w:val="both"/>
        <w:rPr>
          <w:rFonts w:ascii="Times New Roman" w:eastAsia="Arial" w:hAnsi="Times New Roman" w:cs="Times New Roman"/>
          <w:b/>
          <w:bCs/>
          <w:kern w:val="2"/>
          <w:sz w:val="24"/>
          <w:szCs w:val="24"/>
          <w:lang w:eastAsia="ar-SA"/>
        </w:rPr>
      </w:pPr>
    </w:p>
    <w:p w:rsidR="00F74F3D" w:rsidRDefault="00074418" w:rsidP="00074418">
      <w:pPr>
        <w:suppressAutoHyphens/>
        <w:spacing w:after="0" w:line="240" w:lineRule="auto"/>
        <w:jc w:val="both"/>
        <w:rPr>
          <w:rFonts w:ascii="Times New Roman" w:eastAsia="Arial Unicode MS" w:hAnsi="Times New Roman" w:cs="Times New Roman"/>
          <w:b/>
          <w:kern w:val="2"/>
          <w:sz w:val="24"/>
          <w:szCs w:val="24"/>
          <w:lang w:eastAsia="hi-IN" w:bidi="hi-IN"/>
        </w:rPr>
      </w:pPr>
      <w:r>
        <w:rPr>
          <w:rFonts w:ascii="Times New Roman" w:eastAsia="Arial Unicode MS" w:hAnsi="Times New Roman" w:cs="Times New Roman"/>
          <w:b/>
          <w:kern w:val="2"/>
          <w:sz w:val="24"/>
          <w:szCs w:val="24"/>
          <w:lang w:eastAsia="hi-IN" w:bidi="hi-IN"/>
        </w:rPr>
        <w:t xml:space="preserve">                                                                   </w:t>
      </w:r>
      <w:r w:rsidR="00F74F3D" w:rsidRPr="008D4A9D">
        <w:rPr>
          <w:rFonts w:ascii="Times New Roman" w:eastAsia="Arial Unicode MS" w:hAnsi="Times New Roman" w:cs="Times New Roman"/>
          <w:b/>
          <w:kern w:val="2"/>
          <w:sz w:val="24"/>
          <w:szCs w:val="24"/>
          <w:lang w:eastAsia="hi-IN" w:bidi="hi-IN"/>
        </w:rPr>
        <w:t>ТЕМАТИЧЕСКОЕ ПЛАНИРОВАНИЕ</w:t>
      </w:r>
    </w:p>
    <w:p w:rsidR="00E729D1" w:rsidRDefault="00E729D1" w:rsidP="00C02DDC">
      <w:pPr>
        <w:suppressAutoHyphens/>
        <w:spacing w:after="0" w:line="240" w:lineRule="auto"/>
        <w:ind w:left="1287" w:firstLine="709"/>
        <w:jc w:val="both"/>
        <w:rPr>
          <w:rFonts w:ascii="Times New Roman" w:eastAsia="Arial Unicode MS" w:hAnsi="Times New Roman" w:cs="Times New Roman"/>
          <w:b/>
          <w:kern w:val="2"/>
          <w:sz w:val="24"/>
          <w:szCs w:val="24"/>
          <w:lang w:eastAsia="hi-IN" w:bidi="hi-IN"/>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11"/>
        <w:gridCol w:w="992"/>
        <w:gridCol w:w="1134"/>
        <w:gridCol w:w="2977"/>
        <w:gridCol w:w="2126"/>
        <w:gridCol w:w="1985"/>
      </w:tblGrid>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b/>
                <w:lang w:val="en-US"/>
              </w:rPr>
              <w:t>№ урока</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b/>
                <w:lang w:val="en-US"/>
              </w:rPr>
              <w:t>Тема урока</w:t>
            </w:r>
          </w:p>
        </w:tc>
        <w:tc>
          <w:tcPr>
            <w:tcW w:w="992" w:type="dxa"/>
            <w:shd w:val="clear" w:color="auto" w:fill="auto"/>
          </w:tcPr>
          <w:p w:rsidR="00E729D1" w:rsidRDefault="00E729D1" w:rsidP="007C44C4">
            <w:pPr>
              <w:jc w:val="center"/>
              <w:rPr>
                <w:rFonts w:ascii="Times New Roman" w:hAnsi="Times New Roman" w:cs="Times New Roman"/>
                <w:b/>
              </w:rPr>
            </w:pPr>
            <w:r w:rsidRPr="00E729D1">
              <w:rPr>
                <w:rFonts w:ascii="Times New Roman" w:hAnsi="Times New Roman" w:cs="Times New Roman"/>
                <w:b/>
                <w:lang w:val="en-US"/>
              </w:rPr>
              <w:t>Кол-во часов</w:t>
            </w:r>
          </w:p>
          <w:p w:rsidR="00E729D1" w:rsidRPr="00E729D1" w:rsidRDefault="00E729D1" w:rsidP="007C44C4">
            <w:pPr>
              <w:jc w:val="center"/>
              <w:rPr>
                <w:rFonts w:ascii="Times New Roman" w:hAnsi="Times New Roman" w:cs="Times New Roman"/>
              </w:rPr>
            </w:pPr>
            <w:r>
              <w:rPr>
                <w:rFonts w:ascii="Times New Roman" w:hAnsi="Times New Roman" w:cs="Times New Roman"/>
                <w:b/>
              </w:rPr>
              <w:t>очно</w:t>
            </w:r>
          </w:p>
        </w:tc>
        <w:tc>
          <w:tcPr>
            <w:tcW w:w="1134" w:type="dxa"/>
            <w:shd w:val="clear" w:color="auto" w:fill="auto"/>
          </w:tcPr>
          <w:p w:rsidR="00E729D1" w:rsidRPr="00E729D1" w:rsidRDefault="00E729D1" w:rsidP="007C44C4">
            <w:pPr>
              <w:jc w:val="center"/>
              <w:rPr>
                <w:rFonts w:ascii="Times New Roman" w:hAnsi="Times New Roman" w:cs="Times New Roman"/>
                <w:sz w:val="20"/>
                <w:szCs w:val="20"/>
              </w:rPr>
            </w:pPr>
            <w:r w:rsidRPr="00E729D1">
              <w:rPr>
                <w:rFonts w:ascii="Times New Roman" w:hAnsi="Times New Roman" w:cs="Times New Roman"/>
                <w:b/>
                <w:sz w:val="20"/>
                <w:szCs w:val="20"/>
              </w:rPr>
              <w:t>Кол-во часов для самостоятельного изучения</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b/>
                <w:lang w:val="en-US"/>
              </w:rPr>
              <w:t>Виды деятельности</w:t>
            </w:r>
          </w:p>
        </w:tc>
        <w:tc>
          <w:tcPr>
            <w:tcW w:w="2126"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b/>
                <w:lang w:val="en-US"/>
              </w:rPr>
              <w:t>Оборудование</w:t>
            </w:r>
          </w:p>
        </w:tc>
        <w:tc>
          <w:tcPr>
            <w:tcW w:w="198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b/>
                <w:lang w:val="en-US"/>
              </w:rPr>
              <w:t>Словарь</w:t>
            </w: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1</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rPr>
              <w:t xml:space="preserve">Правила безопасной работы. Упражнение на различение предметов по форме и цвету. </w:t>
            </w:r>
            <w:r w:rsidRPr="00E729D1">
              <w:rPr>
                <w:rFonts w:ascii="Times New Roman" w:hAnsi="Times New Roman" w:cs="Times New Roman"/>
                <w:lang w:val="en-US"/>
              </w:rPr>
              <w:t>Знакомство с учебными принадлежностями.</w:t>
            </w:r>
          </w:p>
        </w:tc>
        <w:tc>
          <w:tcPr>
            <w:tcW w:w="992"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1</w:t>
            </w:r>
          </w:p>
        </w:tc>
        <w:tc>
          <w:tcPr>
            <w:tcW w:w="1134" w:type="dxa"/>
            <w:shd w:val="clear" w:color="auto" w:fill="auto"/>
          </w:tcPr>
          <w:p w:rsidR="00E729D1" w:rsidRPr="00E729D1" w:rsidRDefault="00E729D1" w:rsidP="007C44C4">
            <w:pPr>
              <w:jc w:val="center"/>
              <w:rPr>
                <w:rFonts w:ascii="Times New Roman" w:hAnsi="Times New Roman" w:cs="Times New Roman"/>
                <w:lang w:val="en-US"/>
              </w:rPr>
            </w:pPr>
          </w:p>
        </w:tc>
        <w:tc>
          <w:tcPr>
            <w:tcW w:w="2977"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Использование учебных принадлежностей</w:t>
            </w:r>
          </w:p>
          <w:p w:rsidR="00E729D1" w:rsidRPr="00E729D1" w:rsidRDefault="00E729D1" w:rsidP="007C44C4">
            <w:pPr>
              <w:rPr>
                <w:rFonts w:ascii="Times New Roman" w:hAnsi="Times New Roman" w:cs="Times New Roman"/>
                <w:lang w:val="en-US"/>
              </w:rPr>
            </w:pPr>
          </w:p>
        </w:tc>
        <w:tc>
          <w:tcPr>
            <w:tcW w:w="2126"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Цветные полоски, геометрические фигуры</w:t>
            </w:r>
          </w:p>
        </w:tc>
        <w:tc>
          <w:tcPr>
            <w:tcW w:w="1985"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Цвет</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Форма</w:t>
            </w:r>
          </w:p>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2</w:t>
            </w:r>
          </w:p>
        </w:tc>
        <w:tc>
          <w:tcPr>
            <w:tcW w:w="4111" w:type="dxa"/>
            <w:shd w:val="clear" w:color="auto" w:fill="auto"/>
          </w:tcPr>
          <w:p w:rsidR="00E729D1" w:rsidRPr="00E729D1" w:rsidRDefault="00E729D1" w:rsidP="007C44C4">
            <w:pPr>
              <w:jc w:val="center"/>
              <w:rPr>
                <w:rFonts w:ascii="Times New Roman" w:hAnsi="Times New Roman" w:cs="Times New Roman"/>
              </w:rPr>
            </w:pPr>
          </w:p>
          <w:p w:rsidR="00E729D1" w:rsidRPr="00E729D1" w:rsidRDefault="00E729D1" w:rsidP="007C44C4">
            <w:pPr>
              <w:jc w:val="center"/>
              <w:rPr>
                <w:rFonts w:ascii="Times New Roman" w:hAnsi="Times New Roman" w:cs="Times New Roman"/>
              </w:rPr>
            </w:pP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Аппликация. Панно из засушенных листьев «Осень».</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Повторение цвета –</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жёлтый, красный.</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Работа с клеем.</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Правильное</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расположение листа</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бумаги.</w:t>
            </w:r>
          </w:p>
        </w:tc>
        <w:tc>
          <w:tcPr>
            <w:tcW w:w="2126"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Картон, засушенные листья, клей</w:t>
            </w: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3</w:t>
            </w:r>
          </w:p>
        </w:tc>
        <w:tc>
          <w:tcPr>
            <w:tcW w:w="4111"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Лепка. Изготовление бубликов, баранок способом раскатывания.</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Раскатывание</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пластилина.</w:t>
            </w: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Пластилин, стека,</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доска для</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пластилина.</w:t>
            </w:r>
          </w:p>
        </w:tc>
        <w:tc>
          <w:tcPr>
            <w:tcW w:w="1985" w:type="dxa"/>
            <w:shd w:val="clear" w:color="auto" w:fill="auto"/>
          </w:tcPr>
          <w:p w:rsidR="00E729D1" w:rsidRPr="00E729D1" w:rsidRDefault="00E729D1" w:rsidP="007C44C4">
            <w:pPr>
              <w:jc w:val="center"/>
              <w:rPr>
                <w:rFonts w:ascii="Times New Roman" w:hAnsi="Times New Roman" w:cs="Times New Roman"/>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Пластилин, стека</w:t>
            </w: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4</w:t>
            </w:r>
          </w:p>
        </w:tc>
        <w:tc>
          <w:tcPr>
            <w:tcW w:w="4111"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Рисование прямых линий. Игровые графические упражнения.</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Черчение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коротких и длинных</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линий цветными</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карандашами.</w:t>
            </w:r>
          </w:p>
        </w:tc>
        <w:tc>
          <w:tcPr>
            <w:tcW w:w="2126"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Альбом, цветные</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карандаши.</w:t>
            </w:r>
          </w:p>
        </w:tc>
        <w:tc>
          <w:tcPr>
            <w:tcW w:w="1985"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Линия</w:t>
            </w: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5</w:t>
            </w:r>
          </w:p>
        </w:tc>
        <w:tc>
          <w:tcPr>
            <w:tcW w:w="4111" w:type="dxa"/>
            <w:shd w:val="clear" w:color="auto" w:fill="auto"/>
          </w:tcPr>
          <w:p w:rsidR="00E729D1" w:rsidRPr="00E729D1" w:rsidRDefault="00E729D1" w:rsidP="007C44C4">
            <w:pPr>
              <w:jc w:val="center"/>
              <w:rPr>
                <w:rFonts w:ascii="Times New Roman" w:hAnsi="Times New Roman" w:cs="Times New Roman"/>
              </w:rPr>
            </w:pP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Аппликация  «Узор из листьев на полосе».</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Повторение цвета –</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жёлтый, красный.</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Работа с клеем.</w:t>
            </w:r>
          </w:p>
          <w:p w:rsidR="00E729D1" w:rsidRPr="00E729D1" w:rsidRDefault="00E729D1" w:rsidP="007C44C4">
            <w:pPr>
              <w:jc w:val="center"/>
              <w:rPr>
                <w:rFonts w:ascii="Times New Roman" w:hAnsi="Times New Roman" w:cs="Times New Roman"/>
              </w:rPr>
            </w:pPr>
          </w:p>
        </w:tc>
        <w:tc>
          <w:tcPr>
            <w:tcW w:w="2126"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Шаблон листьев, картон, клей</w:t>
            </w:r>
          </w:p>
        </w:tc>
        <w:tc>
          <w:tcPr>
            <w:tcW w:w="1985"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Аппликация</w:t>
            </w: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6</w:t>
            </w:r>
          </w:p>
        </w:tc>
        <w:tc>
          <w:tcPr>
            <w:tcW w:w="4111"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Лепка. Изготовление огурца способом размазывания на заготовках.</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 xml:space="preserve">Формирование умения правильно выбирать цвета </w:t>
            </w:r>
          </w:p>
        </w:tc>
        <w:tc>
          <w:tcPr>
            <w:tcW w:w="2126"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Пластилин, заготовка с рисунком</w:t>
            </w:r>
          </w:p>
        </w:tc>
        <w:tc>
          <w:tcPr>
            <w:tcW w:w="198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Огурец, заготовка</w:t>
            </w:r>
          </w:p>
        </w:tc>
      </w:tr>
      <w:tr w:rsidR="00E729D1" w:rsidRPr="00E729D1"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7</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Рисование дождя красками.</w:t>
            </w:r>
          </w:p>
        </w:tc>
        <w:tc>
          <w:tcPr>
            <w:tcW w:w="992"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1</w:t>
            </w:r>
          </w:p>
        </w:tc>
        <w:tc>
          <w:tcPr>
            <w:tcW w:w="1134" w:type="dxa"/>
            <w:shd w:val="clear" w:color="auto" w:fill="auto"/>
          </w:tcPr>
          <w:p w:rsidR="00E729D1" w:rsidRPr="00E729D1" w:rsidRDefault="00E729D1" w:rsidP="007C44C4">
            <w:pPr>
              <w:jc w:val="center"/>
              <w:rPr>
                <w:rFonts w:ascii="Times New Roman" w:hAnsi="Times New Roman" w:cs="Times New Roman"/>
                <w:lang w:val="en-US"/>
              </w:rPr>
            </w:pPr>
          </w:p>
        </w:tc>
        <w:tc>
          <w:tcPr>
            <w:tcW w:w="2977"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Выбор цвета. Приём</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примакивания.</w:t>
            </w: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 xml:space="preserve">Альбом, </w:t>
            </w:r>
            <w:proofErr w:type="gramStart"/>
            <w:r w:rsidRPr="00E729D1">
              <w:rPr>
                <w:rFonts w:ascii="Times New Roman" w:hAnsi="Times New Roman" w:cs="Times New Roman"/>
              </w:rPr>
              <w:t>краски,кисть</w:t>
            </w:r>
            <w:proofErr w:type="gramEnd"/>
            <w:r w:rsidRPr="00E729D1">
              <w:rPr>
                <w:rFonts w:ascii="Times New Roman" w:hAnsi="Times New Roman" w:cs="Times New Roman"/>
              </w:rPr>
              <w:t>, баночка с</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водой, тряпочка.</w:t>
            </w:r>
          </w:p>
        </w:tc>
        <w:tc>
          <w:tcPr>
            <w:tcW w:w="1985" w:type="dxa"/>
            <w:shd w:val="clear" w:color="auto" w:fill="auto"/>
          </w:tcPr>
          <w:p w:rsidR="00E729D1" w:rsidRPr="00E729D1" w:rsidRDefault="00E729D1" w:rsidP="007C44C4">
            <w:pPr>
              <w:jc w:val="center"/>
              <w:rPr>
                <w:rFonts w:ascii="Times New Roman" w:hAnsi="Times New Roman" w:cs="Times New Roman"/>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8</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Наклеивание композиции: «Дождь идет».</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Работа с клеем.</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Приклеивание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полосок бумаги в</w:t>
            </w:r>
          </w:p>
          <w:p w:rsidR="00E729D1" w:rsidRPr="007C44C4" w:rsidRDefault="00E729D1" w:rsidP="007C44C4">
            <w:pPr>
              <w:jc w:val="center"/>
              <w:rPr>
                <w:rFonts w:ascii="Times New Roman" w:hAnsi="Times New Roman" w:cs="Times New Roman"/>
              </w:rPr>
            </w:pPr>
            <w:r w:rsidRPr="007C44C4">
              <w:rPr>
                <w:rFonts w:ascii="Times New Roman" w:hAnsi="Times New Roman" w:cs="Times New Roman"/>
              </w:rPr>
              <w:t>вертикальном</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направлении.</w:t>
            </w: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 xml:space="preserve">Цветная </w:t>
            </w:r>
            <w:proofErr w:type="gramStart"/>
            <w:r w:rsidRPr="00E729D1">
              <w:rPr>
                <w:rFonts w:ascii="Times New Roman" w:hAnsi="Times New Roman" w:cs="Times New Roman"/>
              </w:rPr>
              <w:t>бумага,клей</w:t>
            </w:r>
            <w:proofErr w:type="gramEnd"/>
            <w:r w:rsidRPr="00E729D1">
              <w:rPr>
                <w:rFonts w:ascii="Times New Roman" w:hAnsi="Times New Roman" w:cs="Times New Roman"/>
              </w:rPr>
              <w:t xml:space="preserve"> – карандаш,</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лист картона.</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Образец</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аппликации.</w:t>
            </w: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9</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Отщипывание пластилина. Осеннее дерево.</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Называть цвета:</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красный жёлтый.</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Изготовление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осеннего дерева</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пошагово, повторяя за</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учителем. Приём</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отщипывание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пластилина.</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Изготовление ствола</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(катание колбаски).</w:t>
            </w: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Пластилин, стека,</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доска для</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пластилина.</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Заготовка изделия.</w:t>
            </w: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10</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rPr>
                <w:rFonts w:ascii="Times New Roman" w:hAnsi="Times New Roman" w:cs="Times New Roman"/>
                <w:lang w:val="en-US"/>
              </w:rPr>
            </w:pPr>
            <w:r w:rsidRPr="00E729D1">
              <w:rPr>
                <w:rFonts w:ascii="Times New Roman" w:hAnsi="Times New Roman" w:cs="Times New Roman"/>
                <w:lang w:val="en-US"/>
              </w:rPr>
              <w:t>Листопад, рисование кисточкой</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(примакивание).</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Выбор цвета.</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Называние цветов</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жёлтый, красный, оранжевый.</w:t>
            </w: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Картинки, альбом, краски,</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кисть, баночка с водой, тряпочка.</w:t>
            </w:r>
          </w:p>
        </w:tc>
        <w:tc>
          <w:tcPr>
            <w:tcW w:w="1985" w:type="dxa"/>
            <w:shd w:val="clear" w:color="auto" w:fill="auto"/>
          </w:tcPr>
          <w:p w:rsidR="00E729D1" w:rsidRPr="00E729D1" w:rsidRDefault="00E729D1" w:rsidP="007C44C4">
            <w:pPr>
              <w:jc w:val="center"/>
              <w:rPr>
                <w:rFonts w:ascii="Times New Roman" w:hAnsi="Times New Roman" w:cs="Times New Roman"/>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Приём примакивания</w:t>
            </w: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11</w:t>
            </w:r>
          </w:p>
        </w:tc>
        <w:tc>
          <w:tcPr>
            <w:tcW w:w="4111" w:type="dxa"/>
            <w:shd w:val="clear" w:color="auto" w:fill="auto"/>
          </w:tcPr>
          <w:p w:rsidR="00E729D1" w:rsidRPr="00E729D1" w:rsidRDefault="00E729D1" w:rsidP="007C44C4">
            <w:pPr>
              <w:jc w:val="center"/>
              <w:rPr>
                <w:rFonts w:ascii="Times New Roman" w:hAnsi="Times New Roman" w:cs="Times New Roman"/>
              </w:rPr>
            </w:pPr>
          </w:p>
          <w:p w:rsidR="00E729D1" w:rsidRPr="00E729D1" w:rsidRDefault="00E729D1" w:rsidP="007C44C4">
            <w:pPr>
              <w:jc w:val="center"/>
              <w:rPr>
                <w:rFonts w:ascii="Times New Roman" w:hAnsi="Times New Roman" w:cs="Times New Roman"/>
              </w:rPr>
            </w:pP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Наклеивание композиции: «Осень в лесу».</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Повторение цвета –</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жёлтый, красный.</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Работа с клеем.</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Правильно</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расположение листа</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бумаги.</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Приклеивание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полосок бумаги к</w:t>
            </w:r>
          </w:p>
          <w:p w:rsidR="00E729D1" w:rsidRPr="007C44C4" w:rsidRDefault="00E729D1" w:rsidP="007C44C4">
            <w:pPr>
              <w:jc w:val="center"/>
              <w:rPr>
                <w:rFonts w:ascii="Times New Roman" w:hAnsi="Times New Roman" w:cs="Times New Roman"/>
              </w:rPr>
            </w:pPr>
            <w:r w:rsidRPr="007C44C4">
              <w:rPr>
                <w:rFonts w:ascii="Times New Roman" w:hAnsi="Times New Roman" w:cs="Times New Roman"/>
              </w:rPr>
              <w:t>нарисованному</w:t>
            </w:r>
          </w:p>
          <w:p w:rsidR="00E729D1" w:rsidRPr="00140B9F" w:rsidRDefault="00E729D1" w:rsidP="007C44C4">
            <w:pPr>
              <w:jc w:val="center"/>
              <w:rPr>
                <w:rFonts w:ascii="Times New Roman" w:hAnsi="Times New Roman" w:cs="Times New Roman"/>
              </w:rPr>
            </w:pPr>
            <w:r w:rsidRPr="00140B9F">
              <w:rPr>
                <w:rFonts w:ascii="Times New Roman" w:hAnsi="Times New Roman" w:cs="Times New Roman"/>
              </w:rPr>
              <w:t>дереву.</w:t>
            </w: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Маленькие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полоски бумаги</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красного и</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жёлтого цвета,</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клей, картон, с</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изображением</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дерева без</w:t>
            </w:r>
          </w:p>
          <w:p w:rsidR="00E729D1" w:rsidRPr="007C44C4" w:rsidRDefault="00E729D1" w:rsidP="007C44C4">
            <w:pPr>
              <w:jc w:val="center"/>
              <w:rPr>
                <w:rFonts w:ascii="Times New Roman" w:hAnsi="Times New Roman" w:cs="Times New Roman"/>
              </w:rPr>
            </w:pPr>
            <w:r w:rsidRPr="007C44C4">
              <w:rPr>
                <w:rFonts w:ascii="Times New Roman" w:hAnsi="Times New Roman" w:cs="Times New Roman"/>
              </w:rPr>
              <w:t>листьев. Образец</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аппликации.</w:t>
            </w: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12</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Отщипывание пластилина. Гроздь рябины.</w:t>
            </w:r>
          </w:p>
        </w:tc>
        <w:tc>
          <w:tcPr>
            <w:tcW w:w="992" w:type="dxa"/>
            <w:shd w:val="clear" w:color="auto" w:fill="auto"/>
          </w:tcPr>
          <w:p w:rsidR="00E729D1" w:rsidRPr="00843562" w:rsidRDefault="00E729D1" w:rsidP="007C44C4">
            <w:pPr>
              <w:jc w:val="center"/>
              <w:rPr>
                <w:rFonts w:ascii="Times New Roman" w:hAnsi="Times New Roman" w:cs="Times New Roman"/>
              </w:rPr>
            </w:pPr>
          </w:p>
        </w:tc>
        <w:tc>
          <w:tcPr>
            <w:tcW w:w="1134" w:type="dxa"/>
            <w:shd w:val="clear" w:color="auto" w:fill="auto"/>
          </w:tcPr>
          <w:p w:rsidR="00E729D1" w:rsidRPr="00843562" w:rsidRDefault="00843562"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Выбор нужного</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цвета. Определение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формы ягод.</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Отщипывание</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пластилина, катание</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шариков.</w:t>
            </w: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Пластилин, стека, доска для</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пластилина.</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Заготовка изделия.</w:t>
            </w:r>
          </w:p>
        </w:tc>
        <w:tc>
          <w:tcPr>
            <w:tcW w:w="1985"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Гроздь, рябина</w:t>
            </w: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13</w:t>
            </w:r>
          </w:p>
        </w:tc>
        <w:tc>
          <w:tcPr>
            <w:tcW w:w="4111" w:type="dxa"/>
            <w:shd w:val="clear" w:color="auto" w:fill="auto"/>
          </w:tcPr>
          <w:p w:rsidR="00E729D1" w:rsidRPr="00E729D1" w:rsidRDefault="00E729D1" w:rsidP="007C44C4">
            <w:pPr>
              <w:jc w:val="center"/>
              <w:rPr>
                <w:rFonts w:ascii="Times New Roman" w:hAnsi="Times New Roman" w:cs="Times New Roman"/>
              </w:rPr>
            </w:pPr>
          </w:p>
          <w:p w:rsidR="00E729D1" w:rsidRPr="00E729D1" w:rsidRDefault="00E729D1" w:rsidP="007C44C4">
            <w:pPr>
              <w:jc w:val="center"/>
              <w:rPr>
                <w:rFonts w:ascii="Times New Roman" w:hAnsi="Times New Roman" w:cs="Times New Roman"/>
              </w:rPr>
            </w:pP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Кисть рябины с помощью ватных палочек (примакивание).</w:t>
            </w:r>
          </w:p>
        </w:tc>
        <w:tc>
          <w:tcPr>
            <w:tcW w:w="992" w:type="dxa"/>
            <w:shd w:val="clear" w:color="auto" w:fill="auto"/>
          </w:tcPr>
          <w:p w:rsidR="00E729D1" w:rsidRPr="00074418" w:rsidRDefault="00843562" w:rsidP="007C44C4">
            <w:pPr>
              <w:jc w:val="center"/>
              <w:rPr>
                <w:rFonts w:ascii="Times New Roman" w:hAnsi="Times New Roman" w:cs="Times New Roman"/>
              </w:rPr>
            </w:pPr>
            <w:r>
              <w:rPr>
                <w:rFonts w:ascii="Times New Roman" w:hAnsi="Times New Roman" w:cs="Times New Roman"/>
              </w:rPr>
              <w:t>1</w:t>
            </w:r>
          </w:p>
        </w:tc>
        <w:tc>
          <w:tcPr>
            <w:tcW w:w="1134" w:type="dxa"/>
            <w:shd w:val="clear" w:color="auto" w:fill="auto"/>
          </w:tcPr>
          <w:p w:rsidR="00E729D1" w:rsidRPr="00074418" w:rsidRDefault="00E729D1" w:rsidP="007C44C4">
            <w:pPr>
              <w:jc w:val="center"/>
              <w:rPr>
                <w:rFonts w:ascii="Times New Roman" w:hAnsi="Times New Roman" w:cs="Times New Roman"/>
              </w:rPr>
            </w:pPr>
          </w:p>
        </w:tc>
        <w:tc>
          <w:tcPr>
            <w:tcW w:w="2977" w:type="dxa"/>
            <w:shd w:val="clear" w:color="auto" w:fill="auto"/>
          </w:tcPr>
          <w:p w:rsidR="00E729D1" w:rsidRPr="00E729D1" w:rsidRDefault="00E729D1" w:rsidP="007C44C4">
            <w:pPr>
              <w:jc w:val="center"/>
              <w:rPr>
                <w:rFonts w:ascii="Times New Roman" w:hAnsi="Times New Roman" w:cs="Times New Roman"/>
              </w:rPr>
            </w:pP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Выбор нужного</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цвета. Рисование с</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помощью ватных</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палочек. Приём</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примакивания.</w:t>
            </w: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Альбом, краски,</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ватные палочки,</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баночка с водой,</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тряпочка.</w:t>
            </w:r>
          </w:p>
        </w:tc>
        <w:tc>
          <w:tcPr>
            <w:tcW w:w="1985"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Кисть</w:t>
            </w: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14</w:t>
            </w:r>
          </w:p>
        </w:tc>
        <w:tc>
          <w:tcPr>
            <w:tcW w:w="4111" w:type="dxa"/>
            <w:shd w:val="clear" w:color="auto" w:fill="auto"/>
          </w:tcPr>
          <w:p w:rsidR="00E729D1" w:rsidRPr="00E729D1" w:rsidRDefault="00E729D1" w:rsidP="007C44C4">
            <w:pPr>
              <w:jc w:val="center"/>
              <w:rPr>
                <w:rFonts w:ascii="Times New Roman" w:hAnsi="Times New Roman" w:cs="Times New Roman"/>
              </w:rPr>
            </w:pPr>
          </w:p>
          <w:p w:rsidR="00E729D1" w:rsidRPr="00E729D1" w:rsidRDefault="00E729D1" w:rsidP="007C44C4">
            <w:pPr>
              <w:jc w:val="center"/>
              <w:rPr>
                <w:rFonts w:ascii="Times New Roman" w:hAnsi="Times New Roman" w:cs="Times New Roman"/>
              </w:rPr>
            </w:pP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Нарядный мухомор в травке.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Приклеивание шляпки, ножки,</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рисование травки.</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p>
          <w:p w:rsidR="00E729D1" w:rsidRPr="00E729D1" w:rsidRDefault="00E729D1" w:rsidP="007C44C4">
            <w:pPr>
              <w:jc w:val="center"/>
              <w:rPr>
                <w:rFonts w:ascii="Times New Roman" w:hAnsi="Times New Roman" w:cs="Times New Roman"/>
              </w:rPr>
            </w:pP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Приклеивание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шляпки и ножки по</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rPr>
              <w:t xml:space="preserve">образцу. </w:t>
            </w:r>
            <w:r w:rsidRPr="00E729D1">
              <w:rPr>
                <w:rFonts w:ascii="Times New Roman" w:hAnsi="Times New Roman" w:cs="Times New Roman"/>
                <w:lang w:val="en-US"/>
              </w:rPr>
              <w:t>Рисование</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травки.</w:t>
            </w: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Образец</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аппликации. Лист картона, заготовка</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шляпки и ножки, клей, зелёный</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карандаш.</w:t>
            </w:r>
          </w:p>
        </w:tc>
        <w:tc>
          <w:tcPr>
            <w:tcW w:w="1985"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Мухомор, шляпка, ножка</w:t>
            </w: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15</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Лепка. Изготовление улиток.</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Раскатывать столбики</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разной длины.</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Сравнивать столбики</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по длине.</w:t>
            </w: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Улитка</w:t>
            </w: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16</w:t>
            </w:r>
          </w:p>
        </w:tc>
        <w:tc>
          <w:tcPr>
            <w:tcW w:w="4111"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Рисование. Полосатый коврик для игрушек (вертикальные цветные полоски).</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Вертикальные</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линии</w:t>
            </w:r>
          </w:p>
        </w:tc>
      </w:tr>
      <w:tr w:rsidR="00E729D1" w:rsidRPr="00E729D1"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17</w:t>
            </w:r>
          </w:p>
        </w:tc>
        <w:tc>
          <w:tcPr>
            <w:tcW w:w="4111" w:type="dxa"/>
            <w:shd w:val="clear" w:color="auto" w:fill="auto"/>
          </w:tcPr>
          <w:p w:rsidR="00E729D1" w:rsidRPr="00E729D1" w:rsidRDefault="00E729D1" w:rsidP="007C44C4">
            <w:pP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Аппликация «Ёжик».</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Приклеивание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заготовки ёжика,</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приклеивание к нему</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полосок бумаги</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(иголок.)</w:t>
            </w: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Картон, заготовки,</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клей. Образец</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аппликации.</w:t>
            </w:r>
          </w:p>
        </w:tc>
        <w:tc>
          <w:tcPr>
            <w:tcW w:w="1985" w:type="dxa"/>
            <w:shd w:val="clear" w:color="auto" w:fill="auto"/>
          </w:tcPr>
          <w:p w:rsidR="00E729D1" w:rsidRPr="00E729D1" w:rsidRDefault="00E729D1" w:rsidP="007C44C4">
            <w:pPr>
              <w:jc w:val="center"/>
              <w:rPr>
                <w:rFonts w:ascii="Times New Roman" w:hAnsi="Times New Roman" w:cs="Times New Roman"/>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18</w:t>
            </w:r>
          </w:p>
        </w:tc>
        <w:tc>
          <w:tcPr>
            <w:tcW w:w="4111" w:type="dxa"/>
            <w:shd w:val="clear" w:color="auto" w:fill="auto"/>
          </w:tcPr>
          <w:p w:rsidR="00E729D1" w:rsidRPr="00E729D1" w:rsidRDefault="00E729D1" w:rsidP="007C44C4">
            <w:pPr>
              <w:jc w:val="center"/>
              <w:rPr>
                <w:rFonts w:ascii="Times New Roman" w:hAnsi="Times New Roman" w:cs="Times New Roman"/>
              </w:rPr>
            </w:pP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Отщипывание пластилина.</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Изготовление иголок для ёжика.</w:t>
            </w:r>
          </w:p>
        </w:tc>
        <w:tc>
          <w:tcPr>
            <w:tcW w:w="992" w:type="dxa"/>
            <w:shd w:val="clear" w:color="auto" w:fill="auto"/>
          </w:tcPr>
          <w:p w:rsidR="00E729D1" w:rsidRPr="00843562" w:rsidRDefault="00E729D1" w:rsidP="007C44C4">
            <w:pPr>
              <w:jc w:val="center"/>
              <w:rPr>
                <w:rFonts w:ascii="Times New Roman" w:hAnsi="Times New Roman" w:cs="Times New Roman"/>
              </w:rPr>
            </w:pPr>
          </w:p>
        </w:tc>
        <w:tc>
          <w:tcPr>
            <w:tcW w:w="1134" w:type="dxa"/>
            <w:shd w:val="clear" w:color="auto" w:fill="auto"/>
          </w:tcPr>
          <w:p w:rsidR="00E729D1" w:rsidRPr="00843562" w:rsidRDefault="00843562"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Изготовление</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иголок.</w:t>
            </w: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 xml:space="preserve">Пластилин, </w:t>
            </w:r>
            <w:proofErr w:type="gramStart"/>
            <w:r w:rsidRPr="00E729D1">
              <w:rPr>
                <w:rFonts w:ascii="Times New Roman" w:hAnsi="Times New Roman" w:cs="Times New Roman"/>
              </w:rPr>
              <w:t>стека,доска</w:t>
            </w:r>
            <w:proofErr w:type="gramEnd"/>
            <w:r w:rsidRPr="00E729D1">
              <w:rPr>
                <w:rFonts w:ascii="Times New Roman" w:hAnsi="Times New Roman" w:cs="Times New Roman"/>
              </w:rPr>
              <w:t xml:space="preserve"> для</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пластилина, крылатки</w:t>
            </w:r>
          </w:p>
        </w:tc>
        <w:tc>
          <w:tcPr>
            <w:tcW w:w="198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Крылатки</w:t>
            </w: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19</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Рисование сказки «Колобок».</w:t>
            </w:r>
          </w:p>
        </w:tc>
        <w:tc>
          <w:tcPr>
            <w:tcW w:w="992" w:type="dxa"/>
            <w:shd w:val="clear" w:color="auto" w:fill="auto"/>
          </w:tcPr>
          <w:p w:rsidR="00E729D1" w:rsidRPr="00074418" w:rsidRDefault="00843562" w:rsidP="007C44C4">
            <w:pPr>
              <w:jc w:val="center"/>
              <w:rPr>
                <w:rFonts w:ascii="Times New Roman" w:hAnsi="Times New Roman" w:cs="Times New Roman"/>
              </w:rPr>
            </w:pPr>
            <w:r>
              <w:rPr>
                <w:rFonts w:ascii="Times New Roman" w:hAnsi="Times New Roman" w:cs="Times New Roman"/>
              </w:rPr>
              <w:t>1</w:t>
            </w:r>
          </w:p>
        </w:tc>
        <w:tc>
          <w:tcPr>
            <w:tcW w:w="1134" w:type="dxa"/>
            <w:shd w:val="clear" w:color="auto" w:fill="auto"/>
          </w:tcPr>
          <w:p w:rsidR="00E729D1" w:rsidRPr="00074418" w:rsidRDefault="00E729D1" w:rsidP="007C44C4">
            <w:pPr>
              <w:jc w:val="center"/>
              <w:rPr>
                <w:rFonts w:ascii="Times New Roman" w:hAnsi="Times New Roman" w:cs="Times New Roman"/>
              </w:rPr>
            </w:pPr>
          </w:p>
        </w:tc>
        <w:tc>
          <w:tcPr>
            <w:tcW w:w="2977"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Рисование колобка в движении</w:t>
            </w: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20</w:t>
            </w:r>
          </w:p>
        </w:tc>
        <w:tc>
          <w:tcPr>
            <w:tcW w:w="4111"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Изготовление складыванием бумаги летающих игрушек (самолетик).</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21</w:t>
            </w:r>
          </w:p>
        </w:tc>
        <w:tc>
          <w:tcPr>
            <w:tcW w:w="4111"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Лепка. Изготовление композиции «Самолеты над лесом» способом размазывания.</w:t>
            </w:r>
          </w:p>
        </w:tc>
        <w:tc>
          <w:tcPr>
            <w:tcW w:w="992" w:type="dxa"/>
            <w:shd w:val="clear" w:color="auto" w:fill="auto"/>
          </w:tcPr>
          <w:p w:rsidR="00E729D1" w:rsidRPr="00843562" w:rsidRDefault="00E729D1" w:rsidP="007C44C4">
            <w:pPr>
              <w:jc w:val="center"/>
              <w:rPr>
                <w:rFonts w:ascii="Times New Roman" w:hAnsi="Times New Roman" w:cs="Times New Roman"/>
              </w:rPr>
            </w:pPr>
          </w:p>
        </w:tc>
        <w:tc>
          <w:tcPr>
            <w:tcW w:w="1134" w:type="dxa"/>
            <w:shd w:val="clear" w:color="auto" w:fill="auto"/>
          </w:tcPr>
          <w:p w:rsidR="00E729D1" w:rsidRPr="00843562" w:rsidRDefault="00843562"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22</w:t>
            </w:r>
          </w:p>
        </w:tc>
        <w:tc>
          <w:tcPr>
            <w:tcW w:w="4111" w:type="dxa"/>
            <w:shd w:val="clear" w:color="auto" w:fill="auto"/>
          </w:tcPr>
          <w:p w:rsidR="00E729D1" w:rsidRPr="00E729D1" w:rsidRDefault="00E729D1" w:rsidP="007C44C4">
            <w:pPr>
              <w:jc w:val="center"/>
              <w:rPr>
                <w:rFonts w:ascii="Times New Roman" w:hAnsi="Times New Roman" w:cs="Times New Roman"/>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rPr>
              <w:t xml:space="preserve">Рисование ягод на силуэте банки. </w:t>
            </w:r>
            <w:r w:rsidRPr="00E729D1">
              <w:rPr>
                <w:rFonts w:ascii="Times New Roman" w:hAnsi="Times New Roman" w:cs="Times New Roman"/>
                <w:lang w:val="en-US"/>
              </w:rPr>
              <w:t>«Вишнёвый компот»</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Повторение формы</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круг. Рисование двух</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кругов, их</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соединение.</w:t>
            </w: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23</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Аппликация «Заготовка овощей».</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Называние овощей,</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приклеивание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заготовок овощей к</w:t>
            </w:r>
          </w:p>
          <w:p w:rsidR="00E729D1" w:rsidRPr="007C44C4" w:rsidRDefault="00E729D1" w:rsidP="007C44C4">
            <w:pPr>
              <w:jc w:val="center"/>
              <w:rPr>
                <w:rFonts w:ascii="Times New Roman" w:hAnsi="Times New Roman" w:cs="Times New Roman"/>
              </w:rPr>
            </w:pPr>
            <w:r w:rsidRPr="007C44C4">
              <w:rPr>
                <w:rFonts w:ascii="Times New Roman" w:hAnsi="Times New Roman" w:cs="Times New Roman"/>
              </w:rPr>
              <w:t>нарисованной банке.</w:t>
            </w: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Образец</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аппликации.</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Заготовки, клей, лист бумаги с</w:t>
            </w:r>
          </w:p>
          <w:p w:rsidR="00E729D1" w:rsidRPr="007C44C4" w:rsidRDefault="00E729D1" w:rsidP="007C44C4">
            <w:pPr>
              <w:jc w:val="center"/>
              <w:rPr>
                <w:rFonts w:ascii="Times New Roman" w:hAnsi="Times New Roman" w:cs="Times New Roman"/>
              </w:rPr>
            </w:pPr>
            <w:r w:rsidRPr="007C44C4">
              <w:rPr>
                <w:rFonts w:ascii="Times New Roman" w:hAnsi="Times New Roman" w:cs="Times New Roman"/>
              </w:rPr>
              <w:t>нарисованной</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банкой.</w:t>
            </w: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24</w:t>
            </w:r>
          </w:p>
        </w:tc>
        <w:tc>
          <w:tcPr>
            <w:tcW w:w="4111"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Лепка шариков. Составление композиции «Гусеницы на листочке».</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25</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Рисование солнца.</w:t>
            </w:r>
          </w:p>
        </w:tc>
        <w:tc>
          <w:tcPr>
            <w:tcW w:w="992"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1</w:t>
            </w:r>
          </w:p>
        </w:tc>
        <w:tc>
          <w:tcPr>
            <w:tcW w:w="1134" w:type="dxa"/>
            <w:shd w:val="clear" w:color="auto" w:fill="auto"/>
          </w:tcPr>
          <w:p w:rsidR="00E729D1" w:rsidRPr="00E729D1" w:rsidRDefault="00E729D1" w:rsidP="007C44C4">
            <w:pPr>
              <w:jc w:val="center"/>
              <w:rPr>
                <w:rFonts w:ascii="Times New Roman" w:hAnsi="Times New Roman" w:cs="Times New Roman"/>
                <w:lang w:val="en-US"/>
              </w:rPr>
            </w:pP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Обводка круга по</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шаблону, рисование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лучиков.</w:t>
            </w: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Альбом, краски,</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кисть, баночка с водой, тряпочка.</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Шаблон - круг.</w:t>
            </w: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26</w:t>
            </w:r>
          </w:p>
        </w:tc>
        <w:tc>
          <w:tcPr>
            <w:tcW w:w="4111" w:type="dxa"/>
            <w:shd w:val="clear" w:color="auto" w:fill="auto"/>
          </w:tcPr>
          <w:p w:rsidR="00E729D1" w:rsidRPr="00E729D1" w:rsidRDefault="00E729D1" w:rsidP="007C44C4">
            <w:pPr>
              <w:jc w:val="center"/>
              <w:rPr>
                <w:rFonts w:ascii="Times New Roman" w:hAnsi="Times New Roman" w:cs="Times New Roman"/>
              </w:rPr>
            </w:pP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Изготовление из пластилина лучиков для солнца.</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Лепка колбасок,</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сравнение их по</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rPr>
              <w:t xml:space="preserve">толщине. </w:t>
            </w:r>
            <w:r w:rsidRPr="00E729D1">
              <w:rPr>
                <w:rFonts w:ascii="Times New Roman" w:hAnsi="Times New Roman" w:cs="Times New Roman"/>
                <w:lang w:val="en-US"/>
              </w:rPr>
              <w:t>Соединение с кругом.</w:t>
            </w: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 xml:space="preserve">Пластилин, </w:t>
            </w:r>
            <w:proofErr w:type="gramStart"/>
            <w:r w:rsidRPr="00E729D1">
              <w:rPr>
                <w:rFonts w:ascii="Times New Roman" w:hAnsi="Times New Roman" w:cs="Times New Roman"/>
              </w:rPr>
              <w:t>стека,доска</w:t>
            </w:r>
            <w:proofErr w:type="gramEnd"/>
            <w:r w:rsidRPr="00E729D1">
              <w:rPr>
                <w:rFonts w:ascii="Times New Roman" w:hAnsi="Times New Roman" w:cs="Times New Roman"/>
              </w:rPr>
              <w:t xml:space="preserve"> для</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пластилина.</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Заготовка изделия.</w:t>
            </w: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27</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Наклеивание композиций: «Цветной ковер».</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p>
        </w:tc>
        <w:tc>
          <w:tcPr>
            <w:tcW w:w="2126"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Квадрат, круг, овал</w:t>
            </w: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28</w:t>
            </w:r>
          </w:p>
        </w:tc>
        <w:tc>
          <w:tcPr>
            <w:tcW w:w="4111"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Рисование. Цветные клубочки  большие и маленькие</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rPr>
              <w:t xml:space="preserve"> </w:t>
            </w:r>
            <w:r w:rsidRPr="00E729D1">
              <w:rPr>
                <w:rFonts w:ascii="Times New Roman" w:hAnsi="Times New Roman" w:cs="Times New Roman"/>
                <w:lang w:val="en-US"/>
              </w:rPr>
              <w:t>(слитные замкнутые линии).</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E729D1"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29</w:t>
            </w:r>
          </w:p>
        </w:tc>
        <w:tc>
          <w:tcPr>
            <w:tcW w:w="4111" w:type="dxa"/>
            <w:shd w:val="clear" w:color="auto" w:fill="auto"/>
          </w:tcPr>
          <w:p w:rsidR="00E729D1" w:rsidRPr="00E729D1" w:rsidRDefault="00E729D1" w:rsidP="007C44C4">
            <w:pPr>
              <w:jc w:val="center"/>
              <w:rPr>
                <w:rFonts w:ascii="Times New Roman" w:hAnsi="Times New Roman" w:cs="Times New Roman"/>
              </w:rPr>
            </w:pP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Аппликация предметов из</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геометрического материала.</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Называние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геометрических</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фигур, их</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приклеивание по образцу.</w:t>
            </w: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Образец</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аппликации.</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Геометрические фигуры. Лист картона, клей.</w:t>
            </w:r>
          </w:p>
        </w:tc>
        <w:tc>
          <w:tcPr>
            <w:tcW w:w="1985" w:type="dxa"/>
            <w:shd w:val="clear" w:color="auto" w:fill="auto"/>
          </w:tcPr>
          <w:p w:rsidR="00E729D1" w:rsidRPr="00E729D1" w:rsidRDefault="00E729D1" w:rsidP="007C44C4">
            <w:pPr>
              <w:jc w:val="center"/>
              <w:rPr>
                <w:rFonts w:ascii="Times New Roman" w:hAnsi="Times New Roman" w:cs="Times New Roman"/>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30</w:t>
            </w:r>
          </w:p>
        </w:tc>
        <w:tc>
          <w:tcPr>
            <w:tcW w:w="4111"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Лепка по образцу яблока, помидора.</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p>
        </w:tc>
        <w:tc>
          <w:tcPr>
            <w:tcW w:w="2126"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Образец</w:t>
            </w: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E729D1"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31</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Рисование дерева.</w:t>
            </w:r>
          </w:p>
        </w:tc>
        <w:tc>
          <w:tcPr>
            <w:tcW w:w="992"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1</w:t>
            </w:r>
          </w:p>
        </w:tc>
        <w:tc>
          <w:tcPr>
            <w:tcW w:w="1134" w:type="dxa"/>
            <w:shd w:val="clear" w:color="auto" w:fill="auto"/>
          </w:tcPr>
          <w:p w:rsidR="00E729D1" w:rsidRPr="00E729D1" w:rsidRDefault="00E729D1" w:rsidP="007C44C4">
            <w:pPr>
              <w:jc w:val="center"/>
              <w:rPr>
                <w:rFonts w:ascii="Times New Roman" w:hAnsi="Times New Roman" w:cs="Times New Roman"/>
                <w:lang w:val="en-US"/>
              </w:rPr>
            </w:pP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Рисование дерева</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(ладошкой), ствола –</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кисточкой.</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Повторение цветов</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осени.</w:t>
            </w: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Альбом, краски,</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кисть, баночка с водой, тряпочка.</w:t>
            </w:r>
          </w:p>
        </w:tc>
        <w:tc>
          <w:tcPr>
            <w:tcW w:w="1985" w:type="dxa"/>
            <w:shd w:val="clear" w:color="auto" w:fill="auto"/>
          </w:tcPr>
          <w:p w:rsidR="00E729D1" w:rsidRPr="00E729D1" w:rsidRDefault="00E729D1" w:rsidP="007C44C4">
            <w:pPr>
              <w:jc w:val="center"/>
              <w:rPr>
                <w:rFonts w:ascii="Times New Roman" w:hAnsi="Times New Roman" w:cs="Times New Roman"/>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32</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Изготовление стаканчика способом складывания</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33</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Лепка «Блюдечко и чашечка».</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34</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 xml:space="preserve">Первые снежинки. </w:t>
            </w:r>
          </w:p>
          <w:p w:rsidR="00E729D1" w:rsidRPr="00E729D1" w:rsidRDefault="00E729D1" w:rsidP="007C44C4">
            <w:pPr>
              <w:jc w:val="center"/>
              <w:rPr>
                <w:rFonts w:ascii="Times New Roman" w:hAnsi="Times New Roman" w:cs="Times New Roman"/>
                <w:lang w:val="en-US"/>
              </w:rPr>
            </w:pP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Выбор нужного</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цвета. Упражнения в</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 xml:space="preserve">рисовании ватными палочками </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на синем листе картона. Приём</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примакивания.</w:t>
            </w: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Альбом, краски,</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ватные палочки,</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баночка с водой,</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тряпочка.</w:t>
            </w: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35</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Вырезание квадратов,</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прямоугольников.</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Резать ножницами по</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прямой линии. Геометрическая</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форма – квадрат,</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прямоугольник.</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Сравнение.</w:t>
            </w:r>
          </w:p>
        </w:tc>
        <w:tc>
          <w:tcPr>
            <w:tcW w:w="2126"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Ножницы, бумага.</w:t>
            </w: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36</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Лепка. «Снеговик»</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Развитие мелкой моторики рук.</w:t>
            </w: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E729D1"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37</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Рисование. Зима пришла.</w:t>
            </w:r>
          </w:p>
        </w:tc>
        <w:tc>
          <w:tcPr>
            <w:tcW w:w="992"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1</w:t>
            </w:r>
          </w:p>
        </w:tc>
        <w:tc>
          <w:tcPr>
            <w:tcW w:w="1134" w:type="dxa"/>
            <w:shd w:val="clear" w:color="auto" w:fill="auto"/>
          </w:tcPr>
          <w:p w:rsidR="00E729D1" w:rsidRPr="00E729D1" w:rsidRDefault="00E729D1" w:rsidP="007C44C4">
            <w:pPr>
              <w:jc w:val="center"/>
              <w:rPr>
                <w:rFonts w:ascii="Times New Roman" w:hAnsi="Times New Roman" w:cs="Times New Roman"/>
                <w:lang w:val="en-US"/>
              </w:rPr>
            </w:pP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Упражнения в</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нанесении рисунка по</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всей поверхности листа</w:t>
            </w: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Альбом, краски, кисть, баночка с</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водой, тряпочка.</w:t>
            </w:r>
          </w:p>
        </w:tc>
        <w:tc>
          <w:tcPr>
            <w:tcW w:w="1985" w:type="dxa"/>
            <w:shd w:val="clear" w:color="auto" w:fill="auto"/>
          </w:tcPr>
          <w:p w:rsidR="00E729D1" w:rsidRPr="00E729D1" w:rsidRDefault="00E729D1" w:rsidP="007C44C4">
            <w:pPr>
              <w:jc w:val="center"/>
              <w:rPr>
                <w:rFonts w:ascii="Times New Roman" w:hAnsi="Times New Roman" w:cs="Times New Roman"/>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38</w:t>
            </w:r>
          </w:p>
        </w:tc>
        <w:tc>
          <w:tcPr>
            <w:tcW w:w="4111" w:type="dxa"/>
            <w:shd w:val="clear" w:color="auto" w:fill="auto"/>
          </w:tcPr>
          <w:p w:rsidR="00E729D1" w:rsidRPr="00E729D1" w:rsidRDefault="00E729D1" w:rsidP="007C44C4">
            <w:pPr>
              <w:jc w:val="center"/>
              <w:rPr>
                <w:rFonts w:ascii="Times New Roman" w:hAnsi="Times New Roman" w:cs="Times New Roman"/>
              </w:rPr>
            </w:pPr>
          </w:p>
          <w:p w:rsidR="00E729D1" w:rsidRPr="00E729D1" w:rsidRDefault="00E729D1" w:rsidP="007C44C4">
            <w:pPr>
              <w:jc w:val="center"/>
              <w:rPr>
                <w:rFonts w:ascii="Times New Roman" w:hAnsi="Times New Roman" w:cs="Times New Roman"/>
              </w:rPr>
            </w:pPr>
          </w:p>
          <w:p w:rsidR="00E729D1" w:rsidRPr="00E729D1" w:rsidRDefault="00E729D1" w:rsidP="007C44C4">
            <w:pPr>
              <w:jc w:val="center"/>
              <w:rPr>
                <w:rFonts w:ascii="Times New Roman" w:hAnsi="Times New Roman" w:cs="Times New Roman"/>
              </w:rPr>
            </w:pP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Аппликация зимний лес, путём</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сминания и отрывания бумаги.</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Знакомство с</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приёмом сминания,</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отрывания бумаги,</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изготовление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деревьев.</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Приклеивание белой</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бумаги (деревьев) к</w:t>
            </w:r>
          </w:p>
          <w:p w:rsidR="00E729D1" w:rsidRPr="007C44C4" w:rsidRDefault="00E729D1" w:rsidP="007C44C4">
            <w:pPr>
              <w:jc w:val="center"/>
              <w:rPr>
                <w:rFonts w:ascii="Times New Roman" w:hAnsi="Times New Roman" w:cs="Times New Roman"/>
              </w:rPr>
            </w:pPr>
            <w:r w:rsidRPr="007C44C4">
              <w:rPr>
                <w:rFonts w:ascii="Times New Roman" w:hAnsi="Times New Roman" w:cs="Times New Roman"/>
              </w:rPr>
              <w:t>синему фону.</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Называние цветов.</w:t>
            </w: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Образец</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аппликации.</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Цветной картон,</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белая бумага,</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клей.</w:t>
            </w: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E729D1"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39</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Лепка игрушек «Пирамидка».</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Лепка шаров,</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сплющивание их,</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сравнение по цвету,</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размеру.</w:t>
            </w: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Пластилин, стека,</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доска для</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пластилина.</w:t>
            </w:r>
          </w:p>
        </w:tc>
        <w:tc>
          <w:tcPr>
            <w:tcW w:w="1985" w:type="dxa"/>
            <w:shd w:val="clear" w:color="auto" w:fill="auto"/>
          </w:tcPr>
          <w:p w:rsidR="00E729D1" w:rsidRPr="00E729D1" w:rsidRDefault="00E729D1" w:rsidP="007C44C4">
            <w:pPr>
              <w:jc w:val="center"/>
              <w:rPr>
                <w:rFonts w:ascii="Times New Roman" w:hAnsi="Times New Roman" w:cs="Times New Roman"/>
              </w:rPr>
            </w:pPr>
          </w:p>
        </w:tc>
      </w:tr>
      <w:tr w:rsidR="00E729D1" w:rsidRPr="00E729D1"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40</w:t>
            </w:r>
          </w:p>
        </w:tc>
        <w:tc>
          <w:tcPr>
            <w:tcW w:w="4111"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Рисование разноцветных бус на ёлку.</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Рассматривание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картинок новогодних</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ёлок. Рисование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шаров на нитке,</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чередуя их по цвету.</w:t>
            </w: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Картинки с</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изображением</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новогодних ёлок.</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Картинки с</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изображением</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новогодних ёлок.</w:t>
            </w:r>
          </w:p>
        </w:tc>
        <w:tc>
          <w:tcPr>
            <w:tcW w:w="1985" w:type="dxa"/>
            <w:shd w:val="clear" w:color="auto" w:fill="auto"/>
          </w:tcPr>
          <w:p w:rsidR="00E729D1" w:rsidRPr="00E729D1" w:rsidRDefault="00E729D1" w:rsidP="007C44C4">
            <w:pPr>
              <w:jc w:val="center"/>
              <w:rPr>
                <w:rFonts w:ascii="Times New Roman" w:hAnsi="Times New Roman" w:cs="Times New Roman"/>
              </w:rPr>
            </w:pPr>
          </w:p>
        </w:tc>
      </w:tr>
      <w:tr w:rsidR="00E729D1" w:rsidRPr="00E729D1"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41</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Отщипывание пластилина. Нарядная ёлочка.</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Рассматривание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картинок новогодних</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ёлок. Изготовление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ёлки путём</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примазывания.</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Украшение шарами</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из пластилина.</w:t>
            </w: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Картинки с</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изображением</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новогодних ёлок.</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 xml:space="preserve">Пластилин, </w:t>
            </w:r>
            <w:proofErr w:type="gramStart"/>
            <w:r w:rsidRPr="00E729D1">
              <w:rPr>
                <w:rFonts w:ascii="Times New Roman" w:hAnsi="Times New Roman" w:cs="Times New Roman"/>
              </w:rPr>
              <w:t>стека,доска</w:t>
            </w:r>
            <w:proofErr w:type="gramEnd"/>
            <w:r w:rsidRPr="00E729D1">
              <w:rPr>
                <w:rFonts w:ascii="Times New Roman" w:hAnsi="Times New Roman" w:cs="Times New Roman"/>
              </w:rPr>
              <w:t xml:space="preserve"> для</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пластилина.</w:t>
            </w:r>
          </w:p>
        </w:tc>
        <w:tc>
          <w:tcPr>
            <w:tcW w:w="1985" w:type="dxa"/>
            <w:shd w:val="clear" w:color="auto" w:fill="auto"/>
          </w:tcPr>
          <w:p w:rsidR="00E729D1" w:rsidRPr="00E729D1" w:rsidRDefault="00E729D1" w:rsidP="007C44C4">
            <w:pPr>
              <w:jc w:val="center"/>
              <w:rPr>
                <w:rFonts w:ascii="Times New Roman" w:hAnsi="Times New Roman" w:cs="Times New Roman"/>
              </w:rPr>
            </w:pPr>
          </w:p>
        </w:tc>
      </w:tr>
      <w:tr w:rsidR="00E729D1" w:rsidRPr="00E729D1"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42</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Аппликация «Новогодняя ёлка».</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Изготовление ёлки</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путём приклеивания</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треугольников.</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Приклеивание к ёлке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разноцветных</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кружков, сравнение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их по размеру и</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цвету.</w:t>
            </w: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Образец</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аппликации.</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Треугольники,</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клей, кружки</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разного размера и цвета</w:t>
            </w:r>
          </w:p>
        </w:tc>
        <w:tc>
          <w:tcPr>
            <w:tcW w:w="1985" w:type="dxa"/>
            <w:shd w:val="clear" w:color="auto" w:fill="auto"/>
          </w:tcPr>
          <w:p w:rsidR="00E729D1" w:rsidRPr="00E729D1" w:rsidRDefault="00E729D1" w:rsidP="007C44C4">
            <w:pPr>
              <w:jc w:val="center"/>
              <w:rPr>
                <w:rFonts w:ascii="Times New Roman" w:hAnsi="Times New Roman" w:cs="Times New Roman"/>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43</w:t>
            </w:r>
          </w:p>
        </w:tc>
        <w:tc>
          <w:tcPr>
            <w:tcW w:w="4111" w:type="dxa"/>
            <w:shd w:val="clear" w:color="auto" w:fill="auto"/>
          </w:tcPr>
          <w:p w:rsidR="00E729D1" w:rsidRPr="00E729D1" w:rsidRDefault="00E729D1" w:rsidP="007C44C4">
            <w:pPr>
              <w:jc w:val="center"/>
              <w:rPr>
                <w:rFonts w:ascii="Times New Roman" w:eastAsia="Calibri" w:hAnsi="Times New Roman" w:cs="Times New Roman"/>
                <w:lang w:val="en-US" w:eastAsia="en-US"/>
              </w:rPr>
            </w:pPr>
            <w:r w:rsidRPr="00E729D1">
              <w:rPr>
                <w:rFonts w:ascii="Times New Roman" w:hAnsi="Times New Roman" w:cs="Times New Roman"/>
                <w:lang w:val="en-US"/>
              </w:rPr>
              <w:t xml:space="preserve">Рисование </w:t>
            </w:r>
            <w:r w:rsidRPr="00E729D1">
              <w:rPr>
                <w:rFonts w:ascii="Times New Roman" w:eastAsia="Calibri" w:hAnsi="Times New Roman" w:cs="Times New Roman"/>
                <w:lang w:val="en-US" w:eastAsia="en-US"/>
              </w:rPr>
              <w:t>«Красивый ёлочный шар».</w:t>
            </w:r>
          </w:p>
        </w:tc>
        <w:tc>
          <w:tcPr>
            <w:tcW w:w="992"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1</w:t>
            </w:r>
          </w:p>
        </w:tc>
        <w:tc>
          <w:tcPr>
            <w:tcW w:w="1134" w:type="dxa"/>
            <w:shd w:val="clear" w:color="auto" w:fill="auto"/>
          </w:tcPr>
          <w:p w:rsidR="00E729D1" w:rsidRPr="00E729D1" w:rsidRDefault="00E729D1" w:rsidP="007C44C4">
            <w:pPr>
              <w:jc w:val="center"/>
              <w:rPr>
                <w:rFonts w:ascii="Times New Roman" w:hAnsi="Times New Roman" w:cs="Times New Roman"/>
                <w:lang w:val="en-US"/>
              </w:rPr>
            </w:pPr>
          </w:p>
        </w:tc>
        <w:tc>
          <w:tcPr>
            <w:tcW w:w="2977"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Рисование шара. Прорисовывание блика</w:t>
            </w:r>
          </w:p>
        </w:tc>
        <w:tc>
          <w:tcPr>
            <w:tcW w:w="2126"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eastAsia="Calibri" w:hAnsi="Times New Roman" w:cs="Times New Roman"/>
                <w:lang w:val="en-US" w:eastAsia="en-US"/>
              </w:rPr>
              <w:t>Ёлочный шар</w:t>
            </w: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44</w:t>
            </w:r>
          </w:p>
        </w:tc>
        <w:tc>
          <w:tcPr>
            <w:tcW w:w="4111"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Резание ножницами полосок.</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Изготовление цепочки – гирлянды.</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Резать ножницами по</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прямой линии.</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Вырезание полосок,</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склеивание их между</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собой для получения</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гирлянды.</w:t>
            </w:r>
          </w:p>
        </w:tc>
        <w:tc>
          <w:tcPr>
            <w:tcW w:w="2126"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Клей, ножницы,</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цветная бумага.</w:t>
            </w: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E729D1"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45</w:t>
            </w:r>
          </w:p>
        </w:tc>
        <w:tc>
          <w:tcPr>
            <w:tcW w:w="4111" w:type="dxa"/>
            <w:shd w:val="clear" w:color="auto" w:fill="auto"/>
          </w:tcPr>
          <w:p w:rsidR="00E729D1" w:rsidRPr="00E729D1" w:rsidRDefault="00E729D1" w:rsidP="007C44C4">
            <w:pP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Лепка. «Игрушки для ёлочки»</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Формирование умения использовать цвет пластилина для создания яркого образа</w:t>
            </w:r>
          </w:p>
        </w:tc>
        <w:tc>
          <w:tcPr>
            <w:tcW w:w="2126" w:type="dxa"/>
            <w:shd w:val="clear" w:color="auto" w:fill="auto"/>
          </w:tcPr>
          <w:p w:rsidR="00E729D1" w:rsidRPr="00E729D1" w:rsidRDefault="00E729D1" w:rsidP="007C44C4">
            <w:pPr>
              <w:jc w:val="center"/>
              <w:rPr>
                <w:rFonts w:ascii="Times New Roman" w:hAnsi="Times New Roman" w:cs="Times New Roman"/>
              </w:rPr>
            </w:pPr>
          </w:p>
        </w:tc>
        <w:tc>
          <w:tcPr>
            <w:tcW w:w="1985" w:type="dxa"/>
            <w:shd w:val="clear" w:color="auto" w:fill="auto"/>
          </w:tcPr>
          <w:p w:rsidR="00E729D1" w:rsidRPr="00E729D1" w:rsidRDefault="00E729D1" w:rsidP="007C44C4">
            <w:pPr>
              <w:jc w:val="center"/>
              <w:rPr>
                <w:rFonts w:ascii="Times New Roman" w:hAnsi="Times New Roman" w:cs="Times New Roman"/>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46</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Рисование. Снеговик.</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47</w:t>
            </w:r>
          </w:p>
        </w:tc>
        <w:tc>
          <w:tcPr>
            <w:tcW w:w="4111"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Аппликация. Снеговик из ватных дисков.</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E729D1"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48</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Скатывание шара и столбика.</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Изготовление шара и</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столбика. Сравнение.</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Называние.</w:t>
            </w: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 xml:space="preserve">Пластилин, </w:t>
            </w:r>
            <w:proofErr w:type="gramStart"/>
            <w:r w:rsidRPr="00E729D1">
              <w:rPr>
                <w:rFonts w:ascii="Times New Roman" w:hAnsi="Times New Roman" w:cs="Times New Roman"/>
              </w:rPr>
              <w:t>стека,доска</w:t>
            </w:r>
            <w:proofErr w:type="gramEnd"/>
            <w:r w:rsidRPr="00E729D1">
              <w:rPr>
                <w:rFonts w:ascii="Times New Roman" w:hAnsi="Times New Roman" w:cs="Times New Roman"/>
              </w:rPr>
              <w:t xml:space="preserve"> для</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пластилина.</w:t>
            </w:r>
          </w:p>
        </w:tc>
        <w:tc>
          <w:tcPr>
            <w:tcW w:w="1985" w:type="dxa"/>
            <w:shd w:val="clear" w:color="auto" w:fill="auto"/>
          </w:tcPr>
          <w:p w:rsidR="00E729D1" w:rsidRPr="00E729D1" w:rsidRDefault="00E729D1" w:rsidP="007C44C4">
            <w:pPr>
              <w:jc w:val="center"/>
              <w:rPr>
                <w:rFonts w:ascii="Times New Roman" w:hAnsi="Times New Roman" w:cs="Times New Roman"/>
              </w:rPr>
            </w:pPr>
          </w:p>
        </w:tc>
      </w:tr>
      <w:tr w:rsidR="00E729D1" w:rsidRPr="00E729D1"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49</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Рисование. Узор на рукавичках.</w:t>
            </w:r>
          </w:p>
        </w:tc>
        <w:tc>
          <w:tcPr>
            <w:tcW w:w="992"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1</w:t>
            </w:r>
          </w:p>
        </w:tc>
        <w:tc>
          <w:tcPr>
            <w:tcW w:w="1134" w:type="dxa"/>
            <w:shd w:val="clear" w:color="auto" w:fill="auto"/>
          </w:tcPr>
          <w:p w:rsidR="00E729D1" w:rsidRPr="00E729D1" w:rsidRDefault="00E729D1" w:rsidP="007C44C4">
            <w:pPr>
              <w:jc w:val="center"/>
              <w:rPr>
                <w:rFonts w:ascii="Times New Roman" w:hAnsi="Times New Roman" w:cs="Times New Roman"/>
                <w:lang w:val="en-US"/>
              </w:rPr>
            </w:pP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Рукавички – готовая</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форма. Рисование по</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образцу, чередуя по</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цвету.</w:t>
            </w: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Альбом, краски,</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образец рисунка,</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кисточка.</w:t>
            </w:r>
          </w:p>
        </w:tc>
        <w:tc>
          <w:tcPr>
            <w:tcW w:w="1985" w:type="dxa"/>
            <w:shd w:val="clear" w:color="auto" w:fill="auto"/>
          </w:tcPr>
          <w:p w:rsidR="00E729D1" w:rsidRPr="00E729D1" w:rsidRDefault="00E729D1" w:rsidP="007C44C4">
            <w:pPr>
              <w:jc w:val="center"/>
              <w:rPr>
                <w:rFonts w:ascii="Times New Roman" w:hAnsi="Times New Roman" w:cs="Times New Roman"/>
              </w:rPr>
            </w:pPr>
          </w:p>
        </w:tc>
      </w:tr>
      <w:tr w:rsidR="00E729D1" w:rsidRPr="00E729D1"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50</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 xml:space="preserve"> «Разноцветный коврик»</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Техника отрывание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кусков цветной</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бумаги, приклеивание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их на листок картона</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в произвольном</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порядке.</w:t>
            </w: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Образец</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аппликации. Клей,</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цветная бумага.</w:t>
            </w:r>
          </w:p>
        </w:tc>
        <w:tc>
          <w:tcPr>
            <w:tcW w:w="1985" w:type="dxa"/>
            <w:shd w:val="clear" w:color="auto" w:fill="auto"/>
          </w:tcPr>
          <w:p w:rsidR="00E729D1" w:rsidRPr="00E729D1" w:rsidRDefault="00E729D1" w:rsidP="007C44C4">
            <w:pPr>
              <w:jc w:val="center"/>
              <w:rPr>
                <w:rFonts w:ascii="Times New Roman" w:hAnsi="Times New Roman" w:cs="Times New Roman"/>
              </w:rPr>
            </w:pPr>
          </w:p>
        </w:tc>
      </w:tr>
      <w:tr w:rsidR="00E729D1" w:rsidRPr="00E729D1"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51</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Лепка. «Зайчик»</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Скручивание жгутов в форме круга и овала, сплющивание мелких кусочков пластилина</w:t>
            </w:r>
          </w:p>
        </w:tc>
        <w:tc>
          <w:tcPr>
            <w:tcW w:w="2126" w:type="dxa"/>
            <w:shd w:val="clear" w:color="auto" w:fill="auto"/>
          </w:tcPr>
          <w:p w:rsidR="00E729D1" w:rsidRPr="00E729D1" w:rsidRDefault="00E729D1" w:rsidP="007C44C4">
            <w:pPr>
              <w:jc w:val="center"/>
              <w:rPr>
                <w:rFonts w:ascii="Times New Roman" w:hAnsi="Times New Roman" w:cs="Times New Roman"/>
              </w:rPr>
            </w:pPr>
          </w:p>
        </w:tc>
        <w:tc>
          <w:tcPr>
            <w:tcW w:w="1985" w:type="dxa"/>
            <w:shd w:val="clear" w:color="auto" w:fill="auto"/>
          </w:tcPr>
          <w:p w:rsidR="00E729D1" w:rsidRPr="00E729D1" w:rsidRDefault="00E729D1" w:rsidP="007C44C4">
            <w:pPr>
              <w:jc w:val="center"/>
              <w:rPr>
                <w:rFonts w:ascii="Times New Roman" w:hAnsi="Times New Roman" w:cs="Times New Roman"/>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52</w:t>
            </w:r>
          </w:p>
        </w:tc>
        <w:tc>
          <w:tcPr>
            <w:tcW w:w="4111"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 xml:space="preserve">Узор для кукольной посуды — расписное блюдо.    </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53</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Аппликация «Зимний дом»</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Называние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геометрических</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фигур, составление из</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них дома,</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приклеивание.</w:t>
            </w: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Образец</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аппликации.</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Геометрические фигуры, клей,</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лист картона.</w:t>
            </w: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54</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Лепка игрушки «Медвежонок».</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55</w:t>
            </w:r>
          </w:p>
        </w:tc>
        <w:tc>
          <w:tcPr>
            <w:tcW w:w="4111"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Узор для платья дымковской барышни (вертикальные и горизонтальные прямые, круги, точки).</w:t>
            </w:r>
          </w:p>
        </w:tc>
        <w:tc>
          <w:tcPr>
            <w:tcW w:w="992"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1</w:t>
            </w:r>
          </w:p>
        </w:tc>
        <w:tc>
          <w:tcPr>
            <w:tcW w:w="1134" w:type="dxa"/>
            <w:shd w:val="clear" w:color="auto" w:fill="auto"/>
          </w:tcPr>
          <w:p w:rsidR="00E729D1" w:rsidRPr="00E729D1" w:rsidRDefault="00E729D1" w:rsidP="007C44C4">
            <w:pPr>
              <w:jc w:val="center"/>
              <w:rPr>
                <w:rFonts w:ascii="Times New Roman" w:hAnsi="Times New Roman" w:cs="Times New Roman"/>
                <w:lang w:val="en-US"/>
              </w:rPr>
            </w:pPr>
          </w:p>
        </w:tc>
        <w:tc>
          <w:tcPr>
            <w:tcW w:w="2977"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Знакомство с дымковской игрушкой</w:t>
            </w:r>
          </w:p>
        </w:tc>
        <w:tc>
          <w:tcPr>
            <w:tcW w:w="2126"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Игрушки, образцы</w:t>
            </w:r>
          </w:p>
        </w:tc>
        <w:tc>
          <w:tcPr>
            <w:tcW w:w="198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Дымковские узоры</w:t>
            </w: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56</w:t>
            </w:r>
          </w:p>
        </w:tc>
        <w:tc>
          <w:tcPr>
            <w:tcW w:w="4111"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Аппликация предметов из геометрического материала (узор в квадрате).</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E729D1"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57</w:t>
            </w:r>
          </w:p>
        </w:tc>
        <w:tc>
          <w:tcPr>
            <w:tcW w:w="4111" w:type="dxa"/>
            <w:shd w:val="clear" w:color="auto" w:fill="auto"/>
          </w:tcPr>
          <w:p w:rsidR="00E729D1" w:rsidRPr="00E729D1" w:rsidRDefault="00E729D1" w:rsidP="007C44C4">
            <w:pPr>
              <w:jc w:val="center"/>
              <w:rPr>
                <w:rFonts w:ascii="Times New Roman" w:hAnsi="Times New Roman" w:cs="Times New Roman"/>
              </w:rPr>
            </w:pP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Лепка. Деление куска пластилина на части и размазывание пластилина по форме «Божья коровка»</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Формирование умения работать аккуратно, умение бережно и экономно использовать материал, содержать в порядке рабочее место.</w:t>
            </w:r>
          </w:p>
        </w:tc>
        <w:tc>
          <w:tcPr>
            <w:tcW w:w="2126" w:type="dxa"/>
            <w:shd w:val="clear" w:color="auto" w:fill="auto"/>
          </w:tcPr>
          <w:p w:rsidR="00E729D1" w:rsidRPr="00E729D1" w:rsidRDefault="00E729D1" w:rsidP="007C44C4">
            <w:pPr>
              <w:jc w:val="center"/>
              <w:rPr>
                <w:rFonts w:ascii="Times New Roman" w:hAnsi="Times New Roman" w:cs="Times New Roman"/>
              </w:rPr>
            </w:pPr>
          </w:p>
        </w:tc>
        <w:tc>
          <w:tcPr>
            <w:tcW w:w="1985" w:type="dxa"/>
            <w:shd w:val="clear" w:color="auto" w:fill="auto"/>
          </w:tcPr>
          <w:p w:rsidR="00E729D1" w:rsidRPr="00E729D1" w:rsidRDefault="00E729D1" w:rsidP="007C44C4">
            <w:pPr>
              <w:jc w:val="center"/>
              <w:rPr>
                <w:rFonts w:ascii="Times New Roman" w:hAnsi="Times New Roman" w:cs="Times New Roman"/>
              </w:rPr>
            </w:pPr>
          </w:p>
        </w:tc>
      </w:tr>
      <w:tr w:rsidR="00E729D1" w:rsidRPr="00E729D1"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58</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Рисование. Светофор</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p>
        </w:tc>
        <w:tc>
          <w:tcPr>
            <w:tcW w:w="2126"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Образец светофора</w:t>
            </w:r>
          </w:p>
        </w:tc>
        <w:tc>
          <w:tcPr>
            <w:tcW w:w="198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Светофор</w:t>
            </w:r>
          </w:p>
        </w:tc>
      </w:tr>
      <w:tr w:rsidR="00E729D1" w:rsidRPr="00E729D1"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59</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Аппликация. Светофор</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Образец</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аппликации. Клей, картон</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цветная бумага</w:t>
            </w:r>
          </w:p>
        </w:tc>
        <w:tc>
          <w:tcPr>
            <w:tcW w:w="1985" w:type="dxa"/>
            <w:shd w:val="clear" w:color="auto" w:fill="auto"/>
          </w:tcPr>
          <w:p w:rsidR="00E729D1" w:rsidRPr="00E729D1" w:rsidRDefault="00E729D1" w:rsidP="007C44C4">
            <w:pPr>
              <w:jc w:val="center"/>
              <w:rPr>
                <w:rFonts w:ascii="Times New Roman" w:hAnsi="Times New Roman" w:cs="Times New Roman"/>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60</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Лепка. Светофор</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E729D1"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61</w:t>
            </w:r>
          </w:p>
        </w:tc>
        <w:tc>
          <w:tcPr>
            <w:tcW w:w="4111" w:type="dxa"/>
            <w:shd w:val="clear" w:color="auto" w:fill="auto"/>
          </w:tcPr>
          <w:p w:rsidR="00E729D1" w:rsidRPr="00E729D1" w:rsidRDefault="00E729D1" w:rsidP="007C44C4">
            <w:pPr>
              <w:jc w:val="center"/>
              <w:rPr>
                <w:rFonts w:ascii="Times New Roman" w:hAnsi="Times New Roman" w:cs="Times New Roman"/>
              </w:rPr>
            </w:pP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Рисование цветка (подарок для мамы) «подснежники»</w:t>
            </w:r>
          </w:p>
        </w:tc>
        <w:tc>
          <w:tcPr>
            <w:tcW w:w="992"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1</w:t>
            </w:r>
          </w:p>
        </w:tc>
        <w:tc>
          <w:tcPr>
            <w:tcW w:w="1134" w:type="dxa"/>
            <w:shd w:val="clear" w:color="auto" w:fill="auto"/>
          </w:tcPr>
          <w:p w:rsidR="00E729D1" w:rsidRPr="00E729D1" w:rsidRDefault="00E729D1" w:rsidP="007C44C4">
            <w:pPr>
              <w:jc w:val="center"/>
              <w:rPr>
                <w:rFonts w:ascii="Times New Roman" w:hAnsi="Times New Roman" w:cs="Times New Roman"/>
                <w:lang w:val="en-US"/>
              </w:rPr>
            </w:pP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Пошаговое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рисование,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повторение за</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учителем.</w:t>
            </w:r>
          </w:p>
        </w:tc>
        <w:tc>
          <w:tcPr>
            <w:tcW w:w="2126" w:type="dxa"/>
            <w:shd w:val="clear" w:color="auto" w:fill="auto"/>
          </w:tcPr>
          <w:p w:rsidR="00E729D1" w:rsidRPr="00E729D1" w:rsidRDefault="00E729D1" w:rsidP="007C44C4">
            <w:pPr>
              <w:jc w:val="center"/>
              <w:rPr>
                <w:rFonts w:ascii="Times New Roman" w:hAnsi="Times New Roman" w:cs="Times New Roman"/>
              </w:rPr>
            </w:pPr>
          </w:p>
        </w:tc>
        <w:tc>
          <w:tcPr>
            <w:tcW w:w="1985" w:type="dxa"/>
            <w:shd w:val="clear" w:color="auto" w:fill="auto"/>
          </w:tcPr>
          <w:p w:rsidR="00E729D1" w:rsidRPr="00E729D1" w:rsidRDefault="00E729D1" w:rsidP="007C44C4">
            <w:pPr>
              <w:jc w:val="center"/>
              <w:rPr>
                <w:rFonts w:ascii="Times New Roman" w:hAnsi="Times New Roman" w:cs="Times New Roman"/>
              </w:rPr>
            </w:pPr>
          </w:p>
        </w:tc>
      </w:tr>
      <w:tr w:rsidR="00E729D1" w:rsidRPr="00E729D1"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62</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Аппликация «подснежники»</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p>
        </w:tc>
        <w:tc>
          <w:tcPr>
            <w:tcW w:w="2126"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Приклеивание</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готовых форм.</w:t>
            </w:r>
          </w:p>
        </w:tc>
        <w:tc>
          <w:tcPr>
            <w:tcW w:w="1985"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Образец</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 xml:space="preserve">аппликации. Лист картона, </w:t>
            </w:r>
            <w:proofErr w:type="gramStart"/>
            <w:r w:rsidRPr="00E729D1">
              <w:rPr>
                <w:rFonts w:ascii="Times New Roman" w:hAnsi="Times New Roman" w:cs="Times New Roman"/>
              </w:rPr>
              <w:t>клей,готовые</w:t>
            </w:r>
            <w:proofErr w:type="gramEnd"/>
            <w:r w:rsidRPr="00E729D1">
              <w:rPr>
                <w:rFonts w:ascii="Times New Roman" w:hAnsi="Times New Roman" w:cs="Times New Roman"/>
              </w:rPr>
              <w:t xml:space="preserve"> формы.</w:t>
            </w:r>
          </w:p>
        </w:tc>
      </w:tr>
      <w:tr w:rsidR="00E729D1" w:rsidRPr="00E729D1"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63</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Изготовление цветов из пластилина</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Образец</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аппликации. Клей, лист картона.</w:t>
            </w:r>
          </w:p>
        </w:tc>
        <w:tc>
          <w:tcPr>
            <w:tcW w:w="1985" w:type="dxa"/>
            <w:shd w:val="clear" w:color="auto" w:fill="auto"/>
          </w:tcPr>
          <w:p w:rsidR="00E729D1" w:rsidRPr="00E729D1" w:rsidRDefault="00E729D1" w:rsidP="007C44C4">
            <w:pPr>
              <w:jc w:val="center"/>
              <w:rPr>
                <w:rFonts w:ascii="Times New Roman" w:hAnsi="Times New Roman" w:cs="Times New Roman"/>
              </w:rPr>
            </w:pPr>
          </w:p>
        </w:tc>
      </w:tr>
      <w:tr w:rsidR="00E729D1" w:rsidRPr="00E729D1"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64</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Сминание бумаги. «Мимоза»</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Сминание бумаги,</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приклеивание к</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нарисованной ветке.</w:t>
            </w:r>
          </w:p>
        </w:tc>
        <w:tc>
          <w:tcPr>
            <w:tcW w:w="2126" w:type="dxa"/>
            <w:shd w:val="clear" w:color="auto" w:fill="auto"/>
          </w:tcPr>
          <w:p w:rsidR="00E729D1" w:rsidRPr="00E729D1" w:rsidRDefault="00E729D1" w:rsidP="007C44C4">
            <w:pPr>
              <w:jc w:val="center"/>
              <w:rPr>
                <w:rFonts w:ascii="Times New Roman" w:hAnsi="Times New Roman" w:cs="Times New Roman"/>
              </w:rPr>
            </w:pPr>
          </w:p>
        </w:tc>
        <w:tc>
          <w:tcPr>
            <w:tcW w:w="1985" w:type="dxa"/>
            <w:shd w:val="clear" w:color="auto" w:fill="auto"/>
          </w:tcPr>
          <w:p w:rsidR="00E729D1" w:rsidRPr="00E729D1" w:rsidRDefault="00E729D1" w:rsidP="007C44C4">
            <w:pPr>
              <w:jc w:val="center"/>
              <w:rPr>
                <w:rFonts w:ascii="Times New Roman" w:hAnsi="Times New Roman" w:cs="Times New Roman"/>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65</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Лепка «Рыбка».</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E729D1"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66</w:t>
            </w:r>
          </w:p>
        </w:tc>
        <w:tc>
          <w:tcPr>
            <w:tcW w:w="4111" w:type="dxa"/>
            <w:shd w:val="clear" w:color="auto" w:fill="auto"/>
          </w:tcPr>
          <w:p w:rsidR="00E729D1" w:rsidRPr="00E729D1" w:rsidRDefault="00E729D1" w:rsidP="007C44C4">
            <w:pPr>
              <w:jc w:val="center"/>
              <w:rPr>
                <w:rFonts w:ascii="Times New Roman" w:hAnsi="Times New Roman" w:cs="Times New Roman"/>
              </w:rPr>
            </w:pP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Рисование. Разноцветные мячики (большие и маленькие)</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Рисование кругов</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разных по размеру.</w:t>
            </w: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Альбом, краски,</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образец рисунка,</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кисточка</w:t>
            </w:r>
          </w:p>
        </w:tc>
        <w:tc>
          <w:tcPr>
            <w:tcW w:w="1985" w:type="dxa"/>
            <w:shd w:val="clear" w:color="auto" w:fill="auto"/>
          </w:tcPr>
          <w:p w:rsidR="00E729D1" w:rsidRPr="00E729D1" w:rsidRDefault="00E729D1" w:rsidP="007C44C4">
            <w:pPr>
              <w:jc w:val="center"/>
              <w:rPr>
                <w:rFonts w:ascii="Times New Roman" w:hAnsi="Times New Roman" w:cs="Times New Roman"/>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67</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Композиции «Гусеница на листочке».</w:t>
            </w:r>
          </w:p>
        </w:tc>
        <w:tc>
          <w:tcPr>
            <w:tcW w:w="992"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1</w:t>
            </w:r>
          </w:p>
        </w:tc>
        <w:tc>
          <w:tcPr>
            <w:tcW w:w="1134" w:type="dxa"/>
            <w:shd w:val="clear" w:color="auto" w:fill="auto"/>
          </w:tcPr>
          <w:p w:rsidR="00E729D1" w:rsidRPr="00E729D1" w:rsidRDefault="00E729D1" w:rsidP="007C44C4">
            <w:pPr>
              <w:jc w:val="center"/>
              <w:rPr>
                <w:rFonts w:ascii="Times New Roman" w:hAnsi="Times New Roman" w:cs="Times New Roman"/>
                <w:lang w:val="en-US"/>
              </w:rPr>
            </w:pPr>
          </w:p>
        </w:tc>
        <w:tc>
          <w:tcPr>
            <w:tcW w:w="2977" w:type="dxa"/>
            <w:shd w:val="clear" w:color="auto" w:fill="auto"/>
          </w:tcPr>
          <w:p w:rsidR="00E729D1" w:rsidRPr="00E729D1" w:rsidRDefault="00E729D1" w:rsidP="007C44C4">
            <w:pPr>
              <w:jc w:val="center"/>
              <w:rPr>
                <w:rFonts w:ascii="Times New Roman" w:hAnsi="Times New Roman" w:cs="Times New Roman"/>
                <w:lang w:val="en-US"/>
              </w:rPr>
            </w:pP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68</w:t>
            </w:r>
          </w:p>
        </w:tc>
        <w:tc>
          <w:tcPr>
            <w:tcW w:w="4111"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Лепка шариков, обыгрывание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композиции «Гусеница на листочке».</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Катание шаров,</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сравнение по размеру,</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цвету, соединение их.</w:t>
            </w: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69</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Рисование поезда (несколько вагонов).</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70</w:t>
            </w:r>
          </w:p>
        </w:tc>
        <w:tc>
          <w:tcPr>
            <w:tcW w:w="4111"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Резание по кривой: яблоко и помидор (разметка по шаблону).</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71</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Лепка игрушки «Кошечка».</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E729D1"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72</w:t>
            </w:r>
          </w:p>
        </w:tc>
        <w:tc>
          <w:tcPr>
            <w:tcW w:w="4111"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Волшебное превращение. Смешивание красок для получения нового цвета.</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Называние основных</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цветов. Смешивание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цветов.</w:t>
            </w:r>
          </w:p>
        </w:tc>
        <w:tc>
          <w:tcPr>
            <w:tcW w:w="2126" w:type="dxa"/>
            <w:shd w:val="clear" w:color="auto" w:fill="auto"/>
          </w:tcPr>
          <w:p w:rsidR="00E729D1" w:rsidRPr="00E729D1" w:rsidRDefault="00E729D1" w:rsidP="007C44C4">
            <w:pPr>
              <w:jc w:val="center"/>
              <w:rPr>
                <w:rFonts w:ascii="Times New Roman" w:hAnsi="Times New Roman" w:cs="Times New Roman"/>
              </w:rPr>
            </w:pPr>
          </w:p>
        </w:tc>
        <w:tc>
          <w:tcPr>
            <w:tcW w:w="1985" w:type="dxa"/>
            <w:shd w:val="clear" w:color="auto" w:fill="auto"/>
          </w:tcPr>
          <w:p w:rsidR="00E729D1" w:rsidRPr="00E729D1" w:rsidRDefault="00E729D1" w:rsidP="007C44C4">
            <w:pPr>
              <w:jc w:val="center"/>
              <w:rPr>
                <w:rFonts w:ascii="Times New Roman" w:hAnsi="Times New Roman" w:cs="Times New Roman"/>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73</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Изготовление складыванием бумаги</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парусника.</w:t>
            </w:r>
          </w:p>
        </w:tc>
        <w:tc>
          <w:tcPr>
            <w:tcW w:w="992"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1</w:t>
            </w:r>
          </w:p>
        </w:tc>
        <w:tc>
          <w:tcPr>
            <w:tcW w:w="1134" w:type="dxa"/>
            <w:shd w:val="clear" w:color="auto" w:fill="auto"/>
          </w:tcPr>
          <w:p w:rsidR="00E729D1" w:rsidRPr="00E729D1" w:rsidRDefault="00E729D1" w:rsidP="007C44C4">
            <w:pPr>
              <w:jc w:val="center"/>
              <w:rPr>
                <w:rFonts w:ascii="Times New Roman" w:hAnsi="Times New Roman" w:cs="Times New Roman"/>
                <w:lang w:val="en-US"/>
              </w:rPr>
            </w:pPr>
          </w:p>
        </w:tc>
        <w:tc>
          <w:tcPr>
            <w:tcW w:w="2977" w:type="dxa"/>
            <w:shd w:val="clear" w:color="auto" w:fill="auto"/>
          </w:tcPr>
          <w:p w:rsidR="00E729D1" w:rsidRPr="00E729D1" w:rsidRDefault="00E729D1" w:rsidP="007C44C4">
            <w:pPr>
              <w:jc w:val="center"/>
              <w:rPr>
                <w:rFonts w:ascii="Times New Roman" w:hAnsi="Times New Roman" w:cs="Times New Roman"/>
                <w:lang w:val="en-US"/>
              </w:rPr>
            </w:pP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E729D1"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74</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Лепка. Украшение</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пасхального яйца.</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Рассматривание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картинок. Выбор</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узора. Украшение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овала.</w:t>
            </w: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Картинки с</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изображением</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пасхальных яиц.</w:t>
            </w:r>
          </w:p>
        </w:tc>
        <w:tc>
          <w:tcPr>
            <w:tcW w:w="1985" w:type="dxa"/>
            <w:shd w:val="clear" w:color="auto" w:fill="auto"/>
          </w:tcPr>
          <w:p w:rsidR="00E729D1" w:rsidRPr="00E729D1" w:rsidRDefault="00E729D1" w:rsidP="007C44C4">
            <w:pPr>
              <w:jc w:val="center"/>
              <w:rPr>
                <w:rFonts w:ascii="Times New Roman" w:hAnsi="Times New Roman" w:cs="Times New Roman"/>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75</w:t>
            </w:r>
          </w:p>
        </w:tc>
        <w:tc>
          <w:tcPr>
            <w:tcW w:w="4111"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Рисование «Скворечник» (с треугольной крышей).</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074418" w:rsidRDefault="00074418"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76</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Изготовление веера из бумаги</w:t>
            </w:r>
          </w:p>
        </w:tc>
        <w:tc>
          <w:tcPr>
            <w:tcW w:w="992" w:type="dxa"/>
            <w:shd w:val="clear" w:color="auto" w:fill="auto"/>
          </w:tcPr>
          <w:p w:rsidR="00E729D1" w:rsidRPr="00074418" w:rsidRDefault="00E729D1" w:rsidP="007C44C4">
            <w:pPr>
              <w:jc w:val="center"/>
              <w:rPr>
                <w:rFonts w:ascii="Times New Roman" w:hAnsi="Times New Roman" w:cs="Times New Roman"/>
              </w:rPr>
            </w:pPr>
          </w:p>
        </w:tc>
        <w:tc>
          <w:tcPr>
            <w:tcW w:w="1134" w:type="dxa"/>
            <w:shd w:val="clear" w:color="auto" w:fill="auto"/>
          </w:tcPr>
          <w:p w:rsidR="00E729D1" w:rsidRPr="00843562" w:rsidRDefault="00843562"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Складывать лист</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бумаги.</w:t>
            </w:r>
          </w:p>
        </w:tc>
        <w:tc>
          <w:tcPr>
            <w:tcW w:w="2126"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Лист бумаги</w:t>
            </w: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E729D1"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77</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Лепка по образцу мышонка.</w:t>
            </w:r>
          </w:p>
        </w:tc>
        <w:tc>
          <w:tcPr>
            <w:tcW w:w="992" w:type="dxa"/>
            <w:shd w:val="clear" w:color="auto" w:fill="auto"/>
          </w:tcPr>
          <w:p w:rsidR="00E729D1" w:rsidRPr="00843562" w:rsidRDefault="00E729D1" w:rsidP="007C44C4">
            <w:pPr>
              <w:jc w:val="center"/>
              <w:rPr>
                <w:rFonts w:ascii="Times New Roman" w:hAnsi="Times New Roman" w:cs="Times New Roman"/>
              </w:rPr>
            </w:pPr>
          </w:p>
        </w:tc>
        <w:tc>
          <w:tcPr>
            <w:tcW w:w="1134" w:type="dxa"/>
            <w:shd w:val="clear" w:color="auto" w:fill="auto"/>
          </w:tcPr>
          <w:p w:rsidR="00E729D1" w:rsidRPr="00843562" w:rsidRDefault="00843562"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Катание шара,</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изготовление из него</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овала. Изготовление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изделия пошагово,</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повторяя за учителем.</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Называние частей</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тела мышки.</w:t>
            </w: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Пластилин, стека,</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доска для</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пластилина.</w:t>
            </w:r>
          </w:p>
        </w:tc>
        <w:tc>
          <w:tcPr>
            <w:tcW w:w="1985" w:type="dxa"/>
            <w:shd w:val="clear" w:color="auto" w:fill="auto"/>
          </w:tcPr>
          <w:p w:rsidR="00E729D1" w:rsidRPr="00E729D1" w:rsidRDefault="00E729D1" w:rsidP="007C44C4">
            <w:pPr>
              <w:jc w:val="center"/>
              <w:rPr>
                <w:rFonts w:ascii="Times New Roman" w:hAnsi="Times New Roman" w:cs="Times New Roman"/>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78</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Рисование флажков, треугольной формы.</w:t>
            </w:r>
          </w:p>
        </w:tc>
        <w:tc>
          <w:tcPr>
            <w:tcW w:w="992" w:type="dxa"/>
            <w:shd w:val="clear" w:color="auto" w:fill="auto"/>
          </w:tcPr>
          <w:p w:rsidR="00E729D1" w:rsidRPr="00843562" w:rsidRDefault="00E729D1" w:rsidP="007C44C4">
            <w:pPr>
              <w:jc w:val="center"/>
              <w:rPr>
                <w:rFonts w:ascii="Times New Roman" w:hAnsi="Times New Roman" w:cs="Times New Roman"/>
              </w:rPr>
            </w:pPr>
          </w:p>
        </w:tc>
        <w:tc>
          <w:tcPr>
            <w:tcW w:w="1134" w:type="dxa"/>
            <w:shd w:val="clear" w:color="auto" w:fill="auto"/>
          </w:tcPr>
          <w:p w:rsidR="00E729D1" w:rsidRPr="00843562" w:rsidRDefault="00843562"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Рисование простым</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карандашом</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треугольников по</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опорным точкам с</w:t>
            </w:r>
          </w:p>
          <w:p w:rsidR="00E729D1" w:rsidRPr="007C44C4" w:rsidRDefault="00E729D1" w:rsidP="007C44C4">
            <w:pPr>
              <w:jc w:val="center"/>
              <w:rPr>
                <w:rFonts w:ascii="Times New Roman" w:hAnsi="Times New Roman" w:cs="Times New Roman"/>
              </w:rPr>
            </w:pPr>
            <w:r w:rsidRPr="007C44C4">
              <w:rPr>
                <w:rFonts w:ascii="Times New Roman" w:hAnsi="Times New Roman" w:cs="Times New Roman"/>
              </w:rPr>
              <w:t>использованием</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линейки.</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Закрашивание.</w:t>
            </w: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Линейка, альбом,</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простой карандаш,</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цветные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карандаши,</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стирательная</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резинка.</w:t>
            </w: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E729D1"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79</w:t>
            </w:r>
          </w:p>
        </w:tc>
        <w:tc>
          <w:tcPr>
            <w:tcW w:w="4111" w:type="dxa"/>
            <w:shd w:val="clear" w:color="auto" w:fill="auto"/>
          </w:tcPr>
          <w:p w:rsidR="00E729D1" w:rsidRPr="00E729D1" w:rsidRDefault="00E729D1" w:rsidP="007C44C4">
            <w:pPr>
              <w:jc w:val="center"/>
              <w:rPr>
                <w:rFonts w:ascii="Times New Roman" w:hAnsi="Times New Roman" w:cs="Times New Roman"/>
              </w:rPr>
            </w:pP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Башня из кубиков (шаблоны</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квадратов.)</w:t>
            </w:r>
          </w:p>
        </w:tc>
        <w:tc>
          <w:tcPr>
            <w:tcW w:w="992"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1</w:t>
            </w:r>
          </w:p>
        </w:tc>
        <w:tc>
          <w:tcPr>
            <w:tcW w:w="1134" w:type="dxa"/>
            <w:shd w:val="clear" w:color="auto" w:fill="auto"/>
          </w:tcPr>
          <w:p w:rsidR="00E729D1" w:rsidRPr="00E729D1" w:rsidRDefault="00E729D1" w:rsidP="007C44C4">
            <w:pPr>
              <w:jc w:val="center"/>
              <w:rPr>
                <w:rFonts w:ascii="Times New Roman" w:hAnsi="Times New Roman" w:cs="Times New Roman"/>
                <w:lang w:val="en-US"/>
              </w:rPr>
            </w:pP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Обводка шаблона,</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вырезание по прямой</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линии, приклеивание.</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Сравнение по цвету,</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размеру.</w:t>
            </w: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Шаблоны</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квадратов, цветная</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бумага, клей, ножницы.</w:t>
            </w:r>
          </w:p>
        </w:tc>
        <w:tc>
          <w:tcPr>
            <w:tcW w:w="1985" w:type="dxa"/>
            <w:shd w:val="clear" w:color="auto" w:fill="auto"/>
          </w:tcPr>
          <w:p w:rsidR="00E729D1" w:rsidRPr="00E729D1" w:rsidRDefault="00E729D1" w:rsidP="007C44C4">
            <w:pPr>
              <w:jc w:val="center"/>
              <w:rPr>
                <w:rFonts w:ascii="Times New Roman" w:hAnsi="Times New Roman" w:cs="Times New Roman"/>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80</w:t>
            </w:r>
          </w:p>
        </w:tc>
        <w:tc>
          <w:tcPr>
            <w:tcW w:w="4111" w:type="dxa"/>
            <w:shd w:val="clear" w:color="auto" w:fill="auto"/>
          </w:tcPr>
          <w:p w:rsidR="00E729D1" w:rsidRPr="00E729D1" w:rsidRDefault="00E729D1" w:rsidP="007C44C4">
            <w:pP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Лепка «Солнце»</w:t>
            </w:r>
          </w:p>
        </w:tc>
        <w:tc>
          <w:tcPr>
            <w:tcW w:w="992" w:type="dxa"/>
            <w:shd w:val="clear" w:color="auto" w:fill="auto"/>
          </w:tcPr>
          <w:p w:rsidR="00E729D1" w:rsidRPr="00843562" w:rsidRDefault="00E729D1" w:rsidP="007C44C4">
            <w:pPr>
              <w:jc w:val="center"/>
              <w:rPr>
                <w:rFonts w:ascii="Times New Roman" w:hAnsi="Times New Roman" w:cs="Times New Roman"/>
              </w:rPr>
            </w:pPr>
          </w:p>
        </w:tc>
        <w:tc>
          <w:tcPr>
            <w:tcW w:w="1134" w:type="dxa"/>
            <w:shd w:val="clear" w:color="auto" w:fill="auto"/>
          </w:tcPr>
          <w:p w:rsidR="00E729D1" w:rsidRPr="00843562" w:rsidRDefault="00843562"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Изготовление разных</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по длине лучиков, их</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сравнение. Изготовление шара,</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сплющивание его,</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соединение с</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лучиками.</w:t>
            </w: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E729D1"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81</w:t>
            </w:r>
          </w:p>
        </w:tc>
        <w:tc>
          <w:tcPr>
            <w:tcW w:w="4111" w:type="dxa"/>
            <w:shd w:val="clear" w:color="auto" w:fill="auto"/>
          </w:tcPr>
          <w:p w:rsidR="00E729D1" w:rsidRPr="00E729D1" w:rsidRDefault="00E729D1" w:rsidP="007C44C4">
            <w:pPr>
              <w:jc w:val="center"/>
              <w:rPr>
                <w:rFonts w:ascii="Times New Roman" w:hAnsi="Times New Roman" w:cs="Times New Roman"/>
              </w:rPr>
            </w:pP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Рисование воздушных шаров с</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нитками.</w:t>
            </w:r>
          </w:p>
        </w:tc>
        <w:tc>
          <w:tcPr>
            <w:tcW w:w="992" w:type="dxa"/>
            <w:shd w:val="clear" w:color="auto" w:fill="auto"/>
          </w:tcPr>
          <w:p w:rsidR="00E729D1" w:rsidRPr="00843562" w:rsidRDefault="00E729D1" w:rsidP="007C44C4">
            <w:pPr>
              <w:jc w:val="center"/>
              <w:rPr>
                <w:rFonts w:ascii="Times New Roman" w:hAnsi="Times New Roman" w:cs="Times New Roman"/>
              </w:rPr>
            </w:pPr>
          </w:p>
        </w:tc>
        <w:tc>
          <w:tcPr>
            <w:tcW w:w="1134" w:type="dxa"/>
            <w:shd w:val="clear" w:color="auto" w:fill="auto"/>
          </w:tcPr>
          <w:p w:rsidR="00E729D1" w:rsidRPr="00843562" w:rsidRDefault="00843562"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Называние формы</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овал. Рисование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овалов,</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закрашивание.</w:t>
            </w: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Альбом для</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рисования,</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цветные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карандаши,</w:t>
            </w:r>
          </w:p>
        </w:tc>
        <w:tc>
          <w:tcPr>
            <w:tcW w:w="1985" w:type="dxa"/>
            <w:shd w:val="clear" w:color="auto" w:fill="auto"/>
          </w:tcPr>
          <w:p w:rsidR="00E729D1" w:rsidRPr="00E729D1" w:rsidRDefault="00E729D1" w:rsidP="007C44C4">
            <w:pPr>
              <w:jc w:val="center"/>
              <w:rPr>
                <w:rFonts w:ascii="Times New Roman" w:hAnsi="Times New Roman" w:cs="Times New Roman"/>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82</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Лепка по образцу букв</w:t>
            </w:r>
          </w:p>
        </w:tc>
        <w:tc>
          <w:tcPr>
            <w:tcW w:w="992" w:type="dxa"/>
            <w:shd w:val="clear" w:color="auto" w:fill="auto"/>
          </w:tcPr>
          <w:p w:rsidR="00E729D1" w:rsidRPr="00843562" w:rsidRDefault="00E729D1" w:rsidP="007C44C4">
            <w:pPr>
              <w:jc w:val="center"/>
              <w:rPr>
                <w:rFonts w:ascii="Times New Roman" w:hAnsi="Times New Roman" w:cs="Times New Roman"/>
              </w:rPr>
            </w:pPr>
          </w:p>
        </w:tc>
        <w:tc>
          <w:tcPr>
            <w:tcW w:w="1134" w:type="dxa"/>
            <w:shd w:val="clear" w:color="auto" w:fill="auto"/>
          </w:tcPr>
          <w:p w:rsidR="00E729D1" w:rsidRPr="00843562" w:rsidRDefault="00843562"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Повторение букв,</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лепка по образцу.</w:t>
            </w:r>
          </w:p>
        </w:tc>
        <w:tc>
          <w:tcPr>
            <w:tcW w:w="2126"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Пластилин, стека, доска</w:t>
            </w: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E729D1"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83</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Рисование. Нарядная бабочка</w:t>
            </w:r>
          </w:p>
        </w:tc>
        <w:tc>
          <w:tcPr>
            <w:tcW w:w="992" w:type="dxa"/>
            <w:shd w:val="clear" w:color="auto" w:fill="auto"/>
          </w:tcPr>
          <w:p w:rsidR="00E729D1" w:rsidRPr="00843562" w:rsidRDefault="00E729D1" w:rsidP="007C44C4">
            <w:pPr>
              <w:jc w:val="center"/>
              <w:rPr>
                <w:rFonts w:ascii="Times New Roman" w:hAnsi="Times New Roman" w:cs="Times New Roman"/>
              </w:rPr>
            </w:pPr>
          </w:p>
        </w:tc>
        <w:tc>
          <w:tcPr>
            <w:tcW w:w="1134" w:type="dxa"/>
            <w:shd w:val="clear" w:color="auto" w:fill="auto"/>
          </w:tcPr>
          <w:p w:rsidR="00E729D1" w:rsidRPr="00843562" w:rsidRDefault="00843562"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Бабочка – готовая</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форма.</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Самостоятельное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украшение бабочки.</w:t>
            </w: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Образец рисунка.</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Цветные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карандаши,</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фломастеры.</w:t>
            </w:r>
          </w:p>
        </w:tc>
        <w:tc>
          <w:tcPr>
            <w:tcW w:w="1985" w:type="dxa"/>
            <w:shd w:val="clear" w:color="auto" w:fill="auto"/>
          </w:tcPr>
          <w:p w:rsidR="00E729D1" w:rsidRPr="00E729D1" w:rsidRDefault="00E729D1" w:rsidP="007C44C4">
            <w:pPr>
              <w:jc w:val="center"/>
              <w:rPr>
                <w:rFonts w:ascii="Times New Roman" w:hAnsi="Times New Roman" w:cs="Times New Roman"/>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84</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Аппликация. Нарядная бабочка</w:t>
            </w:r>
          </w:p>
        </w:tc>
        <w:tc>
          <w:tcPr>
            <w:tcW w:w="992" w:type="dxa"/>
            <w:shd w:val="clear" w:color="auto" w:fill="auto"/>
          </w:tcPr>
          <w:p w:rsidR="00E729D1" w:rsidRPr="00843562" w:rsidRDefault="00E729D1" w:rsidP="007C44C4">
            <w:pPr>
              <w:jc w:val="center"/>
              <w:rPr>
                <w:rFonts w:ascii="Times New Roman" w:hAnsi="Times New Roman" w:cs="Times New Roman"/>
              </w:rPr>
            </w:pPr>
          </w:p>
        </w:tc>
        <w:tc>
          <w:tcPr>
            <w:tcW w:w="1134" w:type="dxa"/>
            <w:shd w:val="clear" w:color="auto" w:fill="auto"/>
          </w:tcPr>
          <w:p w:rsidR="00E729D1" w:rsidRPr="00843562" w:rsidRDefault="00843562"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85</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Лепка. Нарядная бабочка</w:t>
            </w:r>
          </w:p>
        </w:tc>
        <w:tc>
          <w:tcPr>
            <w:tcW w:w="992" w:type="dxa"/>
            <w:shd w:val="clear" w:color="auto" w:fill="auto"/>
          </w:tcPr>
          <w:p w:rsidR="00E729D1" w:rsidRPr="00843562" w:rsidRDefault="00843562" w:rsidP="007C44C4">
            <w:pPr>
              <w:jc w:val="center"/>
              <w:rPr>
                <w:rFonts w:ascii="Times New Roman" w:hAnsi="Times New Roman" w:cs="Times New Roman"/>
              </w:rPr>
            </w:pPr>
            <w:r>
              <w:rPr>
                <w:rFonts w:ascii="Times New Roman" w:hAnsi="Times New Roman" w:cs="Times New Roman"/>
              </w:rPr>
              <w:t>1</w:t>
            </w:r>
          </w:p>
        </w:tc>
        <w:tc>
          <w:tcPr>
            <w:tcW w:w="1134" w:type="dxa"/>
            <w:shd w:val="clear" w:color="auto" w:fill="auto"/>
          </w:tcPr>
          <w:p w:rsidR="00E729D1" w:rsidRPr="00843562" w:rsidRDefault="00E729D1" w:rsidP="007C44C4">
            <w:pPr>
              <w:jc w:val="center"/>
              <w:rPr>
                <w:rFonts w:ascii="Times New Roman" w:hAnsi="Times New Roman" w:cs="Times New Roman"/>
              </w:rPr>
            </w:pPr>
          </w:p>
        </w:tc>
        <w:tc>
          <w:tcPr>
            <w:tcW w:w="2977"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Скатывание</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Вытягивание</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Примазывание</w:t>
            </w: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86</w:t>
            </w:r>
          </w:p>
        </w:tc>
        <w:tc>
          <w:tcPr>
            <w:tcW w:w="4111"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Рисование изученных букв и цифр</w:t>
            </w:r>
          </w:p>
        </w:tc>
        <w:tc>
          <w:tcPr>
            <w:tcW w:w="992" w:type="dxa"/>
            <w:shd w:val="clear" w:color="auto" w:fill="auto"/>
          </w:tcPr>
          <w:p w:rsidR="00E729D1" w:rsidRPr="00843562" w:rsidRDefault="00E729D1" w:rsidP="007C44C4">
            <w:pPr>
              <w:jc w:val="center"/>
              <w:rPr>
                <w:rFonts w:ascii="Times New Roman" w:hAnsi="Times New Roman" w:cs="Times New Roman"/>
              </w:rPr>
            </w:pPr>
          </w:p>
        </w:tc>
        <w:tc>
          <w:tcPr>
            <w:tcW w:w="1134" w:type="dxa"/>
            <w:shd w:val="clear" w:color="auto" w:fill="auto"/>
          </w:tcPr>
          <w:p w:rsidR="00E729D1" w:rsidRPr="00843562" w:rsidRDefault="00843562"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87</w:t>
            </w:r>
          </w:p>
        </w:tc>
        <w:tc>
          <w:tcPr>
            <w:tcW w:w="4111"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Аппликация «Веточка с зелёными листьями»</w:t>
            </w:r>
          </w:p>
        </w:tc>
        <w:tc>
          <w:tcPr>
            <w:tcW w:w="992" w:type="dxa"/>
            <w:shd w:val="clear" w:color="auto" w:fill="auto"/>
          </w:tcPr>
          <w:p w:rsidR="00E729D1" w:rsidRPr="00843562" w:rsidRDefault="00E729D1" w:rsidP="007C44C4">
            <w:pPr>
              <w:jc w:val="center"/>
              <w:rPr>
                <w:rFonts w:ascii="Times New Roman" w:hAnsi="Times New Roman" w:cs="Times New Roman"/>
              </w:rPr>
            </w:pPr>
          </w:p>
        </w:tc>
        <w:tc>
          <w:tcPr>
            <w:tcW w:w="1134" w:type="dxa"/>
            <w:shd w:val="clear" w:color="auto" w:fill="auto"/>
          </w:tcPr>
          <w:p w:rsidR="00E729D1" w:rsidRPr="00843562" w:rsidRDefault="00843562"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E729D1"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88</w:t>
            </w:r>
          </w:p>
        </w:tc>
        <w:tc>
          <w:tcPr>
            <w:tcW w:w="4111"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Лепка. Раскатывание жгутов разных по цвету, длине, одинаковых по толщине «Радуга – дуга»</w:t>
            </w:r>
          </w:p>
        </w:tc>
        <w:tc>
          <w:tcPr>
            <w:tcW w:w="992" w:type="dxa"/>
            <w:shd w:val="clear" w:color="auto" w:fill="auto"/>
          </w:tcPr>
          <w:p w:rsidR="00E729D1" w:rsidRPr="00843562" w:rsidRDefault="00E729D1" w:rsidP="007C44C4">
            <w:pPr>
              <w:jc w:val="center"/>
              <w:rPr>
                <w:rFonts w:ascii="Times New Roman" w:hAnsi="Times New Roman" w:cs="Times New Roman"/>
              </w:rPr>
            </w:pPr>
          </w:p>
        </w:tc>
        <w:tc>
          <w:tcPr>
            <w:tcW w:w="1134" w:type="dxa"/>
            <w:shd w:val="clear" w:color="auto" w:fill="auto"/>
          </w:tcPr>
          <w:p w:rsidR="00E729D1" w:rsidRPr="00843562" w:rsidRDefault="00843562"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Формирование умения использовать цвет пластилина, соблюдение порядка цветов радуги.</w:t>
            </w:r>
          </w:p>
        </w:tc>
        <w:tc>
          <w:tcPr>
            <w:tcW w:w="2126" w:type="dxa"/>
            <w:shd w:val="clear" w:color="auto" w:fill="auto"/>
          </w:tcPr>
          <w:p w:rsidR="00E729D1" w:rsidRPr="00E729D1" w:rsidRDefault="00E729D1" w:rsidP="007C44C4">
            <w:pPr>
              <w:jc w:val="center"/>
              <w:rPr>
                <w:rFonts w:ascii="Times New Roman" w:hAnsi="Times New Roman" w:cs="Times New Roman"/>
              </w:rPr>
            </w:pPr>
          </w:p>
        </w:tc>
        <w:tc>
          <w:tcPr>
            <w:tcW w:w="1985" w:type="dxa"/>
            <w:shd w:val="clear" w:color="auto" w:fill="auto"/>
          </w:tcPr>
          <w:p w:rsidR="00E729D1" w:rsidRPr="00E729D1" w:rsidRDefault="00E729D1" w:rsidP="007C44C4">
            <w:pPr>
              <w:jc w:val="center"/>
              <w:rPr>
                <w:rFonts w:ascii="Times New Roman" w:hAnsi="Times New Roman" w:cs="Times New Roman"/>
              </w:rPr>
            </w:pPr>
          </w:p>
        </w:tc>
      </w:tr>
      <w:tr w:rsidR="00E729D1" w:rsidRPr="00E729D1"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89</w:t>
            </w:r>
          </w:p>
        </w:tc>
        <w:tc>
          <w:tcPr>
            <w:tcW w:w="4111" w:type="dxa"/>
            <w:shd w:val="clear" w:color="auto" w:fill="auto"/>
          </w:tcPr>
          <w:p w:rsidR="00E729D1" w:rsidRPr="00E729D1" w:rsidRDefault="00E729D1" w:rsidP="007C44C4">
            <w:pPr>
              <w:jc w:val="center"/>
              <w:rPr>
                <w:rFonts w:ascii="Times New Roman" w:hAnsi="Times New Roman" w:cs="Times New Roman"/>
              </w:rPr>
            </w:pP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Животные на травке (рисование по трафаретам)</w:t>
            </w:r>
          </w:p>
        </w:tc>
        <w:tc>
          <w:tcPr>
            <w:tcW w:w="992" w:type="dxa"/>
            <w:shd w:val="clear" w:color="auto" w:fill="auto"/>
          </w:tcPr>
          <w:p w:rsidR="00E729D1" w:rsidRPr="00843562" w:rsidRDefault="00E729D1" w:rsidP="007C44C4">
            <w:pPr>
              <w:jc w:val="center"/>
              <w:rPr>
                <w:rFonts w:ascii="Times New Roman" w:hAnsi="Times New Roman" w:cs="Times New Roman"/>
              </w:rPr>
            </w:pPr>
          </w:p>
        </w:tc>
        <w:tc>
          <w:tcPr>
            <w:tcW w:w="1134" w:type="dxa"/>
            <w:shd w:val="clear" w:color="auto" w:fill="auto"/>
          </w:tcPr>
          <w:p w:rsidR="00E729D1" w:rsidRPr="00843562" w:rsidRDefault="00843562"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Рисование по</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трафаретам,</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называние животных.</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Закрашивание.</w:t>
            </w:r>
          </w:p>
        </w:tc>
        <w:tc>
          <w:tcPr>
            <w:tcW w:w="2126"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Трафареты</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животных,</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цветные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карандаши,</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альбом.</w:t>
            </w:r>
          </w:p>
        </w:tc>
        <w:tc>
          <w:tcPr>
            <w:tcW w:w="1985" w:type="dxa"/>
            <w:shd w:val="clear" w:color="auto" w:fill="auto"/>
          </w:tcPr>
          <w:p w:rsidR="00E729D1" w:rsidRPr="00E729D1" w:rsidRDefault="00E729D1" w:rsidP="007C44C4">
            <w:pPr>
              <w:jc w:val="center"/>
              <w:rPr>
                <w:rFonts w:ascii="Times New Roman" w:hAnsi="Times New Roman" w:cs="Times New Roman"/>
              </w:rPr>
            </w:pPr>
          </w:p>
        </w:tc>
      </w:tr>
      <w:tr w:rsidR="00E729D1" w:rsidRPr="00E729D1"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90</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Аппликация «Полянка одуванчиков».</w:t>
            </w:r>
          </w:p>
        </w:tc>
        <w:tc>
          <w:tcPr>
            <w:tcW w:w="992" w:type="dxa"/>
            <w:shd w:val="clear" w:color="auto" w:fill="auto"/>
          </w:tcPr>
          <w:p w:rsidR="00E729D1" w:rsidRPr="00843562" w:rsidRDefault="00E729D1" w:rsidP="007C44C4">
            <w:pPr>
              <w:jc w:val="center"/>
              <w:rPr>
                <w:rFonts w:ascii="Times New Roman" w:hAnsi="Times New Roman" w:cs="Times New Roman"/>
              </w:rPr>
            </w:pPr>
          </w:p>
        </w:tc>
        <w:tc>
          <w:tcPr>
            <w:tcW w:w="1134" w:type="dxa"/>
            <w:shd w:val="clear" w:color="auto" w:fill="auto"/>
          </w:tcPr>
          <w:p w:rsidR="00E729D1" w:rsidRPr="00843562" w:rsidRDefault="00843562"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Воспитание усидчивости, аккуратности в работе, желание доводить дело до конца</w:t>
            </w:r>
          </w:p>
        </w:tc>
        <w:tc>
          <w:tcPr>
            <w:tcW w:w="2126" w:type="dxa"/>
            <w:shd w:val="clear" w:color="auto" w:fill="auto"/>
          </w:tcPr>
          <w:p w:rsidR="00E729D1" w:rsidRPr="00E729D1" w:rsidRDefault="00E729D1" w:rsidP="007C44C4">
            <w:pPr>
              <w:jc w:val="center"/>
              <w:rPr>
                <w:rFonts w:ascii="Times New Roman" w:hAnsi="Times New Roman" w:cs="Times New Roman"/>
              </w:rPr>
            </w:pPr>
          </w:p>
        </w:tc>
        <w:tc>
          <w:tcPr>
            <w:tcW w:w="1985" w:type="dxa"/>
            <w:shd w:val="clear" w:color="auto" w:fill="auto"/>
          </w:tcPr>
          <w:p w:rsidR="00E729D1" w:rsidRPr="00E729D1" w:rsidRDefault="00E729D1" w:rsidP="007C44C4">
            <w:pPr>
              <w:jc w:val="center"/>
              <w:rPr>
                <w:rFonts w:ascii="Times New Roman" w:hAnsi="Times New Roman" w:cs="Times New Roman"/>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91</w:t>
            </w:r>
          </w:p>
        </w:tc>
        <w:tc>
          <w:tcPr>
            <w:tcW w:w="4111"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Лепка. Переплетение 2-х колбасок,</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изготовление гнезда для птиц.</w:t>
            </w:r>
          </w:p>
        </w:tc>
        <w:tc>
          <w:tcPr>
            <w:tcW w:w="992" w:type="dxa"/>
            <w:shd w:val="clear" w:color="auto" w:fill="auto"/>
          </w:tcPr>
          <w:p w:rsidR="00E729D1" w:rsidRPr="00843562" w:rsidRDefault="00843562" w:rsidP="007C44C4">
            <w:pPr>
              <w:jc w:val="center"/>
              <w:rPr>
                <w:rFonts w:ascii="Times New Roman" w:hAnsi="Times New Roman" w:cs="Times New Roman"/>
              </w:rPr>
            </w:pPr>
            <w:r>
              <w:rPr>
                <w:rFonts w:ascii="Times New Roman" w:hAnsi="Times New Roman" w:cs="Times New Roman"/>
              </w:rPr>
              <w:t>1</w:t>
            </w:r>
          </w:p>
        </w:tc>
        <w:tc>
          <w:tcPr>
            <w:tcW w:w="1134" w:type="dxa"/>
            <w:shd w:val="clear" w:color="auto" w:fill="auto"/>
          </w:tcPr>
          <w:p w:rsidR="00E729D1" w:rsidRPr="00843562" w:rsidRDefault="00E729D1" w:rsidP="007C44C4">
            <w:pPr>
              <w:jc w:val="center"/>
              <w:rPr>
                <w:rFonts w:ascii="Times New Roman" w:hAnsi="Times New Roman" w:cs="Times New Roman"/>
              </w:rPr>
            </w:pP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Повторение цифр 1,2.</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Лепка 2-х колбасок,</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сравнение их,</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скручивание.</w:t>
            </w: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92</w:t>
            </w:r>
          </w:p>
        </w:tc>
        <w:tc>
          <w:tcPr>
            <w:tcW w:w="4111" w:type="dxa"/>
            <w:shd w:val="clear" w:color="auto" w:fill="auto"/>
          </w:tcPr>
          <w:p w:rsidR="00E729D1" w:rsidRPr="00E729D1" w:rsidRDefault="00E729D1" w:rsidP="007C44C4">
            <w:pPr>
              <w:jc w:val="center"/>
              <w:rPr>
                <w:rFonts w:ascii="Times New Roman" w:hAnsi="Times New Roman" w:cs="Times New Roman"/>
              </w:rPr>
            </w:pP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Рисование. Разноцветные мячики (большие и маленькие)</w:t>
            </w:r>
          </w:p>
        </w:tc>
        <w:tc>
          <w:tcPr>
            <w:tcW w:w="992" w:type="dxa"/>
            <w:shd w:val="clear" w:color="auto" w:fill="auto"/>
          </w:tcPr>
          <w:p w:rsidR="00E729D1" w:rsidRPr="00843562" w:rsidRDefault="00E729D1" w:rsidP="007C44C4">
            <w:pPr>
              <w:jc w:val="center"/>
              <w:rPr>
                <w:rFonts w:ascii="Times New Roman" w:hAnsi="Times New Roman" w:cs="Times New Roman"/>
              </w:rPr>
            </w:pPr>
          </w:p>
        </w:tc>
        <w:tc>
          <w:tcPr>
            <w:tcW w:w="1134" w:type="dxa"/>
            <w:shd w:val="clear" w:color="auto" w:fill="auto"/>
          </w:tcPr>
          <w:p w:rsidR="00E729D1" w:rsidRPr="00843562" w:rsidRDefault="00843562"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Рисование кругов</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разных по размеру.</w:t>
            </w:r>
          </w:p>
        </w:tc>
        <w:tc>
          <w:tcPr>
            <w:tcW w:w="2126"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Альбом, краски,</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образец рисунка</w:t>
            </w: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E729D1"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93</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Аппликация «Пирамидка»</w:t>
            </w:r>
          </w:p>
        </w:tc>
        <w:tc>
          <w:tcPr>
            <w:tcW w:w="992" w:type="dxa"/>
            <w:shd w:val="clear" w:color="auto" w:fill="auto"/>
          </w:tcPr>
          <w:p w:rsidR="00E729D1" w:rsidRPr="00843562" w:rsidRDefault="00E729D1" w:rsidP="007C44C4">
            <w:pPr>
              <w:jc w:val="center"/>
              <w:rPr>
                <w:rFonts w:ascii="Times New Roman" w:hAnsi="Times New Roman" w:cs="Times New Roman"/>
              </w:rPr>
            </w:pPr>
          </w:p>
        </w:tc>
        <w:tc>
          <w:tcPr>
            <w:tcW w:w="1134" w:type="dxa"/>
            <w:shd w:val="clear" w:color="auto" w:fill="auto"/>
          </w:tcPr>
          <w:p w:rsidR="00E729D1" w:rsidRPr="00843562" w:rsidRDefault="00843562"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Работа с шаблоном</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Выстригание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Наклеивание</w:t>
            </w:r>
          </w:p>
        </w:tc>
        <w:tc>
          <w:tcPr>
            <w:tcW w:w="2126" w:type="dxa"/>
            <w:shd w:val="clear" w:color="auto" w:fill="auto"/>
          </w:tcPr>
          <w:p w:rsidR="00E729D1" w:rsidRPr="00E729D1" w:rsidRDefault="00E729D1" w:rsidP="007C44C4">
            <w:pPr>
              <w:jc w:val="center"/>
              <w:rPr>
                <w:rFonts w:ascii="Times New Roman" w:hAnsi="Times New Roman" w:cs="Times New Roman"/>
              </w:rPr>
            </w:pPr>
          </w:p>
        </w:tc>
        <w:tc>
          <w:tcPr>
            <w:tcW w:w="1985" w:type="dxa"/>
            <w:shd w:val="clear" w:color="auto" w:fill="auto"/>
          </w:tcPr>
          <w:p w:rsidR="00E729D1" w:rsidRPr="00E729D1" w:rsidRDefault="00E729D1" w:rsidP="007C44C4">
            <w:pPr>
              <w:jc w:val="center"/>
              <w:rPr>
                <w:rFonts w:ascii="Times New Roman" w:hAnsi="Times New Roman" w:cs="Times New Roman"/>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94</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Лепка «Гриб»</w:t>
            </w:r>
          </w:p>
        </w:tc>
        <w:tc>
          <w:tcPr>
            <w:tcW w:w="992" w:type="dxa"/>
            <w:shd w:val="clear" w:color="auto" w:fill="auto"/>
          </w:tcPr>
          <w:p w:rsidR="00E729D1" w:rsidRPr="00843562" w:rsidRDefault="00E729D1" w:rsidP="007C44C4">
            <w:pPr>
              <w:jc w:val="center"/>
              <w:rPr>
                <w:rFonts w:ascii="Times New Roman" w:hAnsi="Times New Roman" w:cs="Times New Roman"/>
              </w:rPr>
            </w:pPr>
          </w:p>
        </w:tc>
        <w:tc>
          <w:tcPr>
            <w:tcW w:w="1134" w:type="dxa"/>
            <w:shd w:val="clear" w:color="auto" w:fill="auto"/>
          </w:tcPr>
          <w:p w:rsidR="00E729D1" w:rsidRPr="00843562" w:rsidRDefault="00843562"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Раскатывание</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Примазывание</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Вытягивание</w:t>
            </w: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95</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Рисование по трафаретам «Транспорт»</w:t>
            </w:r>
          </w:p>
        </w:tc>
        <w:tc>
          <w:tcPr>
            <w:tcW w:w="992" w:type="dxa"/>
            <w:shd w:val="clear" w:color="auto" w:fill="auto"/>
          </w:tcPr>
          <w:p w:rsidR="00E729D1" w:rsidRPr="00843562" w:rsidRDefault="00E729D1" w:rsidP="007C44C4">
            <w:pPr>
              <w:jc w:val="center"/>
              <w:rPr>
                <w:rFonts w:ascii="Times New Roman" w:hAnsi="Times New Roman" w:cs="Times New Roman"/>
              </w:rPr>
            </w:pPr>
          </w:p>
        </w:tc>
        <w:tc>
          <w:tcPr>
            <w:tcW w:w="1134" w:type="dxa"/>
            <w:shd w:val="clear" w:color="auto" w:fill="auto"/>
          </w:tcPr>
          <w:p w:rsidR="00E729D1" w:rsidRPr="00843562" w:rsidRDefault="00843562"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p>
        </w:tc>
        <w:tc>
          <w:tcPr>
            <w:tcW w:w="2126"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Трафареты</w:t>
            </w: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E729D1"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96</w:t>
            </w:r>
          </w:p>
        </w:tc>
        <w:tc>
          <w:tcPr>
            <w:tcW w:w="4111"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Составление по образцу композиции из геометрических фигур (грузовик)</w:t>
            </w:r>
          </w:p>
        </w:tc>
        <w:tc>
          <w:tcPr>
            <w:tcW w:w="992" w:type="dxa"/>
            <w:shd w:val="clear" w:color="auto" w:fill="auto"/>
          </w:tcPr>
          <w:p w:rsidR="00E729D1" w:rsidRPr="00843562" w:rsidRDefault="00E729D1" w:rsidP="007C44C4">
            <w:pPr>
              <w:jc w:val="center"/>
              <w:rPr>
                <w:rFonts w:ascii="Times New Roman" w:hAnsi="Times New Roman" w:cs="Times New Roman"/>
              </w:rPr>
            </w:pPr>
          </w:p>
        </w:tc>
        <w:tc>
          <w:tcPr>
            <w:tcW w:w="1134" w:type="dxa"/>
            <w:shd w:val="clear" w:color="auto" w:fill="auto"/>
          </w:tcPr>
          <w:p w:rsidR="00E729D1" w:rsidRPr="00843562" w:rsidRDefault="00843562"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Работа с шаблоном</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Выстригание</w:t>
            </w:r>
          </w:p>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Наклеивание</w:t>
            </w:r>
          </w:p>
        </w:tc>
        <w:tc>
          <w:tcPr>
            <w:tcW w:w="2126" w:type="dxa"/>
            <w:shd w:val="clear" w:color="auto" w:fill="auto"/>
          </w:tcPr>
          <w:p w:rsidR="00E729D1" w:rsidRPr="00E729D1" w:rsidRDefault="00E729D1" w:rsidP="007C44C4">
            <w:pPr>
              <w:jc w:val="center"/>
              <w:rPr>
                <w:rFonts w:ascii="Times New Roman" w:hAnsi="Times New Roman" w:cs="Times New Roman"/>
              </w:rPr>
            </w:pPr>
          </w:p>
        </w:tc>
        <w:tc>
          <w:tcPr>
            <w:tcW w:w="1985" w:type="dxa"/>
            <w:shd w:val="clear" w:color="auto" w:fill="auto"/>
          </w:tcPr>
          <w:p w:rsidR="00E729D1" w:rsidRPr="00E729D1" w:rsidRDefault="00E729D1" w:rsidP="007C44C4">
            <w:pPr>
              <w:jc w:val="center"/>
              <w:rPr>
                <w:rFonts w:ascii="Times New Roman" w:hAnsi="Times New Roman" w:cs="Times New Roman"/>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97</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Изготовление совы из шишки</w:t>
            </w:r>
          </w:p>
        </w:tc>
        <w:tc>
          <w:tcPr>
            <w:tcW w:w="992" w:type="dxa"/>
            <w:shd w:val="clear" w:color="auto" w:fill="auto"/>
          </w:tcPr>
          <w:p w:rsidR="00E729D1" w:rsidRPr="00843562" w:rsidRDefault="00843562" w:rsidP="007C44C4">
            <w:pPr>
              <w:jc w:val="center"/>
              <w:rPr>
                <w:rFonts w:ascii="Times New Roman" w:hAnsi="Times New Roman" w:cs="Times New Roman"/>
              </w:rPr>
            </w:pPr>
            <w:r>
              <w:rPr>
                <w:rFonts w:ascii="Times New Roman" w:hAnsi="Times New Roman" w:cs="Times New Roman"/>
              </w:rPr>
              <w:t>1</w:t>
            </w:r>
          </w:p>
        </w:tc>
        <w:tc>
          <w:tcPr>
            <w:tcW w:w="1134" w:type="dxa"/>
            <w:shd w:val="clear" w:color="auto" w:fill="auto"/>
          </w:tcPr>
          <w:p w:rsidR="00E729D1" w:rsidRPr="00843562" w:rsidRDefault="00E729D1" w:rsidP="007C44C4">
            <w:pPr>
              <w:jc w:val="center"/>
              <w:rPr>
                <w:rFonts w:ascii="Times New Roman" w:hAnsi="Times New Roman" w:cs="Times New Roman"/>
              </w:rPr>
            </w:pPr>
          </w:p>
        </w:tc>
        <w:tc>
          <w:tcPr>
            <w:tcW w:w="2977"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Раскатывание</w:t>
            </w:r>
          </w:p>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Примазывание</w:t>
            </w: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98</w:t>
            </w:r>
          </w:p>
        </w:tc>
        <w:tc>
          <w:tcPr>
            <w:tcW w:w="4111"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Рисование на тему «Лето»</w:t>
            </w:r>
          </w:p>
        </w:tc>
        <w:tc>
          <w:tcPr>
            <w:tcW w:w="992" w:type="dxa"/>
            <w:shd w:val="clear" w:color="auto" w:fill="auto"/>
          </w:tcPr>
          <w:p w:rsidR="00E729D1" w:rsidRPr="00843562" w:rsidRDefault="00E729D1" w:rsidP="007C44C4">
            <w:pPr>
              <w:jc w:val="center"/>
              <w:rPr>
                <w:rFonts w:ascii="Times New Roman" w:hAnsi="Times New Roman" w:cs="Times New Roman"/>
              </w:rPr>
            </w:pPr>
          </w:p>
        </w:tc>
        <w:tc>
          <w:tcPr>
            <w:tcW w:w="1134" w:type="dxa"/>
            <w:shd w:val="clear" w:color="auto" w:fill="auto"/>
          </w:tcPr>
          <w:p w:rsidR="00E729D1" w:rsidRPr="00843562" w:rsidRDefault="00843562"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r w:rsidRPr="00E729D1">
              <w:rPr>
                <w:rFonts w:ascii="Times New Roman" w:hAnsi="Times New Roman" w:cs="Times New Roman"/>
                <w:lang w:val="en-US"/>
              </w:rPr>
              <w:t>99</w:t>
            </w:r>
          </w:p>
        </w:tc>
        <w:tc>
          <w:tcPr>
            <w:tcW w:w="4111" w:type="dxa"/>
            <w:shd w:val="clear" w:color="auto" w:fill="auto"/>
          </w:tcPr>
          <w:p w:rsidR="00E729D1" w:rsidRPr="00E729D1" w:rsidRDefault="00E729D1" w:rsidP="007C44C4">
            <w:pPr>
              <w:jc w:val="center"/>
              <w:rPr>
                <w:rFonts w:ascii="Times New Roman" w:hAnsi="Times New Roman" w:cs="Times New Roman"/>
              </w:rPr>
            </w:pPr>
            <w:r w:rsidRPr="00E729D1">
              <w:rPr>
                <w:rFonts w:ascii="Times New Roman" w:hAnsi="Times New Roman" w:cs="Times New Roman"/>
              </w:rPr>
              <w:t>Лепка на тему сказки «Репка»</w:t>
            </w:r>
          </w:p>
        </w:tc>
        <w:tc>
          <w:tcPr>
            <w:tcW w:w="992" w:type="dxa"/>
            <w:shd w:val="clear" w:color="auto" w:fill="auto"/>
          </w:tcPr>
          <w:p w:rsidR="00E729D1" w:rsidRPr="00843562" w:rsidRDefault="00E729D1" w:rsidP="007C44C4">
            <w:pPr>
              <w:jc w:val="center"/>
              <w:rPr>
                <w:rFonts w:ascii="Times New Roman" w:hAnsi="Times New Roman" w:cs="Times New Roman"/>
              </w:rPr>
            </w:pPr>
          </w:p>
        </w:tc>
        <w:tc>
          <w:tcPr>
            <w:tcW w:w="1134" w:type="dxa"/>
            <w:shd w:val="clear" w:color="auto" w:fill="auto"/>
          </w:tcPr>
          <w:p w:rsidR="00E729D1" w:rsidRPr="00843562" w:rsidRDefault="00843562" w:rsidP="007C44C4">
            <w:pPr>
              <w:jc w:val="center"/>
              <w:rPr>
                <w:rFonts w:ascii="Times New Roman" w:hAnsi="Times New Roman" w:cs="Times New Roman"/>
              </w:rPr>
            </w:pPr>
            <w:r>
              <w:rPr>
                <w:rFonts w:ascii="Times New Roman" w:hAnsi="Times New Roman" w:cs="Times New Roman"/>
              </w:rPr>
              <w:t>1</w:t>
            </w:r>
          </w:p>
        </w:tc>
        <w:tc>
          <w:tcPr>
            <w:tcW w:w="2977" w:type="dxa"/>
            <w:shd w:val="clear" w:color="auto" w:fill="auto"/>
          </w:tcPr>
          <w:p w:rsidR="00E729D1" w:rsidRPr="00E729D1" w:rsidRDefault="00E729D1" w:rsidP="007C44C4">
            <w:pPr>
              <w:jc w:val="center"/>
              <w:rPr>
                <w:rFonts w:ascii="Times New Roman" w:hAnsi="Times New Roman" w:cs="Times New Roman"/>
                <w:lang w:val="en-US"/>
              </w:rPr>
            </w:pP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r w:rsidR="00E729D1" w:rsidRPr="00A54CAC" w:rsidTr="00E729D1">
        <w:tc>
          <w:tcPr>
            <w:tcW w:w="675" w:type="dxa"/>
            <w:shd w:val="clear" w:color="auto" w:fill="auto"/>
          </w:tcPr>
          <w:p w:rsidR="00E729D1" w:rsidRPr="00E729D1" w:rsidRDefault="00E729D1" w:rsidP="007C44C4">
            <w:pPr>
              <w:jc w:val="center"/>
              <w:rPr>
                <w:rFonts w:ascii="Times New Roman" w:hAnsi="Times New Roman" w:cs="Times New Roman"/>
                <w:lang w:val="en-US"/>
              </w:rPr>
            </w:pPr>
          </w:p>
        </w:tc>
        <w:tc>
          <w:tcPr>
            <w:tcW w:w="4111" w:type="dxa"/>
            <w:shd w:val="clear" w:color="auto" w:fill="auto"/>
          </w:tcPr>
          <w:p w:rsidR="00E729D1" w:rsidRPr="00E729D1" w:rsidRDefault="00E729D1" w:rsidP="007C44C4">
            <w:pPr>
              <w:rPr>
                <w:rFonts w:ascii="Times New Roman" w:hAnsi="Times New Roman" w:cs="Times New Roman"/>
                <w:b/>
                <w:lang w:val="en-US"/>
              </w:rPr>
            </w:pPr>
            <w:r w:rsidRPr="00E729D1">
              <w:rPr>
                <w:rFonts w:ascii="Times New Roman" w:hAnsi="Times New Roman" w:cs="Times New Roman"/>
                <w:b/>
                <w:lang w:val="en-US"/>
              </w:rPr>
              <w:t>Итого</w:t>
            </w:r>
          </w:p>
        </w:tc>
        <w:tc>
          <w:tcPr>
            <w:tcW w:w="992" w:type="dxa"/>
            <w:shd w:val="clear" w:color="auto" w:fill="auto"/>
          </w:tcPr>
          <w:p w:rsidR="00E729D1" w:rsidRPr="00E729D1" w:rsidRDefault="00E729D1" w:rsidP="007C44C4">
            <w:pPr>
              <w:jc w:val="center"/>
              <w:rPr>
                <w:rFonts w:ascii="Times New Roman" w:hAnsi="Times New Roman" w:cs="Times New Roman"/>
                <w:b/>
                <w:lang w:val="en-US"/>
              </w:rPr>
            </w:pPr>
            <w:r w:rsidRPr="00E729D1">
              <w:rPr>
                <w:rFonts w:ascii="Times New Roman" w:hAnsi="Times New Roman" w:cs="Times New Roman"/>
                <w:b/>
                <w:lang w:val="en-US"/>
              </w:rPr>
              <w:t>99</w:t>
            </w:r>
          </w:p>
        </w:tc>
        <w:tc>
          <w:tcPr>
            <w:tcW w:w="1134" w:type="dxa"/>
            <w:shd w:val="clear" w:color="auto" w:fill="auto"/>
          </w:tcPr>
          <w:p w:rsidR="00E729D1" w:rsidRPr="00E729D1" w:rsidRDefault="00E729D1" w:rsidP="007C44C4">
            <w:pPr>
              <w:jc w:val="center"/>
              <w:rPr>
                <w:rFonts w:ascii="Times New Roman" w:hAnsi="Times New Roman" w:cs="Times New Roman"/>
                <w:lang w:val="en-US"/>
              </w:rPr>
            </w:pPr>
          </w:p>
        </w:tc>
        <w:tc>
          <w:tcPr>
            <w:tcW w:w="2977" w:type="dxa"/>
            <w:shd w:val="clear" w:color="auto" w:fill="auto"/>
          </w:tcPr>
          <w:p w:rsidR="00E729D1" w:rsidRPr="00E729D1" w:rsidRDefault="00E729D1" w:rsidP="007C44C4">
            <w:pPr>
              <w:jc w:val="center"/>
              <w:rPr>
                <w:rFonts w:ascii="Times New Roman" w:hAnsi="Times New Roman" w:cs="Times New Roman"/>
                <w:lang w:val="en-US"/>
              </w:rPr>
            </w:pPr>
          </w:p>
        </w:tc>
        <w:tc>
          <w:tcPr>
            <w:tcW w:w="2126" w:type="dxa"/>
            <w:shd w:val="clear" w:color="auto" w:fill="auto"/>
          </w:tcPr>
          <w:p w:rsidR="00E729D1" w:rsidRPr="00E729D1" w:rsidRDefault="00E729D1" w:rsidP="007C44C4">
            <w:pPr>
              <w:jc w:val="center"/>
              <w:rPr>
                <w:rFonts w:ascii="Times New Roman" w:hAnsi="Times New Roman" w:cs="Times New Roman"/>
                <w:lang w:val="en-US"/>
              </w:rPr>
            </w:pPr>
          </w:p>
        </w:tc>
        <w:tc>
          <w:tcPr>
            <w:tcW w:w="1985" w:type="dxa"/>
            <w:shd w:val="clear" w:color="auto" w:fill="auto"/>
          </w:tcPr>
          <w:p w:rsidR="00E729D1" w:rsidRPr="00E729D1" w:rsidRDefault="00E729D1" w:rsidP="007C44C4">
            <w:pPr>
              <w:jc w:val="center"/>
              <w:rPr>
                <w:rFonts w:ascii="Times New Roman" w:hAnsi="Times New Roman" w:cs="Times New Roman"/>
                <w:lang w:val="en-US"/>
              </w:rPr>
            </w:pPr>
          </w:p>
        </w:tc>
      </w:tr>
    </w:tbl>
    <w:p w:rsidR="00E729D1" w:rsidRPr="008D4A9D" w:rsidRDefault="00E729D1" w:rsidP="00C02DDC">
      <w:pPr>
        <w:suppressAutoHyphens/>
        <w:spacing w:after="0" w:line="240" w:lineRule="auto"/>
        <w:ind w:left="1287" w:firstLine="709"/>
        <w:jc w:val="both"/>
        <w:rPr>
          <w:rFonts w:ascii="Times New Roman" w:eastAsia="Arial Unicode MS" w:hAnsi="Times New Roman" w:cs="Times New Roman"/>
          <w:b/>
          <w:kern w:val="2"/>
          <w:sz w:val="24"/>
          <w:szCs w:val="24"/>
          <w:lang w:eastAsia="hi-IN" w:bidi="hi-IN"/>
        </w:rPr>
      </w:pPr>
    </w:p>
    <w:p w:rsidR="00FD7199" w:rsidRPr="008D4A9D" w:rsidRDefault="00FD7199" w:rsidP="00C02DDC">
      <w:pPr>
        <w:spacing w:after="0" w:line="240" w:lineRule="auto"/>
        <w:ind w:firstLine="709"/>
        <w:jc w:val="both"/>
        <w:rPr>
          <w:rFonts w:ascii="Times New Roman" w:eastAsiaTheme="minorHAnsi" w:hAnsi="Times New Roman" w:cs="Times New Roman"/>
          <w:b/>
          <w:i/>
          <w:sz w:val="24"/>
          <w:szCs w:val="24"/>
          <w:lang w:eastAsia="en-US"/>
        </w:rPr>
      </w:pPr>
    </w:p>
    <w:p w:rsidR="0075235C" w:rsidRPr="008D4A9D" w:rsidRDefault="0075235C" w:rsidP="00C02DDC">
      <w:pPr>
        <w:spacing w:after="0" w:line="240" w:lineRule="auto"/>
        <w:ind w:firstLine="709"/>
        <w:jc w:val="center"/>
        <w:rPr>
          <w:rFonts w:ascii="Times New Roman" w:eastAsia="Calibri" w:hAnsi="Times New Roman" w:cs="Times New Roman"/>
          <w:b/>
          <w:sz w:val="24"/>
          <w:szCs w:val="24"/>
          <w:lang w:eastAsia="en-US"/>
        </w:rPr>
      </w:pPr>
      <w:r w:rsidRPr="008D4A9D">
        <w:rPr>
          <w:rFonts w:ascii="Times New Roman" w:eastAsia="Calibri" w:hAnsi="Times New Roman" w:cs="Times New Roman"/>
          <w:b/>
          <w:sz w:val="24"/>
          <w:szCs w:val="24"/>
          <w:lang w:eastAsia="en-US"/>
        </w:rPr>
        <w:t>УЧЕБНО-МЕТОДИЧЕСКОЕ И  МАТЕРИАЛЬНО-ТЕХНИЧЕСКОЕ ОБЕСПЕЧЕНИЕ</w:t>
      </w:r>
    </w:p>
    <w:p w:rsidR="0075235C" w:rsidRPr="008D4A9D" w:rsidRDefault="0075235C" w:rsidP="00C02DDC">
      <w:pPr>
        <w:spacing w:after="0" w:line="240" w:lineRule="auto"/>
        <w:ind w:firstLine="709"/>
        <w:jc w:val="both"/>
        <w:rPr>
          <w:rFonts w:ascii="Times New Roman" w:eastAsia="Calibri" w:hAnsi="Times New Roman" w:cs="Times New Roman"/>
          <w:b/>
          <w:sz w:val="24"/>
          <w:szCs w:val="24"/>
          <w:lang w:eastAsia="en-US"/>
        </w:rPr>
      </w:pPr>
    </w:p>
    <w:p w:rsidR="0075235C" w:rsidRPr="008D4A9D" w:rsidRDefault="0075235C" w:rsidP="00C02DDC">
      <w:pPr>
        <w:shd w:val="clear" w:color="auto" w:fill="FFFFFF"/>
        <w:spacing w:after="0" w:line="240" w:lineRule="auto"/>
        <w:ind w:firstLine="709"/>
        <w:jc w:val="both"/>
        <w:rPr>
          <w:rFonts w:ascii="Times New Roman" w:eastAsia="Times New Roman" w:hAnsi="Times New Roman" w:cs="Times New Roman"/>
          <w:b/>
          <w:sz w:val="24"/>
          <w:szCs w:val="24"/>
        </w:rPr>
      </w:pPr>
      <w:r w:rsidRPr="008D4A9D">
        <w:rPr>
          <w:rFonts w:ascii="Times New Roman" w:eastAsia="Times New Roman" w:hAnsi="Times New Roman" w:cs="Times New Roman"/>
          <w:b/>
          <w:sz w:val="24"/>
          <w:szCs w:val="24"/>
        </w:rPr>
        <w:t xml:space="preserve"> Нормативные документы:</w:t>
      </w:r>
    </w:p>
    <w:p w:rsidR="0075235C" w:rsidRPr="008D4A9D" w:rsidRDefault="0075235C" w:rsidP="002C6194">
      <w:pPr>
        <w:numPr>
          <w:ilvl w:val="0"/>
          <w:numId w:val="28"/>
        </w:numPr>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Федеральный государственный образовательный стандарт образования обучающихся с умственной отсталостью (интеллектуальными нарушениями) (Утвержден Приказом Минобрнауки России от 19 декабря 2014 г. № 1599);</w:t>
      </w:r>
    </w:p>
    <w:p w:rsidR="0075235C" w:rsidRPr="008D4A9D" w:rsidRDefault="0075235C" w:rsidP="002C6194">
      <w:pPr>
        <w:numPr>
          <w:ilvl w:val="0"/>
          <w:numId w:val="28"/>
        </w:numPr>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адаптированная  основная общеобразовательная программа образования обучающихся с умственной отсталостью (интеллектуальными нарушениями) (вариант 2);</w:t>
      </w:r>
    </w:p>
    <w:p w:rsidR="0075235C" w:rsidRPr="008D4A9D" w:rsidRDefault="0075235C" w:rsidP="00C02DDC">
      <w:pPr>
        <w:autoSpaceDE w:val="0"/>
        <w:autoSpaceDN w:val="0"/>
        <w:adjustRightInd w:val="0"/>
        <w:spacing w:after="0" w:line="240" w:lineRule="auto"/>
        <w:ind w:firstLine="709"/>
        <w:jc w:val="both"/>
        <w:rPr>
          <w:rFonts w:ascii="Times New Roman" w:eastAsia="Calibri" w:hAnsi="Times New Roman" w:cs="Times New Roman"/>
          <w:sz w:val="24"/>
          <w:szCs w:val="24"/>
          <w:shd w:val="clear" w:color="auto" w:fill="FFFFFF"/>
          <w:lang w:eastAsia="en-US"/>
        </w:rPr>
      </w:pPr>
      <w:r w:rsidRPr="008D4A9D">
        <w:rPr>
          <w:rFonts w:ascii="Times New Roman" w:eastAsia="Calibri" w:hAnsi="Times New Roman" w:cs="Times New Roman"/>
          <w:b/>
          <w:sz w:val="24"/>
          <w:szCs w:val="24"/>
          <w:shd w:val="clear" w:color="auto" w:fill="FFFFFF"/>
          <w:lang w:eastAsia="en-US"/>
        </w:rPr>
        <w:t xml:space="preserve"> Демонстрационные материалы </w:t>
      </w:r>
      <w:r w:rsidRPr="008D4A9D">
        <w:rPr>
          <w:rFonts w:ascii="Times New Roman" w:eastAsia="Calibri" w:hAnsi="Times New Roman" w:cs="Times New Roman"/>
          <w:sz w:val="24"/>
          <w:szCs w:val="24"/>
          <w:shd w:val="clear" w:color="auto" w:fill="FFFFFF"/>
          <w:lang w:eastAsia="en-US"/>
        </w:rPr>
        <w:t xml:space="preserve">(плакаты, таблицы, видео </w:t>
      </w:r>
      <w:proofErr w:type="gramStart"/>
      <w:r w:rsidRPr="008D4A9D">
        <w:rPr>
          <w:rFonts w:ascii="Times New Roman" w:eastAsia="Calibri" w:hAnsi="Times New Roman" w:cs="Times New Roman"/>
          <w:sz w:val="24"/>
          <w:szCs w:val="24"/>
          <w:shd w:val="clear" w:color="auto" w:fill="FFFFFF"/>
          <w:lang w:eastAsia="en-US"/>
        </w:rPr>
        <w:t>материалы )</w:t>
      </w:r>
      <w:proofErr w:type="gramEnd"/>
      <w:r w:rsidRPr="008D4A9D">
        <w:rPr>
          <w:rFonts w:ascii="Times New Roman" w:eastAsia="Calibri" w:hAnsi="Times New Roman" w:cs="Times New Roman"/>
          <w:sz w:val="24"/>
          <w:szCs w:val="24"/>
          <w:shd w:val="clear" w:color="auto" w:fill="FFFFFF"/>
          <w:lang w:eastAsia="en-US"/>
        </w:rPr>
        <w:t>.</w:t>
      </w:r>
    </w:p>
    <w:p w:rsidR="0075235C" w:rsidRPr="008D4A9D" w:rsidRDefault="0075235C" w:rsidP="00C02DD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8D4A9D">
        <w:rPr>
          <w:rFonts w:ascii="Times New Roman" w:eastAsia="Calibri" w:hAnsi="Times New Roman" w:cs="Times New Roman"/>
          <w:b/>
          <w:sz w:val="24"/>
          <w:szCs w:val="24"/>
          <w:shd w:val="clear" w:color="auto" w:fill="FFFFFF"/>
          <w:lang w:eastAsia="en-US"/>
        </w:rPr>
        <w:t>Материально-техническое обеспечение:</w:t>
      </w:r>
    </w:p>
    <w:p w:rsidR="0075235C" w:rsidRPr="008D4A9D" w:rsidRDefault="0075235C" w:rsidP="002C6194">
      <w:pPr>
        <w:numPr>
          <w:ilvl w:val="0"/>
          <w:numId w:val="27"/>
        </w:numPr>
        <w:tabs>
          <w:tab w:val="left" w:pos="567"/>
        </w:tabs>
        <w:spacing w:after="0" w:line="240" w:lineRule="auto"/>
        <w:ind w:firstLine="709"/>
        <w:contextualSpacing/>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 xml:space="preserve">дидактический материал: изображения (картинки, фото) альбомы с демонстрационным материалом в соответствии с темами занятий; </w:t>
      </w:r>
    </w:p>
    <w:p w:rsidR="0075235C" w:rsidRPr="008D4A9D" w:rsidRDefault="0075235C" w:rsidP="002C6194">
      <w:pPr>
        <w:numPr>
          <w:ilvl w:val="0"/>
          <w:numId w:val="27"/>
        </w:numPr>
        <w:tabs>
          <w:tab w:val="left" w:pos="567"/>
        </w:tabs>
        <w:spacing w:after="0" w:line="240" w:lineRule="auto"/>
        <w:ind w:firstLine="709"/>
        <w:contextualSpacing/>
        <w:jc w:val="both"/>
        <w:rPr>
          <w:rFonts w:ascii="Times New Roman" w:eastAsia="Calibri" w:hAnsi="Times New Roman" w:cs="Times New Roman"/>
          <w:sz w:val="24"/>
          <w:szCs w:val="24"/>
          <w:lang w:eastAsia="en-US"/>
        </w:rPr>
      </w:pPr>
      <w:r w:rsidRPr="008D4A9D">
        <w:rPr>
          <w:rFonts w:ascii="Times New Roman" w:eastAsia="Arial Unicode MS" w:hAnsi="Times New Roman" w:cs="Times New Roman"/>
          <w:kern w:val="2"/>
          <w:sz w:val="24"/>
          <w:szCs w:val="24"/>
          <w:lang w:eastAsia="hi-IN" w:bidi="hi-IN"/>
        </w:rPr>
        <w:t>специально подобранные предметы и игрушки, презентации к урокам, графические  и  печатные изображения;</w:t>
      </w:r>
    </w:p>
    <w:p w:rsidR="0075235C" w:rsidRPr="008D4A9D" w:rsidRDefault="0075235C" w:rsidP="002C6194">
      <w:pPr>
        <w:numPr>
          <w:ilvl w:val="0"/>
          <w:numId w:val="27"/>
        </w:numPr>
        <w:tabs>
          <w:tab w:val="left" w:pos="567"/>
        </w:tabs>
        <w:spacing w:after="0" w:line="240" w:lineRule="auto"/>
        <w:ind w:firstLine="709"/>
        <w:contextualSpacing/>
        <w:jc w:val="both"/>
        <w:rPr>
          <w:rFonts w:ascii="Times New Roman" w:eastAsia="Calibri" w:hAnsi="Times New Roman" w:cs="Times New Roman"/>
          <w:sz w:val="24"/>
          <w:szCs w:val="24"/>
          <w:lang w:eastAsia="en-US"/>
        </w:rPr>
      </w:pPr>
      <w:r w:rsidRPr="008D4A9D">
        <w:rPr>
          <w:rFonts w:ascii="Times New Roman" w:eastAsia="Arial Unicode MS" w:hAnsi="Times New Roman" w:cs="Times New Roman"/>
          <w:kern w:val="2"/>
          <w:sz w:val="24"/>
          <w:szCs w:val="24"/>
          <w:lang w:eastAsia="hi-IN" w:bidi="hi-IN"/>
        </w:rPr>
        <w:t>шаблоны, трафареты, альбомы, краски, карандаши, восковые мелки, кисточки, пластилин;</w:t>
      </w:r>
    </w:p>
    <w:p w:rsidR="00C02DDC" w:rsidRDefault="00C02DDC" w:rsidP="00C02DDC">
      <w:pPr>
        <w:spacing w:after="0" w:line="240" w:lineRule="auto"/>
        <w:ind w:firstLine="709"/>
        <w:jc w:val="center"/>
        <w:rPr>
          <w:rFonts w:ascii="Times New Roman" w:eastAsia="Calibri" w:hAnsi="Times New Roman" w:cs="Times New Roman"/>
          <w:b/>
          <w:bCs/>
          <w:caps/>
          <w:sz w:val="24"/>
          <w:szCs w:val="24"/>
          <w:lang w:eastAsia="en-US"/>
        </w:rPr>
      </w:pPr>
    </w:p>
    <w:p w:rsidR="00C02DDC" w:rsidRDefault="00C02DDC" w:rsidP="00C02DDC">
      <w:pPr>
        <w:spacing w:after="0" w:line="240" w:lineRule="auto"/>
        <w:ind w:firstLine="709"/>
        <w:jc w:val="center"/>
        <w:rPr>
          <w:rFonts w:ascii="Times New Roman" w:eastAsia="Calibri" w:hAnsi="Times New Roman" w:cs="Times New Roman"/>
          <w:b/>
          <w:bCs/>
          <w:caps/>
          <w:sz w:val="24"/>
          <w:szCs w:val="24"/>
          <w:lang w:eastAsia="en-US"/>
        </w:rPr>
      </w:pPr>
    </w:p>
    <w:p w:rsidR="00C02DDC" w:rsidRDefault="00C02DDC" w:rsidP="00C02DDC">
      <w:pPr>
        <w:spacing w:after="0" w:line="240" w:lineRule="auto"/>
        <w:ind w:firstLine="709"/>
        <w:jc w:val="center"/>
        <w:rPr>
          <w:rFonts w:ascii="Times New Roman" w:eastAsia="Calibri" w:hAnsi="Times New Roman" w:cs="Times New Roman"/>
          <w:b/>
          <w:bCs/>
          <w:caps/>
          <w:sz w:val="24"/>
          <w:szCs w:val="24"/>
          <w:lang w:eastAsia="en-US"/>
        </w:rPr>
      </w:pPr>
    </w:p>
    <w:p w:rsidR="004407A9" w:rsidRDefault="004407A9" w:rsidP="00C02DDC">
      <w:pPr>
        <w:spacing w:after="0" w:line="240" w:lineRule="auto"/>
        <w:ind w:firstLine="709"/>
        <w:jc w:val="center"/>
        <w:rPr>
          <w:rFonts w:ascii="Times New Roman" w:eastAsia="Calibri" w:hAnsi="Times New Roman" w:cs="Times New Roman"/>
          <w:b/>
          <w:bCs/>
          <w:caps/>
          <w:sz w:val="24"/>
          <w:szCs w:val="24"/>
          <w:lang w:eastAsia="en-US"/>
        </w:rPr>
      </w:pPr>
    </w:p>
    <w:p w:rsidR="004407A9" w:rsidRDefault="004407A9" w:rsidP="00C02DDC">
      <w:pPr>
        <w:spacing w:after="0" w:line="240" w:lineRule="auto"/>
        <w:ind w:firstLine="709"/>
        <w:jc w:val="center"/>
        <w:rPr>
          <w:rFonts w:ascii="Times New Roman" w:eastAsia="Calibri" w:hAnsi="Times New Roman" w:cs="Times New Roman"/>
          <w:b/>
          <w:bCs/>
          <w:caps/>
          <w:sz w:val="24"/>
          <w:szCs w:val="24"/>
          <w:lang w:eastAsia="en-US"/>
        </w:rPr>
      </w:pPr>
    </w:p>
    <w:p w:rsidR="004407A9" w:rsidRDefault="004407A9" w:rsidP="00C02DDC">
      <w:pPr>
        <w:spacing w:after="0" w:line="240" w:lineRule="auto"/>
        <w:ind w:firstLine="709"/>
        <w:jc w:val="center"/>
        <w:rPr>
          <w:rFonts w:ascii="Times New Roman" w:eastAsia="Calibri" w:hAnsi="Times New Roman" w:cs="Times New Roman"/>
          <w:b/>
          <w:bCs/>
          <w:caps/>
          <w:sz w:val="24"/>
          <w:szCs w:val="24"/>
          <w:lang w:eastAsia="en-US"/>
        </w:rPr>
      </w:pPr>
    </w:p>
    <w:p w:rsidR="004407A9" w:rsidRDefault="004407A9" w:rsidP="00C02DDC">
      <w:pPr>
        <w:spacing w:after="0" w:line="240" w:lineRule="auto"/>
        <w:ind w:firstLine="709"/>
        <w:jc w:val="center"/>
        <w:rPr>
          <w:rFonts w:ascii="Times New Roman" w:eastAsia="Calibri" w:hAnsi="Times New Roman" w:cs="Times New Roman"/>
          <w:b/>
          <w:bCs/>
          <w:caps/>
          <w:sz w:val="24"/>
          <w:szCs w:val="24"/>
          <w:lang w:eastAsia="en-US"/>
        </w:rPr>
      </w:pPr>
    </w:p>
    <w:p w:rsidR="004407A9" w:rsidRDefault="004407A9" w:rsidP="00C02DDC">
      <w:pPr>
        <w:spacing w:after="0" w:line="240" w:lineRule="auto"/>
        <w:ind w:firstLine="709"/>
        <w:jc w:val="center"/>
        <w:rPr>
          <w:rFonts w:ascii="Times New Roman" w:eastAsia="Calibri" w:hAnsi="Times New Roman" w:cs="Times New Roman"/>
          <w:b/>
          <w:bCs/>
          <w:caps/>
          <w:sz w:val="24"/>
          <w:szCs w:val="24"/>
          <w:lang w:eastAsia="en-US"/>
        </w:rPr>
      </w:pPr>
    </w:p>
    <w:p w:rsidR="00E9113F" w:rsidRPr="008D4A9D" w:rsidRDefault="00E9113F" w:rsidP="00C02DDC">
      <w:pPr>
        <w:spacing w:after="0" w:line="240" w:lineRule="auto"/>
        <w:ind w:firstLine="709"/>
        <w:jc w:val="center"/>
        <w:rPr>
          <w:rFonts w:ascii="Times New Roman" w:eastAsia="Calibri" w:hAnsi="Times New Roman" w:cs="Times New Roman"/>
          <w:b/>
          <w:bCs/>
          <w:caps/>
          <w:sz w:val="24"/>
          <w:szCs w:val="24"/>
          <w:lang w:eastAsia="en-US"/>
        </w:rPr>
      </w:pPr>
      <w:r w:rsidRPr="008D4A9D">
        <w:rPr>
          <w:rFonts w:ascii="Times New Roman" w:eastAsia="Calibri" w:hAnsi="Times New Roman" w:cs="Times New Roman"/>
          <w:b/>
          <w:bCs/>
          <w:caps/>
          <w:sz w:val="24"/>
          <w:szCs w:val="24"/>
          <w:lang w:eastAsia="en-US"/>
        </w:rPr>
        <w:t>АДАПТИВНАЯ ФИЗКУЛЬТУРА</w:t>
      </w:r>
    </w:p>
    <w:p w:rsidR="00E9113F" w:rsidRPr="008D4A9D" w:rsidRDefault="00E9113F" w:rsidP="00C02DDC">
      <w:pPr>
        <w:spacing w:after="0" w:line="240" w:lineRule="auto"/>
        <w:ind w:firstLine="709"/>
        <w:jc w:val="center"/>
        <w:rPr>
          <w:rFonts w:ascii="Times New Roman" w:eastAsia="Calibri" w:hAnsi="Times New Roman" w:cs="Times New Roman"/>
          <w:b/>
          <w:bCs/>
          <w:caps/>
          <w:sz w:val="24"/>
          <w:szCs w:val="24"/>
          <w:lang w:eastAsia="en-US"/>
        </w:rPr>
      </w:pPr>
      <w:r w:rsidRPr="008D4A9D">
        <w:rPr>
          <w:rFonts w:ascii="Times New Roman" w:eastAsia="Calibri" w:hAnsi="Times New Roman" w:cs="Times New Roman"/>
          <w:b/>
          <w:bCs/>
          <w:caps/>
          <w:sz w:val="24"/>
          <w:szCs w:val="24"/>
          <w:lang w:eastAsia="en-US"/>
        </w:rPr>
        <w:t>(вариант 2)</w:t>
      </w:r>
    </w:p>
    <w:p w:rsidR="00E9113F" w:rsidRPr="008D4A9D" w:rsidRDefault="004407A9" w:rsidP="00C02DDC">
      <w:pPr>
        <w:spacing w:after="0" w:line="240" w:lineRule="auto"/>
        <w:ind w:firstLine="709"/>
        <w:jc w:val="center"/>
        <w:rPr>
          <w:rFonts w:ascii="Times New Roman" w:eastAsia="Calibri" w:hAnsi="Times New Roman" w:cs="Times New Roman"/>
          <w:b/>
          <w:bCs/>
          <w:caps/>
          <w:sz w:val="24"/>
          <w:szCs w:val="24"/>
          <w:lang w:eastAsia="en-US"/>
        </w:rPr>
      </w:pPr>
      <w:r>
        <w:rPr>
          <w:rFonts w:ascii="Times New Roman" w:eastAsia="Calibri" w:hAnsi="Times New Roman" w:cs="Times New Roman"/>
          <w:b/>
          <w:bCs/>
          <w:caps/>
          <w:sz w:val="24"/>
          <w:szCs w:val="24"/>
          <w:lang w:eastAsia="en-US"/>
        </w:rPr>
        <w:t>Пояснительная записка</w:t>
      </w:r>
    </w:p>
    <w:p w:rsidR="00E9113F" w:rsidRPr="008D4A9D" w:rsidRDefault="00E9113F" w:rsidP="00C02DDC">
      <w:pPr>
        <w:spacing w:after="0" w:line="240" w:lineRule="auto"/>
        <w:ind w:firstLine="709"/>
        <w:jc w:val="both"/>
        <w:rPr>
          <w:rFonts w:ascii="Times New Roman" w:eastAsia="Times New Roman" w:hAnsi="Times New Roman" w:cs="Times New Roman"/>
          <w:b/>
          <w:bCs/>
          <w:kern w:val="1"/>
          <w:sz w:val="24"/>
          <w:szCs w:val="24"/>
          <w:lang w:eastAsia="ar-SA"/>
        </w:rPr>
      </w:pPr>
      <w:r w:rsidRPr="008D4A9D">
        <w:rPr>
          <w:rFonts w:ascii="Times New Roman" w:eastAsia="Times New Roman" w:hAnsi="Times New Roman" w:cs="Times New Roman"/>
          <w:sz w:val="24"/>
          <w:szCs w:val="24"/>
        </w:rPr>
        <w:t xml:space="preserve">     Рабочая программа по адап</w:t>
      </w:r>
      <w:r w:rsidR="00BE2DF8">
        <w:rPr>
          <w:rFonts w:ascii="Times New Roman" w:eastAsia="Times New Roman" w:hAnsi="Times New Roman" w:cs="Times New Roman"/>
          <w:sz w:val="24"/>
          <w:szCs w:val="24"/>
        </w:rPr>
        <w:t>тивной физической культуре для 2</w:t>
      </w:r>
      <w:r w:rsidRPr="008D4A9D">
        <w:rPr>
          <w:rFonts w:ascii="Times New Roman" w:eastAsia="Times New Roman" w:hAnsi="Times New Roman" w:cs="Times New Roman"/>
          <w:sz w:val="24"/>
          <w:szCs w:val="24"/>
        </w:rPr>
        <w:t xml:space="preserve"> класса </w:t>
      </w:r>
      <w:r w:rsidRPr="008D4A9D">
        <w:rPr>
          <w:rFonts w:ascii="Times New Roman" w:eastAsiaTheme="minorHAnsi" w:hAnsi="Times New Roman" w:cs="Times New Roman"/>
          <w:sz w:val="24"/>
          <w:szCs w:val="24"/>
          <w:lang w:eastAsia="en-US"/>
        </w:rPr>
        <w:t xml:space="preserve">разработана </w:t>
      </w:r>
      <w:r w:rsidRPr="008D4A9D">
        <w:rPr>
          <w:rFonts w:ascii="Times New Roman" w:eastAsia="Calibri" w:hAnsi="Times New Roman" w:cs="Times New Roman"/>
          <w:sz w:val="24"/>
          <w:szCs w:val="24"/>
          <w:lang w:eastAsia="en-US"/>
        </w:rPr>
        <w:t>на основе Федерального государственного образовательного стандарта образования обучающихся с умственной отсталостью (интеллектуальными нарушениями), адаптированной основной общеобразовательной программы образования обучающихся с умственной отсталостью (интеллектуальными нарушениями) (вариант 2).</w:t>
      </w:r>
    </w:p>
    <w:p w:rsidR="00E9113F" w:rsidRPr="008D4A9D" w:rsidRDefault="00E9113F" w:rsidP="00C02DDC">
      <w:pPr>
        <w:suppressAutoHyphens/>
        <w:spacing w:after="0" w:line="240" w:lineRule="auto"/>
        <w:ind w:firstLine="709"/>
        <w:jc w:val="both"/>
        <w:rPr>
          <w:rFonts w:ascii="Times New Roman" w:eastAsia="Calibri" w:hAnsi="Times New Roman" w:cs="Times New Roman"/>
          <w:sz w:val="24"/>
          <w:szCs w:val="24"/>
          <w:shd w:val="clear" w:color="auto" w:fill="FFFFFF"/>
          <w:lang w:eastAsia="en-US"/>
        </w:rPr>
      </w:pPr>
      <w:r w:rsidRPr="008D4A9D">
        <w:rPr>
          <w:rFonts w:ascii="Times New Roman" w:eastAsia="Calibri" w:hAnsi="Times New Roman" w:cs="Times New Roman"/>
          <w:sz w:val="24"/>
          <w:szCs w:val="24"/>
          <w:lang w:eastAsia="en-US"/>
        </w:rPr>
        <w:t xml:space="preserve">     </w:t>
      </w:r>
      <w:r w:rsidRPr="008D4A9D">
        <w:rPr>
          <w:rFonts w:ascii="Times New Roman" w:eastAsia="Calibri" w:hAnsi="Times New Roman" w:cs="Times New Roman"/>
          <w:sz w:val="24"/>
          <w:szCs w:val="24"/>
        </w:rPr>
        <w:t xml:space="preserve">Предметная область Физическая культура входит в число обязательных предметных областей учебного плана </w:t>
      </w:r>
      <w:r w:rsidRPr="008D4A9D">
        <w:rPr>
          <w:rFonts w:ascii="Times New Roman" w:eastAsia="Calibri" w:hAnsi="Times New Roman" w:cs="Times New Roman"/>
          <w:sz w:val="24"/>
          <w:szCs w:val="24"/>
          <w:lang w:eastAsia="en-US"/>
        </w:rPr>
        <w:t xml:space="preserve">(вариант 2), </w:t>
      </w:r>
      <w:r w:rsidRPr="008D4A9D">
        <w:rPr>
          <w:rFonts w:ascii="Times New Roman" w:eastAsia="Calibri" w:hAnsi="Times New Roman" w:cs="Times New Roman"/>
          <w:sz w:val="24"/>
          <w:szCs w:val="24"/>
        </w:rPr>
        <w:t>ее освоение обеспечивается в рамках учебного предмета адаптивная физическая культура. Ключевой направленностью  учебного предмета адаптивная физическая культура является формирование готовности  детей к овладению содержанием АООП образования для обучающихся с умственной отсталостью</w:t>
      </w:r>
      <w:r w:rsidRPr="008D4A9D">
        <w:rPr>
          <w:rFonts w:ascii="Times New Roman" w:eastAsia="Calibri" w:hAnsi="Times New Roman" w:cs="Times New Roman"/>
          <w:sz w:val="24"/>
          <w:szCs w:val="24"/>
          <w:lang w:eastAsia="en-US"/>
        </w:rPr>
        <w:t xml:space="preserve"> (интеллектуальными нарушениями)</w:t>
      </w:r>
      <w:r w:rsidRPr="008D4A9D">
        <w:rPr>
          <w:rFonts w:ascii="Times New Roman" w:eastAsia="Calibri" w:hAnsi="Times New Roman" w:cs="Times New Roman"/>
          <w:sz w:val="24"/>
          <w:szCs w:val="24"/>
        </w:rPr>
        <w:t xml:space="preserve"> (вариант 2).</w:t>
      </w:r>
      <w:r w:rsidRPr="008D4A9D">
        <w:rPr>
          <w:rFonts w:ascii="Times New Roman" w:eastAsia="Calibri" w:hAnsi="Times New Roman" w:cs="Times New Roman"/>
          <w:sz w:val="24"/>
          <w:szCs w:val="24"/>
          <w:shd w:val="clear" w:color="auto" w:fill="FFFFFF"/>
          <w:lang w:eastAsia="en-US"/>
        </w:rPr>
        <w:t xml:space="preserve"> Адаптивная физическая культура занимает важное место не только среди учебных предметов, но, и в жизни детей с тяжелыми комплексными нарушениями развития, поскольку обеспечивает овладение ими основными видами деятельности: игровой, учебной, социально-трудовой. </w:t>
      </w:r>
    </w:p>
    <w:p w:rsidR="00E9113F" w:rsidRPr="008D4A9D" w:rsidRDefault="00E9113F" w:rsidP="00C02DDC">
      <w:pPr>
        <w:suppressAutoHyphens/>
        <w:spacing w:after="0" w:line="240" w:lineRule="auto"/>
        <w:ind w:firstLine="709"/>
        <w:jc w:val="both"/>
        <w:rPr>
          <w:rFonts w:ascii="Times New Roman" w:eastAsia="Times New Roman" w:hAnsi="Times New Roman" w:cs="Times New Roman"/>
          <w:sz w:val="24"/>
          <w:szCs w:val="24"/>
        </w:rPr>
      </w:pPr>
      <w:r w:rsidRPr="008D4A9D">
        <w:rPr>
          <w:rFonts w:ascii="Times New Roman" w:eastAsia="Times New Roman" w:hAnsi="Times New Roman" w:cs="Times New Roman"/>
          <w:sz w:val="24"/>
          <w:szCs w:val="24"/>
        </w:rPr>
        <w:t xml:space="preserve">      Занятия по адаптивной физической культуре в</w:t>
      </w:r>
      <w:r w:rsidR="00BE2DF8">
        <w:rPr>
          <w:rFonts w:ascii="Times New Roman" w:eastAsia="Times New Roman" w:hAnsi="Times New Roman" w:cs="Times New Roman"/>
          <w:sz w:val="24"/>
          <w:szCs w:val="24"/>
        </w:rPr>
        <w:t>о 2</w:t>
      </w:r>
      <w:r w:rsidRPr="008D4A9D">
        <w:rPr>
          <w:rFonts w:ascii="Times New Roman" w:eastAsia="Times New Roman" w:hAnsi="Times New Roman" w:cs="Times New Roman"/>
          <w:sz w:val="24"/>
          <w:szCs w:val="24"/>
        </w:rPr>
        <w:t xml:space="preserve"> классе в первую очередь направлены на: </w:t>
      </w:r>
    </w:p>
    <w:p w:rsidR="00E9113F" w:rsidRPr="008D4A9D" w:rsidRDefault="00E9113F" w:rsidP="002C6194">
      <w:pPr>
        <w:numPr>
          <w:ilvl w:val="0"/>
          <w:numId w:val="33"/>
        </w:numPr>
        <w:suppressAutoHyphens/>
        <w:spacing w:after="0" w:line="240" w:lineRule="auto"/>
        <w:ind w:firstLine="709"/>
        <w:contextualSpacing/>
        <w:jc w:val="both"/>
        <w:rPr>
          <w:rFonts w:ascii="Times New Roman" w:eastAsia="Calibri" w:hAnsi="Times New Roman" w:cs="Times New Roman"/>
          <w:sz w:val="24"/>
          <w:szCs w:val="24"/>
        </w:rPr>
      </w:pPr>
      <w:r w:rsidRPr="008D4A9D">
        <w:rPr>
          <w:rFonts w:ascii="Times New Roman" w:eastAsia="Calibri" w:hAnsi="Times New Roman" w:cs="Times New Roman"/>
          <w:sz w:val="24"/>
          <w:szCs w:val="24"/>
        </w:rPr>
        <w:t xml:space="preserve">формирование учебного поведения (направленность взгляда на говорящего взрослого, на задание; умение выполнять инструкции педагога; использование по назначению учебных материалов; умение выполнять действия по образцу и по подражанию);  </w:t>
      </w:r>
    </w:p>
    <w:p w:rsidR="00E9113F" w:rsidRPr="008D4A9D" w:rsidRDefault="00E9113F" w:rsidP="002C6194">
      <w:pPr>
        <w:numPr>
          <w:ilvl w:val="0"/>
          <w:numId w:val="33"/>
        </w:numPr>
        <w:suppressAutoHyphens/>
        <w:spacing w:after="0" w:line="240" w:lineRule="auto"/>
        <w:ind w:firstLine="709"/>
        <w:contextualSpacing/>
        <w:jc w:val="both"/>
        <w:rPr>
          <w:rFonts w:ascii="Times New Roman" w:eastAsia="Calibri" w:hAnsi="Times New Roman" w:cs="Times New Roman"/>
          <w:sz w:val="24"/>
          <w:szCs w:val="24"/>
        </w:rPr>
      </w:pPr>
      <w:r w:rsidRPr="008D4A9D">
        <w:rPr>
          <w:rFonts w:ascii="Times New Roman" w:eastAsia="Calibri" w:hAnsi="Times New Roman" w:cs="Times New Roman"/>
          <w:sz w:val="24"/>
          <w:szCs w:val="24"/>
        </w:rPr>
        <w:t xml:space="preserve">формирование умения выполнять задание (в течение определенного периода времени, от начала до конца, с заданными качественными параметрами); </w:t>
      </w:r>
    </w:p>
    <w:p w:rsidR="00E9113F" w:rsidRPr="008D4A9D" w:rsidRDefault="00E9113F" w:rsidP="00C02DDC">
      <w:pPr>
        <w:suppressAutoHyphens/>
        <w:spacing w:after="0" w:line="240" w:lineRule="auto"/>
        <w:ind w:firstLine="709"/>
        <w:jc w:val="both"/>
        <w:rPr>
          <w:rFonts w:ascii="Times New Roman" w:eastAsia="Calibri" w:hAnsi="Times New Roman" w:cs="Times New Roman"/>
          <w:sz w:val="24"/>
          <w:szCs w:val="24"/>
        </w:rPr>
      </w:pPr>
      <w:r w:rsidRPr="008D4A9D">
        <w:rPr>
          <w:rFonts w:ascii="Times New Roman" w:eastAsia="Calibri" w:hAnsi="Times New Roman" w:cs="Times New Roman"/>
          <w:sz w:val="24"/>
          <w:szCs w:val="24"/>
        </w:rPr>
        <w:t>в дальнейшем на:</w:t>
      </w:r>
    </w:p>
    <w:p w:rsidR="00E9113F" w:rsidRPr="008D4A9D" w:rsidRDefault="00E9113F" w:rsidP="002C6194">
      <w:pPr>
        <w:numPr>
          <w:ilvl w:val="0"/>
          <w:numId w:val="33"/>
        </w:numPr>
        <w:suppressAutoHyphens/>
        <w:spacing w:after="0" w:line="240" w:lineRule="auto"/>
        <w:ind w:firstLine="709"/>
        <w:contextualSpacing/>
        <w:jc w:val="both"/>
        <w:rPr>
          <w:rFonts w:ascii="Times New Roman" w:eastAsia="Calibri" w:hAnsi="Times New Roman" w:cs="Times New Roman"/>
          <w:sz w:val="24"/>
          <w:szCs w:val="24"/>
        </w:rPr>
      </w:pPr>
      <w:r w:rsidRPr="008D4A9D">
        <w:rPr>
          <w:rFonts w:ascii="Times New Roman" w:eastAsia="Calibri" w:hAnsi="Times New Roman" w:cs="Times New Roman"/>
          <w:sz w:val="24"/>
          <w:szCs w:val="24"/>
        </w:rPr>
        <w:t xml:space="preserve">формирование умения самостоятельно переходить от одного задания (операции, действия) к другому в соответствии с расписанием занятий, алгоритмом действия и т.д. </w:t>
      </w:r>
    </w:p>
    <w:p w:rsidR="00E9113F" w:rsidRPr="008D4A9D" w:rsidRDefault="00E9113F" w:rsidP="00C02DDC">
      <w:pPr>
        <w:suppressAutoHyphens/>
        <w:spacing w:after="0" w:line="240" w:lineRule="auto"/>
        <w:ind w:firstLine="709"/>
        <w:jc w:val="both"/>
        <w:rPr>
          <w:rFonts w:ascii="Times New Roman" w:eastAsia="Calibri" w:hAnsi="Times New Roman" w:cs="Times New Roman"/>
          <w:sz w:val="24"/>
          <w:szCs w:val="24"/>
          <w:lang w:eastAsia="en-US"/>
        </w:rPr>
      </w:pPr>
    </w:p>
    <w:p w:rsidR="00E9113F" w:rsidRPr="008D4A9D" w:rsidRDefault="00E9113F" w:rsidP="00C02DDC">
      <w:pPr>
        <w:suppressAutoHyphens/>
        <w:spacing w:after="0" w:line="240" w:lineRule="auto"/>
        <w:ind w:firstLine="709"/>
        <w:jc w:val="both"/>
        <w:rPr>
          <w:rFonts w:ascii="Times New Roman" w:eastAsia="Times New Roman" w:hAnsi="Times New Roman" w:cs="Times New Roman"/>
          <w:sz w:val="24"/>
          <w:szCs w:val="24"/>
          <w:shd w:val="clear" w:color="auto" w:fill="FFFFFF"/>
        </w:rPr>
      </w:pPr>
      <w:r w:rsidRPr="008D4A9D">
        <w:rPr>
          <w:rFonts w:ascii="Times New Roman" w:eastAsia="Times New Roman" w:hAnsi="Times New Roman" w:cs="Times New Roman"/>
          <w:b/>
          <w:sz w:val="24"/>
          <w:szCs w:val="24"/>
          <w:shd w:val="clear" w:color="auto" w:fill="FFFFFF"/>
        </w:rPr>
        <w:t>Целью рабочей программы</w:t>
      </w:r>
      <w:r w:rsidRPr="008D4A9D">
        <w:rPr>
          <w:rFonts w:ascii="Times New Roman" w:eastAsia="Times New Roman" w:hAnsi="Times New Roman" w:cs="Times New Roman"/>
          <w:sz w:val="24"/>
          <w:szCs w:val="24"/>
          <w:shd w:val="clear" w:color="auto" w:fill="FFFFFF"/>
        </w:rPr>
        <w:t xml:space="preserve"> по адаптивной физической культуре (2 вариант) </w:t>
      </w:r>
      <w:r w:rsidR="00BE2DF8">
        <w:rPr>
          <w:rFonts w:ascii="Times New Roman" w:eastAsia="Times New Roman" w:hAnsi="Times New Roman" w:cs="Times New Roman"/>
          <w:b/>
          <w:sz w:val="24"/>
          <w:szCs w:val="24"/>
          <w:shd w:val="clear" w:color="auto" w:fill="FFFFFF"/>
        </w:rPr>
        <w:t>для 2</w:t>
      </w:r>
      <w:r w:rsidRPr="008D4A9D">
        <w:rPr>
          <w:rFonts w:ascii="Times New Roman" w:eastAsia="Times New Roman" w:hAnsi="Times New Roman" w:cs="Times New Roman"/>
          <w:b/>
          <w:sz w:val="24"/>
          <w:szCs w:val="24"/>
          <w:shd w:val="clear" w:color="auto" w:fill="FFFFFF"/>
        </w:rPr>
        <w:t xml:space="preserve"> класса</w:t>
      </w:r>
      <w:r w:rsidRPr="008D4A9D">
        <w:rPr>
          <w:rFonts w:ascii="Times New Roman" w:eastAsia="Times New Roman" w:hAnsi="Times New Roman" w:cs="Times New Roman"/>
          <w:sz w:val="24"/>
          <w:szCs w:val="24"/>
          <w:shd w:val="clear" w:color="auto" w:fill="FFFFFF"/>
        </w:rPr>
        <w:t xml:space="preserve"> является </w:t>
      </w:r>
      <w:r w:rsidRPr="008D4A9D">
        <w:rPr>
          <w:rFonts w:ascii="Times New Roman" w:eastAsia="Times New Roman" w:hAnsi="Times New Roman" w:cs="Times New Roman"/>
          <w:b/>
          <w:i/>
          <w:sz w:val="24"/>
          <w:szCs w:val="24"/>
          <w:shd w:val="clear" w:color="auto" w:fill="FFFFFF"/>
        </w:rPr>
        <w:t>оптимизации физического состояния и развития ребенка.</w:t>
      </w:r>
    </w:p>
    <w:p w:rsidR="00E9113F" w:rsidRPr="008D4A9D" w:rsidRDefault="00E9113F" w:rsidP="00C02DDC">
      <w:pPr>
        <w:suppressAutoHyphens/>
        <w:spacing w:after="0" w:line="240" w:lineRule="auto"/>
        <w:ind w:firstLine="709"/>
        <w:jc w:val="both"/>
        <w:rPr>
          <w:rFonts w:ascii="Times New Roman" w:eastAsia="Calibri" w:hAnsi="Times New Roman" w:cs="Times New Roman"/>
          <w:sz w:val="24"/>
          <w:szCs w:val="24"/>
          <w:lang w:eastAsia="en-US"/>
        </w:rPr>
      </w:pPr>
    </w:p>
    <w:p w:rsidR="00E9113F" w:rsidRPr="008D4A9D" w:rsidRDefault="00E9113F" w:rsidP="00C02DDC">
      <w:pPr>
        <w:suppressAutoHyphens/>
        <w:spacing w:after="0" w:line="240" w:lineRule="auto"/>
        <w:ind w:firstLine="709"/>
        <w:jc w:val="both"/>
        <w:rPr>
          <w:rFonts w:ascii="Times New Roman" w:eastAsia="Times New Roman" w:hAnsi="Times New Roman" w:cs="Times New Roman"/>
          <w:b/>
          <w:sz w:val="24"/>
          <w:szCs w:val="24"/>
          <w:shd w:val="clear" w:color="auto" w:fill="FFFFFF"/>
        </w:rPr>
      </w:pPr>
      <w:r w:rsidRPr="008D4A9D">
        <w:rPr>
          <w:rFonts w:ascii="Times New Roman" w:eastAsia="Times New Roman" w:hAnsi="Times New Roman" w:cs="Times New Roman"/>
          <w:sz w:val="24"/>
          <w:szCs w:val="24"/>
          <w:shd w:val="clear" w:color="auto" w:fill="FFFFFF"/>
        </w:rPr>
        <w:t xml:space="preserve">     </w:t>
      </w:r>
      <w:r w:rsidRPr="008D4A9D">
        <w:rPr>
          <w:rFonts w:ascii="Times New Roman" w:eastAsia="Times New Roman" w:hAnsi="Times New Roman" w:cs="Times New Roman"/>
          <w:b/>
          <w:sz w:val="24"/>
          <w:szCs w:val="24"/>
          <w:shd w:val="clear" w:color="auto" w:fill="FFFFFF"/>
        </w:rPr>
        <w:t>Задачи:</w:t>
      </w:r>
    </w:p>
    <w:p w:rsidR="00E9113F" w:rsidRPr="008D4A9D" w:rsidRDefault="00E9113F" w:rsidP="00C02DDC">
      <w:pPr>
        <w:tabs>
          <w:tab w:val="left" w:pos="284"/>
        </w:tabs>
        <w:suppressAutoHyphens/>
        <w:spacing w:after="0" w:line="240" w:lineRule="auto"/>
        <w:ind w:firstLine="709"/>
        <w:jc w:val="both"/>
        <w:rPr>
          <w:rFonts w:ascii="Times New Roman" w:eastAsia="Times New Roman" w:hAnsi="Times New Roman" w:cs="Times New Roman"/>
          <w:sz w:val="24"/>
          <w:szCs w:val="24"/>
          <w:shd w:val="clear" w:color="auto" w:fill="FFFFFF"/>
        </w:rPr>
      </w:pPr>
      <w:r w:rsidRPr="008D4A9D">
        <w:rPr>
          <w:rFonts w:ascii="Times New Roman" w:eastAsia="Times New Roman" w:hAnsi="Times New Roman" w:cs="Times New Roman"/>
          <w:sz w:val="24"/>
          <w:szCs w:val="24"/>
          <w:shd w:val="clear" w:color="auto" w:fill="FFFFFF"/>
        </w:rPr>
        <w:t xml:space="preserve">1. </w:t>
      </w:r>
      <w:r w:rsidRPr="008D4A9D">
        <w:rPr>
          <w:rFonts w:ascii="Times New Roman" w:eastAsia="Times New Roman" w:hAnsi="Times New Roman" w:cs="Times New Roman"/>
          <w:b/>
          <w:i/>
          <w:sz w:val="24"/>
          <w:szCs w:val="24"/>
          <w:shd w:val="clear" w:color="auto" w:fill="FFFFFF"/>
        </w:rPr>
        <w:t>Образовательные</w:t>
      </w:r>
      <w:r w:rsidRPr="008D4A9D">
        <w:rPr>
          <w:rFonts w:ascii="Times New Roman" w:eastAsia="Times New Roman" w:hAnsi="Times New Roman" w:cs="Times New Roman"/>
          <w:b/>
          <w:sz w:val="24"/>
          <w:szCs w:val="24"/>
          <w:shd w:val="clear" w:color="auto" w:fill="FFFFFF"/>
        </w:rPr>
        <w:t>:</w:t>
      </w:r>
      <w:r w:rsidRPr="008D4A9D">
        <w:rPr>
          <w:rFonts w:ascii="Times New Roman" w:eastAsia="Times New Roman" w:hAnsi="Times New Roman" w:cs="Times New Roman"/>
          <w:sz w:val="24"/>
          <w:szCs w:val="24"/>
          <w:shd w:val="clear" w:color="auto" w:fill="FFFFFF"/>
        </w:rPr>
        <w:t xml:space="preserve"> развитие двигательных функций (способности к самостоятельному передвижению), формирование фонда жизненно важных движений и игровой деятельности. </w:t>
      </w:r>
    </w:p>
    <w:p w:rsidR="00E9113F" w:rsidRPr="008D4A9D" w:rsidRDefault="00E9113F" w:rsidP="00C02DDC">
      <w:pPr>
        <w:tabs>
          <w:tab w:val="left" w:pos="284"/>
        </w:tabs>
        <w:suppressAutoHyphens/>
        <w:spacing w:after="0" w:line="240" w:lineRule="auto"/>
        <w:ind w:firstLine="709"/>
        <w:jc w:val="both"/>
        <w:rPr>
          <w:rFonts w:ascii="Times New Roman" w:eastAsia="Times New Roman" w:hAnsi="Times New Roman" w:cs="Times New Roman"/>
          <w:sz w:val="24"/>
          <w:szCs w:val="24"/>
          <w:shd w:val="clear" w:color="auto" w:fill="FFFFFF"/>
        </w:rPr>
      </w:pPr>
      <w:r w:rsidRPr="008D4A9D">
        <w:rPr>
          <w:rFonts w:ascii="Times New Roman" w:eastAsia="Times New Roman" w:hAnsi="Times New Roman" w:cs="Times New Roman"/>
          <w:sz w:val="24"/>
          <w:szCs w:val="24"/>
          <w:shd w:val="clear" w:color="auto" w:fill="FFFFFF"/>
        </w:rPr>
        <w:t xml:space="preserve">2.    </w:t>
      </w:r>
      <w:r w:rsidRPr="008D4A9D">
        <w:rPr>
          <w:rFonts w:ascii="Times New Roman" w:eastAsia="Times New Roman" w:hAnsi="Times New Roman" w:cs="Times New Roman"/>
          <w:b/>
          <w:i/>
          <w:sz w:val="24"/>
          <w:szCs w:val="24"/>
          <w:shd w:val="clear" w:color="auto" w:fill="FFFFFF"/>
        </w:rPr>
        <w:t>Воспитательные</w:t>
      </w:r>
      <w:r w:rsidRPr="008D4A9D">
        <w:rPr>
          <w:rFonts w:ascii="Times New Roman" w:eastAsia="Times New Roman" w:hAnsi="Times New Roman" w:cs="Times New Roman"/>
          <w:b/>
          <w:sz w:val="24"/>
          <w:szCs w:val="24"/>
          <w:shd w:val="clear" w:color="auto" w:fill="FFFFFF"/>
        </w:rPr>
        <w:t>:</w:t>
      </w:r>
      <w:r w:rsidRPr="008D4A9D">
        <w:rPr>
          <w:rFonts w:ascii="Times New Roman" w:eastAsia="Times New Roman" w:hAnsi="Times New Roman" w:cs="Times New Roman"/>
          <w:sz w:val="24"/>
          <w:szCs w:val="24"/>
          <w:shd w:val="clear" w:color="auto" w:fill="FFFFFF"/>
        </w:rPr>
        <w:t xml:space="preserve"> общее развитие и предупреждение вторичных эмоциональных и поведенческих расстройств, преодоление страхов, воспитание настойчивости, смелости, позитивного отношения к себе и окружающим, воспитание устойчивого интереса к занятиям.</w:t>
      </w:r>
    </w:p>
    <w:p w:rsidR="00E9113F" w:rsidRPr="008D4A9D" w:rsidRDefault="00E9113F" w:rsidP="00C02DDC">
      <w:pPr>
        <w:tabs>
          <w:tab w:val="left" w:pos="284"/>
        </w:tabs>
        <w:suppressAutoHyphens/>
        <w:spacing w:after="0" w:line="240" w:lineRule="auto"/>
        <w:ind w:firstLine="709"/>
        <w:jc w:val="both"/>
        <w:rPr>
          <w:rFonts w:ascii="Times New Roman" w:eastAsia="Times New Roman" w:hAnsi="Times New Roman" w:cs="Times New Roman"/>
          <w:sz w:val="24"/>
          <w:szCs w:val="24"/>
          <w:shd w:val="clear" w:color="auto" w:fill="FFFFFF"/>
        </w:rPr>
      </w:pPr>
      <w:r w:rsidRPr="008D4A9D">
        <w:rPr>
          <w:rFonts w:ascii="Times New Roman" w:eastAsia="Times New Roman" w:hAnsi="Times New Roman" w:cs="Times New Roman"/>
          <w:sz w:val="24"/>
          <w:szCs w:val="24"/>
          <w:shd w:val="clear" w:color="auto" w:fill="FFFFFF"/>
        </w:rPr>
        <w:t xml:space="preserve">3. </w:t>
      </w:r>
      <w:r w:rsidRPr="008D4A9D">
        <w:rPr>
          <w:rFonts w:ascii="Times New Roman" w:eastAsia="Times New Roman" w:hAnsi="Times New Roman" w:cs="Times New Roman"/>
          <w:b/>
          <w:i/>
          <w:sz w:val="24"/>
          <w:szCs w:val="24"/>
          <w:shd w:val="clear" w:color="auto" w:fill="FFFFFF"/>
        </w:rPr>
        <w:t>Коррекционно-компенсаторные</w:t>
      </w:r>
      <w:r w:rsidRPr="008D4A9D">
        <w:rPr>
          <w:rFonts w:ascii="Times New Roman" w:eastAsia="Times New Roman" w:hAnsi="Times New Roman" w:cs="Times New Roman"/>
          <w:b/>
          <w:sz w:val="24"/>
          <w:szCs w:val="24"/>
          <w:shd w:val="clear" w:color="auto" w:fill="FFFFFF"/>
        </w:rPr>
        <w:t>:</w:t>
      </w:r>
      <w:r w:rsidRPr="008D4A9D">
        <w:rPr>
          <w:rFonts w:ascii="Times New Roman" w:eastAsia="Times New Roman" w:hAnsi="Times New Roman" w:cs="Times New Roman"/>
          <w:sz w:val="24"/>
          <w:szCs w:val="24"/>
          <w:shd w:val="clear" w:color="auto" w:fill="FFFFFF"/>
        </w:rPr>
        <w:t xml:space="preserve"> преодоление двигательных нарушений, нормализация мышечного тонуса. </w:t>
      </w:r>
    </w:p>
    <w:p w:rsidR="00E9113F" w:rsidRPr="008D4A9D" w:rsidRDefault="00E9113F" w:rsidP="00C02DDC">
      <w:pPr>
        <w:tabs>
          <w:tab w:val="left" w:pos="284"/>
        </w:tabs>
        <w:suppressAutoHyphens/>
        <w:spacing w:after="0" w:line="240" w:lineRule="auto"/>
        <w:ind w:firstLine="709"/>
        <w:jc w:val="both"/>
        <w:rPr>
          <w:rFonts w:ascii="Times New Roman" w:eastAsia="Times New Roman" w:hAnsi="Times New Roman" w:cs="Times New Roman"/>
          <w:sz w:val="24"/>
          <w:szCs w:val="24"/>
          <w:shd w:val="clear" w:color="auto" w:fill="FFFFFF"/>
        </w:rPr>
      </w:pPr>
      <w:r w:rsidRPr="008D4A9D">
        <w:rPr>
          <w:rFonts w:ascii="Times New Roman" w:eastAsia="Times New Roman" w:hAnsi="Times New Roman" w:cs="Times New Roman"/>
          <w:sz w:val="24"/>
          <w:szCs w:val="24"/>
          <w:shd w:val="clear" w:color="auto" w:fill="FFFFFF"/>
        </w:rPr>
        <w:t>4.</w:t>
      </w:r>
      <w:r w:rsidRPr="008D4A9D">
        <w:rPr>
          <w:rFonts w:ascii="Times New Roman" w:eastAsia="Times New Roman" w:hAnsi="Times New Roman" w:cs="Times New Roman"/>
          <w:b/>
          <w:i/>
          <w:sz w:val="24"/>
          <w:szCs w:val="24"/>
          <w:shd w:val="clear" w:color="auto" w:fill="FFFFFF"/>
        </w:rPr>
        <w:t>Лечебно-оздоровительные и профилактические</w:t>
      </w:r>
      <w:r w:rsidRPr="008D4A9D">
        <w:rPr>
          <w:rFonts w:ascii="Times New Roman" w:eastAsia="Times New Roman" w:hAnsi="Times New Roman" w:cs="Times New Roman"/>
          <w:b/>
          <w:sz w:val="24"/>
          <w:szCs w:val="24"/>
          <w:shd w:val="clear" w:color="auto" w:fill="FFFFFF"/>
        </w:rPr>
        <w:t>:</w:t>
      </w:r>
      <w:r w:rsidRPr="008D4A9D">
        <w:rPr>
          <w:rFonts w:ascii="Times New Roman" w:eastAsia="Times New Roman" w:hAnsi="Times New Roman" w:cs="Times New Roman"/>
          <w:sz w:val="24"/>
          <w:szCs w:val="24"/>
          <w:shd w:val="clear" w:color="auto" w:fill="FFFFFF"/>
        </w:rPr>
        <w:t xml:space="preserve"> сохранение здоровья, повышение физиологической активности органов и систем профилактика осложняющих расстройств (стойких вегетативно-сосудистых и соматических нарушений).</w:t>
      </w:r>
    </w:p>
    <w:p w:rsidR="00E9113F" w:rsidRPr="008D4A9D" w:rsidRDefault="00E9113F" w:rsidP="00C02DDC">
      <w:pPr>
        <w:tabs>
          <w:tab w:val="left" w:pos="284"/>
        </w:tabs>
        <w:suppressAutoHyphens/>
        <w:spacing w:after="0" w:line="240" w:lineRule="auto"/>
        <w:ind w:firstLine="709"/>
        <w:jc w:val="both"/>
        <w:rPr>
          <w:rFonts w:ascii="Times New Roman" w:eastAsia="Times New Roman" w:hAnsi="Times New Roman" w:cs="Times New Roman"/>
          <w:sz w:val="24"/>
          <w:szCs w:val="24"/>
          <w:shd w:val="clear" w:color="auto" w:fill="FFFFFF"/>
        </w:rPr>
      </w:pPr>
      <w:r w:rsidRPr="008D4A9D">
        <w:rPr>
          <w:rFonts w:ascii="Times New Roman" w:eastAsia="Times New Roman" w:hAnsi="Times New Roman" w:cs="Times New Roman"/>
          <w:sz w:val="24"/>
          <w:szCs w:val="24"/>
          <w:shd w:val="clear" w:color="auto" w:fill="FFFFFF"/>
        </w:rPr>
        <w:t xml:space="preserve">5. </w:t>
      </w:r>
      <w:r w:rsidRPr="008D4A9D">
        <w:rPr>
          <w:rFonts w:ascii="Times New Roman" w:eastAsia="Times New Roman" w:hAnsi="Times New Roman" w:cs="Times New Roman"/>
          <w:b/>
          <w:i/>
          <w:sz w:val="24"/>
          <w:szCs w:val="24"/>
          <w:shd w:val="clear" w:color="auto" w:fill="FFFFFF"/>
        </w:rPr>
        <w:t>Развивающие</w:t>
      </w:r>
      <w:r w:rsidRPr="008D4A9D">
        <w:rPr>
          <w:rFonts w:ascii="Times New Roman" w:eastAsia="Times New Roman" w:hAnsi="Times New Roman" w:cs="Times New Roman"/>
          <w:b/>
          <w:sz w:val="24"/>
          <w:szCs w:val="24"/>
          <w:shd w:val="clear" w:color="auto" w:fill="FFFFFF"/>
        </w:rPr>
        <w:t>:</w:t>
      </w:r>
      <w:r w:rsidRPr="008D4A9D">
        <w:rPr>
          <w:rFonts w:ascii="Times New Roman" w:eastAsia="Times New Roman" w:hAnsi="Times New Roman" w:cs="Times New Roman"/>
          <w:sz w:val="24"/>
          <w:szCs w:val="24"/>
          <w:shd w:val="clear" w:color="auto" w:fill="FFFFFF"/>
        </w:rPr>
        <w:t xml:space="preserve"> повышение толерантности к нагрузке, развитие физических способностей, расширение объема мышечно-двигательных представлений и двигательной памяти.</w:t>
      </w:r>
    </w:p>
    <w:p w:rsidR="00E9113F" w:rsidRPr="008D4A9D" w:rsidRDefault="00E9113F" w:rsidP="00C02DDC">
      <w:pPr>
        <w:tabs>
          <w:tab w:val="left" w:pos="284"/>
        </w:tabs>
        <w:suppressAutoHyphens/>
        <w:spacing w:after="0" w:line="240" w:lineRule="auto"/>
        <w:ind w:firstLine="709"/>
        <w:jc w:val="both"/>
        <w:rPr>
          <w:rFonts w:ascii="Times New Roman" w:eastAsia="Times New Roman" w:hAnsi="Times New Roman" w:cs="Times New Roman"/>
          <w:sz w:val="24"/>
          <w:szCs w:val="24"/>
          <w:shd w:val="clear" w:color="auto" w:fill="FFFFFF"/>
        </w:rPr>
      </w:pPr>
    </w:p>
    <w:p w:rsidR="004407A9" w:rsidRDefault="004407A9" w:rsidP="00C02DDC">
      <w:pPr>
        <w:spacing w:after="0" w:line="240" w:lineRule="auto"/>
        <w:ind w:left="720" w:firstLine="709"/>
        <w:contextualSpacing/>
        <w:jc w:val="both"/>
        <w:rPr>
          <w:rFonts w:ascii="Times New Roman" w:eastAsiaTheme="minorHAnsi" w:hAnsi="Times New Roman" w:cs="Times New Roman"/>
          <w:b/>
          <w:sz w:val="24"/>
          <w:szCs w:val="24"/>
          <w:lang w:eastAsia="en-US"/>
        </w:rPr>
      </w:pPr>
    </w:p>
    <w:p w:rsidR="00E9113F" w:rsidRPr="008D4A9D" w:rsidRDefault="00E9113F" w:rsidP="00C02DDC">
      <w:pPr>
        <w:spacing w:after="0" w:line="240" w:lineRule="auto"/>
        <w:ind w:left="720" w:firstLine="709"/>
        <w:contextualSpacing/>
        <w:jc w:val="both"/>
        <w:rPr>
          <w:rFonts w:ascii="Times New Roman" w:eastAsiaTheme="minorHAnsi" w:hAnsi="Times New Roman" w:cs="Times New Roman"/>
          <w:b/>
          <w:sz w:val="24"/>
          <w:szCs w:val="24"/>
          <w:lang w:eastAsia="en-US"/>
        </w:rPr>
      </w:pPr>
    </w:p>
    <w:p w:rsidR="00E9113F" w:rsidRPr="008D4A9D" w:rsidRDefault="00E9113F" w:rsidP="00C02DDC">
      <w:pPr>
        <w:spacing w:after="0" w:line="240" w:lineRule="auto"/>
        <w:ind w:firstLine="709"/>
        <w:jc w:val="both"/>
        <w:rPr>
          <w:rFonts w:ascii="Times New Roman" w:eastAsia="Arial Unicode MS" w:hAnsi="Times New Roman" w:cs="Times New Roman"/>
          <w:b/>
          <w:kern w:val="1"/>
          <w:sz w:val="24"/>
          <w:szCs w:val="24"/>
          <w:lang w:eastAsia="hi-IN" w:bidi="hi-IN"/>
        </w:rPr>
      </w:pPr>
      <w:r w:rsidRPr="008D4A9D">
        <w:rPr>
          <w:rFonts w:ascii="Times New Roman" w:eastAsia="Arial Unicode MS" w:hAnsi="Times New Roman" w:cs="Times New Roman"/>
          <w:b/>
          <w:kern w:val="1"/>
          <w:sz w:val="24"/>
          <w:szCs w:val="24"/>
          <w:lang w:eastAsia="hi-IN" w:bidi="hi-IN"/>
        </w:rPr>
        <w:t xml:space="preserve">     Общая характеристика учебного предмета:</w:t>
      </w:r>
    </w:p>
    <w:p w:rsidR="00E9113F" w:rsidRPr="008D4A9D" w:rsidRDefault="00E9113F" w:rsidP="00C02DDC">
      <w:pPr>
        <w:spacing w:after="0" w:line="240" w:lineRule="auto"/>
        <w:ind w:firstLine="709"/>
        <w:jc w:val="both"/>
        <w:rPr>
          <w:rFonts w:ascii="Times New Roman" w:eastAsia="Calibri" w:hAnsi="Times New Roman" w:cs="Times New Roman"/>
          <w:sz w:val="24"/>
          <w:szCs w:val="24"/>
        </w:rPr>
      </w:pPr>
      <w:r w:rsidRPr="008D4A9D">
        <w:rPr>
          <w:rFonts w:ascii="Times New Roman" w:eastAsia="Calibri" w:hAnsi="Times New Roman" w:cs="Times New Roman"/>
          <w:sz w:val="24"/>
          <w:szCs w:val="24"/>
          <w:lang w:eastAsia="en-US"/>
        </w:rPr>
        <w:t xml:space="preserve">     Учебный предмет охватывает область физической культуры, является неотъемлемым условием активизации познания и овладения жизненными компетенциями</w:t>
      </w:r>
      <w:r w:rsidR="00144C8D">
        <w:rPr>
          <w:rFonts w:ascii="Times New Roman" w:eastAsia="Calibri" w:hAnsi="Times New Roman" w:cs="Times New Roman"/>
          <w:sz w:val="24"/>
          <w:szCs w:val="24"/>
        </w:rPr>
        <w:t xml:space="preserve"> </w:t>
      </w:r>
      <w:proofErr w:type="gramStart"/>
      <w:r w:rsidR="00144C8D">
        <w:rPr>
          <w:rFonts w:ascii="Times New Roman" w:eastAsia="Calibri" w:hAnsi="Times New Roman" w:cs="Times New Roman"/>
          <w:sz w:val="24"/>
          <w:szCs w:val="24"/>
        </w:rPr>
        <w:t xml:space="preserve">обучающихся </w:t>
      </w:r>
      <w:r w:rsidRPr="008D4A9D">
        <w:rPr>
          <w:rFonts w:ascii="Times New Roman" w:eastAsia="Calibri" w:hAnsi="Times New Roman" w:cs="Times New Roman"/>
          <w:sz w:val="24"/>
          <w:szCs w:val="24"/>
        </w:rPr>
        <w:t>.</w:t>
      </w:r>
      <w:proofErr w:type="gramEnd"/>
      <w:r w:rsidRPr="008D4A9D">
        <w:rPr>
          <w:rFonts w:ascii="Times New Roman" w:eastAsia="Calibri" w:hAnsi="Times New Roman" w:cs="Times New Roman"/>
          <w:sz w:val="24"/>
          <w:szCs w:val="24"/>
        </w:rPr>
        <w:t xml:space="preserve"> </w:t>
      </w:r>
    </w:p>
    <w:p w:rsidR="00E9113F" w:rsidRPr="008D4A9D" w:rsidRDefault="00E9113F" w:rsidP="00C02DDC">
      <w:pPr>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Calibri" w:hAnsi="Times New Roman" w:cs="Times New Roman"/>
          <w:sz w:val="24"/>
          <w:szCs w:val="24"/>
        </w:rPr>
        <w:t xml:space="preserve">      В процессе адаптивной физической культуры решаются образовательные, коррекционно-компенсаторные, воспитательные и лечебно-оздоровительные задачи.</w:t>
      </w:r>
      <w:r w:rsidRPr="008D4A9D">
        <w:rPr>
          <w:rFonts w:ascii="Times New Roman" w:eastAsia="Calibri" w:hAnsi="Times New Roman" w:cs="Times New Roman"/>
          <w:sz w:val="24"/>
          <w:szCs w:val="24"/>
          <w:lang w:eastAsia="en-US"/>
        </w:rPr>
        <w:t xml:space="preserve">     </w:t>
      </w:r>
      <w:r w:rsidRPr="008D4A9D">
        <w:rPr>
          <w:rFonts w:ascii="Times New Roman" w:eastAsiaTheme="minorHAnsi" w:hAnsi="Times New Roman" w:cs="Times New Roman"/>
          <w:sz w:val="24"/>
          <w:szCs w:val="24"/>
          <w:lang w:eastAsia="en-US"/>
        </w:rPr>
        <w:t xml:space="preserve">Для обучения создаются такие специальные условия, которые дают возможность каждому ребёнку работать в доступном темпе, проявляя возможную самостоятельность. Педагог подбирает материал  по степени сложности, исходя из особенностей физического развития каждого ребёнка.  </w:t>
      </w:r>
    </w:p>
    <w:p w:rsidR="00E9113F" w:rsidRPr="008D4A9D" w:rsidRDefault="00E9113F" w:rsidP="00C02DDC">
      <w:pPr>
        <w:suppressAutoHyphens/>
        <w:autoSpaceDE w:val="0"/>
        <w:spacing w:after="0" w:line="240" w:lineRule="auto"/>
        <w:ind w:firstLine="709"/>
        <w:jc w:val="both"/>
        <w:rPr>
          <w:rFonts w:ascii="Times New Roman" w:eastAsia="Times New Roman" w:hAnsi="Times New Roman" w:cs="Times New Roman"/>
          <w:b/>
          <w:i/>
          <w:kern w:val="2"/>
          <w:sz w:val="24"/>
          <w:szCs w:val="24"/>
          <w:lang w:eastAsia="ar-SA"/>
        </w:rPr>
      </w:pPr>
    </w:p>
    <w:p w:rsidR="00E9113F" w:rsidRPr="008D4A9D" w:rsidRDefault="00E9113F" w:rsidP="00C02DDC">
      <w:pPr>
        <w:spacing w:after="0" w:line="240" w:lineRule="auto"/>
        <w:ind w:firstLine="709"/>
        <w:jc w:val="both"/>
        <w:rPr>
          <w:rFonts w:ascii="Times New Roman" w:eastAsiaTheme="minorHAnsi" w:hAnsi="Times New Roman" w:cs="Times New Roman"/>
          <w:sz w:val="24"/>
          <w:szCs w:val="24"/>
          <w:lang w:eastAsia="en-US"/>
        </w:rPr>
      </w:pPr>
    </w:p>
    <w:p w:rsidR="00E9113F" w:rsidRPr="008D4A9D" w:rsidRDefault="00E9113F" w:rsidP="00C02DDC">
      <w:pPr>
        <w:spacing w:after="0" w:line="240" w:lineRule="auto"/>
        <w:ind w:firstLine="709"/>
        <w:jc w:val="both"/>
        <w:rPr>
          <w:rFonts w:ascii="Times New Roman" w:eastAsiaTheme="minorHAnsi" w:hAnsi="Times New Roman" w:cs="Times New Roman"/>
          <w:b/>
          <w:sz w:val="24"/>
          <w:szCs w:val="24"/>
          <w:lang w:eastAsia="en-US"/>
        </w:rPr>
      </w:pPr>
      <w:r w:rsidRPr="008D4A9D">
        <w:rPr>
          <w:rFonts w:ascii="Times New Roman" w:eastAsiaTheme="minorHAnsi" w:hAnsi="Times New Roman" w:cs="Times New Roman"/>
          <w:b/>
          <w:sz w:val="24"/>
          <w:szCs w:val="24"/>
          <w:lang w:eastAsia="en-US"/>
        </w:rPr>
        <w:t>Средства, используемые для реализации программы:</w:t>
      </w:r>
    </w:p>
    <w:p w:rsidR="00E9113F" w:rsidRPr="008D4A9D" w:rsidRDefault="00E9113F" w:rsidP="002C6194">
      <w:pPr>
        <w:numPr>
          <w:ilvl w:val="0"/>
          <w:numId w:val="34"/>
        </w:numPr>
        <w:spacing w:after="0" w:line="240" w:lineRule="auto"/>
        <w:ind w:firstLine="709"/>
        <w:contextualSpacing/>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физические упражнения;</w:t>
      </w:r>
    </w:p>
    <w:p w:rsidR="00E9113F" w:rsidRPr="008D4A9D" w:rsidRDefault="00E9113F" w:rsidP="002C6194">
      <w:pPr>
        <w:numPr>
          <w:ilvl w:val="0"/>
          <w:numId w:val="34"/>
        </w:numPr>
        <w:spacing w:after="0" w:line="240" w:lineRule="auto"/>
        <w:ind w:firstLine="709"/>
        <w:contextualSpacing/>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коррекционные подвижные игры;</w:t>
      </w:r>
    </w:p>
    <w:p w:rsidR="00E9113F" w:rsidRPr="008D4A9D" w:rsidRDefault="00E9113F" w:rsidP="002C6194">
      <w:pPr>
        <w:numPr>
          <w:ilvl w:val="0"/>
          <w:numId w:val="34"/>
        </w:numPr>
        <w:spacing w:after="0" w:line="240" w:lineRule="auto"/>
        <w:ind w:firstLine="709"/>
        <w:contextualSpacing/>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ритмопластика;</w:t>
      </w:r>
    </w:p>
    <w:p w:rsidR="00E9113F" w:rsidRPr="008D4A9D" w:rsidRDefault="00E9113F" w:rsidP="002C6194">
      <w:pPr>
        <w:numPr>
          <w:ilvl w:val="0"/>
          <w:numId w:val="34"/>
        </w:numPr>
        <w:spacing w:after="0" w:line="240" w:lineRule="auto"/>
        <w:ind w:firstLine="709"/>
        <w:contextualSpacing/>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дыхательная и пальчиковая гимнастика;</w:t>
      </w:r>
    </w:p>
    <w:p w:rsidR="00E9113F" w:rsidRPr="008D4A9D" w:rsidRDefault="00E9113F" w:rsidP="002C6194">
      <w:pPr>
        <w:numPr>
          <w:ilvl w:val="0"/>
          <w:numId w:val="34"/>
        </w:numPr>
        <w:spacing w:after="0" w:line="240" w:lineRule="auto"/>
        <w:ind w:firstLine="709"/>
        <w:contextualSpacing/>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упражнения для зрительного тренинга;</w:t>
      </w:r>
    </w:p>
    <w:p w:rsidR="00E9113F" w:rsidRPr="008D4A9D" w:rsidRDefault="00E9113F" w:rsidP="002C6194">
      <w:pPr>
        <w:numPr>
          <w:ilvl w:val="0"/>
          <w:numId w:val="34"/>
        </w:numPr>
        <w:spacing w:after="0" w:line="240" w:lineRule="auto"/>
        <w:ind w:firstLine="709"/>
        <w:contextualSpacing/>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наглядные средства обучения.</w:t>
      </w:r>
    </w:p>
    <w:p w:rsidR="00E9113F" w:rsidRPr="008D4A9D" w:rsidRDefault="00E9113F" w:rsidP="00C02DDC">
      <w:pPr>
        <w:spacing w:after="0" w:line="240" w:lineRule="auto"/>
        <w:ind w:firstLine="709"/>
        <w:jc w:val="both"/>
        <w:rPr>
          <w:rFonts w:ascii="Times New Roman" w:eastAsia="Calibri" w:hAnsi="Times New Roman" w:cs="Times New Roman"/>
          <w:sz w:val="24"/>
          <w:szCs w:val="24"/>
          <w:lang w:eastAsia="en-US"/>
        </w:rPr>
      </w:pPr>
    </w:p>
    <w:p w:rsidR="00E9113F" w:rsidRPr="008D4A9D" w:rsidRDefault="00E9113F" w:rsidP="00C02DDC">
      <w:pPr>
        <w:spacing w:after="0" w:line="240" w:lineRule="auto"/>
        <w:ind w:firstLine="709"/>
        <w:jc w:val="both"/>
        <w:rPr>
          <w:rFonts w:ascii="Times New Roman" w:eastAsiaTheme="minorHAnsi" w:hAnsi="Times New Roman" w:cs="Times New Roman"/>
          <w:b/>
          <w:i/>
          <w:sz w:val="24"/>
          <w:szCs w:val="24"/>
          <w:lang w:eastAsia="en-US"/>
        </w:rPr>
      </w:pPr>
      <w:r w:rsidRPr="008D4A9D">
        <w:rPr>
          <w:rFonts w:ascii="Times New Roman" w:eastAsia="Calibri" w:hAnsi="Times New Roman" w:cs="Times New Roman"/>
          <w:sz w:val="24"/>
          <w:szCs w:val="24"/>
          <w:lang w:eastAsia="en-US"/>
        </w:rPr>
        <w:t xml:space="preserve">     </w:t>
      </w:r>
      <w:r w:rsidRPr="008D4A9D">
        <w:rPr>
          <w:rFonts w:ascii="Times New Roman" w:eastAsiaTheme="minorHAnsi" w:hAnsi="Times New Roman" w:cs="Times New Roman"/>
          <w:b/>
          <w:i/>
          <w:sz w:val="24"/>
          <w:szCs w:val="24"/>
          <w:lang w:eastAsia="en-US"/>
        </w:rPr>
        <w:t>Формы контроля</w:t>
      </w:r>
    </w:p>
    <w:p w:rsidR="00E9113F" w:rsidRPr="008D4A9D" w:rsidRDefault="00E9113F" w:rsidP="00C02DDC">
      <w:pPr>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Тестирование, контроль за состоянием здоровья.</w:t>
      </w:r>
    </w:p>
    <w:p w:rsidR="00E9113F" w:rsidRPr="008D4A9D" w:rsidRDefault="00E9113F" w:rsidP="00C02DDC">
      <w:pPr>
        <w:spacing w:after="0" w:line="240" w:lineRule="auto"/>
        <w:ind w:firstLine="709"/>
        <w:jc w:val="both"/>
        <w:rPr>
          <w:rFonts w:ascii="Times New Roman" w:eastAsiaTheme="minorHAnsi" w:hAnsi="Times New Roman" w:cs="Times New Roman"/>
          <w:b/>
          <w:i/>
          <w:sz w:val="24"/>
          <w:szCs w:val="24"/>
          <w:lang w:eastAsia="en-US"/>
        </w:rPr>
      </w:pPr>
      <w:r w:rsidRPr="008D4A9D">
        <w:rPr>
          <w:rFonts w:ascii="Times New Roman" w:eastAsiaTheme="minorHAnsi" w:hAnsi="Times New Roman" w:cs="Times New Roman"/>
          <w:b/>
          <w:i/>
          <w:sz w:val="24"/>
          <w:szCs w:val="24"/>
          <w:lang w:eastAsia="en-US"/>
        </w:rPr>
        <w:t>Критерии оценивания</w:t>
      </w:r>
    </w:p>
    <w:p w:rsidR="00E9113F" w:rsidRPr="008D4A9D" w:rsidRDefault="00E9113F" w:rsidP="00C02DDC">
      <w:pPr>
        <w:spacing w:after="0" w:line="240" w:lineRule="auto"/>
        <w:ind w:firstLine="709"/>
        <w:jc w:val="both"/>
        <w:rPr>
          <w:rFonts w:ascii="Times New Roman" w:eastAsiaTheme="minorHAnsi" w:hAnsi="Times New Roman" w:cs="Times New Roman"/>
          <w:b/>
          <w:i/>
          <w:sz w:val="24"/>
          <w:szCs w:val="24"/>
          <w:lang w:eastAsia="en-US"/>
        </w:rPr>
      </w:pPr>
    </w:p>
    <w:tbl>
      <w:tblPr>
        <w:tblStyle w:val="382"/>
        <w:tblW w:w="0" w:type="auto"/>
        <w:tblLook w:val="04A0" w:firstRow="1" w:lastRow="0" w:firstColumn="1" w:lastColumn="0" w:noHBand="0" w:noVBand="1"/>
      </w:tblPr>
      <w:tblGrid>
        <w:gridCol w:w="532"/>
        <w:gridCol w:w="8276"/>
        <w:gridCol w:w="1329"/>
      </w:tblGrid>
      <w:tr w:rsidR="00E9113F" w:rsidRPr="008D4A9D" w:rsidTr="00506A11">
        <w:tc>
          <w:tcPr>
            <w:tcW w:w="532" w:type="dxa"/>
          </w:tcPr>
          <w:p w:rsidR="00E9113F" w:rsidRPr="008D4A9D" w:rsidRDefault="00E9113F" w:rsidP="00C02DDC">
            <w:pPr>
              <w:jc w:val="both"/>
              <w:rPr>
                <w:rFonts w:ascii="Times New Roman" w:hAnsi="Times New Roman" w:cs="Times New Roman"/>
                <w:sz w:val="24"/>
                <w:szCs w:val="24"/>
              </w:rPr>
            </w:pPr>
            <w:r w:rsidRPr="008D4A9D">
              <w:rPr>
                <w:rFonts w:ascii="Times New Roman" w:hAnsi="Times New Roman" w:cs="Times New Roman"/>
                <w:sz w:val="24"/>
                <w:szCs w:val="24"/>
              </w:rPr>
              <w:t>№</w:t>
            </w:r>
          </w:p>
        </w:tc>
        <w:tc>
          <w:tcPr>
            <w:tcW w:w="8276" w:type="dxa"/>
          </w:tcPr>
          <w:p w:rsidR="00E9113F" w:rsidRPr="008D4A9D" w:rsidRDefault="00E9113F" w:rsidP="00C02DDC">
            <w:pPr>
              <w:jc w:val="both"/>
              <w:rPr>
                <w:rFonts w:ascii="Times New Roman" w:hAnsi="Times New Roman" w:cs="Times New Roman"/>
                <w:sz w:val="24"/>
                <w:szCs w:val="24"/>
              </w:rPr>
            </w:pPr>
            <w:r w:rsidRPr="008D4A9D">
              <w:rPr>
                <w:rFonts w:ascii="Times New Roman" w:hAnsi="Times New Roman" w:cs="Times New Roman"/>
                <w:sz w:val="24"/>
                <w:szCs w:val="24"/>
              </w:rPr>
              <w:t>Уровни освоения (выполнения) действий/операций</w:t>
            </w:r>
          </w:p>
        </w:tc>
        <w:tc>
          <w:tcPr>
            <w:tcW w:w="1329" w:type="dxa"/>
          </w:tcPr>
          <w:p w:rsidR="00E9113F" w:rsidRPr="008D4A9D" w:rsidRDefault="00E9113F" w:rsidP="00C02DDC">
            <w:pPr>
              <w:jc w:val="both"/>
              <w:rPr>
                <w:rFonts w:ascii="Times New Roman" w:hAnsi="Times New Roman" w:cs="Times New Roman"/>
                <w:sz w:val="24"/>
                <w:szCs w:val="24"/>
              </w:rPr>
            </w:pPr>
            <w:r w:rsidRPr="008D4A9D">
              <w:rPr>
                <w:rFonts w:ascii="Times New Roman" w:hAnsi="Times New Roman" w:cs="Times New Roman"/>
                <w:sz w:val="24"/>
                <w:szCs w:val="24"/>
              </w:rPr>
              <w:t>критерии</w:t>
            </w:r>
          </w:p>
        </w:tc>
      </w:tr>
      <w:tr w:rsidR="00E9113F" w:rsidRPr="008D4A9D" w:rsidTr="00506A11">
        <w:tc>
          <w:tcPr>
            <w:tcW w:w="532" w:type="dxa"/>
          </w:tcPr>
          <w:p w:rsidR="00E9113F" w:rsidRPr="008D4A9D" w:rsidRDefault="00E9113F" w:rsidP="00C02DDC">
            <w:pPr>
              <w:jc w:val="both"/>
              <w:rPr>
                <w:rFonts w:ascii="Times New Roman" w:hAnsi="Times New Roman" w:cs="Times New Roman"/>
                <w:sz w:val="24"/>
                <w:szCs w:val="24"/>
              </w:rPr>
            </w:pPr>
            <w:r w:rsidRPr="008D4A9D">
              <w:rPr>
                <w:rFonts w:ascii="Times New Roman" w:hAnsi="Times New Roman" w:cs="Times New Roman"/>
                <w:sz w:val="24"/>
                <w:szCs w:val="24"/>
              </w:rPr>
              <w:t>1.</w:t>
            </w:r>
          </w:p>
        </w:tc>
        <w:tc>
          <w:tcPr>
            <w:tcW w:w="8276" w:type="dxa"/>
          </w:tcPr>
          <w:p w:rsidR="00E9113F" w:rsidRPr="008D4A9D" w:rsidRDefault="00E9113F" w:rsidP="00C02DDC">
            <w:pPr>
              <w:jc w:val="both"/>
              <w:rPr>
                <w:rFonts w:ascii="Times New Roman" w:hAnsi="Times New Roman" w:cs="Times New Roman"/>
                <w:b/>
                <w:sz w:val="24"/>
                <w:szCs w:val="24"/>
              </w:rPr>
            </w:pPr>
            <w:r w:rsidRPr="008D4A9D">
              <w:rPr>
                <w:rFonts w:ascii="Times New Roman" w:hAnsi="Times New Roman" w:cs="Times New Roman"/>
                <w:b/>
                <w:sz w:val="24"/>
                <w:szCs w:val="24"/>
              </w:rPr>
              <w:t>Пассивное участие/соучастие</w:t>
            </w:r>
          </w:p>
          <w:p w:rsidR="00E9113F" w:rsidRPr="008D4A9D" w:rsidRDefault="00E9113F" w:rsidP="00C02DDC">
            <w:pPr>
              <w:jc w:val="both"/>
              <w:rPr>
                <w:rFonts w:ascii="Times New Roman" w:hAnsi="Times New Roman" w:cs="Times New Roman"/>
                <w:sz w:val="24"/>
                <w:szCs w:val="24"/>
              </w:rPr>
            </w:pPr>
            <w:r w:rsidRPr="008D4A9D">
              <w:rPr>
                <w:rFonts w:ascii="Times New Roman" w:hAnsi="Times New Roman" w:cs="Times New Roman"/>
                <w:sz w:val="24"/>
                <w:szCs w:val="24"/>
              </w:rPr>
              <w:t xml:space="preserve">действие выполняется взрослым (ребёнок позволяет что-нибудь сделать с ним) </w:t>
            </w:r>
          </w:p>
        </w:tc>
        <w:tc>
          <w:tcPr>
            <w:tcW w:w="1329" w:type="dxa"/>
          </w:tcPr>
          <w:p w:rsidR="00E9113F" w:rsidRPr="008D4A9D" w:rsidRDefault="00E9113F" w:rsidP="00C02DDC">
            <w:pPr>
              <w:jc w:val="both"/>
              <w:rPr>
                <w:rFonts w:ascii="Times New Roman" w:hAnsi="Times New Roman" w:cs="Times New Roman"/>
                <w:sz w:val="24"/>
                <w:szCs w:val="24"/>
              </w:rPr>
            </w:pPr>
            <w:r w:rsidRPr="008D4A9D">
              <w:rPr>
                <w:rFonts w:ascii="Times New Roman" w:hAnsi="Times New Roman" w:cs="Times New Roman"/>
                <w:sz w:val="24"/>
                <w:szCs w:val="24"/>
              </w:rPr>
              <w:t xml:space="preserve"> </w:t>
            </w:r>
          </w:p>
        </w:tc>
      </w:tr>
      <w:tr w:rsidR="00E9113F" w:rsidRPr="008D4A9D" w:rsidTr="00506A11">
        <w:tc>
          <w:tcPr>
            <w:tcW w:w="532" w:type="dxa"/>
            <w:vMerge w:val="restart"/>
          </w:tcPr>
          <w:p w:rsidR="00E9113F" w:rsidRPr="008D4A9D" w:rsidRDefault="00E9113F" w:rsidP="00C02DDC">
            <w:pPr>
              <w:jc w:val="both"/>
              <w:rPr>
                <w:rFonts w:ascii="Times New Roman" w:hAnsi="Times New Roman" w:cs="Times New Roman"/>
                <w:sz w:val="24"/>
                <w:szCs w:val="24"/>
              </w:rPr>
            </w:pPr>
            <w:r w:rsidRPr="008D4A9D">
              <w:rPr>
                <w:rFonts w:ascii="Times New Roman" w:hAnsi="Times New Roman" w:cs="Times New Roman"/>
                <w:sz w:val="24"/>
                <w:szCs w:val="24"/>
              </w:rPr>
              <w:t>2.</w:t>
            </w:r>
          </w:p>
        </w:tc>
        <w:tc>
          <w:tcPr>
            <w:tcW w:w="8276" w:type="dxa"/>
          </w:tcPr>
          <w:p w:rsidR="00E9113F" w:rsidRPr="008D4A9D" w:rsidRDefault="00E9113F" w:rsidP="00C02DDC">
            <w:pPr>
              <w:jc w:val="both"/>
              <w:rPr>
                <w:rFonts w:ascii="Times New Roman" w:hAnsi="Times New Roman" w:cs="Times New Roman"/>
                <w:sz w:val="24"/>
                <w:szCs w:val="24"/>
              </w:rPr>
            </w:pPr>
            <w:r w:rsidRPr="008D4A9D">
              <w:rPr>
                <w:rFonts w:ascii="Times New Roman" w:hAnsi="Times New Roman" w:cs="Times New Roman"/>
                <w:b/>
                <w:sz w:val="24"/>
                <w:szCs w:val="24"/>
              </w:rPr>
              <w:t xml:space="preserve">Активное участие </w:t>
            </w:r>
            <w:r w:rsidRPr="008D4A9D">
              <w:rPr>
                <w:rFonts w:ascii="Times New Roman" w:hAnsi="Times New Roman" w:cs="Times New Roman"/>
                <w:sz w:val="24"/>
                <w:szCs w:val="24"/>
              </w:rPr>
              <w:t>– действие выполняется ребёнком:</w:t>
            </w:r>
          </w:p>
          <w:p w:rsidR="00E9113F" w:rsidRPr="008D4A9D" w:rsidRDefault="00E9113F" w:rsidP="00C02DDC">
            <w:pPr>
              <w:jc w:val="both"/>
              <w:rPr>
                <w:rFonts w:ascii="Times New Roman" w:hAnsi="Times New Roman" w:cs="Times New Roman"/>
                <w:sz w:val="24"/>
                <w:szCs w:val="24"/>
              </w:rPr>
            </w:pPr>
            <w:r w:rsidRPr="008D4A9D">
              <w:rPr>
                <w:rFonts w:ascii="Times New Roman" w:hAnsi="Times New Roman" w:cs="Times New Roman"/>
                <w:sz w:val="24"/>
                <w:szCs w:val="24"/>
              </w:rPr>
              <w:t>- со значительной помощью взрослого</w:t>
            </w:r>
          </w:p>
          <w:p w:rsidR="00E9113F" w:rsidRPr="008D4A9D" w:rsidRDefault="00E9113F" w:rsidP="00C02DDC">
            <w:pPr>
              <w:jc w:val="both"/>
              <w:rPr>
                <w:rFonts w:ascii="Times New Roman" w:hAnsi="Times New Roman" w:cs="Times New Roman"/>
                <w:sz w:val="24"/>
                <w:szCs w:val="24"/>
              </w:rPr>
            </w:pPr>
            <w:r w:rsidRPr="008D4A9D">
              <w:rPr>
                <w:rFonts w:ascii="Times New Roman" w:hAnsi="Times New Roman" w:cs="Times New Roman"/>
                <w:sz w:val="24"/>
                <w:szCs w:val="24"/>
              </w:rPr>
              <w:t>- с частичной помощью взрослого</w:t>
            </w:r>
          </w:p>
          <w:p w:rsidR="00E9113F" w:rsidRPr="008D4A9D" w:rsidRDefault="00E9113F" w:rsidP="00C02DDC">
            <w:pPr>
              <w:jc w:val="both"/>
              <w:rPr>
                <w:rFonts w:ascii="Times New Roman" w:hAnsi="Times New Roman" w:cs="Times New Roman"/>
                <w:sz w:val="24"/>
                <w:szCs w:val="24"/>
              </w:rPr>
            </w:pPr>
            <w:r w:rsidRPr="008D4A9D">
              <w:rPr>
                <w:rFonts w:ascii="Times New Roman" w:hAnsi="Times New Roman" w:cs="Times New Roman"/>
                <w:sz w:val="24"/>
                <w:szCs w:val="24"/>
              </w:rPr>
              <w:t>- по последовательной инструкции (изображения или вербально)</w:t>
            </w:r>
          </w:p>
        </w:tc>
        <w:tc>
          <w:tcPr>
            <w:tcW w:w="1329" w:type="dxa"/>
          </w:tcPr>
          <w:p w:rsidR="00E9113F" w:rsidRPr="008D4A9D" w:rsidRDefault="00E9113F" w:rsidP="00C02DDC">
            <w:pPr>
              <w:jc w:val="both"/>
              <w:rPr>
                <w:rFonts w:ascii="Times New Roman" w:hAnsi="Times New Roman" w:cs="Times New Roman"/>
                <w:sz w:val="24"/>
                <w:szCs w:val="24"/>
              </w:rPr>
            </w:pPr>
          </w:p>
          <w:p w:rsidR="00E9113F" w:rsidRPr="008D4A9D" w:rsidRDefault="00E9113F" w:rsidP="00C02DDC">
            <w:pPr>
              <w:jc w:val="both"/>
              <w:rPr>
                <w:rFonts w:ascii="Times New Roman" w:hAnsi="Times New Roman" w:cs="Times New Roman"/>
                <w:b/>
                <w:sz w:val="24"/>
                <w:szCs w:val="24"/>
              </w:rPr>
            </w:pPr>
            <w:r w:rsidRPr="008D4A9D">
              <w:rPr>
                <w:rFonts w:ascii="Times New Roman" w:hAnsi="Times New Roman" w:cs="Times New Roman"/>
                <w:b/>
                <w:sz w:val="24"/>
                <w:szCs w:val="24"/>
              </w:rPr>
              <w:t>дд</w:t>
            </w:r>
          </w:p>
          <w:p w:rsidR="00E9113F" w:rsidRPr="008D4A9D" w:rsidRDefault="00E9113F" w:rsidP="00C02DDC">
            <w:pPr>
              <w:jc w:val="both"/>
              <w:rPr>
                <w:rFonts w:ascii="Times New Roman" w:hAnsi="Times New Roman" w:cs="Times New Roman"/>
                <w:b/>
                <w:sz w:val="24"/>
                <w:szCs w:val="24"/>
              </w:rPr>
            </w:pPr>
            <w:r w:rsidRPr="008D4A9D">
              <w:rPr>
                <w:rFonts w:ascii="Times New Roman" w:hAnsi="Times New Roman" w:cs="Times New Roman"/>
                <w:b/>
                <w:sz w:val="24"/>
                <w:szCs w:val="24"/>
              </w:rPr>
              <w:t>д</w:t>
            </w:r>
          </w:p>
          <w:p w:rsidR="00E9113F" w:rsidRPr="008D4A9D" w:rsidRDefault="00E9113F" w:rsidP="00C02DDC">
            <w:pPr>
              <w:jc w:val="both"/>
              <w:rPr>
                <w:rFonts w:ascii="Times New Roman" w:hAnsi="Times New Roman" w:cs="Times New Roman"/>
                <w:b/>
                <w:sz w:val="24"/>
                <w:szCs w:val="24"/>
              </w:rPr>
            </w:pPr>
            <w:r w:rsidRPr="008D4A9D">
              <w:rPr>
                <w:rFonts w:ascii="Times New Roman" w:hAnsi="Times New Roman" w:cs="Times New Roman"/>
                <w:b/>
                <w:sz w:val="24"/>
                <w:szCs w:val="24"/>
              </w:rPr>
              <w:t>дн</w:t>
            </w:r>
          </w:p>
        </w:tc>
      </w:tr>
      <w:tr w:rsidR="00E9113F" w:rsidRPr="008D4A9D" w:rsidTr="00506A11">
        <w:tc>
          <w:tcPr>
            <w:tcW w:w="532" w:type="dxa"/>
            <w:vMerge/>
          </w:tcPr>
          <w:p w:rsidR="00E9113F" w:rsidRPr="008D4A9D" w:rsidRDefault="00E9113F" w:rsidP="00C02DDC">
            <w:pPr>
              <w:jc w:val="both"/>
              <w:rPr>
                <w:rFonts w:ascii="Times New Roman" w:hAnsi="Times New Roman" w:cs="Times New Roman"/>
                <w:sz w:val="24"/>
                <w:szCs w:val="24"/>
              </w:rPr>
            </w:pPr>
          </w:p>
        </w:tc>
        <w:tc>
          <w:tcPr>
            <w:tcW w:w="8276" w:type="dxa"/>
          </w:tcPr>
          <w:p w:rsidR="00E9113F" w:rsidRPr="008D4A9D" w:rsidRDefault="00E9113F" w:rsidP="002C6194">
            <w:pPr>
              <w:numPr>
                <w:ilvl w:val="0"/>
                <w:numId w:val="7"/>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по подражанию или по образцу</w:t>
            </w:r>
          </w:p>
          <w:p w:rsidR="00E9113F" w:rsidRPr="008D4A9D" w:rsidRDefault="00E9113F" w:rsidP="002C6194">
            <w:pPr>
              <w:numPr>
                <w:ilvl w:val="0"/>
                <w:numId w:val="7"/>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самостоятельно с ошибками</w:t>
            </w:r>
          </w:p>
          <w:p w:rsidR="00E9113F" w:rsidRPr="008D4A9D" w:rsidRDefault="00E9113F" w:rsidP="002C6194">
            <w:pPr>
              <w:numPr>
                <w:ilvl w:val="0"/>
                <w:numId w:val="7"/>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самостоятельно</w:t>
            </w:r>
          </w:p>
        </w:tc>
        <w:tc>
          <w:tcPr>
            <w:tcW w:w="1329" w:type="dxa"/>
          </w:tcPr>
          <w:p w:rsidR="00E9113F" w:rsidRPr="008D4A9D" w:rsidRDefault="00E9113F" w:rsidP="00C02DDC">
            <w:pPr>
              <w:jc w:val="both"/>
              <w:rPr>
                <w:rFonts w:ascii="Times New Roman" w:hAnsi="Times New Roman" w:cs="Times New Roman"/>
                <w:b/>
                <w:sz w:val="24"/>
                <w:szCs w:val="24"/>
              </w:rPr>
            </w:pPr>
            <w:r w:rsidRPr="008D4A9D">
              <w:rPr>
                <w:rFonts w:ascii="Times New Roman" w:hAnsi="Times New Roman" w:cs="Times New Roman"/>
                <w:b/>
                <w:sz w:val="24"/>
                <w:szCs w:val="24"/>
              </w:rPr>
              <w:t>до</w:t>
            </w:r>
          </w:p>
          <w:p w:rsidR="00E9113F" w:rsidRPr="008D4A9D" w:rsidRDefault="00E9113F" w:rsidP="00C02DDC">
            <w:pPr>
              <w:jc w:val="both"/>
              <w:rPr>
                <w:rFonts w:ascii="Times New Roman" w:hAnsi="Times New Roman" w:cs="Times New Roman"/>
                <w:b/>
                <w:sz w:val="24"/>
                <w:szCs w:val="24"/>
              </w:rPr>
            </w:pPr>
            <w:r w:rsidRPr="008D4A9D">
              <w:rPr>
                <w:rFonts w:ascii="Times New Roman" w:hAnsi="Times New Roman" w:cs="Times New Roman"/>
                <w:b/>
                <w:sz w:val="24"/>
                <w:szCs w:val="24"/>
              </w:rPr>
              <w:t>сш</w:t>
            </w:r>
          </w:p>
          <w:p w:rsidR="00E9113F" w:rsidRPr="008D4A9D" w:rsidRDefault="00E9113F" w:rsidP="00C02DDC">
            <w:pPr>
              <w:jc w:val="both"/>
              <w:rPr>
                <w:rFonts w:ascii="Times New Roman" w:hAnsi="Times New Roman" w:cs="Times New Roman"/>
                <w:b/>
                <w:sz w:val="24"/>
                <w:szCs w:val="24"/>
              </w:rPr>
            </w:pPr>
            <w:r w:rsidRPr="008D4A9D">
              <w:rPr>
                <w:rFonts w:ascii="Times New Roman" w:hAnsi="Times New Roman" w:cs="Times New Roman"/>
                <w:b/>
                <w:sz w:val="24"/>
                <w:szCs w:val="24"/>
              </w:rPr>
              <w:t>с</w:t>
            </w:r>
          </w:p>
        </w:tc>
      </w:tr>
      <w:tr w:rsidR="00E9113F" w:rsidRPr="008D4A9D" w:rsidTr="00506A11">
        <w:tc>
          <w:tcPr>
            <w:tcW w:w="532" w:type="dxa"/>
            <w:vMerge w:val="restart"/>
          </w:tcPr>
          <w:p w:rsidR="00E9113F" w:rsidRPr="008D4A9D" w:rsidRDefault="00E9113F" w:rsidP="00C02DDC">
            <w:pPr>
              <w:jc w:val="both"/>
              <w:rPr>
                <w:rFonts w:ascii="Times New Roman" w:hAnsi="Times New Roman" w:cs="Times New Roman"/>
                <w:sz w:val="24"/>
                <w:szCs w:val="24"/>
              </w:rPr>
            </w:pPr>
            <w:r w:rsidRPr="008D4A9D">
              <w:rPr>
                <w:rFonts w:ascii="Times New Roman" w:hAnsi="Times New Roman" w:cs="Times New Roman"/>
                <w:sz w:val="24"/>
                <w:szCs w:val="24"/>
              </w:rPr>
              <w:t>3.</w:t>
            </w:r>
          </w:p>
        </w:tc>
        <w:tc>
          <w:tcPr>
            <w:tcW w:w="9605" w:type="dxa"/>
            <w:gridSpan w:val="2"/>
          </w:tcPr>
          <w:p w:rsidR="00E9113F" w:rsidRPr="008D4A9D" w:rsidRDefault="00E9113F" w:rsidP="00C02DDC">
            <w:pPr>
              <w:jc w:val="both"/>
              <w:rPr>
                <w:rFonts w:ascii="Times New Roman" w:hAnsi="Times New Roman" w:cs="Times New Roman"/>
                <w:b/>
                <w:sz w:val="24"/>
                <w:szCs w:val="24"/>
              </w:rPr>
            </w:pPr>
            <w:r w:rsidRPr="008D4A9D">
              <w:rPr>
                <w:rFonts w:ascii="Times New Roman" w:hAnsi="Times New Roman" w:cs="Times New Roman"/>
                <w:b/>
                <w:i/>
                <w:sz w:val="24"/>
                <w:szCs w:val="24"/>
              </w:rPr>
              <w:t>Сформированность представлений</w:t>
            </w:r>
          </w:p>
        </w:tc>
      </w:tr>
      <w:tr w:rsidR="00E9113F" w:rsidRPr="008D4A9D" w:rsidTr="00506A11">
        <w:tc>
          <w:tcPr>
            <w:tcW w:w="532" w:type="dxa"/>
            <w:vMerge/>
          </w:tcPr>
          <w:p w:rsidR="00E9113F" w:rsidRPr="008D4A9D" w:rsidRDefault="00E9113F" w:rsidP="00C02DDC">
            <w:pPr>
              <w:jc w:val="both"/>
              <w:rPr>
                <w:rFonts w:ascii="Times New Roman" w:hAnsi="Times New Roman" w:cs="Times New Roman"/>
                <w:sz w:val="24"/>
                <w:szCs w:val="24"/>
              </w:rPr>
            </w:pPr>
          </w:p>
        </w:tc>
        <w:tc>
          <w:tcPr>
            <w:tcW w:w="8276" w:type="dxa"/>
          </w:tcPr>
          <w:p w:rsidR="00E9113F" w:rsidRPr="008D4A9D" w:rsidRDefault="00E9113F" w:rsidP="00C02DDC">
            <w:pPr>
              <w:jc w:val="both"/>
              <w:rPr>
                <w:rFonts w:ascii="Times New Roman" w:hAnsi="Times New Roman" w:cs="Times New Roman"/>
                <w:sz w:val="24"/>
                <w:szCs w:val="24"/>
              </w:rPr>
            </w:pPr>
            <w:r w:rsidRPr="008D4A9D">
              <w:rPr>
                <w:rFonts w:ascii="Times New Roman" w:hAnsi="Times New Roman" w:cs="Times New Roman"/>
                <w:sz w:val="24"/>
                <w:szCs w:val="24"/>
              </w:rPr>
              <w:t xml:space="preserve">1.представление отсутствует </w:t>
            </w:r>
          </w:p>
        </w:tc>
        <w:tc>
          <w:tcPr>
            <w:tcW w:w="1329" w:type="dxa"/>
          </w:tcPr>
          <w:p w:rsidR="00E9113F" w:rsidRPr="008D4A9D" w:rsidRDefault="00E9113F" w:rsidP="00C02DDC">
            <w:pPr>
              <w:jc w:val="both"/>
              <w:rPr>
                <w:rFonts w:ascii="Times New Roman" w:hAnsi="Times New Roman" w:cs="Times New Roman"/>
                <w:sz w:val="24"/>
                <w:szCs w:val="24"/>
              </w:rPr>
            </w:pPr>
            <w:r w:rsidRPr="008D4A9D">
              <w:rPr>
                <w:rFonts w:ascii="Times New Roman" w:hAnsi="Times New Roman" w:cs="Times New Roman"/>
                <w:sz w:val="24"/>
                <w:szCs w:val="24"/>
              </w:rPr>
              <w:t>-</w:t>
            </w:r>
          </w:p>
        </w:tc>
      </w:tr>
      <w:tr w:rsidR="00E9113F" w:rsidRPr="008D4A9D" w:rsidTr="00506A11">
        <w:tc>
          <w:tcPr>
            <w:tcW w:w="532" w:type="dxa"/>
            <w:vMerge/>
          </w:tcPr>
          <w:p w:rsidR="00E9113F" w:rsidRPr="008D4A9D" w:rsidRDefault="00E9113F" w:rsidP="00C02DDC">
            <w:pPr>
              <w:jc w:val="both"/>
              <w:rPr>
                <w:rFonts w:ascii="Times New Roman" w:hAnsi="Times New Roman" w:cs="Times New Roman"/>
                <w:sz w:val="24"/>
                <w:szCs w:val="24"/>
              </w:rPr>
            </w:pPr>
          </w:p>
        </w:tc>
        <w:tc>
          <w:tcPr>
            <w:tcW w:w="8276" w:type="dxa"/>
          </w:tcPr>
          <w:p w:rsidR="00E9113F" w:rsidRPr="008D4A9D" w:rsidRDefault="00E9113F" w:rsidP="00C02DDC">
            <w:pPr>
              <w:jc w:val="both"/>
              <w:rPr>
                <w:rFonts w:ascii="Times New Roman" w:hAnsi="Times New Roman" w:cs="Times New Roman"/>
                <w:sz w:val="24"/>
                <w:szCs w:val="24"/>
              </w:rPr>
            </w:pPr>
            <w:r w:rsidRPr="008D4A9D">
              <w:rPr>
                <w:rFonts w:ascii="Times New Roman" w:hAnsi="Times New Roman" w:cs="Times New Roman"/>
                <w:sz w:val="24"/>
                <w:szCs w:val="24"/>
              </w:rPr>
              <w:t>2.не выявить наличие представлений</w:t>
            </w:r>
          </w:p>
        </w:tc>
        <w:tc>
          <w:tcPr>
            <w:tcW w:w="1329" w:type="dxa"/>
          </w:tcPr>
          <w:p w:rsidR="00E9113F" w:rsidRPr="008D4A9D" w:rsidRDefault="00E9113F" w:rsidP="00C02DDC">
            <w:pPr>
              <w:jc w:val="both"/>
              <w:rPr>
                <w:rFonts w:ascii="Times New Roman" w:hAnsi="Times New Roman" w:cs="Times New Roman"/>
                <w:sz w:val="24"/>
                <w:szCs w:val="24"/>
              </w:rPr>
            </w:pPr>
            <w:r w:rsidRPr="008D4A9D">
              <w:rPr>
                <w:rFonts w:ascii="Times New Roman" w:hAnsi="Times New Roman" w:cs="Times New Roman"/>
                <w:sz w:val="24"/>
                <w:szCs w:val="24"/>
              </w:rPr>
              <w:t>?</w:t>
            </w:r>
          </w:p>
        </w:tc>
      </w:tr>
      <w:tr w:rsidR="00E9113F" w:rsidRPr="008D4A9D" w:rsidTr="00506A11">
        <w:tc>
          <w:tcPr>
            <w:tcW w:w="532" w:type="dxa"/>
            <w:vMerge/>
          </w:tcPr>
          <w:p w:rsidR="00E9113F" w:rsidRPr="008D4A9D" w:rsidRDefault="00E9113F" w:rsidP="00C02DDC">
            <w:pPr>
              <w:jc w:val="both"/>
              <w:rPr>
                <w:rFonts w:ascii="Times New Roman" w:hAnsi="Times New Roman" w:cs="Times New Roman"/>
                <w:sz w:val="24"/>
                <w:szCs w:val="24"/>
              </w:rPr>
            </w:pPr>
          </w:p>
        </w:tc>
        <w:tc>
          <w:tcPr>
            <w:tcW w:w="8276" w:type="dxa"/>
          </w:tcPr>
          <w:p w:rsidR="00E9113F" w:rsidRPr="008D4A9D" w:rsidRDefault="00E9113F" w:rsidP="00C02DDC">
            <w:pPr>
              <w:jc w:val="both"/>
              <w:rPr>
                <w:rFonts w:ascii="Times New Roman" w:hAnsi="Times New Roman" w:cs="Times New Roman"/>
                <w:sz w:val="24"/>
                <w:szCs w:val="24"/>
              </w:rPr>
            </w:pPr>
            <w:r w:rsidRPr="008D4A9D">
              <w:rPr>
                <w:rFonts w:ascii="Times New Roman" w:hAnsi="Times New Roman" w:cs="Times New Roman"/>
                <w:sz w:val="24"/>
                <w:szCs w:val="24"/>
              </w:rPr>
              <w:t>3.представление на уровне:</w:t>
            </w:r>
          </w:p>
          <w:p w:rsidR="00E9113F" w:rsidRPr="008D4A9D" w:rsidRDefault="00E9113F" w:rsidP="002C6194">
            <w:pPr>
              <w:numPr>
                <w:ilvl w:val="0"/>
                <w:numId w:val="8"/>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использования по прямой подсказке</w:t>
            </w:r>
          </w:p>
          <w:p w:rsidR="00E9113F" w:rsidRPr="008D4A9D" w:rsidRDefault="00E9113F" w:rsidP="002C6194">
            <w:pPr>
              <w:numPr>
                <w:ilvl w:val="0"/>
                <w:numId w:val="8"/>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использования с косвенной подсказкой (изображение)</w:t>
            </w:r>
          </w:p>
          <w:p w:rsidR="00E9113F" w:rsidRPr="008D4A9D" w:rsidRDefault="00E9113F" w:rsidP="002C6194">
            <w:pPr>
              <w:numPr>
                <w:ilvl w:val="0"/>
                <w:numId w:val="8"/>
              </w:numPr>
              <w:ind w:firstLine="0"/>
              <w:contextualSpacing/>
              <w:jc w:val="both"/>
              <w:rPr>
                <w:rFonts w:ascii="Times New Roman" w:hAnsi="Times New Roman" w:cs="Times New Roman"/>
                <w:sz w:val="24"/>
                <w:szCs w:val="24"/>
              </w:rPr>
            </w:pPr>
            <w:r w:rsidRPr="008D4A9D">
              <w:rPr>
                <w:rFonts w:ascii="Times New Roman" w:hAnsi="Times New Roman" w:cs="Times New Roman"/>
                <w:sz w:val="24"/>
                <w:szCs w:val="24"/>
              </w:rPr>
              <w:t>самостоятельного использования</w:t>
            </w:r>
          </w:p>
        </w:tc>
        <w:tc>
          <w:tcPr>
            <w:tcW w:w="1329" w:type="dxa"/>
          </w:tcPr>
          <w:p w:rsidR="00E9113F" w:rsidRPr="008D4A9D" w:rsidRDefault="00E9113F" w:rsidP="00C02DDC">
            <w:pPr>
              <w:jc w:val="both"/>
              <w:rPr>
                <w:rFonts w:ascii="Times New Roman" w:hAnsi="Times New Roman" w:cs="Times New Roman"/>
                <w:sz w:val="24"/>
                <w:szCs w:val="24"/>
              </w:rPr>
            </w:pPr>
          </w:p>
          <w:p w:rsidR="00E9113F" w:rsidRPr="008D4A9D" w:rsidRDefault="00E9113F" w:rsidP="00C02DDC">
            <w:pPr>
              <w:jc w:val="both"/>
              <w:rPr>
                <w:rFonts w:ascii="Times New Roman" w:hAnsi="Times New Roman" w:cs="Times New Roman"/>
                <w:b/>
                <w:sz w:val="24"/>
                <w:szCs w:val="24"/>
              </w:rPr>
            </w:pPr>
            <w:r w:rsidRPr="008D4A9D">
              <w:rPr>
                <w:rFonts w:ascii="Times New Roman" w:hAnsi="Times New Roman" w:cs="Times New Roman"/>
                <w:b/>
                <w:sz w:val="24"/>
                <w:szCs w:val="24"/>
              </w:rPr>
              <w:t>пп</w:t>
            </w:r>
          </w:p>
          <w:p w:rsidR="00E9113F" w:rsidRPr="008D4A9D" w:rsidRDefault="00E9113F" w:rsidP="00C02DDC">
            <w:pPr>
              <w:jc w:val="both"/>
              <w:rPr>
                <w:rFonts w:ascii="Times New Roman" w:hAnsi="Times New Roman" w:cs="Times New Roman"/>
                <w:b/>
                <w:sz w:val="24"/>
                <w:szCs w:val="24"/>
              </w:rPr>
            </w:pPr>
            <w:r w:rsidRPr="008D4A9D">
              <w:rPr>
                <w:rFonts w:ascii="Times New Roman" w:hAnsi="Times New Roman" w:cs="Times New Roman"/>
                <w:b/>
                <w:sz w:val="24"/>
                <w:szCs w:val="24"/>
              </w:rPr>
              <w:t>п</w:t>
            </w:r>
          </w:p>
          <w:p w:rsidR="00E9113F" w:rsidRPr="008D4A9D" w:rsidRDefault="00E9113F" w:rsidP="00C02DDC">
            <w:pPr>
              <w:jc w:val="both"/>
              <w:rPr>
                <w:rFonts w:ascii="Times New Roman" w:hAnsi="Times New Roman" w:cs="Times New Roman"/>
                <w:b/>
                <w:sz w:val="24"/>
                <w:szCs w:val="24"/>
              </w:rPr>
            </w:pPr>
            <w:r w:rsidRPr="008D4A9D">
              <w:rPr>
                <w:rFonts w:ascii="Times New Roman" w:hAnsi="Times New Roman" w:cs="Times New Roman"/>
                <w:b/>
                <w:sz w:val="24"/>
                <w:szCs w:val="24"/>
              </w:rPr>
              <w:t>+</w:t>
            </w:r>
          </w:p>
        </w:tc>
      </w:tr>
    </w:tbl>
    <w:p w:rsidR="00E9113F" w:rsidRPr="008D4A9D" w:rsidRDefault="00E9113F" w:rsidP="00C02DDC">
      <w:pPr>
        <w:spacing w:after="0" w:line="240" w:lineRule="auto"/>
        <w:ind w:firstLine="709"/>
        <w:jc w:val="both"/>
        <w:rPr>
          <w:rFonts w:ascii="Times New Roman" w:eastAsiaTheme="minorHAnsi" w:hAnsi="Times New Roman" w:cs="Times New Roman"/>
          <w:sz w:val="24"/>
          <w:szCs w:val="24"/>
          <w:lang w:eastAsia="en-US"/>
        </w:rPr>
      </w:pPr>
    </w:p>
    <w:p w:rsidR="00D94DA7" w:rsidRDefault="00D94DA7" w:rsidP="00C02DDC">
      <w:pPr>
        <w:spacing w:after="0" w:line="240" w:lineRule="auto"/>
        <w:ind w:firstLine="709"/>
        <w:jc w:val="both"/>
        <w:rPr>
          <w:rFonts w:ascii="Times New Roman" w:eastAsia="Calibri" w:hAnsi="Times New Roman" w:cs="Times New Roman"/>
          <w:b/>
          <w:bCs/>
          <w:sz w:val="24"/>
          <w:szCs w:val="24"/>
        </w:rPr>
      </w:pPr>
    </w:p>
    <w:p w:rsidR="00D94DA7" w:rsidRDefault="00D94DA7" w:rsidP="00C02DDC">
      <w:pPr>
        <w:spacing w:after="0" w:line="240" w:lineRule="auto"/>
        <w:ind w:firstLine="709"/>
        <w:jc w:val="both"/>
        <w:rPr>
          <w:rFonts w:ascii="Times New Roman" w:eastAsia="Calibri" w:hAnsi="Times New Roman" w:cs="Times New Roman"/>
          <w:b/>
          <w:bCs/>
          <w:sz w:val="24"/>
          <w:szCs w:val="24"/>
        </w:rPr>
      </w:pPr>
    </w:p>
    <w:p w:rsidR="00D94DA7" w:rsidRDefault="00AA3BC5" w:rsidP="00C02DDC">
      <w:pPr>
        <w:spacing w:after="0" w:line="240" w:lineRule="auto"/>
        <w:ind w:firstLine="709"/>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Место предмета в учебном плане</w:t>
      </w:r>
    </w:p>
    <w:p w:rsidR="00AA3BC5" w:rsidRDefault="00AA3BC5" w:rsidP="00C02DDC">
      <w:pPr>
        <w:spacing w:after="0" w:line="240" w:lineRule="auto"/>
        <w:ind w:firstLine="709"/>
        <w:jc w:val="both"/>
        <w:rPr>
          <w:rFonts w:ascii="Times New Roman" w:eastAsia="Calibri" w:hAnsi="Times New Roman" w:cs="Times New Roman"/>
          <w:b/>
          <w:bCs/>
          <w:sz w:val="24"/>
          <w:szCs w:val="24"/>
        </w:rPr>
      </w:pPr>
    </w:p>
    <w:p w:rsidR="00AA3BC5" w:rsidRPr="00AA3BC5" w:rsidRDefault="00AA3BC5" w:rsidP="00C02DDC">
      <w:pPr>
        <w:spacing w:after="0" w:line="240" w:lineRule="auto"/>
        <w:ind w:firstLine="709"/>
        <w:jc w:val="both"/>
        <w:rPr>
          <w:rFonts w:ascii="Times New Roman" w:eastAsia="Calibri" w:hAnsi="Times New Roman" w:cs="Times New Roman"/>
          <w:bCs/>
          <w:sz w:val="24"/>
          <w:szCs w:val="24"/>
        </w:rPr>
      </w:pPr>
      <w:r w:rsidRPr="00AA3BC5">
        <w:rPr>
          <w:rFonts w:ascii="Times New Roman" w:eastAsia="Calibri" w:hAnsi="Times New Roman" w:cs="Times New Roman"/>
          <w:bCs/>
          <w:sz w:val="24"/>
          <w:szCs w:val="24"/>
        </w:rPr>
        <w:t>На изучение курса отводится 68 часов, 2 часа в неделю, которые изучаются самостоятельно.</w:t>
      </w:r>
    </w:p>
    <w:p w:rsidR="00D94DA7" w:rsidRDefault="00D94DA7" w:rsidP="00C02DDC">
      <w:pPr>
        <w:spacing w:after="0" w:line="240" w:lineRule="auto"/>
        <w:ind w:firstLine="709"/>
        <w:jc w:val="both"/>
        <w:rPr>
          <w:rFonts w:ascii="Times New Roman" w:eastAsia="Calibri" w:hAnsi="Times New Roman" w:cs="Times New Roman"/>
          <w:b/>
          <w:bCs/>
          <w:sz w:val="24"/>
          <w:szCs w:val="24"/>
        </w:rPr>
      </w:pPr>
    </w:p>
    <w:p w:rsidR="00D94DA7" w:rsidRDefault="00D94DA7" w:rsidP="00C02DDC">
      <w:pPr>
        <w:spacing w:after="0" w:line="240" w:lineRule="auto"/>
        <w:ind w:firstLine="709"/>
        <w:jc w:val="both"/>
        <w:rPr>
          <w:rFonts w:ascii="Times New Roman" w:eastAsia="Calibri" w:hAnsi="Times New Roman" w:cs="Times New Roman"/>
          <w:b/>
          <w:bCs/>
          <w:sz w:val="24"/>
          <w:szCs w:val="24"/>
        </w:rPr>
      </w:pPr>
    </w:p>
    <w:p w:rsidR="00D94DA7" w:rsidRDefault="00D94DA7" w:rsidP="00C02DDC">
      <w:pPr>
        <w:spacing w:after="0" w:line="240" w:lineRule="auto"/>
        <w:ind w:firstLine="709"/>
        <w:jc w:val="both"/>
        <w:rPr>
          <w:rFonts w:ascii="Times New Roman" w:eastAsia="Calibri" w:hAnsi="Times New Roman" w:cs="Times New Roman"/>
          <w:b/>
          <w:bCs/>
          <w:sz w:val="24"/>
          <w:szCs w:val="24"/>
        </w:rPr>
      </w:pPr>
    </w:p>
    <w:p w:rsidR="00D94DA7" w:rsidRDefault="00D94DA7" w:rsidP="00C02DDC">
      <w:pPr>
        <w:spacing w:after="0" w:line="240" w:lineRule="auto"/>
        <w:ind w:firstLine="709"/>
        <w:jc w:val="both"/>
        <w:rPr>
          <w:rFonts w:ascii="Times New Roman" w:eastAsia="Calibri" w:hAnsi="Times New Roman" w:cs="Times New Roman"/>
          <w:b/>
          <w:bCs/>
          <w:sz w:val="24"/>
          <w:szCs w:val="24"/>
        </w:rPr>
      </w:pPr>
    </w:p>
    <w:p w:rsidR="00E9113F" w:rsidRPr="008D4A9D" w:rsidRDefault="00E9113F" w:rsidP="00C02DDC">
      <w:pPr>
        <w:spacing w:after="0" w:line="240" w:lineRule="auto"/>
        <w:ind w:firstLine="709"/>
        <w:jc w:val="both"/>
        <w:rPr>
          <w:rFonts w:ascii="Times New Roman" w:eastAsia="Calibri" w:hAnsi="Times New Roman" w:cs="Times New Roman"/>
          <w:sz w:val="24"/>
          <w:szCs w:val="24"/>
          <w:lang w:eastAsia="en-US"/>
        </w:rPr>
      </w:pPr>
    </w:p>
    <w:p w:rsidR="00E9113F" w:rsidRPr="008D4A9D" w:rsidRDefault="00E9113F" w:rsidP="00C02DDC">
      <w:pPr>
        <w:spacing w:after="0" w:line="240" w:lineRule="auto"/>
        <w:ind w:firstLine="709"/>
        <w:jc w:val="both"/>
        <w:rPr>
          <w:rFonts w:ascii="Times New Roman" w:eastAsia="Calibri" w:hAnsi="Times New Roman" w:cs="Times New Roman"/>
          <w:b/>
          <w:bCs/>
          <w:sz w:val="24"/>
          <w:szCs w:val="24"/>
          <w:lang w:eastAsia="en-US"/>
        </w:rPr>
      </w:pPr>
      <w:r w:rsidRPr="008D4A9D">
        <w:rPr>
          <w:rFonts w:ascii="Times New Roman" w:eastAsia="Calibri" w:hAnsi="Times New Roman" w:cs="Times New Roman"/>
          <w:b/>
          <w:bCs/>
          <w:sz w:val="24"/>
          <w:szCs w:val="24"/>
          <w:lang w:eastAsia="en-US"/>
        </w:rPr>
        <w:t>ПЛАНИРУЕМЫЕ РЕЗУЛЬТАТЫ ОСВОЕНИЯ УЧЕБНОГО ПРЕДМЕТА</w:t>
      </w:r>
    </w:p>
    <w:p w:rsidR="00E9113F" w:rsidRPr="008D4A9D" w:rsidRDefault="00E9113F" w:rsidP="00C02DDC">
      <w:pPr>
        <w:spacing w:after="0" w:line="240" w:lineRule="auto"/>
        <w:ind w:firstLine="709"/>
        <w:jc w:val="both"/>
        <w:rPr>
          <w:rFonts w:ascii="Times New Roman" w:eastAsia="Calibri" w:hAnsi="Times New Roman" w:cs="Times New Roman"/>
          <w:b/>
          <w:bCs/>
          <w:caps/>
          <w:spacing w:val="-1"/>
          <w:sz w:val="24"/>
          <w:szCs w:val="24"/>
        </w:rPr>
      </w:pPr>
    </w:p>
    <w:p w:rsidR="00E9113F" w:rsidRPr="008D4A9D" w:rsidRDefault="00E9113F" w:rsidP="00C02DDC">
      <w:pPr>
        <w:autoSpaceDE w:val="0"/>
        <w:autoSpaceDN w:val="0"/>
        <w:adjustRightInd w:val="0"/>
        <w:spacing w:after="0" w:line="240" w:lineRule="auto"/>
        <w:ind w:firstLine="709"/>
        <w:jc w:val="both"/>
        <w:rPr>
          <w:rFonts w:ascii="Times New Roman" w:eastAsia="Calibri" w:hAnsi="Times New Roman" w:cs="Times New Roman"/>
          <w:sz w:val="24"/>
          <w:szCs w:val="24"/>
        </w:rPr>
      </w:pPr>
      <w:r w:rsidRPr="008D4A9D">
        <w:rPr>
          <w:rFonts w:ascii="Times New Roman" w:eastAsia="Calibri" w:hAnsi="Times New Roman" w:cs="Times New Roman"/>
          <w:sz w:val="24"/>
          <w:szCs w:val="24"/>
        </w:rPr>
        <w:t xml:space="preserve">В соответствии с требованиями Стандарта к АООП для обучающихся с умеренной, тяжелой, глубокой умственной отсталостью, с тяжелыми множественными нарушениями развития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w:t>
      </w:r>
    </w:p>
    <w:p w:rsidR="00E9113F" w:rsidRPr="008D4A9D" w:rsidRDefault="00E9113F" w:rsidP="00C02DDC">
      <w:pPr>
        <w:autoSpaceDE w:val="0"/>
        <w:autoSpaceDN w:val="0"/>
        <w:adjustRightInd w:val="0"/>
        <w:spacing w:after="0" w:line="240" w:lineRule="auto"/>
        <w:ind w:firstLine="709"/>
        <w:jc w:val="both"/>
        <w:rPr>
          <w:rFonts w:ascii="Times New Roman" w:eastAsia="Calibri" w:hAnsi="Times New Roman" w:cs="Times New Roman"/>
          <w:sz w:val="24"/>
          <w:szCs w:val="24"/>
        </w:rPr>
      </w:pPr>
      <w:r w:rsidRPr="008D4A9D">
        <w:rPr>
          <w:rFonts w:ascii="Times New Roman" w:eastAsia="Calibri" w:hAnsi="Times New Roman" w:cs="Times New Roman"/>
          <w:sz w:val="24"/>
          <w:szCs w:val="24"/>
          <w:lang w:eastAsia="en-US"/>
        </w:rPr>
        <w:t>Показателем усвоения обучающимися программы учебного материала являются следующие критерии:</w:t>
      </w:r>
    </w:p>
    <w:p w:rsidR="00E9113F" w:rsidRPr="008D4A9D" w:rsidRDefault="00E9113F" w:rsidP="00C02DDC">
      <w:pPr>
        <w:spacing w:after="0" w:line="240" w:lineRule="auto"/>
        <w:ind w:firstLine="709"/>
        <w:jc w:val="both"/>
        <w:rPr>
          <w:rFonts w:ascii="Times New Roman" w:eastAsia="Calibri" w:hAnsi="Times New Roman" w:cs="Times New Roman"/>
          <w:b/>
          <w:sz w:val="24"/>
          <w:szCs w:val="24"/>
        </w:rPr>
      </w:pPr>
      <w:r w:rsidRPr="008D4A9D">
        <w:rPr>
          <w:rFonts w:ascii="Times New Roman" w:eastAsia="Calibri" w:hAnsi="Times New Roman" w:cs="Times New Roman"/>
          <w:b/>
          <w:sz w:val="24"/>
          <w:szCs w:val="24"/>
          <w:lang w:eastAsia="en-US"/>
        </w:rPr>
        <w:t xml:space="preserve">Проявляет </w:t>
      </w:r>
      <w:r w:rsidRPr="008D4A9D">
        <w:rPr>
          <w:rFonts w:ascii="Times New Roman" w:eastAsia="Calibri" w:hAnsi="Times New Roman" w:cs="Times New Roman"/>
          <w:b/>
          <w:sz w:val="24"/>
          <w:szCs w:val="24"/>
        </w:rPr>
        <w:t>интерес</w:t>
      </w:r>
    </w:p>
    <w:p w:rsidR="00E9113F" w:rsidRPr="008D4A9D" w:rsidRDefault="00E9113F" w:rsidP="002C6194">
      <w:pPr>
        <w:numPr>
          <w:ilvl w:val="0"/>
          <w:numId w:val="35"/>
        </w:numPr>
        <w:spacing w:after="0" w:line="240" w:lineRule="auto"/>
        <w:ind w:firstLine="709"/>
        <w:contextualSpacing/>
        <w:jc w:val="both"/>
        <w:rPr>
          <w:rFonts w:ascii="Times New Roman" w:eastAsia="Calibri" w:hAnsi="Times New Roman" w:cs="Times New Roman"/>
          <w:sz w:val="24"/>
          <w:szCs w:val="24"/>
        </w:rPr>
      </w:pPr>
      <w:r w:rsidRPr="008D4A9D">
        <w:rPr>
          <w:rFonts w:ascii="Times New Roman" w:eastAsia="Calibri" w:hAnsi="Times New Roman" w:cs="Times New Roman"/>
          <w:sz w:val="24"/>
          <w:szCs w:val="24"/>
        </w:rPr>
        <w:t>к видам физкультурно-спортивной деятельности:</w:t>
      </w:r>
    </w:p>
    <w:p w:rsidR="00E9113F" w:rsidRPr="008D4A9D" w:rsidRDefault="00E9113F" w:rsidP="002C6194">
      <w:pPr>
        <w:numPr>
          <w:ilvl w:val="0"/>
          <w:numId w:val="35"/>
        </w:numPr>
        <w:spacing w:after="0" w:line="240" w:lineRule="auto"/>
        <w:ind w:firstLine="709"/>
        <w:contextualSpacing/>
        <w:jc w:val="both"/>
        <w:rPr>
          <w:rFonts w:ascii="Times New Roman" w:eastAsia="Calibri" w:hAnsi="Times New Roman" w:cs="Times New Roman"/>
          <w:sz w:val="24"/>
          <w:szCs w:val="24"/>
        </w:rPr>
      </w:pPr>
      <w:r w:rsidRPr="008D4A9D">
        <w:rPr>
          <w:rFonts w:ascii="Times New Roman" w:eastAsia="Calibri" w:hAnsi="Times New Roman" w:cs="Times New Roman"/>
          <w:sz w:val="24"/>
          <w:szCs w:val="24"/>
        </w:rPr>
        <w:t xml:space="preserve">подвижным играм, </w:t>
      </w:r>
    </w:p>
    <w:p w:rsidR="00E9113F" w:rsidRPr="008D4A9D" w:rsidRDefault="00E9113F" w:rsidP="002C6194">
      <w:pPr>
        <w:numPr>
          <w:ilvl w:val="0"/>
          <w:numId w:val="35"/>
        </w:numPr>
        <w:spacing w:after="0" w:line="240" w:lineRule="auto"/>
        <w:ind w:firstLine="709"/>
        <w:contextualSpacing/>
        <w:jc w:val="both"/>
        <w:rPr>
          <w:rFonts w:ascii="Times New Roman" w:eastAsia="Calibri" w:hAnsi="Times New Roman" w:cs="Times New Roman"/>
          <w:sz w:val="24"/>
          <w:szCs w:val="24"/>
        </w:rPr>
      </w:pPr>
      <w:r w:rsidRPr="008D4A9D">
        <w:rPr>
          <w:rFonts w:ascii="Times New Roman" w:eastAsia="Calibri" w:hAnsi="Times New Roman" w:cs="Times New Roman"/>
          <w:sz w:val="24"/>
          <w:szCs w:val="24"/>
        </w:rPr>
        <w:t>выполнению основных видов движений.</w:t>
      </w:r>
    </w:p>
    <w:p w:rsidR="00E9113F" w:rsidRPr="008D4A9D" w:rsidRDefault="00E9113F" w:rsidP="00C02DDC">
      <w:pPr>
        <w:spacing w:after="0" w:line="240" w:lineRule="auto"/>
        <w:ind w:left="720" w:firstLine="709"/>
        <w:contextualSpacing/>
        <w:jc w:val="both"/>
        <w:rPr>
          <w:rFonts w:ascii="Times New Roman" w:eastAsia="Calibri" w:hAnsi="Times New Roman" w:cs="Times New Roman"/>
          <w:sz w:val="24"/>
          <w:szCs w:val="24"/>
        </w:rPr>
      </w:pPr>
    </w:p>
    <w:p w:rsidR="00E9113F" w:rsidRPr="008D4A9D" w:rsidRDefault="00E9113F" w:rsidP="00C02DDC">
      <w:pPr>
        <w:spacing w:after="0" w:line="240" w:lineRule="auto"/>
        <w:ind w:firstLine="709"/>
        <w:jc w:val="both"/>
        <w:rPr>
          <w:rFonts w:ascii="Times New Roman" w:eastAsia="Calibri" w:hAnsi="Times New Roman" w:cs="Times New Roman"/>
          <w:b/>
          <w:sz w:val="24"/>
          <w:szCs w:val="24"/>
        </w:rPr>
      </w:pPr>
      <w:r w:rsidRPr="008D4A9D">
        <w:rPr>
          <w:rFonts w:ascii="Times New Roman" w:eastAsia="Calibri" w:hAnsi="Times New Roman" w:cs="Times New Roman"/>
          <w:b/>
          <w:sz w:val="24"/>
          <w:szCs w:val="24"/>
        </w:rPr>
        <w:t>Умеет</w:t>
      </w:r>
      <w:r w:rsidRPr="008D4A9D">
        <w:rPr>
          <w:rFonts w:ascii="Times New Roman" w:eastAsia="Calibri" w:hAnsi="Times New Roman" w:cs="Times New Roman"/>
          <w:sz w:val="24"/>
          <w:szCs w:val="24"/>
        </w:rPr>
        <w:t>:</w:t>
      </w:r>
    </w:p>
    <w:p w:rsidR="00E9113F" w:rsidRPr="008D4A9D" w:rsidRDefault="00E9113F" w:rsidP="002C6194">
      <w:pPr>
        <w:numPr>
          <w:ilvl w:val="0"/>
          <w:numId w:val="36"/>
        </w:numPr>
        <w:spacing w:after="0" w:line="240" w:lineRule="auto"/>
        <w:ind w:firstLine="709"/>
        <w:contextualSpacing/>
        <w:jc w:val="both"/>
        <w:rPr>
          <w:rFonts w:ascii="Times New Roman" w:eastAsia="Calibri" w:hAnsi="Times New Roman" w:cs="Times New Roman"/>
          <w:sz w:val="24"/>
          <w:szCs w:val="24"/>
        </w:rPr>
      </w:pPr>
      <w:r w:rsidRPr="008D4A9D">
        <w:rPr>
          <w:rFonts w:ascii="Times New Roman" w:eastAsia="Calibri" w:hAnsi="Times New Roman" w:cs="Times New Roman"/>
          <w:sz w:val="24"/>
          <w:szCs w:val="24"/>
        </w:rPr>
        <w:t xml:space="preserve">выполнять основные виды движений (ходьба, бег, прыжки, лазание, ползание, упражнения в равновесии); </w:t>
      </w:r>
    </w:p>
    <w:p w:rsidR="00E9113F" w:rsidRPr="008D4A9D" w:rsidRDefault="00E9113F" w:rsidP="002C6194">
      <w:pPr>
        <w:numPr>
          <w:ilvl w:val="0"/>
          <w:numId w:val="36"/>
        </w:numPr>
        <w:spacing w:after="0" w:line="240" w:lineRule="auto"/>
        <w:ind w:firstLine="709"/>
        <w:contextualSpacing/>
        <w:jc w:val="both"/>
        <w:rPr>
          <w:rFonts w:ascii="Times New Roman" w:eastAsia="Calibri" w:hAnsi="Times New Roman" w:cs="Times New Roman"/>
          <w:sz w:val="24"/>
          <w:szCs w:val="24"/>
        </w:rPr>
      </w:pPr>
      <w:r w:rsidRPr="008D4A9D">
        <w:rPr>
          <w:rFonts w:ascii="Times New Roman" w:eastAsia="Calibri" w:hAnsi="Times New Roman" w:cs="Times New Roman"/>
          <w:sz w:val="24"/>
          <w:szCs w:val="24"/>
        </w:rPr>
        <w:t>играть в подвижные и коррекционные игры.</w:t>
      </w:r>
    </w:p>
    <w:p w:rsidR="00E9113F" w:rsidRPr="008D4A9D" w:rsidRDefault="00E9113F" w:rsidP="00C02DDC">
      <w:pPr>
        <w:spacing w:after="0" w:line="240" w:lineRule="auto"/>
        <w:ind w:firstLine="709"/>
        <w:jc w:val="both"/>
        <w:rPr>
          <w:rFonts w:ascii="Times New Roman" w:eastAsia="Calibri" w:hAnsi="Times New Roman" w:cs="Times New Roman"/>
          <w:sz w:val="24"/>
          <w:szCs w:val="24"/>
        </w:rPr>
      </w:pPr>
      <w:r w:rsidRPr="008D4A9D">
        <w:rPr>
          <w:rFonts w:ascii="Times New Roman" w:eastAsia="Calibri" w:hAnsi="Times New Roman" w:cs="Times New Roman"/>
          <w:b/>
          <w:sz w:val="24"/>
          <w:szCs w:val="24"/>
        </w:rPr>
        <w:t xml:space="preserve">Различает </w:t>
      </w:r>
      <w:r w:rsidRPr="008D4A9D">
        <w:rPr>
          <w:rFonts w:ascii="Times New Roman" w:eastAsia="Calibri" w:hAnsi="Times New Roman" w:cs="Times New Roman"/>
          <w:sz w:val="24"/>
          <w:szCs w:val="24"/>
        </w:rPr>
        <w:t>состояния:</w:t>
      </w:r>
    </w:p>
    <w:p w:rsidR="00E9113F" w:rsidRPr="008D4A9D" w:rsidRDefault="00E9113F" w:rsidP="002C6194">
      <w:pPr>
        <w:numPr>
          <w:ilvl w:val="0"/>
          <w:numId w:val="37"/>
        </w:numPr>
        <w:spacing w:after="0" w:line="240" w:lineRule="auto"/>
        <w:ind w:firstLine="709"/>
        <w:contextualSpacing/>
        <w:jc w:val="both"/>
        <w:rPr>
          <w:rFonts w:ascii="Times New Roman" w:eastAsia="Calibri" w:hAnsi="Times New Roman" w:cs="Times New Roman"/>
          <w:sz w:val="24"/>
          <w:szCs w:val="24"/>
        </w:rPr>
      </w:pPr>
      <w:r w:rsidRPr="008D4A9D">
        <w:rPr>
          <w:rFonts w:ascii="Times New Roman" w:eastAsia="Calibri" w:hAnsi="Times New Roman" w:cs="Times New Roman"/>
          <w:sz w:val="24"/>
          <w:szCs w:val="24"/>
        </w:rPr>
        <w:t xml:space="preserve">бодрость-усталость, </w:t>
      </w:r>
    </w:p>
    <w:p w:rsidR="00E9113F" w:rsidRPr="008D4A9D" w:rsidRDefault="00E9113F" w:rsidP="002C6194">
      <w:pPr>
        <w:numPr>
          <w:ilvl w:val="0"/>
          <w:numId w:val="37"/>
        </w:numPr>
        <w:spacing w:after="0" w:line="240" w:lineRule="auto"/>
        <w:ind w:firstLine="709"/>
        <w:contextualSpacing/>
        <w:jc w:val="both"/>
        <w:rPr>
          <w:rFonts w:ascii="Times New Roman" w:eastAsia="Calibri" w:hAnsi="Times New Roman" w:cs="Times New Roman"/>
          <w:sz w:val="24"/>
          <w:szCs w:val="24"/>
        </w:rPr>
      </w:pPr>
      <w:r w:rsidRPr="008D4A9D">
        <w:rPr>
          <w:rFonts w:ascii="Times New Roman" w:eastAsia="Calibri" w:hAnsi="Times New Roman" w:cs="Times New Roman"/>
          <w:sz w:val="24"/>
          <w:szCs w:val="24"/>
        </w:rPr>
        <w:t xml:space="preserve">напряжение-расслабление, </w:t>
      </w:r>
    </w:p>
    <w:p w:rsidR="00E9113F" w:rsidRPr="008D4A9D" w:rsidRDefault="00E9113F" w:rsidP="002C6194">
      <w:pPr>
        <w:numPr>
          <w:ilvl w:val="0"/>
          <w:numId w:val="37"/>
        </w:numPr>
        <w:spacing w:after="0" w:line="240" w:lineRule="auto"/>
        <w:ind w:firstLine="709"/>
        <w:contextualSpacing/>
        <w:jc w:val="both"/>
        <w:rPr>
          <w:rFonts w:ascii="Times New Roman" w:eastAsia="Calibri" w:hAnsi="Times New Roman" w:cs="Times New Roman"/>
          <w:sz w:val="24"/>
          <w:szCs w:val="24"/>
        </w:rPr>
      </w:pPr>
      <w:r w:rsidRPr="008D4A9D">
        <w:rPr>
          <w:rFonts w:ascii="Times New Roman" w:eastAsia="Calibri" w:hAnsi="Times New Roman" w:cs="Times New Roman"/>
          <w:sz w:val="24"/>
          <w:szCs w:val="24"/>
        </w:rPr>
        <w:t>больно-приятно и т.п.</w:t>
      </w:r>
    </w:p>
    <w:p w:rsidR="00E9113F" w:rsidRPr="008D4A9D" w:rsidRDefault="00E9113F" w:rsidP="00C02DDC">
      <w:pPr>
        <w:spacing w:after="0" w:line="240" w:lineRule="auto"/>
        <w:ind w:firstLine="709"/>
        <w:jc w:val="both"/>
        <w:rPr>
          <w:rFonts w:ascii="Times New Roman" w:eastAsia="Calibri" w:hAnsi="Times New Roman" w:cs="Times New Roman"/>
          <w:b/>
          <w:sz w:val="24"/>
          <w:szCs w:val="24"/>
        </w:rPr>
      </w:pPr>
      <w:r w:rsidRPr="008D4A9D">
        <w:rPr>
          <w:rFonts w:ascii="Times New Roman" w:eastAsia="Calibri" w:hAnsi="Times New Roman" w:cs="Times New Roman"/>
          <w:b/>
          <w:sz w:val="24"/>
          <w:szCs w:val="24"/>
        </w:rPr>
        <w:t>Управляет произвольными движениями:</w:t>
      </w:r>
    </w:p>
    <w:p w:rsidR="00E9113F" w:rsidRPr="008D4A9D" w:rsidRDefault="00E9113F" w:rsidP="002C6194">
      <w:pPr>
        <w:numPr>
          <w:ilvl w:val="0"/>
          <w:numId w:val="38"/>
        </w:numPr>
        <w:spacing w:after="0" w:line="240" w:lineRule="auto"/>
        <w:ind w:firstLine="709"/>
        <w:contextualSpacing/>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статическими,</w:t>
      </w:r>
    </w:p>
    <w:p w:rsidR="00E9113F" w:rsidRPr="008D4A9D" w:rsidRDefault="00E9113F" w:rsidP="002C6194">
      <w:pPr>
        <w:numPr>
          <w:ilvl w:val="0"/>
          <w:numId w:val="38"/>
        </w:numPr>
        <w:spacing w:after="0" w:line="240" w:lineRule="auto"/>
        <w:ind w:firstLine="709"/>
        <w:contextualSpacing/>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динамическими.</w:t>
      </w:r>
    </w:p>
    <w:p w:rsidR="00E9113F" w:rsidRPr="008D4A9D" w:rsidRDefault="00E9113F" w:rsidP="00C02DDC">
      <w:pPr>
        <w:spacing w:after="0" w:line="240" w:lineRule="auto"/>
        <w:ind w:firstLine="709"/>
        <w:jc w:val="both"/>
        <w:rPr>
          <w:rFonts w:ascii="Times New Roman" w:eastAsia="Calibri" w:hAnsi="Times New Roman" w:cs="Times New Roman"/>
          <w:b/>
          <w:sz w:val="24"/>
          <w:szCs w:val="24"/>
          <w:lang w:eastAsia="en-US"/>
        </w:rPr>
      </w:pPr>
      <w:r w:rsidRPr="008D4A9D">
        <w:rPr>
          <w:rFonts w:ascii="Times New Roman" w:eastAsia="Calibri" w:hAnsi="Times New Roman" w:cs="Times New Roman"/>
          <w:b/>
          <w:sz w:val="24"/>
          <w:szCs w:val="24"/>
          <w:lang w:eastAsia="en-US"/>
        </w:rPr>
        <w:t>Проявляет двигательные способности:</w:t>
      </w:r>
    </w:p>
    <w:p w:rsidR="00E9113F" w:rsidRPr="008D4A9D" w:rsidRDefault="00E9113F" w:rsidP="002C6194">
      <w:pPr>
        <w:numPr>
          <w:ilvl w:val="0"/>
          <w:numId w:val="39"/>
        </w:numPr>
        <w:spacing w:after="0" w:line="240" w:lineRule="auto"/>
        <w:ind w:firstLine="709"/>
        <w:contextualSpacing/>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общую выносливость,</w:t>
      </w:r>
    </w:p>
    <w:p w:rsidR="00E9113F" w:rsidRPr="008D4A9D" w:rsidRDefault="00E9113F" w:rsidP="002C6194">
      <w:pPr>
        <w:numPr>
          <w:ilvl w:val="0"/>
          <w:numId w:val="39"/>
        </w:numPr>
        <w:spacing w:after="0" w:line="240" w:lineRule="auto"/>
        <w:ind w:firstLine="709"/>
        <w:contextualSpacing/>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быстроту,</w:t>
      </w:r>
    </w:p>
    <w:p w:rsidR="00E9113F" w:rsidRPr="008D4A9D" w:rsidRDefault="00E9113F" w:rsidP="002C6194">
      <w:pPr>
        <w:numPr>
          <w:ilvl w:val="0"/>
          <w:numId w:val="39"/>
        </w:numPr>
        <w:spacing w:after="0" w:line="240" w:lineRule="auto"/>
        <w:ind w:firstLine="709"/>
        <w:contextualSpacing/>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гибкость,</w:t>
      </w:r>
    </w:p>
    <w:p w:rsidR="00E9113F" w:rsidRPr="008D4A9D" w:rsidRDefault="00E9113F" w:rsidP="002C6194">
      <w:pPr>
        <w:numPr>
          <w:ilvl w:val="0"/>
          <w:numId w:val="39"/>
        </w:numPr>
        <w:spacing w:after="0" w:line="240" w:lineRule="auto"/>
        <w:ind w:firstLine="709"/>
        <w:contextualSpacing/>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координационные способности,</w:t>
      </w:r>
    </w:p>
    <w:p w:rsidR="00E9113F" w:rsidRPr="008D4A9D" w:rsidRDefault="00E9113F" w:rsidP="002C6194">
      <w:pPr>
        <w:numPr>
          <w:ilvl w:val="0"/>
          <w:numId w:val="39"/>
        </w:numPr>
        <w:spacing w:after="0" w:line="240" w:lineRule="auto"/>
        <w:ind w:firstLine="709"/>
        <w:contextualSpacing/>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силовые способности.</w:t>
      </w:r>
    </w:p>
    <w:p w:rsidR="00E9113F" w:rsidRPr="008D4A9D" w:rsidRDefault="00E9113F" w:rsidP="00C02DDC">
      <w:pPr>
        <w:spacing w:after="0" w:line="240" w:lineRule="auto"/>
        <w:ind w:left="720" w:firstLine="709"/>
        <w:contextualSpacing/>
        <w:jc w:val="both"/>
        <w:rPr>
          <w:rFonts w:ascii="Times New Roman" w:eastAsia="Calibri" w:hAnsi="Times New Roman" w:cs="Times New Roman"/>
          <w:sz w:val="24"/>
          <w:szCs w:val="24"/>
          <w:lang w:eastAsia="en-US"/>
        </w:rPr>
      </w:pPr>
    </w:p>
    <w:p w:rsidR="00E9113F" w:rsidRPr="008D4A9D" w:rsidRDefault="00E9113F" w:rsidP="00C02DDC">
      <w:pPr>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Times New Roman" w:hAnsi="Times New Roman" w:cs="Times New Roman"/>
          <w:b/>
          <w:sz w:val="24"/>
          <w:szCs w:val="24"/>
        </w:rPr>
        <w:t>Личностные и предметные результаты освоения предмета</w:t>
      </w:r>
    </w:p>
    <w:p w:rsidR="00E9113F" w:rsidRPr="008D4A9D" w:rsidRDefault="00E9113F" w:rsidP="00C02DDC">
      <w:pPr>
        <w:spacing w:after="0" w:line="240" w:lineRule="auto"/>
        <w:ind w:firstLine="709"/>
        <w:jc w:val="both"/>
        <w:rPr>
          <w:rFonts w:ascii="Times New Roman" w:eastAsia="Times New Roman" w:hAnsi="Times New Roman" w:cs="Times New Roman"/>
          <w:sz w:val="24"/>
          <w:szCs w:val="24"/>
        </w:rPr>
      </w:pPr>
      <w:r w:rsidRPr="008D4A9D">
        <w:rPr>
          <w:rFonts w:ascii="Times New Roman" w:eastAsia="Times New Roman" w:hAnsi="Times New Roman" w:cs="Times New Roman"/>
          <w:b/>
          <w:i/>
          <w:sz w:val="24"/>
          <w:szCs w:val="24"/>
        </w:rPr>
        <w:t xml:space="preserve">     Требования к результатам освоения АООП:</w:t>
      </w:r>
      <w:r w:rsidRPr="008D4A9D">
        <w:rPr>
          <w:rFonts w:ascii="Times New Roman" w:eastAsia="Times New Roman" w:hAnsi="Times New Roman" w:cs="Times New Roman"/>
          <w:sz w:val="24"/>
          <w:szCs w:val="24"/>
        </w:rPr>
        <w:t xml:space="preserve"> </w:t>
      </w:r>
    </w:p>
    <w:p w:rsidR="00E9113F" w:rsidRPr="008D4A9D" w:rsidRDefault="00E9113F" w:rsidP="00C02DDC">
      <w:pPr>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Times New Roman" w:hAnsi="Times New Roman" w:cs="Times New Roman"/>
          <w:sz w:val="24"/>
          <w:szCs w:val="24"/>
        </w:rPr>
        <w:t xml:space="preserve">     основным ожидаемым результатом освоения, обучающимся АООП  (вариант 2) является развитие жизненной компетенции, позволяющей достичь максимальной самостоятельности (в соответствии с его психическими и физическими возможностями) в решении повседневных жизненных задач, включение в жизнь общества через индивидуальное поэтапное и планомерное расширение жизненного опыта и повседневных социальных контактов. </w:t>
      </w:r>
    </w:p>
    <w:p w:rsidR="00E9113F" w:rsidRPr="008D4A9D" w:rsidRDefault="00E9113F" w:rsidP="00C02DDC">
      <w:pPr>
        <w:spacing w:after="0" w:line="240" w:lineRule="auto"/>
        <w:ind w:firstLine="709"/>
        <w:jc w:val="both"/>
        <w:rPr>
          <w:rFonts w:ascii="Times New Roman" w:eastAsia="Times New Roman" w:hAnsi="Times New Roman" w:cs="Times New Roman"/>
          <w:sz w:val="24"/>
          <w:szCs w:val="24"/>
        </w:rPr>
      </w:pPr>
      <w:r w:rsidRPr="008D4A9D">
        <w:rPr>
          <w:rFonts w:ascii="Times New Roman" w:eastAsia="Times New Roman" w:hAnsi="Times New Roman" w:cs="Times New Roman"/>
          <w:sz w:val="24"/>
          <w:szCs w:val="24"/>
        </w:rPr>
        <w:t xml:space="preserve">Ожидаемые личностные результаты освоения АООП заносятся в СИПР каждого ребёнка с учетом индивидуальных возможностей и специфических образовательных потребностей обучающихся. </w:t>
      </w:r>
    </w:p>
    <w:p w:rsidR="00E9113F" w:rsidRPr="008D4A9D" w:rsidRDefault="00E9113F" w:rsidP="00C02DDC">
      <w:pPr>
        <w:spacing w:after="0" w:line="240" w:lineRule="auto"/>
        <w:ind w:firstLine="709"/>
        <w:jc w:val="both"/>
        <w:rPr>
          <w:rFonts w:ascii="Times New Roman" w:eastAsia="Times New Roman" w:hAnsi="Times New Roman" w:cs="Times New Roman"/>
          <w:b/>
          <w:sz w:val="24"/>
          <w:szCs w:val="24"/>
        </w:rPr>
      </w:pPr>
      <w:r w:rsidRPr="008D4A9D">
        <w:rPr>
          <w:rFonts w:ascii="Times New Roman" w:eastAsia="Times New Roman" w:hAnsi="Times New Roman" w:cs="Times New Roman"/>
          <w:b/>
          <w:sz w:val="24"/>
          <w:szCs w:val="24"/>
        </w:rPr>
        <w:t>Личностные результаты освоения АООП включают:</w:t>
      </w:r>
    </w:p>
    <w:p w:rsidR="00E9113F" w:rsidRPr="008D4A9D" w:rsidRDefault="00E9113F" w:rsidP="00C02DDC">
      <w:pPr>
        <w:spacing w:after="0" w:line="240" w:lineRule="auto"/>
        <w:ind w:firstLine="709"/>
        <w:jc w:val="both"/>
        <w:rPr>
          <w:rFonts w:ascii="Times New Roman" w:eastAsia="Times New Roman" w:hAnsi="Times New Roman" w:cs="Times New Roman"/>
          <w:sz w:val="24"/>
          <w:szCs w:val="24"/>
        </w:rPr>
      </w:pPr>
      <w:r w:rsidRPr="008D4A9D">
        <w:rPr>
          <w:rFonts w:ascii="Times New Roman" w:eastAsia="Times New Roman" w:hAnsi="Times New Roman" w:cs="Times New Roman"/>
          <w:sz w:val="24"/>
          <w:szCs w:val="24"/>
        </w:rPr>
        <w:t xml:space="preserve">     1) основы персональной идентичности, осознание своей принадлежности к определенному полу, осознание себя как «Я»; </w:t>
      </w:r>
    </w:p>
    <w:p w:rsidR="00E9113F" w:rsidRPr="008D4A9D" w:rsidRDefault="00E9113F" w:rsidP="00C02DDC">
      <w:pPr>
        <w:spacing w:after="0" w:line="240" w:lineRule="auto"/>
        <w:ind w:firstLine="709"/>
        <w:jc w:val="both"/>
        <w:rPr>
          <w:rFonts w:ascii="Times New Roman" w:eastAsia="Times New Roman" w:hAnsi="Times New Roman" w:cs="Times New Roman"/>
          <w:sz w:val="24"/>
          <w:szCs w:val="24"/>
        </w:rPr>
      </w:pPr>
      <w:r w:rsidRPr="008D4A9D">
        <w:rPr>
          <w:rFonts w:ascii="Times New Roman" w:eastAsia="Times New Roman" w:hAnsi="Times New Roman" w:cs="Times New Roman"/>
          <w:sz w:val="24"/>
          <w:szCs w:val="24"/>
        </w:rPr>
        <w:t xml:space="preserve">     2) социально-эмоциональное участие в процессе общения и совместной деятельности; </w:t>
      </w:r>
    </w:p>
    <w:p w:rsidR="00E9113F" w:rsidRPr="008D4A9D" w:rsidRDefault="00E9113F" w:rsidP="00C02DDC">
      <w:pPr>
        <w:spacing w:after="0" w:line="240" w:lineRule="auto"/>
        <w:ind w:firstLine="709"/>
        <w:jc w:val="both"/>
        <w:rPr>
          <w:rFonts w:ascii="Times New Roman" w:eastAsia="Times New Roman" w:hAnsi="Times New Roman" w:cs="Times New Roman"/>
          <w:sz w:val="24"/>
          <w:szCs w:val="24"/>
        </w:rPr>
      </w:pPr>
      <w:r w:rsidRPr="008D4A9D">
        <w:rPr>
          <w:rFonts w:ascii="Times New Roman" w:eastAsia="Times New Roman" w:hAnsi="Times New Roman" w:cs="Times New Roman"/>
          <w:sz w:val="24"/>
          <w:szCs w:val="24"/>
        </w:rPr>
        <w:t xml:space="preserve">     3) формирование уважительного отношения к окружающим; </w:t>
      </w:r>
    </w:p>
    <w:p w:rsidR="00E9113F" w:rsidRPr="008D4A9D" w:rsidRDefault="00E9113F" w:rsidP="00C02DDC">
      <w:pPr>
        <w:spacing w:after="0" w:line="240" w:lineRule="auto"/>
        <w:ind w:firstLine="709"/>
        <w:jc w:val="both"/>
        <w:rPr>
          <w:rFonts w:ascii="Times New Roman" w:eastAsia="Times New Roman" w:hAnsi="Times New Roman" w:cs="Times New Roman"/>
          <w:sz w:val="24"/>
          <w:szCs w:val="24"/>
        </w:rPr>
      </w:pPr>
      <w:r w:rsidRPr="008D4A9D">
        <w:rPr>
          <w:rFonts w:ascii="Times New Roman" w:eastAsia="Times New Roman" w:hAnsi="Times New Roman" w:cs="Times New Roman"/>
          <w:sz w:val="24"/>
          <w:szCs w:val="24"/>
        </w:rPr>
        <w:t xml:space="preserve">     4) овладение начальными навыками адаптации; </w:t>
      </w:r>
    </w:p>
    <w:p w:rsidR="00E9113F" w:rsidRPr="008D4A9D" w:rsidRDefault="00E9113F" w:rsidP="00C02DDC">
      <w:pPr>
        <w:spacing w:after="0" w:line="240" w:lineRule="auto"/>
        <w:ind w:firstLine="709"/>
        <w:jc w:val="both"/>
        <w:rPr>
          <w:rFonts w:ascii="Times New Roman" w:eastAsia="Times New Roman" w:hAnsi="Times New Roman" w:cs="Times New Roman"/>
          <w:sz w:val="24"/>
          <w:szCs w:val="24"/>
        </w:rPr>
      </w:pPr>
      <w:r w:rsidRPr="008D4A9D">
        <w:rPr>
          <w:rFonts w:ascii="Times New Roman" w:eastAsia="Times New Roman" w:hAnsi="Times New Roman" w:cs="Times New Roman"/>
          <w:sz w:val="24"/>
          <w:szCs w:val="24"/>
        </w:rPr>
        <w:t xml:space="preserve">     5) освоение доступной социальной роли (обучающегося);</w:t>
      </w:r>
    </w:p>
    <w:p w:rsidR="00E9113F" w:rsidRPr="008D4A9D" w:rsidRDefault="00E9113F" w:rsidP="00C02DDC">
      <w:pPr>
        <w:spacing w:after="0" w:line="240" w:lineRule="auto"/>
        <w:ind w:firstLine="709"/>
        <w:jc w:val="both"/>
        <w:rPr>
          <w:rFonts w:ascii="Times New Roman" w:eastAsia="Times New Roman" w:hAnsi="Times New Roman" w:cs="Times New Roman"/>
          <w:sz w:val="24"/>
          <w:szCs w:val="24"/>
        </w:rPr>
      </w:pPr>
      <w:r w:rsidRPr="008D4A9D">
        <w:rPr>
          <w:rFonts w:ascii="Times New Roman" w:eastAsia="Times New Roman" w:hAnsi="Times New Roman" w:cs="Times New Roman"/>
          <w:sz w:val="24"/>
          <w:szCs w:val="24"/>
        </w:rPr>
        <w:t xml:space="preserve">     6) развитие мотивов учебной деятельности и первичное формирование личностного смысла обучения; </w:t>
      </w:r>
    </w:p>
    <w:p w:rsidR="00E9113F" w:rsidRPr="008D4A9D" w:rsidRDefault="00E9113F" w:rsidP="00C02DDC">
      <w:pPr>
        <w:spacing w:after="0" w:line="240" w:lineRule="auto"/>
        <w:ind w:firstLine="709"/>
        <w:jc w:val="both"/>
        <w:rPr>
          <w:rFonts w:ascii="Times New Roman" w:eastAsia="Times New Roman" w:hAnsi="Times New Roman" w:cs="Times New Roman"/>
          <w:sz w:val="24"/>
          <w:szCs w:val="24"/>
        </w:rPr>
      </w:pPr>
      <w:r w:rsidRPr="008D4A9D">
        <w:rPr>
          <w:rFonts w:ascii="Times New Roman" w:eastAsia="Times New Roman" w:hAnsi="Times New Roman" w:cs="Times New Roman"/>
          <w:sz w:val="24"/>
          <w:szCs w:val="24"/>
        </w:rPr>
        <w:t xml:space="preserve">     7) развитие первичной самостоятельности и личной ответственности за свои поступки; </w:t>
      </w:r>
    </w:p>
    <w:p w:rsidR="00E9113F" w:rsidRPr="008D4A9D" w:rsidRDefault="00E9113F" w:rsidP="00C02DDC">
      <w:pPr>
        <w:spacing w:after="0" w:line="240" w:lineRule="auto"/>
        <w:ind w:firstLine="709"/>
        <w:jc w:val="both"/>
        <w:rPr>
          <w:rFonts w:ascii="Times New Roman" w:eastAsia="Times New Roman" w:hAnsi="Times New Roman" w:cs="Times New Roman"/>
          <w:sz w:val="24"/>
          <w:szCs w:val="24"/>
        </w:rPr>
      </w:pPr>
      <w:r w:rsidRPr="008D4A9D">
        <w:rPr>
          <w:rFonts w:ascii="Times New Roman" w:eastAsia="Times New Roman" w:hAnsi="Times New Roman" w:cs="Times New Roman"/>
          <w:sz w:val="24"/>
          <w:szCs w:val="24"/>
        </w:rPr>
        <w:t xml:space="preserve">     8) формирование эстетических потребностей, ценностей и чувств; </w:t>
      </w:r>
    </w:p>
    <w:p w:rsidR="00E9113F" w:rsidRPr="008D4A9D" w:rsidRDefault="00E9113F" w:rsidP="00C02DDC">
      <w:pPr>
        <w:spacing w:after="0" w:line="240" w:lineRule="auto"/>
        <w:ind w:firstLine="709"/>
        <w:jc w:val="both"/>
        <w:rPr>
          <w:rFonts w:ascii="Times New Roman" w:eastAsia="Times New Roman" w:hAnsi="Times New Roman" w:cs="Times New Roman"/>
          <w:sz w:val="24"/>
          <w:szCs w:val="24"/>
        </w:rPr>
      </w:pPr>
      <w:r w:rsidRPr="008D4A9D">
        <w:rPr>
          <w:rFonts w:ascii="Times New Roman" w:eastAsia="Times New Roman" w:hAnsi="Times New Roman" w:cs="Times New Roman"/>
          <w:sz w:val="24"/>
          <w:szCs w:val="24"/>
        </w:rPr>
        <w:t xml:space="preserve">     9) развитие этических чувств, доброжелательности и эмоционально-нравственной отзывчивости, понимания и сопереживания чувствам других людей; </w:t>
      </w:r>
    </w:p>
    <w:p w:rsidR="00E9113F" w:rsidRPr="008D4A9D" w:rsidRDefault="00E9113F" w:rsidP="00C02DDC">
      <w:pPr>
        <w:spacing w:after="0" w:line="240" w:lineRule="auto"/>
        <w:ind w:firstLine="709"/>
        <w:jc w:val="both"/>
        <w:rPr>
          <w:rFonts w:ascii="Times New Roman" w:eastAsia="Times New Roman" w:hAnsi="Times New Roman" w:cs="Times New Roman"/>
          <w:sz w:val="24"/>
          <w:szCs w:val="24"/>
        </w:rPr>
      </w:pPr>
      <w:r w:rsidRPr="008D4A9D">
        <w:rPr>
          <w:rFonts w:ascii="Times New Roman" w:eastAsia="Times New Roman" w:hAnsi="Times New Roman" w:cs="Times New Roman"/>
          <w:sz w:val="24"/>
          <w:szCs w:val="24"/>
        </w:rPr>
        <w:t xml:space="preserve">     10) развитие навыков сотрудничества с взрослыми и сверстниками в разных социальных ситуациях; </w:t>
      </w:r>
    </w:p>
    <w:p w:rsidR="00E9113F" w:rsidRPr="008D4A9D" w:rsidRDefault="00E9113F" w:rsidP="00C02DDC">
      <w:pPr>
        <w:spacing w:after="0" w:line="240" w:lineRule="auto"/>
        <w:ind w:firstLine="709"/>
        <w:jc w:val="both"/>
        <w:rPr>
          <w:rFonts w:ascii="Times New Roman" w:eastAsia="Times New Roman" w:hAnsi="Times New Roman" w:cs="Times New Roman"/>
          <w:sz w:val="24"/>
          <w:szCs w:val="24"/>
        </w:rPr>
      </w:pPr>
    </w:p>
    <w:p w:rsidR="00E9113F" w:rsidRPr="008D4A9D" w:rsidRDefault="00E9113F" w:rsidP="00C02DDC">
      <w:pPr>
        <w:spacing w:after="0" w:line="240" w:lineRule="auto"/>
        <w:ind w:firstLine="709"/>
        <w:jc w:val="both"/>
        <w:rPr>
          <w:rFonts w:ascii="Times New Roman" w:eastAsia="Times New Roman" w:hAnsi="Times New Roman" w:cs="Times New Roman"/>
          <w:b/>
          <w:sz w:val="24"/>
          <w:szCs w:val="24"/>
        </w:rPr>
      </w:pPr>
      <w:r w:rsidRPr="008D4A9D">
        <w:rPr>
          <w:rFonts w:ascii="Times New Roman" w:eastAsia="Times New Roman" w:hAnsi="Times New Roman" w:cs="Times New Roman"/>
          <w:b/>
          <w:sz w:val="24"/>
          <w:szCs w:val="24"/>
        </w:rPr>
        <w:t>Предметные результаты освоения АООП в области адаптивной физической культуры:</w:t>
      </w:r>
    </w:p>
    <w:p w:rsidR="00E9113F" w:rsidRPr="008D4A9D" w:rsidRDefault="00E9113F" w:rsidP="00C02DDC">
      <w:pPr>
        <w:autoSpaceDE w:val="0"/>
        <w:autoSpaceDN w:val="0"/>
        <w:adjustRightInd w:val="0"/>
        <w:spacing w:after="0" w:line="240" w:lineRule="auto"/>
        <w:ind w:firstLine="709"/>
        <w:jc w:val="both"/>
        <w:rPr>
          <w:rFonts w:ascii="Times New Roman" w:eastAsia="Calibri" w:hAnsi="Times New Roman" w:cs="Times New Roman"/>
          <w:sz w:val="24"/>
          <w:szCs w:val="24"/>
        </w:rPr>
      </w:pPr>
      <w:r w:rsidRPr="008D4A9D">
        <w:rPr>
          <w:rFonts w:ascii="Times New Roman" w:eastAsia="Calibri" w:hAnsi="Times New Roman" w:cs="Times New Roman"/>
          <w:sz w:val="24"/>
          <w:szCs w:val="24"/>
        </w:rPr>
        <w:t xml:space="preserve">1. </w:t>
      </w:r>
      <w:r w:rsidRPr="008D4A9D">
        <w:rPr>
          <w:rFonts w:ascii="Times New Roman" w:eastAsia="Calibri" w:hAnsi="Times New Roman" w:cs="Times New Roman"/>
          <w:i/>
          <w:iCs/>
          <w:sz w:val="24"/>
          <w:szCs w:val="24"/>
        </w:rPr>
        <w:t xml:space="preserve">Восприятие собственного тела, осознание своих физических возможностей и ограничений: </w:t>
      </w:r>
    </w:p>
    <w:p w:rsidR="00E9113F" w:rsidRPr="008D4A9D" w:rsidRDefault="00E9113F" w:rsidP="00C02DDC">
      <w:pPr>
        <w:autoSpaceDE w:val="0"/>
        <w:autoSpaceDN w:val="0"/>
        <w:adjustRightInd w:val="0"/>
        <w:spacing w:after="0" w:line="240" w:lineRule="auto"/>
        <w:ind w:firstLine="709"/>
        <w:jc w:val="both"/>
        <w:rPr>
          <w:rFonts w:ascii="Times New Roman" w:eastAsia="Calibri" w:hAnsi="Times New Roman" w:cs="Times New Roman"/>
          <w:sz w:val="24"/>
          <w:szCs w:val="24"/>
        </w:rPr>
      </w:pPr>
      <w:r w:rsidRPr="008D4A9D">
        <w:rPr>
          <w:rFonts w:ascii="Times New Roman" w:eastAsia="Calibri" w:hAnsi="Times New Roman" w:cs="Times New Roman"/>
          <w:sz w:val="24"/>
          <w:szCs w:val="24"/>
        </w:rPr>
        <w:t>1.1 освоение доступных способов контроля над функциями собственного тела: сидеть, стоять, передвигаться;</w:t>
      </w:r>
    </w:p>
    <w:p w:rsidR="00E9113F" w:rsidRPr="008D4A9D" w:rsidRDefault="00E9113F" w:rsidP="00C02DDC">
      <w:pPr>
        <w:autoSpaceDE w:val="0"/>
        <w:autoSpaceDN w:val="0"/>
        <w:adjustRightInd w:val="0"/>
        <w:spacing w:after="0" w:line="240" w:lineRule="auto"/>
        <w:ind w:firstLine="709"/>
        <w:jc w:val="both"/>
        <w:rPr>
          <w:rFonts w:ascii="Times New Roman" w:eastAsia="Calibri" w:hAnsi="Times New Roman" w:cs="Times New Roman"/>
          <w:sz w:val="24"/>
          <w:szCs w:val="24"/>
        </w:rPr>
      </w:pPr>
      <w:r w:rsidRPr="008D4A9D">
        <w:rPr>
          <w:rFonts w:ascii="Times New Roman" w:eastAsia="Calibri" w:hAnsi="Times New Roman" w:cs="Times New Roman"/>
          <w:sz w:val="24"/>
          <w:szCs w:val="24"/>
        </w:rPr>
        <w:t xml:space="preserve">1.2 освоение двигательных навыков, последовательности движений, развитие координационных способностей; </w:t>
      </w:r>
    </w:p>
    <w:p w:rsidR="00E9113F" w:rsidRPr="008D4A9D" w:rsidRDefault="00E9113F" w:rsidP="00C02DDC">
      <w:pPr>
        <w:autoSpaceDE w:val="0"/>
        <w:autoSpaceDN w:val="0"/>
        <w:adjustRightInd w:val="0"/>
        <w:spacing w:after="0" w:line="240" w:lineRule="auto"/>
        <w:ind w:firstLine="709"/>
        <w:jc w:val="both"/>
        <w:rPr>
          <w:rFonts w:ascii="Times New Roman" w:eastAsia="Calibri" w:hAnsi="Times New Roman" w:cs="Times New Roman"/>
          <w:sz w:val="24"/>
          <w:szCs w:val="24"/>
        </w:rPr>
      </w:pPr>
      <w:r w:rsidRPr="008D4A9D">
        <w:rPr>
          <w:rFonts w:ascii="Times New Roman" w:eastAsia="Calibri" w:hAnsi="Times New Roman" w:cs="Times New Roman"/>
          <w:sz w:val="24"/>
          <w:szCs w:val="24"/>
        </w:rPr>
        <w:t xml:space="preserve">1.3 совершенствование физических качеств: ловкости, силы, быстроты, выносливости; </w:t>
      </w:r>
    </w:p>
    <w:p w:rsidR="00E9113F" w:rsidRPr="008D4A9D" w:rsidRDefault="00E9113F" w:rsidP="00C02DDC">
      <w:pPr>
        <w:autoSpaceDE w:val="0"/>
        <w:autoSpaceDN w:val="0"/>
        <w:adjustRightInd w:val="0"/>
        <w:spacing w:after="0" w:line="240" w:lineRule="auto"/>
        <w:ind w:firstLine="709"/>
        <w:jc w:val="both"/>
        <w:rPr>
          <w:rFonts w:ascii="Times New Roman" w:eastAsia="Calibri" w:hAnsi="Times New Roman" w:cs="Times New Roman"/>
          <w:sz w:val="24"/>
          <w:szCs w:val="24"/>
        </w:rPr>
      </w:pPr>
      <w:r w:rsidRPr="008D4A9D">
        <w:rPr>
          <w:rFonts w:ascii="Times New Roman" w:eastAsia="Calibri" w:hAnsi="Times New Roman" w:cs="Times New Roman"/>
          <w:sz w:val="24"/>
          <w:szCs w:val="24"/>
        </w:rPr>
        <w:t xml:space="preserve">1.4 умение радоваться успехам. </w:t>
      </w:r>
    </w:p>
    <w:p w:rsidR="00E9113F" w:rsidRPr="008D4A9D" w:rsidRDefault="00E9113F" w:rsidP="00C02DD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 xml:space="preserve">2. </w:t>
      </w:r>
      <w:r w:rsidRPr="008D4A9D">
        <w:rPr>
          <w:rFonts w:ascii="Times New Roman" w:eastAsia="Calibri" w:hAnsi="Times New Roman" w:cs="Times New Roman"/>
          <w:i/>
          <w:iCs/>
          <w:sz w:val="24"/>
          <w:szCs w:val="24"/>
          <w:lang w:eastAsia="en-US"/>
        </w:rPr>
        <w:t>Освоение доступных видов физкультурно-спортивной деятельности спортивные игры:</w:t>
      </w:r>
    </w:p>
    <w:p w:rsidR="00E9113F" w:rsidRPr="008D4A9D" w:rsidRDefault="00E9113F" w:rsidP="00C02DDC">
      <w:pPr>
        <w:autoSpaceDE w:val="0"/>
        <w:autoSpaceDN w:val="0"/>
        <w:adjustRightInd w:val="0"/>
        <w:spacing w:after="0" w:line="240" w:lineRule="auto"/>
        <w:ind w:firstLine="709"/>
        <w:jc w:val="both"/>
        <w:rPr>
          <w:rFonts w:ascii="Times New Roman" w:eastAsia="Calibri" w:hAnsi="Times New Roman" w:cs="Times New Roman"/>
          <w:sz w:val="24"/>
          <w:szCs w:val="24"/>
        </w:rPr>
      </w:pPr>
      <w:r w:rsidRPr="008D4A9D">
        <w:rPr>
          <w:rFonts w:ascii="Times New Roman" w:eastAsia="Calibri" w:hAnsi="Times New Roman" w:cs="Times New Roman"/>
          <w:sz w:val="24"/>
          <w:szCs w:val="24"/>
        </w:rPr>
        <w:t xml:space="preserve">2.1 интерес к определенным видам физкультурно-спортивной деятельности: спортивные и подвижные игры, туризм, физическая подготовка; </w:t>
      </w:r>
    </w:p>
    <w:p w:rsidR="00E9113F" w:rsidRPr="008D4A9D" w:rsidRDefault="00E9113F" w:rsidP="00C02DDC">
      <w:pPr>
        <w:autoSpaceDE w:val="0"/>
        <w:autoSpaceDN w:val="0"/>
        <w:adjustRightInd w:val="0"/>
        <w:spacing w:after="0" w:line="240" w:lineRule="auto"/>
        <w:ind w:firstLine="709"/>
        <w:jc w:val="both"/>
        <w:rPr>
          <w:rFonts w:ascii="Times New Roman" w:eastAsia="Calibri" w:hAnsi="Times New Roman" w:cs="Times New Roman"/>
          <w:sz w:val="24"/>
          <w:szCs w:val="24"/>
        </w:rPr>
      </w:pPr>
      <w:r w:rsidRPr="008D4A9D">
        <w:rPr>
          <w:rFonts w:ascii="Times New Roman" w:eastAsia="Calibri" w:hAnsi="Times New Roman" w:cs="Times New Roman"/>
          <w:sz w:val="24"/>
          <w:szCs w:val="24"/>
        </w:rPr>
        <w:t xml:space="preserve">2.2 играть в подвижные игры. </w:t>
      </w:r>
    </w:p>
    <w:p w:rsidR="00E9113F" w:rsidRPr="008D4A9D" w:rsidRDefault="00E9113F" w:rsidP="00C02DDC">
      <w:pPr>
        <w:autoSpaceDE w:val="0"/>
        <w:autoSpaceDN w:val="0"/>
        <w:adjustRightInd w:val="0"/>
        <w:spacing w:after="0" w:line="240" w:lineRule="auto"/>
        <w:ind w:firstLine="709"/>
        <w:jc w:val="both"/>
        <w:rPr>
          <w:rFonts w:ascii="Times New Roman" w:eastAsia="Calibri" w:hAnsi="Times New Roman" w:cs="Times New Roman"/>
          <w:sz w:val="24"/>
          <w:szCs w:val="24"/>
        </w:rPr>
      </w:pPr>
      <w:r w:rsidRPr="008D4A9D">
        <w:rPr>
          <w:rFonts w:ascii="Times New Roman" w:eastAsia="Calibri" w:hAnsi="Times New Roman" w:cs="Times New Roman"/>
          <w:sz w:val="24"/>
          <w:szCs w:val="24"/>
        </w:rPr>
        <w:t xml:space="preserve">3. </w:t>
      </w:r>
      <w:r w:rsidRPr="008D4A9D">
        <w:rPr>
          <w:rFonts w:ascii="Times New Roman" w:eastAsia="Calibri" w:hAnsi="Times New Roman" w:cs="Times New Roman"/>
          <w:i/>
          <w:iCs/>
          <w:sz w:val="24"/>
          <w:szCs w:val="24"/>
        </w:rPr>
        <w:t xml:space="preserve">Соотнесение самочувствия с настроением, собственной активностью, самостоятельностью и независимостью: </w:t>
      </w:r>
    </w:p>
    <w:p w:rsidR="00E9113F" w:rsidRPr="008D4A9D" w:rsidRDefault="00E9113F" w:rsidP="00C02DDC">
      <w:pPr>
        <w:autoSpaceDE w:val="0"/>
        <w:autoSpaceDN w:val="0"/>
        <w:adjustRightInd w:val="0"/>
        <w:spacing w:after="0" w:line="240" w:lineRule="auto"/>
        <w:ind w:firstLine="709"/>
        <w:jc w:val="both"/>
        <w:rPr>
          <w:rFonts w:ascii="Times New Roman" w:eastAsia="Calibri" w:hAnsi="Times New Roman" w:cs="Times New Roman"/>
          <w:sz w:val="24"/>
          <w:szCs w:val="24"/>
        </w:rPr>
      </w:pPr>
      <w:r w:rsidRPr="008D4A9D">
        <w:rPr>
          <w:rFonts w:ascii="Times New Roman" w:eastAsia="Calibri" w:hAnsi="Times New Roman" w:cs="Times New Roman"/>
          <w:sz w:val="24"/>
          <w:szCs w:val="24"/>
        </w:rPr>
        <w:t xml:space="preserve">3.1 умение определять свое самочувствие в связи с физической нагрузкой: усталость, болевые ощущения, др. </w:t>
      </w:r>
    </w:p>
    <w:p w:rsidR="00E9113F" w:rsidRPr="008D4A9D" w:rsidRDefault="00E9113F" w:rsidP="00C02DDC">
      <w:pPr>
        <w:autoSpaceDE w:val="0"/>
        <w:autoSpaceDN w:val="0"/>
        <w:adjustRightInd w:val="0"/>
        <w:spacing w:after="0" w:line="240" w:lineRule="auto"/>
        <w:ind w:firstLine="709"/>
        <w:jc w:val="both"/>
        <w:rPr>
          <w:rFonts w:ascii="Times New Roman" w:eastAsia="Calibri" w:hAnsi="Times New Roman" w:cs="Times New Roman"/>
          <w:sz w:val="24"/>
          <w:szCs w:val="24"/>
        </w:rPr>
      </w:pPr>
      <w:r w:rsidRPr="008D4A9D">
        <w:rPr>
          <w:rFonts w:ascii="Times New Roman" w:eastAsia="Calibri" w:hAnsi="Times New Roman" w:cs="Times New Roman"/>
          <w:b/>
          <w:sz w:val="24"/>
          <w:szCs w:val="24"/>
        </w:rPr>
        <w:t>Формирование базовых учебных действий включает следующие задачи</w:t>
      </w:r>
      <w:r w:rsidRPr="008D4A9D">
        <w:rPr>
          <w:rFonts w:ascii="Times New Roman" w:eastAsia="Calibri" w:hAnsi="Times New Roman" w:cs="Times New Roman"/>
          <w:sz w:val="24"/>
          <w:szCs w:val="24"/>
        </w:rPr>
        <w:t>:</w:t>
      </w:r>
    </w:p>
    <w:p w:rsidR="00E9113F" w:rsidRPr="008D4A9D" w:rsidRDefault="00E9113F" w:rsidP="00C02DDC">
      <w:pPr>
        <w:autoSpaceDE w:val="0"/>
        <w:autoSpaceDN w:val="0"/>
        <w:adjustRightInd w:val="0"/>
        <w:spacing w:after="0" w:line="240" w:lineRule="auto"/>
        <w:ind w:firstLine="709"/>
        <w:jc w:val="both"/>
        <w:rPr>
          <w:rFonts w:ascii="Times New Roman" w:eastAsia="Calibri" w:hAnsi="Times New Roman" w:cs="Times New Roman"/>
          <w:sz w:val="24"/>
          <w:szCs w:val="24"/>
        </w:rPr>
      </w:pPr>
    </w:p>
    <w:p w:rsidR="00E9113F" w:rsidRPr="008D4A9D" w:rsidRDefault="00E9113F" w:rsidP="00C02DDC">
      <w:pPr>
        <w:autoSpaceDE w:val="0"/>
        <w:autoSpaceDN w:val="0"/>
        <w:adjustRightInd w:val="0"/>
        <w:spacing w:after="0" w:line="240" w:lineRule="auto"/>
        <w:ind w:firstLine="709"/>
        <w:jc w:val="both"/>
        <w:rPr>
          <w:rFonts w:ascii="Times New Roman" w:eastAsia="Calibri" w:hAnsi="Times New Roman" w:cs="Times New Roman"/>
          <w:sz w:val="24"/>
          <w:szCs w:val="24"/>
        </w:rPr>
      </w:pPr>
      <w:r w:rsidRPr="008D4A9D">
        <w:rPr>
          <w:rFonts w:ascii="Times New Roman" w:eastAsia="Calibri" w:hAnsi="Times New Roman" w:cs="Times New Roman"/>
          <w:sz w:val="24"/>
          <w:szCs w:val="24"/>
        </w:rPr>
        <w:t xml:space="preserve">1. Формирование учебного поведения (направленность взгляда (на говорящего взрослого, на задание; умение выполнять инструкции педагога; использование по назначению учебных материалов; умение выполнять действия по образцу и по подражанию).  </w:t>
      </w:r>
    </w:p>
    <w:p w:rsidR="00E9113F" w:rsidRPr="008D4A9D" w:rsidRDefault="00E9113F" w:rsidP="00C02DDC">
      <w:pPr>
        <w:autoSpaceDE w:val="0"/>
        <w:autoSpaceDN w:val="0"/>
        <w:adjustRightInd w:val="0"/>
        <w:spacing w:after="0" w:line="240" w:lineRule="auto"/>
        <w:ind w:firstLine="709"/>
        <w:jc w:val="both"/>
        <w:rPr>
          <w:rFonts w:ascii="Times New Roman" w:eastAsia="Calibri" w:hAnsi="Times New Roman" w:cs="Times New Roman"/>
          <w:sz w:val="24"/>
          <w:szCs w:val="24"/>
        </w:rPr>
      </w:pPr>
      <w:r w:rsidRPr="008D4A9D">
        <w:rPr>
          <w:rFonts w:ascii="Times New Roman" w:eastAsia="Calibri" w:hAnsi="Times New Roman" w:cs="Times New Roman"/>
          <w:sz w:val="24"/>
          <w:szCs w:val="24"/>
        </w:rPr>
        <w:t xml:space="preserve">2. Формирование умения выполнять задание (в течение определенного периода времени, от начала до конца, с заданными качественными параметрами). </w:t>
      </w:r>
    </w:p>
    <w:p w:rsidR="00AA3BC5" w:rsidRDefault="00E9113F" w:rsidP="00AA3BC5">
      <w:pPr>
        <w:autoSpaceDE w:val="0"/>
        <w:autoSpaceDN w:val="0"/>
        <w:adjustRightInd w:val="0"/>
        <w:spacing w:after="0" w:line="240" w:lineRule="auto"/>
        <w:ind w:firstLine="709"/>
        <w:jc w:val="both"/>
        <w:rPr>
          <w:rFonts w:ascii="Times New Roman" w:eastAsia="Calibri" w:hAnsi="Times New Roman" w:cs="Times New Roman"/>
          <w:sz w:val="24"/>
          <w:szCs w:val="24"/>
        </w:rPr>
      </w:pPr>
      <w:r w:rsidRPr="008D4A9D">
        <w:rPr>
          <w:rFonts w:ascii="Times New Roman" w:eastAsia="Calibri" w:hAnsi="Times New Roman" w:cs="Times New Roman"/>
          <w:sz w:val="24"/>
          <w:szCs w:val="24"/>
        </w:rPr>
        <w:t xml:space="preserve">3. Формирование умения самостоятельно переходить от одного задания (операции, действия) к другому в соответствии с расписанием занятий, алгоритмом действия и т.д. </w:t>
      </w:r>
    </w:p>
    <w:p w:rsidR="00AA3BC5" w:rsidRDefault="00AA3BC5" w:rsidP="00AA3BC5">
      <w:pPr>
        <w:autoSpaceDE w:val="0"/>
        <w:autoSpaceDN w:val="0"/>
        <w:adjustRightInd w:val="0"/>
        <w:spacing w:after="0" w:line="240" w:lineRule="auto"/>
        <w:ind w:firstLine="709"/>
        <w:jc w:val="both"/>
        <w:rPr>
          <w:rFonts w:ascii="Times New Roman" w:eastAsia="Calibri" w:hAnsi="Times New Roman" w:cs="Times New Roman"/>
          <w:sz w:val="24"/>
          <w:szCs w:val="24"/>
        </w:rPr>
      </w:pPr>
    </w:p>
    <w:p w:rsidR="00AA3BC5" w:rsidRDefault="00AA3BC5" w:rsidP="00AA3BC5">
      <w:pPr>
        <w:autoSpaceDE w:val="0"/>
        <w:autoSpaceDN w:val="0"/>
        <w:adjustRightInd w:val="0"/>
        <w:spacing w:after="0" w:line="240" w:lineRule="auto"/>
        <w:ind w:firstLine="709"/>
        <w:jc w:val="both"/>
        <w:rPr>
          <w:rFonts w:ascii="Times New Roman" w:eastAsia="Calibri" w:hAnsi="Times New Roman" w:cs="Times New Roman"/>
          <w:sz w:val="24"/>
          <w:szCs w:val="24"/>
        </w:rPr>
      </w:pPr>
    </w:p>
    <w:p w:rsidR="00AA3BC5" w:rsidRPr="00AA3BC5" w:rsidRDefault="00AA3BC5" w:rsidP="00AA3BC5">
      <w:pPr>
        <w:autoSpaceDE w:val="0"/>
        <w:autoSpaceDN w:val="0"/>
        <w:adjustRightInd w:val="0"/>
        <w:spacing w:after="0" w:line="240" w:lineRule="auto"/>
        <w:ind w:firstLine="709"/>
        <w:jc w:val="both"/>
        <w:rPr>
          <w:rFonts w:ascii="Times New Roman" w:eastAsia="Calibri" w:hAnsi="Times New Roman" w:cs="Times New Roman"/>
          <w:b/>
          <w:sz w:val="24"/>
          <w:szCs w:val="24"/>
        </w:rPr>
      </w:pPr>
      <w:r w:rsidRPr="00AA3BC5">
        <w:rPr>
          <w:rFonts w:ascii="Times New Roman" w:eastAsia="Calibri" w:hAnsi="Times New Roman" w:cs="Times New Roman"/>
          <w:b/>
          <w:sz w:val="24"/>
          <w:szCs w:val="24"/>
        </w:rPr>
        <w:t>ОСНОВНОЕ СОДЕРЖАНИЕ УЧЕБНОГО ПРЕДМЕТА</w:t>
      </w:r>
    </w:p>
    <w:p w:rsidR="00E9113F" w:rsidRDefault="00AA3BC5" w:rsidP="00AA3BC5">
      <w:pPr>
        <w:autoSpaceDE w:val="0"/>
        <w:autoSpaceDN w:val="0"/>
        <w:adjustRightInd w:val="0"/>
        <w:spacing w:after="0" w:line="240" w:lineRule="auto"/>
        <w:ind w:firstLine="709"/>
        <w:jc w:val="both"/>
        <w:rPr>
          <w:rFonts w:ascii="Times New Roman" w:eastAsia="Calibri" w:hAnsi="Times New Roman" w:cs="Times New Roman"/>
          <w:sz w:val="24"/>
          <w:szCs w:val="24"/>
        </w:rPr>
      </w:pPr>
      <w:r w:rsidRPr="00AA3BC5">
        <w:rPr>
          <w:rFonts w:ascii="Times New Roman" w:eastAsia="Calibri" w:hAnsi="Times New Roman" w:cs="Times New Roman"/>
          <w:sz w:val="24"/>
          <w:szCs w:val="24"/>
        </w:rPr>
        <w:t xml:space="preserve">     Программа по адаптивной физической культуре  включает 2 раздела, «Физическая подготовка», «Коррекционные подвижные игры».  </w:t>
      </w:r>
    </w:p>
    <w:p w:rsidR="00AA3BC5" w:rsidRPr="008D4A9D" w:rsidRDefault="00AA3BC5" w:rsidP="00C02DDC">
      <w:pPr>
        <w:autoSpaceDE w:val="0"/>
        <w:autoSpaceDN w:val="0"/>
        <w:adjustRightInd w:val="0"/>
        <w:spacing w:after="0" w:line="240" w:lineRule="auto"/>
        <w:ind w:firstLine="709"/>
        <w:jc w:val="both"/>
        <w:rPr>
          <w:rFonts w:ascii="Times New Roman" w:eastAsia="Calibri" w:hAnsi="Times New Roman" w:cs="Times New Roman"/>
          <w:sz w:val="24"/>
          <w:szCs w:val="24"/>
        </w:rPr>
      </w:pPr>
    </w:p>
    <w:p w:rsidR="00E9113F" w:rsidRPr="008D4A9D" w:rsidRDefault="00E9113F" w:rsidP="00C02DDC">
      <w:pPr>
        <w:spacing w:after="0" w:line="240" w:lineRule="auto"/>
        <w:ind w:firstLine="709"/>
        <w:jc w:val="both"/>
        <w:rPr>
          <w:rFonts w:ascii="Times New Roman" w:eastAsia="Calibri" w:hAnsi="Times New Roman" w:cs="Times New Roman"/>
          <w:b/>
          <w:bCs/>
          <w:caps/>
          <w:sz w:val="24"/>
          <w:szCs w:val="24"/>
          <w:lang w:eastAsia="en-US"/>
        </w:rPr>
      </w:pPr>
    </w:p>
    <w:p w:rsidR="00D94DA7" w:rsidRDefault="00D94DA7" w:rsidP="00C02DDC">
      <w:pPr>
        <w:spacing w:before="100" w:beforeAutospacing="1" w:after="0" w:line="240" w:lineRule="auto"/>
        <w:ind w:firstLine="709"/>
        <w:jc w:val="center"/>
        <w:rPr>
          <w:rFonts w:ascii="Times New Roman" w:hAnsi="Times New Roman" w:cs="Times New Roman"/>
          <w:b/>
          <w:sz w:val="24"/>
          <w:szCs w:val="24"/>
        </w:rPr>
      </w:pPr>
    </w:p>
    <w:p w:rsidR="00B214DB" w:rsidRPr="008D4A9D" w:rsidRDefault="00B214DB" w:rsidP="00C02DDC">
      <w:pPr>
        <w:spacing w:before="100" w:beforeAutospacing="1" w:after="0" w:line="240" w:lineRule="auto"/>
        <w:ind w:firstLine="709"/>
        <w:jc w:val="center"/>
        <w:rPr>
          <w:rFonts w:ascii="Times New Roman" w:eastAsiaTheme="minorHAnsi" w:hAnsi="Times New Roman" w:cs="Times New Roman"/>
          <w:sz w:val="24"/>
          <w:szCs w:val="24"/>
          <w:lang w:eastAsia="en-US"/>
        </w:rPr>
      </w:pPr>
      <w:r w:rsidRPr="008D4A9D">
        <w:rPr>
          <w:rFonts w:ascii="Times New Roman" w:hAnsi="Times New Roman" w:cs="Times New Roman"/>
          <w:b/>
          <w:sz w:val="24"/>
          <w:szCs w:val="24"/>
        </w:rPr>
        <w:t>Календарно-тематическое планирование</w:t>
      </w:r>
    </w:p>
    <w:p w:rsidR="00B214DB" w:rsidRDefault="00BE2DF8" w:rsidP="00C02DDC">
      <w:pPr>
        <w:spacing w:before="100" w:beforeAutospacing="1" w:after="0" w:line="240" w:lineRule="auto"/>
        <w:ind w:firstLine="709"/>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Адаптивная физкультура 2</w:t>
      </w:r>
      <w:r w:rsidR="00B214DB" w:rsidRPr="008D4A9D">
        <w:rPr>
          <w:rFonts w:ascii="Times New Roman" w:eastAsiaTheme="minorHAnsi" w:hAnsi="Times New Roman" w:cs="Times New Roman"/>
          <w:b/>
          <w:sz w:val="24"/>
          <w:szCs w:val="24"/>
          <w:lang w:eastAsia="en-US"/>
        </w:rPr>
        <w:t xml:space="preserve"> класс (вариат 2)</w:t>
      </w:r>
    </w:p>
    <w:p w:rsidR="0088079B" w:rsidRDefault="00430ACB" w:rsidP="00C02DDC">
      <w:pPr>
        <w:spacing w:before="100" w:beforeAutospacing="1" w:after="0" w:line="240" w:lineRule="auto"/>
        <w:ind w:firstLine="709"/>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(часы самостоятельной работы обу</w:t>
      </w:r>
      <w:r w:rsidR="0088079B">
        <w:rPr>
          <w:rFonts w:ascii="Times New Roman" w:eastAsiaTheme="minorHAnsi" w:hAnsi="Times New Roman" w:cs="Times New Roman"/>
          <w:b/>
          <w:sz w:val="24"/>
          <w:szCs w:val="24"/>
          <w:lang w:eastAsia="en-US"/>
        </w:rPr>
        <w:t>чающегося)</w:t>
      </w:r>
    </w:p>
    <w:p w:rsidR="00BC4698" w:rsidRDefault="00BC4698" w:rsidP="00C02DDC">
      <w:pPr>
        <w:spacing w:before="100" w:beforeAutospacing="1" w:after="0" w:line="240" w:lineRule="auto"/>
        <w:ind w:firstLine="709"/>
        <w:jc w:val="center"/>
        <w:rPr>
          <w:rFonts w:ascii="Times New Roman" w:eastAsiaTheme="minorHAnsi" w:hAnsi="Times New Roman" w:cs="Times New Roman"/>
          <w:b/>
          <w:sz w:val="24"/>
          <w:szCs w:val="24"/>
          <w:lang w:eastAsia="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938"/>
      </w:tblGrid>
      <w:tr w:rsidR="00BC4698" w:rsidRPr="00CC4B82" w:rsidTr="00BC4698">
        <w:trPr>
          <w:trHeight w:val="345"/>
        </w:trPr>
        <w:tc>
          <w:tcPr>
            <w:tcW w:w="851" w:type="dxa"/>
            <w:vMerge w:val="restart"/>
          </w:tcPr>
          <w:p w:rsidR="00BC4698" w:rsidRPr="00CC4B82" w:rsidRDefault="00BC4698" w:rsidP="00BC4698">
            <w:pPr>
              <w:pStyle w:val="a7"/>
              <w:jc w:val="center"/>
              <w:rPr>
                <w:b/>
                <w:sz w:val="24"/>
                <w:szCs w:val="24"/>
                <w:lang w:val="en-US"/>
              </w:rPr>
            </w:pPr>
            <w:r w:rsidRPr="00CC4B82">
              <w:rPr>
                <w:b/>
                <w:sz w:val="24"/>
                <w:szCs w:val="24"/>
                <w:lang w:val="en-US"/>
              </w:rPr>
              <w:t>№</w:t>
            </w:r>
          </w:p>
          <w:p w:rsidR="00BC4698" w:rsidRPr="00CC4B82" w:rsidRDefault="00BC4698" w:rsidP="00BC4698">
            <w:pPr>
              <w:pStyle w:val="a7"/>
              <w:jc w:val="center"/>
              <w:rPr>
                <w:b/>
                <w:sz w:val="24"/>
                <w:szCs w:val="24"/>
                <w:lang w:val="en-US"/>
              </w:rPr>
            </w:pPr>
            <w:r w:rsidRPr="00CC4B82">
              <w:rPr>
                <w:b/>
                <w:sz w:val="24"/>
                <w:szCs w:val="24"/>
                <w:lang w:val="en-US"/>
              </w:rPr>
              <w:t>урока</w:t>
            </w:r>
          </w:p>
        </w:tc>
        <w:tc>
          <w:tcPr>
            <w:tcW w:w="7938" w:type="dxa"/>
            <w:vMerge w:val="restart"/>
          </w:tcPr>
          <w:p w:rsidR="00BC4698" w:rsidRPr="00CC4B82" w:rsidRDefault="00BC4698" w:rsidP="00BC4698">
            <w:pPr>
              <w:pStyle w:val="a7"/>
              <w:jc w:val="center"/>
              <w:rPr>
                <w:b/>
                <w:sz w:val="24"/>
                <w:szCs w:val="24"/>
                <w:lang w:val="en-US"/>
              </w:rPr>
            </w:pPr>
            <w:r w:rsidRPr="00CC4B82">
              <w:rPr>
                <w:b/>
                <w:sz w:val="24"/>
                <w:szCs w:val="24"/>
                <w:lang w:val="en-US"/>
              </w:rPr>
              <w:t xml:space="preserve">Наименование тем урока                               </w:t>
            </w:r>
          </w:p>
        </w:tc>
      </w:tr>
      <w:tr w:rsidR="00BC4698" w:rsidRPr="00CC4B82" w:rsidTr="00BC4698">
        <w:trPr>
          <w:trHeight w:val="293"/>
        </w:trPr>
        <w:tc>
          <w:tcPr>
            <w:tcW w:w="851" w:type="dxa"/>
            <w:vMerge/>
          </w:tcPr>
          <w:p w:rsidR="00BC4698" w:rsidRPr="00CC4B82" w:rsidRDefault="00BC4698" w:rsidP="00BC4698">
            <w:pPr>
              <w:pStyle w:val="a7"/>
              <w:jc w:val="center"/>
              <w:rPr>
                <w:b/>
                <w:sz w:val="24"/>
                <w:szCs w:val="24"/>
                <w:lang w:val="en-US"/>
              </w:rPr>
            </w:pPr>
          </w:p>
        </w:tc>
        <w:tc>
          <w:tcPr>
            <w:tcW w:w="7938" w:type="dxa"/>
            <w:vMerge/>
          </w:tcPr>
          <w:p w:rsidR="00BC4698" w:rsidRPr="00CC4B82" w:rsidRDefault="00BC4698" w:rsidP="00BC4698">
            <w:pPr>
              <w:pStyle w:val="a7"/>
              <w:jc w:val="center"/>
              <w:rPr>
                <w:b/>
                <w:sz w:val="24"/>
                <w:szCs w:val="24"/>
                <w:lang w:val="en-US"/>
              </w:rPr>
            </w:pPr>
          </w:p>
        </w:tc>
      </w:tr>
      <w:tr w:rsidR="00BC4698" w:rsidRPr="00BC4698" w:rsidTr="00BC4698">
        <w:trPr>
          <w:trHeight w:val="538"/>
        </w:trPr>
        <w:tc>
          <w:tcPr>
            <w:tcW w:w="851" w:type="dxa"/>
          </w:tcPr>
          <w:p w:rsidR="00BC4698" w:rsidRPr="00CC4B82" w:rsidRDefault="00BC4698" w:rsidP="00BC4698">
            <w:pPr>
              <w:numPr>
                <w:ilvl w:val="0"/>
                <w:numId w:val="43"/>
              </w:numPr>
              <w:spacing w:after="0" w:line="240" w:lineRule="auto"/>
              <w:jc w:val="center"/>
              <w:rPr>
                <w:rFonts w:ascii="Times New Roman" w:hAnsi="Times New Roman" w:cs="Times New Roman"/>
                <w:sz w:val="24"/>
                <w:szCs w:val="24"/>
                <w:lang w:val="en-US"/>
              </w:rPr>
            </w:pPr>
          </w:p>
        </w:tc>
        <w:tc>
          <w:tcPr>
            <w:tcW w:w="7938" w:type="dxa"/>
            <w:vAlign w:val="center"/>
          </w:tcPr>
          <w:p w:rsidR="00BC4698" w:rsidRPr="00BC4698" w:rsidRDefault="00BC4698" w:rsidP="00BC4698">
            <w:pPr>
              <w:pStyle w:val="a7"/>
              <w:rPr>
                <w:sz w:val="24"/>
                <w:szCs w:val="24"/>
              </w:rPr>
            </w:pPr>
            <w:r w:rsidRPr="00BC4698">
              <w:rPr>
                <w:sz w:val="24"/>
                <w:szCs w:val="24"/>
              </w:rPr>
              <w:t>Повторение правил поведения и правил безопасности в спортивном зале.</w:t>
            </w:r>
          </w:p>
        </w:tc>
      </w:tr>
      <w:tr w:rsidR="00BC4698" w:rsidRPr="00BC4698" w:rsidTr="00BC4698">
        <w:trPr>
          <w:trHeight w:val="128"/>
        </w:trPr>
        <w:tc>
          <w:tcPr>
            <w:tcW w:w="851" w:type="dxa"/>
          </w:tcPr>
          <w:p w:rsidR="00BC4698" w:rsidRPr="00BC4698" w:rsidRDefault="00BC4698" w:rsidP="00BC4698">
            <w:pPr>
              <w:numPr>
                <w:ilvl w:val="0"/>
                <w:numId w:val="43"/>
              </w:numPr>
              <w:spacing w:after="0" w:line="240" w:lineRule="auto"/>
              <w:jc w:val="center"/>
              <w:rPr>
                <w:rFonts w:ascii="Times New Roman" w:hAnsi="Times New Roman" w:cs="Times New Roman"/>
                <w:sz w:val="24"/>
                <w:szCs w:val="24"/>
              </w:rPr>
            </w:pPr>
          </w:p>
        </w:tc>
        <w:tc>
          <w:tcPr>
            <w:tcW w:w="7938" w:type="dxa"/>
            <w:vAlign w:val="center"/>
          </w:tcPr>
          <w:p w:rsidR="00BC4698" w:rsidRPr="00BC4698" w:rsidRDefault="00BC4698" w:rsidP="00BC4698">
            <w:pPr>
              <w:rPr>
                <w:rFonts w:ascii="Times New Roman" w:hAnsi="Times New Roman" w:cs="Times New Roman"/>
                <w:sz w:val="24"/>
                <w:szCs w:val="24"/>
              </w:rPr>
            </w:pPr>
            <w:r w:rsidRPr="00BC4698">
              <w:rPr>
                <w:rFonts w:ascii="Times New Roman" w:hAnsi="Times New Roman" w:cs="Times New Roman"/>
                <w:sz w:val="24"/>
                <w:szCs w:val="24"/>
              </w:rPr>
              <w:t>Построение в одну шеренгу (равнение по черте).</w:t>
            </w:r>
          </w:p>
        </w:tc>
      </w:tr>
      <w:tr w:rsidR="00BC4698" w:rsidRPr="00BC4698" w:rsidTr="00BC4698">
        <w:trPr>
          <w:trHeight w:val="128"/>
        </w:trPr>
        <w:tc>
          <w:tcPr>
            <w:tcW w:w="851" w:type="dxa"/>
          </w:tcPr>
          <w:p w:rsidR="00BC4698" w:rsidRPr="00BC4698" w:rsidRDefault="00BC4698" w:rsidP="00BC4698">
            <w:pPr>
              <w:pStyle w:val="a9"/>
              <w:numPr>
                <w:ilvl w:val="0"/>
                <w:numId w:val="43"/>
              </w:numPr>
              <w:spacing w:after="0"/>
              <w:jc w:val="center"/>
              <w:rPr>
                <w:rFonts w:ascii="Times New Roman" w:hAnsi="Times New Roman" w:cs="Times New Roman"/>
                <w:sz w:val="24"/>
                <w:szCs w:val="24"/>
              </w:rPr>
            </w:pPr>
          </w:p>
        </w:tc>
        <w:tc>
          <w:tcPr>
            <w:tcW w:w="7938" w:type="dxa"/>
          </w:tcPr>
          <w:p w:rsidR="00BC4698" w:rsidRPr="00BC4698" w:rsidRDefault="00BC4698" w:rsidP="00BC4698">
            <w:pPr>
              <w:rPr>
                <w:rFonts w:ascii="Times New Roman" w:hAnsi="Times New Roman" w:cs="Times New Roman"/>
                <w:sz w:val="24"/>
                <w:szCs w:val="24"/>
              </w:rPr>
            </w:pPr>
            <w:r w:rsidRPr="00BC4698">
              <w:rPr>
                <w:rFonts w:ascii="Times New Roman" w:hAnsi="Times New Roman" w:cs="Times New Roman"/>
                <w:sz w:val="24"/>
                <w:szCs w:val="24"/>
              </w:rPr>
              <w:t>Перестроение из шеренги в круг, взявшись за руки.</w:t>
            </w:r>
          </w:p>
        </w:tc>
      </w:tr>
      <w:tr w:rsidR="00BC4698" w:rsidRPr="00BC4698" w:rsidTr="00BC4698">
        <w:tc>
          <w:tcPr>
            <w:tcW w:w="851" w:type="dxa"/>
          </w:tcPr>
          <w:p w:rsidR="00BC4698" w:rsidRPr="00BC4698" w:rsidRDefault="00BC4698" w:rsidP="00BC4698">
            <w:pPr>
              <w:numPr>
                <w:ilvl w:val="0"/>
                <w:numId w:val="43"/>
              </w:numPr>
              <w:spacing w:after="0" w:line="240" w:lineRule="auto"/>
              <w:jc w:val="center"/>
              <w:rPr>
                <w:rFonts w:ascii="Times New Roman" w:hAnsi="Times New Roman" w:cs="Times New Roman"/>
                <w:sz w:val="24"/>
                <w:szCs w:val="24"/>
              </w:rPr>
            </w:pPr>
          </w:p>
        </w:tc>
        <w:tc>
          <w:tcPr>
            <w:tcW w:w="7938" w:type="dxa"/>
            <w:vAlign w:val="center"/>
          </w:tcPr>
          <w:p w:rsidR="00BC4698" w:rsidRPr="00BC4698" w:rsidRDefault="00BC4698" w:rsidP="00BC4698">
            <w:pPr>
              <w:rPr>
                <w:rFonts w:ascii="Times New Roman" w:hAnsi="Times New Roman" w:cs="Times New Roman"/>
                <w:sz w:val="24"/>
                <w:szCs w:val="24"/>
              </w:rPr>
            </w:pPr>
            <w:r w:rsidRPr="00BC4698">
              <w:rPr>
                <w:rFonts w:ascii="Times New Roman" w:hAnsi="Times New Roman" w:cs="Times New Roman"/>
                <w:sz w:val="24"/>
                <w:szCs w:val="24"/>
              </w:rPr>
              <w:t>Построение в колонну по одному, равнение в затылок.</w:t>
            </w:r>
          </w:p>
        </w:tc>
      </w:tr>
      <w:tr w:rsidR="00BC4698" w:rsidRPr="00BC4698" w:rsidTr="00BC4698">
        <w:tc>
          <w:tcPr>
            <w:tcW w:w="851" w:type="dxa"/>
          </w:tcPr>
          <w:p w:rsidR="00BC4698" w:rsidRPr="00BC4698" w:rsidRDefault="00BC4698" w:rsidP="00BC4698">
            <w:pPr>
              <w:numPr>
                <w:ilvl w:val="0"/>
                <w:numId w:val="43"/>
              </w:numPr>
              <w:spacing w:after="0" w:line="240" w:lineRule="auto"/>
              <w:jc w:val="center"/>
              <w:rPr>
                <w:rFonts w:ascii="Times New Roman" w:hAnsi="Times New Roman" w:cs="Times New Roman"/>
                <w:sz w:val="24"/>
                <w:szCs w:val="24"/>
              </w:rPr>
            </w:pPr>
          </w:p>
        </w:tc>
        <w:tc>
          <w:tcPr>
            <w:tcW w:w="7938" w:type="dxa"/>
            <w:vAlign w:val="center"/>
          </w:tcPr>
          <w:p w:rsidR="00BC4698" w:rsidRPr="00BC4698" w:rsidRDefault="00BC4698" w:rsidP="00BC4698">
            <w:pPr>
              <w:rPr>
                <w:rFonts w:ascii="Times New Roman" w:hAnsi="Times New Roman" w:cs="Times New Roman"/>
                <w:sz w:val="24"/>
                <w:szCs w:val="24"/>
              </w:rPr>
            </w:pPr>
            <w:r w:rsidRPr="00BC4698">
              <w:rPr>
                <w:rFonts w:ascii="Times New Roman" w:hAnsi="Times New Roman" w:cs="Times New Roman"/>
                <w:sz w:val="24"/>
                <w:szCs w:val="24"/>
              </w:rPr>
              <w:t>Построение парами, в колонну друг за другом.</w:t>
            </w:r>
          </w:p>
        </w:tc>
      </w:tr>
      <w:tr w:rsidR="00BC4698" w:rsidRPr="00BC4698" w:rsidTr="00BC4698">
        <w:tc>
          <w:tcPr>
            <w:tcW w:w="851" w:type="dxa"/>
          </w:tcPr>
          <w:p w:rsidR="00BC4698" w:rsidRPr="00BC4698" w:rsidRDefault="00BC4698" w:rsidP="00BC4698">
            <w:pPr>
              <w:numPr>
                <w:ilvl w:val="0"/>
                <w:numId w:val="43"/>
              </w:numPr>
              <w:spacing w:after="0" w:line="240" w:lineRule="auto"/>
              <w:jc w:val="center"/>
              <w:rPr>
                <w:rFonts w:ascii="Times New Roman" w:hAnsi="Times New Roman" w:cs="Times New Roman"/>
                <w:sz w:val="24"/>
                <w:szCs w:val="24"/>
              </w:rPr>
            </w:pPr>
          </w:p>
        </w:tc>
        <w:tc>
          <w:tcPr>
            <w:tcW w:w="7938" w:type="dxa"/>
          </w:tcPr>
          <w:p w:rsidR="00BC4698" w:rsidRPr="00BC4698" w:rsidRDefault="00BC4698" w:rsidP="00BC4698">
            <w:pPr>
              <w:rPr>
                <w:rFonts w:ascii="Times New Roman" w:hAnsi="Times New Roman" w:cs="Times New Roman"/>
                <w:sz w:val="24"/>
                <w:szCs w:val="24"/>
              </w:rPr>
            </w:pPr>
            <w:r w:rsidRPr="00BC4698">
              <w:rPr>
                <w:rFonts w:ascii="Times New Roman" w:hAnsi="Times New Roman" w:cs="Times New Roman"/>
                <w:sz w:val="24"/>
                <w:szCs w:val="24"/>
              </w:rPr>
              <w:t>Ходьба. Правильное дыхание при ходьбе.</w:t>
            </w:r>
          </w:p>
        </w:tc>
      </w:tr>
      <w:tr w:rsidR="00BC4698" w:rsidRPr="00BC4698" w:rsidTr="00BC4698">
        <w:tc>
          <w:tcPr>
            <w:tcW w:w="851" w:type="dxa"/>
          </w:tcPr>
          <w:p w:rsidR="00BC4698" w:rsidRPr="00BC4698" w:rsidRDefault="00BC4698" w:rsidP="00BC4698">
            <w:pPr>
              <w:pStyle w:val="a9"/>
              <w:numPr>
                <w:ilvl w:val="0"/>
                <w:numId w:val="43"/>
              </w:numPr>
              <w:spacing w:after="0" w:line="240" w:lineRule="auto"/>
              <w:jc w:val="center"/>
              <w:rPr>
                <w:rFonts w:ascii="Times New Roman" w:hAnsi="Times New Roman" w:cs="Times New Roman"/>
                <w:sz w:val="24"/>
                <w:szCs w:val="24"/>
              </w:rPr>
            </w:pPr>
          </w:p>
        </w:tc>
        <w:tc>
          <w:tcPr>
            <w:tcW w:w="7938" w:type="dxa"/>
            <w:vAlign w:val="center"/>
          </w:tcPr>
          <w:p w:rsidR="00BC4698" w:rsidRPr="00BC4698" w:rsidRDefault="00BC4698" w:rsidP="00BC4698">
            <w:pPr>
              <w:rPr>
                <w:rFonts w:ascii="Times New Roman" w:hAnsi="Times New Roman" w:cs="Times New Roman"/>
                <w:sz w:val="24"/>
                <w:szCs w:val="24"/>
              </w:rPr>
            </w:pPr>
            <w:r w:rsidRPr="00BC4698">
              <w:rPr>
                <w:rFonts w:ascii="Times New Roman" w:hAnsi="Times New Roman" w:cs="Times New Roman"/>
                <w:sz w:val="24"/>
                <w:szCs w:val="24"/>
              </w:rPr>
              <w:t>Ходьба под хлопки или звучание бубна.</w:t>
            </w:r>
          </w:p>
        </w:tc>
      </w:tr>
      <w:tr w:rsidR="00BC4698" w:rsidRPr="00CC4B82" w:rsidTr="00BC4698">
        <w:trPr>
          <w:trHeight w:val="305"/>
        </w:trPr>
        <w:tc>
          <w:tcPr>
            <w:tcW w:w="851" w:type="dxa"/>
          </w:tcPr>
          <w:p w:rsidR="00BC4698" w:rsidRPr="00BC4698" w:rsidRDefault="00BC4698" w:rsidP="00BC4698">
            <w:pPr>
              <w:pStyle w:val="a9"/>
              <w:numPr>
                <w:ilvl w:val="0"/>
                <w:numId w:val="43"/>
              </w:numPr>
              <w:spacing w:after="0"/>
              <w:jc w:val="center"/>
              <w:rPr>
                <w:rFonts w:ascii="Times New Roman" w:hAnsi="Times New Roman" w:cs="Times New Roman"/>
                <w:sz w:val="24"/>
                <w:szCs w:val="24"/>
              </w:rPr>
            </w:pPr>
          </w:p>
        </w:tc>
        <w:tc>
          <w:tcPr>
            <w:tcW w:w="7938" w:type="dxa"/>
            <w:vAlign w:val="center"/>
          </w:tcPr>
          <w:p w:rsidR="00BC4698" w:rsidRPr="00CC4B82" w:rsidRDefault="00BC4698" w:rsidP="00BC4698">
            <w:pPr>
              <w:rPr>
                <w:rFonts w:ascii="Times New Roman" w:hAnsi="Times New Roman" w:cs="Times New Roman"/>
                <w:sz w:val="24"/>
                <w:szCs w:val="24"/>
                <w:lang w:val="en-US"/>
              </w:rPr>
            </w:pPr>
            <w:r w:rsidRPr="00CC4B82">
              <w:rPr>
                <w:rFonts w:ascii="Times New Roman" w:hAnsi="Times New Roman" w:cs="Times New Roman"/>
                <w:sz w:val="24"/>
                <w:szCs w:val="24"/>
                <w:lang w:val="en-US"/>
              </w:rPr>
              <w:t>Хождение в заданном направлении.</w:t>
            </w:r>
          </w:p>
        </w:tc>
      </w:tr>
      <w:tr w:rsidR="00BC4698" w:rsidRPr="00BC4698" w:rsidTr="00BC4698">
        <w:tc>
          <w:tcPr>
            <w:tcW w:w="851" w:type="dxa"/>
          </w:tcPr>
          <w:p w:rsidR="00BC4698" w:rsidRPr="00CC4B82" w:rsidRDefault="00BC4698" w:rsidP="00BC4698">
            <w:pPr>
              <w:numPr>
                <w:ilvl w:val="0"/>
                <w:numId w:val="43"/>
              </w:numPr>
              <w:spacing w:after="0" w:line="240" w:lineRule="auto"/>
              <w:jc w:val="center"/>
              <w:rPr>
                <w:rFonts w:ascii="Times New Roman" w:hAnsi="Times New Roman" w:cs="Times New Roman"/>
                <w:sz w:val="24"/>
                <w:szCs w:val="24"/>
                <w:lang w:val="en-US"/>
              </w:rPr>
            </w:pPr>
          </w:p>
        </w:tc>
        <w:tc>
          <w:tcPr>
            <w:tcW w:w="7938" w:type="dxa"/>
          </w:tcPr>
          <w:p w:rsidR="00BC4698" w:rsidRPr="00BC4698" w:rsidRDefault="00BC4698" w:rsidP="00BC4698">
            <w:pPr>
              <w:rPr>
                <w:rFonts w:ascii="Times New Roman" w:hAnsi="Times New Roman" w:cs="Times New Roman"/>
                <w:sz w:val="24"/>
                <w:szCs w:val="24"/>
              </w:rPr>
            </w:pPr>
            <w:r w:rsidRPr="00BC4698">
              <w:rPr>
                <w:rFonts w:ascii="Times New Roman" w:hAnsi="Times New Roman" w:cs="Times New Roman"/>
                <w:sz w:val="24"/>
                <w:szCs w:val="24"/>
              </w:rPr>
              <w:t>Упражнения для формирования правильной осанки.</w:t>
            </w:r>
          </w:p>
        </w:tc>
      </w:tr>
      <w:tr w:rsidR="00BC4698" w:rsidRPr="00BC4698" w:rsidTr="00BC4698">
        <w:tc>
          <w:tcPr>
            <w:tcW w:w="851" w:type="dxa"/>
          </w:tcPr>
          <w:p w:rsidR="00BC4698" w:rsidRPr="00BC4698" w:rsidRDefault="00BC4698" w:rsidP="00BC4698">
            <w:pPr>
              <w:numPr>
                <w:ilvl w:val="0"/>
                <w:numId w:val="43"/>
              </w:numPr>
              <w:spacing w:after="0" w:line="240" w:lineRule="auto"/>
              <w:jc w:val="center"/>
              <w:rPr>
                <w:rFonts w:ascii="Times New Roman" w:hAnsi="Times New Roman" w:cs="Times New Roman"/>
                <w:sz w:val="24"/>
                <w:szCs w:val="24"/>
              </w:rPr>
            </w:pPr>
          </w:p>
        </w:tc>
        <w:tc>
          <w:tcPr>
            <w:tcW w:w="7938" w:type="dxa"/>
            <w:vAlign w:val="center"/>
          </w:tcPr>
          <w:p w:rsidR="00BC4698" w:rsidRPr="00BC4698" w:rsidRDefault="00BC4698" w:rsidP="00BC4698">
            <w:pPr>
              <w:rPr>
                <w:rFonts w:ascii="Times New Roman" w:hAnsi="Times New Roman" w:cs="Times New Roman"/>
                <w:sz w:val="24"/>
                <w:szCs w:val="24"/>
              </w:rPr>
            </w:pPr>
            <w:r w:rsidRPr="00BC4698">
              <w:rPr>
                <w:rFonts w:ascii="Times New Roman" w:hAnsi="Times New Roman" w:cs="Times New Roman"/>
                <w:sz w:val="24"/>
                <w:szCs w:val="24"/>
              </w:rPr>
              <w:t xml:space="preserve">Ходьба с сохранением правильной осанки.                                     </w:t>
            </w:r>
          </w:p>
        </w:tc>
      </w:tr>
      <w:tr w:rsidR="00BC4698" w:rsidRPr="00BC4698" w:rsidTr="00BC4698">
        <w:trPr>
          <w:trHeight w:val="577"/>
        </w:trPr>
        <w:tc>
          <w:tcPr>
            <w:tcW w:w="851" w:type="dxa"/>
          </w:tcPr>
          <w:p w:rsidR="00BC4698" w:rsidRPr="00BC4698" w:rsidRDefault="00BC4698" w:rsidP="00BC4698">
            <w:pPr>
              <w:numPr>
                <w:ilvl w:val="0"/>
                <w:numId w:val="43"/>
              </w:numPr>
              <w:spacing w:after="0" w:line="240" w:lineRule="auto"/>
              <w:jc w:val="center"/>
              <w:rPr>
                <w:rFonts w:ascii="Times New Roman" w:hAnsi="Times New Roman" w:cs="Times New Roman"/>
                <w:sz w:val="24"/>
                <w:szCs w:val="24"/>
              </w:rPr>
            </w:pPr>
          </w:p>
        </w:tc>
        <w:tc>
          <w:tcPr>
            <w:tcW w:w="7938" w:type="dxa"/>
          </w:tcPr>
          <w:p w:rsidR="00BC4698" w:rsidRPr="00BC4698" w:rsidRDefault="00BC4698" w:rsidP="00BC4698">
            <w:pPr>
              <w:pStyle w:val="a7"/>
              <w:jc w:val="both"/>
              <w:rPr>
                <w:sz w:val="24"/>
                <w:szCs w:val="24"/>
              </w:rPr>
            </w:pPr>
            <w:r w:rsidRPr="00BC4698">
              <w:rPr>
                <w:sz w:val="24"/>
                <w:szCs w:val="24"/>
              </w:rPr>
              <w:t xml:space="preserve">Прыжки на двух ногах. Прыжки с подпрыгиванием вверх.   </w:t>
            </w:r>
          </w:p>
        </w:tc>
      </w:tr>
      <w:tr w:rsidR="00BC4698" w:rsidRPr="00CC4B82" w:rsidTr="00BC4698">
        <w:tc>
          <w:tcPr>
            <w:tcW w:w="851" w:type="dxa"/>
          </w:tcPr>
          <w:p w:rsidR="00BC4698" w:rsidRPr="00BC4698" w:rsidRDefault="00BC4698" w:rsidP="00BC4698">
            <w:pPr>
              <w:numPr>
                <w:ilvl w:val="0"/>
                <w:numId w:val="43"/>
              </w:numPr>
              <w:spacing w:after="0" w:line="240" w:lineRule="auto"/>
              <w:jc w:val="center"/>
              <w:rPr>
                <w:rFonts w:ascii="Times New Roman" w:hAnsi="Times New Roman" w:cs="Times New Roman"/>
                <w:sz w:val="24"/>
                <w:szCs w:val="24"/>
              </w:rPr>
            </w:pPr>
          </w:p>
        </w:tc>
        <w:tc>
          <w:tcPr>
            <w:tcW w:w="7938" w:type="dxa"/>
            <w:vAlign w:val="center"/>
          </w:tcPr>
          <w:p w:rsidR="00BC4698" w:rsidRPr="00CC4B82" w:rsidRDefault="00BC4698" w:rsidP="00BC4698">
            <w:pPr>
              <w:rPr>
                <w:rFonts w:ascii="Times New Roman" w:hAnsi="Times New Roman" w:cs="Times New Roman"/>
                <w:sz w:val="24"/>
                <w:szCs w:val="24"/>
                <w:lang w:val="en-US"/>
              </w:rPr>
            </w:pPr>
            <w:proofErr w:type="gramStart"/>
            <w:r w:rsidRPr="00CC4B82">
              <w:rPr>
                <w:rFonts w:ascii="Times New Roman" w:hAnsi="Times New Roman" w:cs="Times New Roman"/>
                <w:sz w:val="24"/>
                <w:szCs w:val="24"/>
                <w:lang w:val="en-US"/>
              </w:rPr>
              <w:t>Упражнения  с</w:t>
            </w:r>
            <w:proofErr w:type="gramEnd"/>
            <w:r w:rsidRPr="00CC4B82">
              <w:rPr>
                <w:rFonts w:ascii="Times New Roman" w:hAnsi="Times New Roman" w:cs="Times New Roman"/>
                <w:sz w:val="24"/>
                <w:szCs w:val="24"/>
                <w:lang w:val="en-US"/>
              </w:rPr>
              <w:t xml:space="preserve"> массажными мячиками.</w:t>
            </w:r>
          </w:p>
        </w:tc>
      </w:tr>
      <w:tr w:rsidR="00BC4698" w:rsidRPr="00BC4698" w:rsidTr="00BC4698">
        <w:tc>
          <w:tcPr>
            <w:tcW w:w="851" w:type="dxa"/>
          </w:tcPr>
          <w:p w:rsidR="00BC4698" w:rsidRPr="00CC4B82" w:rsidRDefault="00BC4698" w:rsidP="00BC4698">
            <w:pPr>
              <w:numPr>
                <w:ilvl w:val="0"/>
                <w:numId w:val="43"/>
              </w:numPr>
              <w:spacing w:after="0" w:line="240" w:lineRule="auto"/>
              <w:jc w:val="center"/>
              <w:rPr>
                <w:rFonts w:ascii="Times New Roman" w:hAnsi="Times New Roman" w:cs="Times New Roman"/>
                <w:sz w:val="24"/>
                <w:szCs w:val="24"/>
                <w:lang w:val="en-US"/>
              </w:rPr>
            </w:pPr>
          </w:p>
        </w:tc>
        <w:tc>
          <w:tcPr>
            <w:tcW w:w="7938" w:type="dxa"/>
          </w:tcPr>
          <w:p w:rsidR="00BC4698" w:rsidRPr="00BC4698" w:rsidRDefault="00BC4698" w:rsidP="00BC4698">
            <w:pPr>
              <w:rPr>
                <w:rFonts w:ascii="Times New Roman" w:hAnsi="Times New Roman" w:cs="Times New Roman"/>
                <w:sz w:val="24"/>
                <w:szCs w:val="24"/>
              </w:rPr>
            </w:pPr>
            <w:r w:rsidRPr="00BC4698">
              <w:rPr>
                <w:rFonts w:ascii="Times New Roman" w:hAnsi="Times New Roman" w:cs="Times New Roman"/>
                <w:sz w:val="24"/>
                <w:szCs w:val="24"/>
              </w:rPr>
              <w:t>Броски и ловля мяча от учителя к ученику.</w:t>
            </w:r>
          </w:p>
        </w:tc>
      </w:tr>
      <w:tr w:rsidR="00BC4698" w:rsidRPr="00BC4698" w:rsidTr="00BC4698">
        <w:tc>
          <w:tcPr>
            <w:tcW w:w="851" w:type="dxa"/>
          </w:tcPr>
          <w:p w:rsidR="00BC4698" w:rsidRPr="00BC4698" w:rsidRDefault="00BC4698" w:rsidP="00BC4698">
            <w:pPr>
              <w:numPr>
                <w:ilvl w:val="0"/>
                <w:numId w:val="43"/>
              </w:numPr>
              <w:spacing w:after="0" w:line="240" w:lineRule="auto"/>
              <w:jc w:val="center"/>
              <w:rPr>
                <w:rFonts w:ascii="Times New Roman" w:hAnsi="Times New Roman" w:cs="Times New Roman"/>
                <w:sz w:val="24"/>
                <w:szCs w:val="24"/>
              </w:rPr>
            </w:pPr>
          </w:p>
        </w:tc>
        <w:tc>
          <w:tcPr>
            <w:tcW w:w="7938" w:type="dxa"/>
            <w:vAlign w:val="center"/>
          </w:tcPr>
          <w:p w:rsidR="00BC4698" w:rsidRPr="00BC4698" w:rsidRDefault="00BC4698" w:rsidP="00BC4698">
            <w:pPr>
              <w:rPr>
                <w:rFonts w:ascii="Times New Roman" w:hAnsi="Times New Roman" w:cs="Times New Roman"/>
                <w:sz w:val="24"/>
                <w:szCs w:val="24"/>
              </w:rPr>
            </w:pPr>
            <w:r w:rsidRPr="00BC4698">
              <w:rPr>
                <w:rFonts w:ascii="Times New Roman" w:hAnsi="Times New Roman" w:cs="Times New Roman"/>
                <w:sz w:val="24"/>
                <w:szCs w:val="24"/>
              </w:rPr>
              <w:t xml:space="preserve">Ходьба и бег. Бег на месте.  </w:t>
            </w:r>
          </w:p>
        </w:tc>
      </w:tr>
      <w:tr w:rsidR="00BC4698" w:rsidRPr="00CC4B82" w:rsidTr="00BC4698">
        <w:tc>
          <w:tcPr>
            <w:tcW w:w="851" w:type="dxa"/>
          </w:tcPr>
          <w:p w:rsidR="00BC4698" w:rsidRPr="00BC4698" w:rsidRDefault="00BC4698" w:rsidP="00BC4698">
            <w:pPr>
              <w:numPr>
                <w:ilvl w:val="0"/>
                <w:numId w:val="43"/>
              </w:numPr>
              <w:spacing w:after="0" w:line="240" w:lineRule="auto"/>
              <w:jc w:val="center"/>
              <w:rPr>
                <w:rFonts w:ascii="Times New Roman" w:hAnsi="Times New Roman" w:cs="Times New Roman"/>
                <w:sz w:val="24"/>
                <w:szCs w:val="24"/>
              </w:rPr>
            </w:pPr>
          </w:p>
        </w:tc>
        <w:tc>
          <w:tcPr>
            <w:tcW w:w="7938" w:type="dxa"/>
          </w:tcPr>
          <w:p w:rsidR="00BC4698" w:rsidRPr="00CC4B82" w:rsidRDefault="00BC4698" w:rsidP="00BC4698">
            <w:pPr>
              <w:rPr>
                <w:rFonts w:ascii="Times New Roman" w:hAnsi="Times New Roman" w:cs="Times New Roman"/>
                <w:sz w:val="24"/>
                <w:szCs w:val="24"/>
                <w:lang w:val="en-US"/>
              </w:rPr>
            </w:pPr>
            <w:r w:rsidRPr="00CC4B82">
              <w:rPr>
                <w:rFonts w:ascii="Times New Roman" w:hAnsi="Times New Roman" w:cs="Times New Roman"/>
                <w:sz w:val="24"/>
                <w:szCs w:val="24"/>
                <w:lang w:val="en-US"/>
              </w:rPr>
              <w:t>Чередование бега с ходьбой.</w:t>
            </w:r>
          </w:p>
        </w:tc>
      </w:tr>
      <w:tr w:rsidR="00BC4698" w:rsidRPr="00BC4698" w:rsidTr="00BC4698">
        <w:tc>
          <w:tcPr>
            <w:tcW w:w="851" w:type="dxa"/>
          </w:tcPr>
          <w:p w:rsidR="00BC4698" w:rsidRPr="00CC4B82" w:rsidRDefault="00BC4698" w:rsidP="00BC4698">
            <w:pPr>
              <w:numPr>
                <w:ilvl w:val="0"/>
                <w:numId w:val="43"/>
              </w:numPr>
              <w:spacing w:after="0" w:line="240" w:lineRule="auto"/>
              <w:jc w:val="center"/>
              <w:rPr>
                <w:rFonts w:ascii="Times New Roman" w:hAnsi="Times New Roman" w:cs="Times New Roman"/>
                <w:sz w:val="24"/>
                <w:szCs w:val="24"/>
                <w:lang w:val="en-US"/>
              </w:rPr>
            </w:pPr>
          </w:p>
        </w:tc>
        <w:tc>
          <w:tcPr>
            <w:tcW w:w="7938" w:type="dxa"/>
          </w:tcPr>
          <w:p w:rsidR="00BC4698" w:rsidRPr="00BC4698" w:rsidRDefault="00BC4698" w:rsidP="00BC4698">
            <w:pPr>
              <w:rPr>
                <w:rFonts w:ascii="Times New Roman" w:hAnsi="Times New Roman" w:cs="Times New Roman"/>
                <w:sz w:val="24"/>
                <w:szCs w:val="24"/>
              </w:rPr>
            </w:pPr>
            <w:r w:rsidRPr="00BC4698">
              <w:rPr>
                <w:rFonts w:ascii="Times New Roman" w:hAnsi="Times New Roman" w:cs="Times New Roman"/>
                <w:sz w:val="24"/>
                <w:szCs w:val="24"/>
              </w:rPr>
              <w:t xml:space="preserve">Ходьба с различным положением рук.    </w:t>
            </w:r>
          </w:p>
        </w:tc>
      </w:tr>
      <w:tr w:rsidR="00BC4698" w:rsidRPr="00BC4698" w:rsidTr="00BC4698">
        <w:tc>
          <w:tcPr>
            <w:tcW w:w="851" w:type="dxa"/>
          </w:tcPr>
          <w:p w:rsidR="00BC4698" w:rsidRPr="00BC4698" w:rsidRDefault="00BC4698" w:rsidP="00BC4698">
            <w:pPr>
              <w:numPr>
                <w:ilvl w:val="0"/>
                <w:numId w:val="43"/>
              </w:numPr>
              <w:spacing w:after="0" w:line="240" w:lineRule="auto"/>
              <w:jc w:val="center"/>
              <w:rPr>
                <w:rFonts w:ascii="Times New Roman" w:hAnsi="Times New Roman" w:cs="Times New Roman"/>
                <w:sz w:val="24"/>
                <w:szCs w:val="24"/>
              </w:rPr>
            </w:pPr>
          </w:p>
        </w:tc>
        <w:tc>
          <w:tcPr>
            <w:tcW w:w="7938" w:type="dxa"/>
          </w:tcPr>
          <w:p w:rsidR="00BC4698" w:rsidRPr="00BC4698" w:rsidRDefault="00BC4698" w:rsidP="00BC4698">
            <w:pPr>
              <w:pStyle w:val="a7"/>
              <w:rPr>
                <w:sz w:val="24"/>
                <w:szCs w:val="24"/>
              </w:rPr>
            </w:pPr>
            <w:r w:rsidRPr="00BC4698">
              <w:rPr>
                <w:sz w:val="24"/>
                <w:szCs w:val="24"/>
              </w:rPr>
              <w:t>Подпрыгивание вверх толчком двух ног с доставанием предмета.</w:t>
            </w:r>
          </w:p>
        </w:tc>
      </w:tr>
      <w:tr w:rsidR="00BC4698" w:rsidRPr="00BC4698" w:rsidTr="00BC4698">
        <w:tc>
          <w:tcPr>
            <w:tcW w:w="851" w:type="dxa"/>
          </w:tcPr>
          <w:p w:rsidR="00BC4698" w:rsidRPr="00BC4698" w:rsidRDefault="00BC4698" w:rsidP="00BC4698">
            <w:pPr>
              <w:numPr>
                <w:ilvl w:val="0"/>
                <w:numId w:val="43"/>
              </w:numPr>
              <w:spacing w:after="0" w:line="240" w:lineRule="auto"/>
              <w:jc w:val="center"/>
              <w:rPr>
                <w:rFonts w:ascii="Times New Roman" w:hAnsi="Times New Roman" w:cs="Times New Roman"/>
                <w:sz w:val="24"/>
                <w:szCs w:val="24"/>
              </w:rPr>
            </w:pPr>
          </w:p>
        </w:tc>
        <w:tc>
          <w:tcPr>
            <w:tcW w:w="7938" w:type="dxa"/>
          </w:tcPr>
          <w:p w:rsidR="00BC4698" w:rsidRPr="00BC4698" w:rsidRDefault="00BC4698" w:rsidP="00BC4698">
            <w:pPr>
              <w:rPr>
                <w:rFonts w:ascii="Times New Roman" w:hAnsi="Times New Roman" w:cs="Times New Roman"/>
                <w:sz w:val="24"/>
                <w:szCs w:val="24"/>
              </w:rPr>
            </w:pPr>
            <w:r w:rsidRPr="00BC4698">
              <w:rPr>
                <w:rFonts w:ascii="Times New Roman" w:hAnsi="Times New Roman" w:cs="Times New Roman"/>
                <w:sz w:val="24"/>
                <w:szCs w:val="24"/>
              </w:rPr>
              <w:t>Ходьба и бег. Ходьба на носках.</w:t>
            </w:r>
          </w:p>
        </w:tc>
      </w:tr>
      <w:tr w:rsidR="00BC4698" w:rsidRPr="00BC4698" w:rsidTr="00BC4698">
        <w:tc>
          <w:tcPr>
            <w:tcW w:w="851" w:type="dxa"/>
          </w:tcPr>
          <w:p w:rsidR="00BC4698" w:rsidRPr="00BC4698" w:rsidRDefault="00BC4698" w:rsidP="00BC4698">
            <w:pPr>
              <w:numPr>
                <w:ilvl w:val="0"/>
                <w:numId w:val="43"/>
              </w:numPr>
              <w:spacing w:after="0" w:line="240" w:lineRule="auto"/>
              <w:jc w:val="center"/>
              <w:rPr>
                <w:rFonts w:ascii="Times New Roman" w:hAnsi="Times New Roman" w:cs="Times New Roman"/>
                <w:sz w:val="24"/>
                <w:szCs w:val="24"/>
              </w:rPr>
            </w:pPr>
          </w:p>
        </w:tc>
        <w:tc>
          <w:tcPr>
            <w:tcW w:w="7938" w:type="dxa"/>
          </w:tcPr>
          <w:p w:rsidR="00BC4698" w:rsidRPr="00BC4698" w:rsidRDefault="00BC4698" w:rsidP="00BC4698">
            <w:pPr>
              <w:rPr>
                <w:rFonts w:ascii="Times New Roman" w:hAnsi="Times New Roman" w:cs="Times New Roman"/>
                <w:sz w:val="24"/>
                <w:szCs w:val="24"/>
              </w:rPr>
            </w:pPr>
            <w:r w:rsidRPr="00BC4698">
              <w:rPr>
                <w:rFonts w:ascii="Times New Roman" w:hAnsi="Times New Roman" w:cs="Times New Roman"/>
                <w:sz w:val="24"/>
                <w:szCs w:val="24"/>
              </w:rPr>
              <w:t>Ходьба в колонне по одному, обходя предметы.</w:t>
            </w:r>
          </w:p>
        </w:tc>
      </w:tr>
      <w:tr w:rsidR="00BC4698" w:rsidRPr="00CC4B82" w:rsidTr="00BC4698">
        <w:trPr>
          <w:trHeight w:val="225"/>
        </w:trPr>
        <w:tc>
          <w:tcPr>
            <w:tcW w:w="851" w:type="dxa"/>
          </w:tcPr>
          <w:p w:rsidR="00BC4698" w:rsidRPr="00BC4698" w:rsidRDefault="00BC4698" w:rsidP="00BC4698">
            <w:pPr>
              <w:numPr>
                <w:ilvl w:val="0"/>
                <w:numId w:val="43"/>
              </w:numPr>
              <w:spacing w:after="0" w:line="240" w:lineRule="auto"/>
              <w:jc w:val="center"/>
              <w:rPr>
                <w:rFonts w:ascii="Times New Roman" w:hAnsi="Times New Roman" w:cs="Times New Roman"/>
                <w:sz w:val="24"/>
                <w:szCs w:val="24"/>
              </w:rPr>
            </w:pPr>
          </w:p>
        </w:tc>
        <w:tc>
          <w:tcPr>
            <w:tcW w:w="7938" w:type="dxa"/>
            <w:vAlign w:val="center"/>
          </w:tcPr>
          <w:p w:rsidR="00BC4698" w:rsidRPr="00CC4B82" w:rsidRDefault="00BC4698" w:rsidP="00BC4698">
            <w:pPr>
              <w:rPr>
                <w:rFonts w:ascii="Times New Roman" w:hAnsi="Times New Roman" w:cs="Times New Roman"/>
                <w:sz w:val="24"/>
                <w:szCs w:val="24"/>
                <w:lang w:val="en-US"/>
              </w:rPr>
            </w:pPr>
            <w:r w:rsidRPr="00CC4B82">
              <w:rPr>
                <w:rFonts w:ascii="Times New Roman" w:hAnsi="Times New Roman" w:cs="Times New Roman"/>
                <w:sz w:val="24"/>
                <w:szCs w:val="24"/>
                <w:lang w:val="en-US"/>
              </w:rPr>
              <w:t>Перешагивания через препятствия.</w:t>
            </w:r>
          </w:p>
        </w:tc>
      </w:tr>
      <w:tr w:rsidR="00BC4698" w:rsidRPr="00BC4698" w:rsidTr="00BC4698">
        <w:trPr>
          <w:trHeight w:val="288"/>
        </w:trPr>
        <w:tc>
          <w:tcPr>
            <w:tcW w:w="851" w:type="dxa"/>
          </w:tcPr>
          <w:p w:rsidR="00BC4698" w:rsidRPr="00CC4B82" w:rsidRDefault="00BC4698" w:rsidP="00BC4698">
            <w:pPr>
              <w:numPr>
                <w:ilvl w:val="0"/>
                <w:numId w:val="43"/>
              </w:numPr>
              <w:spacing w:after="0" w:line="240" w:lineRule="auto"/>
              <w:jc w:val="center"/>
              <w:rPr>
                <w:rFonts w:ascii="Times New Roman" w:hAnsi="Times New Roman" w:cs="Times New Roman"/>
                <w:sz w:val="24"/>
                <w:szCs w:val="24"/>
                <w:lang w:val="en-US"/>
              </w:rPr>
            </w:pPr>
          </w:p>
        </w:tc>
        <w:tc>
          <w:tcPr>
            <w:tcW w:w="7938" w:type="dxa"/>
            <w:vAlign w:val="center"/>
          </w:tcPr>
          <w:p w:rsidR="00BC4698" w:rsidRPr="00BC4698" w:rsidRDefault="00BC4698" w:rsidP="00BC4698">
            <w:pPr>
              <w:pStyle w:val="a7"/>
              <w:jc w:val="both"/>
              <w:rPr>
                <w:sz w:val="24"/>
                <w:szCs w:val="24"/>
              </w:rPr>
            </w:pPr>
            <w:r w:rsidRPr="00BC4698">
              <w:rPr>
                <w:sz w:val="24"/>
                <w:szCs w:val="24"/>
              </w:rPr>
              <w:t>Бег. Бег вслед за учителем, в медленном и быстром темпе.</w:t>
            </w:r>
          </w:p>
        </w:tc>
      </w:tr>
      <w:tr w:rsidR="00BC4698" w:rsidRPr="00BC4698" w:rsidTr="00BC4698">
        <w:tc>
          <w:tcPr>
            <w:tcW w:w="851" w:type="dxa"/>
          </w:tcPr>
          <w:p w:rsidR="00BC4698" w:rsidRPr="00BC4698" w:rsidRDefault="00BC4698" w:rsidP="00BC4698">
            <w:pPr>
              <w:numPr>
                <w:ilvl w:val="0"/>
                <w:numId w:val="43"/>
              </w:numPr>
              <w:spacing w:after="0" w:line="240" w:lineRule="auto"/>
              <w:jc w:val="center"/>
              <w:rPr>
                <w:rFonts w:ascii="Times New Roman" w:hAnsi="Times New Roman" w:cs="Times New Roman"/>
                <w:sz w:val="24"/>
                <w:szCs w:val="24"/>
              </w:rPr>
            </w:pPr>
          </w:p>
        </w:tc>
        <w:tc>
          <w:tcPr>
            <w:tcW w:w="7938" w:type="dxa"/>
            <w:vAlign w:val="center"/>
          </w:tcPr>
          <w:p w:rsidR="00BC4698" w:rsidRPr="00BC4698" w:rsidRDefault="00BC4698" w:rsidP="00BC4698">
            <w:pPr>
              <w:rPr>
                <w:rFonts w:ascii="Times New Roman" w:hAnsi="Times New Roman" w:cs="Times New Roman"/>
                <w:sz w:val="24"/>
                <w:szCs w:val="24"/>
              </w:rPr>
            </w:pPr>
            <w:r w:rsidRPr="00BC4698">
              <w:rPr>
                <w:rFonts w:ascii="Times New Roman" w:hAnsi="Times New Roman" w:cs="Times New Roman"/>
                <w:sz w:val="24"/>
                <w:szCs w:val="24"/>
              </w:rPr>
              <w:t>Бег в заданном направлении с предметом в одной руке.</w:t>
            </w:r>
          </w:p>
        </w:tc>
      </w:tr>
      <w:tr w:rsidR="00BC4698" w:rsidRPr="00BC4698" w:rsidTr="00BC4698">
        <w:tc>
          <w:tcPr>
            <w:tcW w:w="851" w:type="dxa"/>
          </w:tcPr>
          <w:p w:rsidR="00BC4698" w:rsidRPr="00BC4698" w:rsidRDefault="00BC4698" w:rsidP="00BC4698">
            <w:pPr>
              <w:numPr>
                <w:ilvl w:val="0"/>
                <w:numId w:val="43"/>
              </w:numPr>
              <w:spacing w:after="0" w:line="240" w:lineRule="auto"/>
              <w:jc w:val="center"/>
              <w:rPr>
                <w:rFonts w:ascii="Times New Roman" w:hAnsi="Times New Roman" w:cs="Times New Roman"/>
                <w:sz w:val="24"/>
                <w:szCs w:val="24"/>
              </w:rPr>
            </w:pPr>
          </w:p>
        </w:tc>
        <w:tc>
          <w:tcPr>
            <w:tcW w:w="7938" w:type="dxa"/>
          </w:tcPr>
          <w:p w:rsidR="00BC4698" w:rsidRPr="00BC4698" w:rsidRDefault="00BC4698" w:rsidP="00BC4698">
            <w:pPr>
              <w:rPr>
                <w:rFonts w:ascii="Times New Roman" w:hAnsi="Times New Roman" w:cs="Times New Roman"/>
                <w:sz w:val="24"/>
                <w:szCs w:val="24"/>
              </w:rPr>
            </w:pPr>
            <w:r w:rsidRPr="00BC4698">
              <w:rPr>
                <w:rFonts w:ascii="Times New Roman" w:hAnsi="Times New Roman" w:cs="Times New Roman"/>
                <w:sz w:val="24"/>
                <w:szCs w:val="24"/>
              </w:rPr>
              <w:t>Бег с изменением направления в колонне за учителем.</w:t>
            </w:r>
          </w:p>
        </w:tc>
      </w:tr>
      <w:tr w:rsidR="00BC4698" w:rsidRPr="00BC4698" w:rsidTr="00BC4698">
        <w:trPr>
          <w:trHeight w:val="70"/>
        </w:trPr>
        <w:tc>
          <w:tcPr>
            <w:tcW w:w="851" w:type="dxa"/>
          </w:tcPr>
          <w:p w:rsidR="00BC4698" w:rsidRPr="00BC4698" w:rsidRDefault="00BC4698" w:rsidP="00BC4698">
            <w:pPr>
              <w:numPr>
                <w:ilvl w:val="0"/>
                <w:numId w:val="43"/>
              </w:numPr>
              <w:spacing w:after="0" w:line="240" w:lineRule="auto"/>
              <w:jc w:val="center"/>
              <w:rPr>
                <w:rFonts w:ascii="Times New Roman" w:hAnsi="Times New Roman" w:cs="Times New Roman"/>
                <w:sz w:val="24"/>
                <w:szCs w:val="24"/>
              </w:rPr>
            </w:pPr>
          </w:p>
        </w:tc>
        <w:tc>
          <w:tcPr>
            <w:tcW w:w="7938" w:type="dxa"/>
          </w:tcPr>
          <w:p w:rsidR="00BC4698" w:rsidRPr="00BC4698" w:rsidRDefault="00BC4698" w:rsidP="00BC4698">
            <w:pPr>
              <w:pStyle w:val="a7"/>
              <w:jc w:val="both"/>
              <w:rPr>
                <w:sz w:val="24"/>
                <w:szCs w:val="24"/>
              </w:rPr>
            </w:pPr>
            <w:r w:rsidRPr="00BC4698">
              <w:rPr>
                <w:sz w:val="24"/>
                <w:szCs w:val="24"/>
              </w:rPr>
              <w:t>Правильный захват различных по величине и форме предметов одной и двумя руками.</w:t>
            </w:r>
          </w:p>
        </w:tc>
      </w:tr>
      <w:tr w:rsidR="00BC4698" w:rsidRPr="00CC4B82" w:rsidTr="00BC4698">
        <w:trPr>
          <w:trHeight w:val="273"/>
        </w:trPr>
        <w:tc>
          <w:tcPr>
            <w:tcW w:w="851" w:type="dxa"/>
          </w:tcPr>
          <w:p w:rsidR="00BC4698" w:rsidRPr="00BC4698" w:rsidRDefault="00BC4698" w:rsidP="00BC4698">
            <w:pPr>
              <w:numPr>
                <w:ilvl w:val="0"/>
                <w:numId w:val="43"/>
              </w:numPr>
              <w:spacing w:after="0" w:line="240" w:lineRule="auto"/>
              <w:jc w:val="center"/>
              <w:rPr>
                <w:rFonts w:ascii="Times New Roman" w:hAnsi="Times New Roman" w:cs="Times New Roman"/>
                <w:sz w:val="24"/>
                <w:szCs w:val="24"/>
              </w:rPr>
            </w:pPr>
          </w:p>
        </w:tc>
        <w:tc>
          <w:tcPr>
            <w:tcW w:w="7938" w:type="dxa"/>
          </w:tcPr>
          <w:p w:rsidR="00BC4698" w:rsidRPr="00CC4B82" w:rsidRDefault="00BC4698" w:rsidP="00BC4698">
            <w:pPr>
              <w:rPr>
                <w:rFonts w:ascii="Times New Roman" w:hAnsi="Times New Roman" w:cs="Times New Roman"/>
                <w:sz w:val="24"/>
                <w:szCs w:val="24"/>
                <w:lang w:val="en-US"/>
              </w:rPr>
            </w:pPr>
            <w:r w:rsidRPr="00CC4B82">
              <w:rPr>
                <w:rFonts w:ascii="Times New Roman" w:hAnsi="Times New Roman" w:cs="Times New Roman"/>
                <w:sz w:val="24"/>
                <w:szCs w:val="24"/>
                <w:lang w:val="en-US"/>
              </w:rPr>
              <w:t>Правильный захват мяча руками.</w:t>
            </w:r>
          </w:p>
        </w:tc>
      </w:tr>
      <w:tr w:rsidR="00BC4698" w:rsidRPr="00BC4698" w:rsidTr="00BC4698">
        <w:tc>
          <w:tcPr>
            <w:tcW w:w="851" w:type="dxa"/>
          </w:tcPr>
          <w:p w:rsidR="00BC4698" w:rsidRPr="00CC4B82" w:rsidRDefault="00BC4698" w:rsidP="00BC4698">
            <w:pPr>
              <w:numPr>
                <w:ilvl w:val="0"/>
                <w:numId w:val="43"/>
              </w:numPr>
              <w:spacing w:after="0" w:line="240" w:lineRule="auto"/>
              <w:jc w:val="center"/>
              <w:rPr>
                <w:rFonts w:ascii="Times New Roman" w:hAnsi="Times New Roman" w:cs="Times New Roman"/>
                <w:sz w:val="24"/>
                <w:szCs w:val="24"/>
                <w:lang w:val="en-US"/>
              </w:rPr>
            </w:pPr>
          </w:p>
        </w:tc>
        <w:tc>
          <w:tcPr>
            <w:tcW w:w="7938" w:type="dxa"/>
          </w:tcPr>
          <w:p w:rsidR="00BC4698" w:rsidRPr="00BC4698" w:rsidRDefault="00BC4698" w:rsidP="00BC4698">
            <w:pPr>
              <w:rPr>
                <w:rFonts w:ascii="Times New Roman" w:hAnsi="Times New Roman" w:cs="Times New Roman"/>
                <w:sz w:val="24"/>
                <w:szCs w:val="24"/>
              </w:rPr>
            </w:pPr>
            <w:r w:rsidRPr="00BC4698">
              <w:rPr>
                <w:rFonts w:ascii="Times New Roman" w:hAnsi="Times New Roman" w:cs="Times New Roman"/>
                <w:sz w:val="24"/>
                <w:szCs w:val="24"/>
              </w:rPr>
              <w:t>Передача мячей, флажков, палок в шеренге.</w:t>
            </w:r>
          </w:p>
        </w:tc>
      </w:tr>
      <w:tr w:rsidR="00BC4698" w:rsidRPr="00BC4698" w:rsidTr="00BC4698">
        <w:tc>
          <w:tcPr>
            <w:tcW w:w="851" w:type="dxa"/>
          </w:tcPr>
          <w:p w:rsidR="00BC4698" w:rsidRPr="00BC4698" w:rsidRDefault="00BC4698" w:rsidP="00BC4698">
            <w:pPr>
              <w:numPr>
                <w:ilvl w:val="0"/>
                <w:numId w:val="43"/>
              </w:numPr>
              <w:spacing w:after="0" w:line="240" w:lineRule="auto"/>
              <w:jc w:val="center"/>
              <w:rPr>
                <w:rFonts w:ascii="Times New Roman" w:hAnsi="Times New Roman" w:cs="Times New Roman"/>
                <w:sz w:val="24"/>
                <w:szCs w:val="24"/>
              </w:rPr>
            </w:pPr>
          </w:p>
        </w:tc>
        <w:tc>
          <w:tcPr>
            <w:tcW w:w="7938" w:type="dxa"/>
          </w:tcPr>
          <w:p w:rsidR="00BC4698" w:rsidRPr="00BC4698" w:rsidRDefault="00BC4698" w:rsidP="00BC4698">
            <w:pPr>
              <w:pStyle w:val="a7"/>
              <w:jc w:val="both"/>
              <w:rPr>
                <w:sz w:val="24"/>
                <w:szCs w:val="24"/>
              </w:rPr>
            </w:pPr>
            <w:r w:rsidRPr="00BC4698">
              <w:rPr>
                <w:sz w:val="24"/>
                <w:szCs w:val="24"/>
              </w:rPr>
              <w:t>Элементарные движения руками, ногами, туловищем с удерживанием мяча в руках.</w:t>
            </w:r>
          </w:p>
        </w:tc>
      </w:tr>
      <w:tr w:rsidR="00BC4698" w:rsidRPr="00BC4698" w:rsidTr="00BC4698">
        <w:tc>
          <w:tcPr>
            <w:tcW w:w="851" w:type="dxa"/>
          </w:tcPr>
          <w:p w:rsidR="00BC4698" w:rsidRPr="00BC4698" w:rsidRDefault="00BC4698" w:rsidP="00BC4698">
            <w:pPr>
              <w:numPr>
                <w:ilvl w:val="0"/>
                <w:numId w:val="43"/>
              </w:numPr>
              <w:spacing w:after="0" w:line="240" w:lineRule="auto"/>
              <w:jc w:val="center"/>
              <w:rPr>
                <w:rFonts w:ascii="Times New Roman" w:hAnsi="Times New Roman" w:cs="Times New Roman"/>
                <w:sz w:val="24"/>
                <w:szCs w:val="24"/>
              </w:rPr>
            </w:pPr>
          </w:p>
        </w:tc>
        <w:tc>
          <w:tcPr>
            <w:tcW w:w="7938" w:type="dxa"/>
          </w:tcPr>
          <w:p w:rsidR="00BC4698" w:rsidRPr="00BC4698" w:rsidRDefault="00BC4698" w:rsidP="00BC4698">
            <w:pPr>
              <w:rPr>
                <w:rFonts w:ascii="Times New Roman" w:hAnsi="Times New Roman" w:cs="Times New Roman"/>
                <w:sz w:val="24"/>
                <w:szCs w:val="24"/>
              </w:rPr>
            </w:pPr>
            <w:r w:rsidRPr="00BC4698">
              <w:rPr>
                <w:rFonts w:ascii="Times New Roman" w:hAnsi="Times New Roman" w:cs="Times New Roman"/>
                <w:sz w:val="24"/>
                <w:szCs w:val="24"/>
              </w:rPr>
              <w:t>Передача мяча из руки в руку.</w:t>
            </w:r>
          </w:p>
        </w:tc>
      </w:tr>
      <w:tr w:rsidR="00BC4698" w:rsidRPr="00BC4698" w:rsidTr="00BC4698">
        <w:tc>
          <w:tcPr>
            <w:tcW w:w="851"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pStyle w:val="a9"/>
              <w:numPr>
                <w:ilvl w:val="0"/>
                <w:numId w:val="43"/>
              </w:numPr>
              <w:jc w:val="center"/>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rPr>
                <w:rFonts w:ascii="Times New Roman" w:hAnsi="Times New Roman" w:cs="Times New Roman"/>
                <w:sz w:val="24"/>
                <w:szCs w:val="24"/>
              </w:rPr>
            </w:pPr>
            <w:r w:rsidRPr="00BC4698">
              <w:rPr>
                <w:rFonts w:ascii="Times New Roman" w:hAnsi="Times New Roman" w:cs="Times New Roman"/>
                <w:sz w:val="24"/>
                <w:szCs w:val="24"/>
              </w:rPr>
              <w:t>Передача большого мяча в колонне.</w:t>
            </w:r>
          </w:p>
        </w:tc>
      </w:tr>
      <w:tr w:rsidR="00BC4698" w:rsidRPr="00BC4698" w:rsidTr="00BC4698">
        <w:tc>
          <w:tcPr>
            <w:tcW w:w="851"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pStyle w:val="a9"/>
              <w:numPr>
                <w:ilvl w:val="0"/>
                <w:numId w:val="43"/>
              </w:numPr>
              <w:jc w:val="center"/>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rPr>
                <w:rFonts w:ascii="Times New Roman" w:hAnsi="Times New Roman" w:cs="Times New Roman"/>
                <w:sz w:val="24"/>
                <w:szCs w:val="24"/>
              </w:rPr>
            </w:pPr>
            <w:r w:rsidRPr="00BC4698">
              <w:rPr>
                <w:rFonts w:ascii="Times New Roman" w:hAnsi="Times New Roman" w:cs="Times New Roman"/>
                <w:sz w:val="24"/>
                <w:szCs w:val="24"/>
              </w:rPr>
              <w:t>Помахивание флажками над головой стоя и при ходьбе.</w:t>
            </w:r>
          </w:p>
        </w:tc>
      </w:tr>
      <w:tr w:rsidR="00BC4698" w:rsidRPr="00BC4698" w:rsidTr="00BC4698">
        <w:tc>
          <w:tcPr>
            <w:tcW w:w="851"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pStyle w:val="a9"/>
              <w:numPr>
                <w:ilvl w:val="0"/>
                <w:numId w:val="43"/>
              </w:numPr>
              <w:jc w:val="center"/>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rPr>
                <w:rFonts w:ascii="Times New Roman" w:hAnsi="Times New Roman" w:cs="Times New Roman"/>
                <w:sz w:val="24"/>
                <w:szCs w:val="24"/>
              </w:rPr>
            </w:pPr>
            <w:r w:rsidRPr="00BC4698">
              <w:rPr>
                <w:rFonts w:ascii="Times New Roman" w:hAnsi="Times New Roman" w:cs="Times New Roman"/>
                <w:sz w:val="24"/>
                <w:szCs w:val="24"/>
              </w:rPr>
              <w:t>Подвижные игры и игровые упражнения.</w:t>
            </w:r>
          </w:p>
        </w:tc>
      </w:tr>
      <w:tr w:rsidR="00BC4698" w:rsidRPr="00CC4B82" w:rsidTr="00BC4698">
        <w:tc>
          <w:tcPr>
            <w:tcW w:w="851"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pStyle w:val="a9"/>
              <w:numPr>
                <w:ilvl w:val="0"/>
                <w:numId w:val="43"/>
              </w:numPr>
              <w:jc w:val="center"/>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BC4698" w:rsidRPr="00CC4B82" w:rsidRDefault="00BC4698" w:rsidP="00BC4698">
            <w:pPr>
              <w:rPr>
                <w:rFonts w:ascii="Times New Roman" w:hAnsi="Times New Roman" w:cs="Times New Roman"/>
                <w:sz w:val="24"/>
                <w:szCs w:val="24"/>
                <w:lang w:val="en-US"/>
              </w:rPr>
            </w:pPr>
            <w:r w:rsidRPr="00CC4B82">
              <w:rPr>
                <w:rFonts w:ascii="Times New Roman" w:hAnsi="Times New Roman" w:cs="Times New Roman"/>
                <w:sz w:val="24"/>
                <w:szCs w:val="24"/>
                <w:lang w:val="en-US"/>
              </w:rPr>
              <w:t>Ходьба по начерченной линии.</w:t>
            </w:r>
          </w:p>
        </w:tc>
      </w:tr>
      <w:tr w:rsidR="00BC4698" w:rsidRPr="00BC4698" w:rsidTr="00BC4698">
        <w:tc>
          <w:tcPr>
            <w:tcW w:w="851" w:type="dxa"/>
            <w:tcBorders>
              <w:top w:val="single" w:sz="4" w:space="0" w:color="auto"/>
              <w:left w:val="single" w:sz="4" w:space="0" w:color="auto"/>
              <w:bottom w:val="single" w:sz="4" w:space="0" w:color="auto"/>
              <w:right w:val="single" w:sz="4" w:space="0" w:color="auto"/>
            </w:tcBorders>
          </w:tcPr>
          <w:p w:rsidR="00BC4698" w:rsidRPr="00CC4B82" w:rsidRDefault="00BC4698" w:rsidP="00BC4698">
            <w:pPr>
              <w:pStyle w:val="a9"/>
              <w:numPr>
                <w:ilvl w:val="0"/>
                <w:numId w:val="43"/>
              </w:numPr>
              <w:jc w:val="center"/>
              <w:rPr>
                <w:rFonts w:ascii="Times New Roman" w:hAnsi="Times New Roman" w:cs="Times New Roman"/>
                <w:sz w:val="24"/>
                <w:szCs w:val="24"/>
                <w:lang w:val="en-US"/>
              </w:rPr>
            </w:pPr>
          </w:p>
        </w:tc>
        <w:tc>
          <w:tcPr>
            <w:tcW w:w="7938"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rPr>
                <w:rFonts w:ascii="Times New Roman" w:hAnsi="Times New Roman" w:cs="Times New Roman"/>
                <w:sz w:val="24"/>
                <w:szCs w:val="24"/>
              </w:rPr>
            </w:pPr>
            <w:r w:rsidRPr="00BC4698">
              <w:rPr>
                <w:rFonts w:ascii="Times New Roman" w:hAnsi="Times New Roman" w:cs="Times New Roman"/>
                <w:sz w:val="24"/>
                <w:szCs w:val="24"/>
              </w:rPr>
              <w:t>Ходьба по доске, положенной на пол.</w:t>
            </w:r>
          </w:p>
        </w:tc>
      </w:tr>
      <w:tr w:rsidR="00BC4698" w:rsidRPr="00BC4698" w:rsidTr="00BC4698">
        <w:tc>
          <w:tcPr>
            <w:tcW w:w="851"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pStyle w:val="a9"/>
              <w:numPr>
                <w:ilvl w:val="0"/>
                <w:numId w:val="43"/>
              </w:numPr>
              <w:jc w:val="center"/>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pStyle w:val="a7"/>
              <w:jc w:val="both"/>
              <w:rPr>
                <w:sz w:val="24"/>
                <w:szCs w:val="24"/>
              </w:rPr>
            </w:pPr>
            <w:r w:rsidRPr="00BC4698">
              <w:rPr>
                <w:sz w:val="24"/>
                <w:szCs w:val="24"/>
              </w:rPr>
              <w:t>Стойка на носках 2-3с. Стойка на одной ноге, руки на пояс.</w:t>
            </w:r>
          </w:p>
        </w:tc>
      </w:tr>
      <w:tr w:rsidR="00BC4698" w:rsidRPr="00BC4698" w:rsidTr="00BC4698">
        <w:tc>
          <w:tcPr>
            <w:tcW w:w="851"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pStyle w:val="a9"/>
              <w:numPr>
                <w:ilvl w:val="0"/>
                <w:numId w:val="43"/>
              </w:numPr>
              <w:jc w:val="center"/>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pStyle w:val="a7"/>
              <w:jc w:val="both"/>
              <w:rPr>
                <w:sz w:val="24"/>
                <w:szCs w:val="24"/>
              </w:rPr>
            </w:pPr>
            <w:r w:rsidRPr="00BC4698">
              <w:rPr>
                <w:sz w:val="24"/>
                <w:szCs w:val="24"/>
              </w:rPr>
              <w:t>Лазание вверх и вниз по гимнастической стенке приставным шагом с помощью учителя.</w:t>
            </w:r>
          </w:p>
        </w:tc>
      </w:tr>
      <w:tr w:rsidR="00BC4698" w:rsidRPr="00BC4698" w:rsidTr="00BC4698">
        <w:tc>
          <w:tcPr>
            <w:tcW w:w="851"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pStyle w:val="a9"/>
              <w:numPr>
                <w:ilvl w:val="0"/>
                <w:numId w:val="43"/>
              </w:numPr>
              <w:jc w:val="center"/>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rPr>
                <w:rFonts w:ascii="Times New Roman" w:hAnsi="Times New Roman" w:cs="Times New Roman"/>
                <w:sz w:val="24"/>
                <w:szCs w:val="24"/>
              </w:rPr>
            </w:pPr>
            <w:r w:rsidRPr="00BC4698">
              <w:rPr>
                <w:rFonts w:ascii="Times New Roman" w:hAnsi="Times New Roman" w:cs="Times New Roman"/>
                <w:sz w:val="24"/>
                <w:szCs w:val="24"/>
              </w:rPr>
              <w:t>Перелезание через препятствие высотой 70 см.</w:t>
            </w:r>
          </w:p>
        </w:tc>
      </w:tr>
      <w:tr w:rsidR="00BC4698" w:rsidRPr="00BC4698" w:rsidTr="00BC4698">
        <w:tc>
          <w:tcPr>
            <w:tcW w:w="851"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pStyle w:val="a9"/>
              <w:numPr>
                <w:ilvl w:val="0"/>
                <w:numId w:val="43"/>
              </w:numPr>
              <w:jc w:val="center"/>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rPr>
                <w:rFonts w:ascii="Times New Roman" w:hAnsi="Times New Roman" w:cs="Times New Roman"/>
                <w:sz w:val="24"/>
                <w:szCs w:val="24"/>
              </w:rPr>
            </w:pPr>
            <w:r w:rsidRPr="00BC4698">
              <w:rPr>
                <w:rFonts w:ascii="Times New Roman" w:hAnsi="Times New Roman" w:cs="Times New Roman"/>
                <w:sz w:val="24"/>
                <w:szCs w:val="24"/>
              </w:rPr>
              <w:t>Пролезание через обруч, стоящий вертикально.</w:t>
            </w:r>
          </w:p>
        </w:tc>
      </w:tr>
      <w:tr w:rsidR="00BC4698" w:rsidRPr="00BC4698" w:rsidTr="00BC4698">
        <w:tc>
          <w:tcPr>
            <w:tcW w:w="851"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pStyle w:val="a9"/>
              <w:numPr>
                <w:ilvl w:val="0"/>
                <w:numId w:val="43"/>
              </w:numPr>
              <w:jc w:val="center"/>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rPr>
                <w:rFonts w:ascii="Times New Roman" w:hAnsi="Times New Roman" w:cs="Times New Roman"/>
                <w:sz w:val="24"/>
                <w:szCs w:val="24"/>
              </w:rPr>
            </w:pPr>
            <w:r w:rsidRPr="00BC4698">
              <w:rPr>
                <w:rFonts w:ascii="Times New Roman" w:hAnsi="Times New Roman" w:cs="Times New Roman"/>
                <w:sz w:val="24"/>
                <w:szCs w:val="24"/>
              </w:rPr>
              <w:t>Подлезание под препятствие на четвереньках.</w:t>
            </w:r>
          </w:p>
        </w:tc>
      </w:tr>
      <w:tr w:rsidR="00BC4698" w:rsidRPr="00CC4B82" w:rsidTr="00BC4698">
        <w:tc>
          <w:tcPr>
            <w:tcW w:w="851"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pStyle w:val="a9"/>
              <w:numPr>
                <w:ilvl w:val="0"/>
                <w:numId w:val="43"/>
              </w:numPr>
              <w:jc w:val="center"/>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BC4698" w:rsidRPr="00CC4B82" w:rsidRDefault="00BC4698" w:rsidP="00BC4698">
            <w:pPr>
              <w:pStyle w:val="a7"/>
              <w:jc w:val="both"/>
              <w:rPr>
                <w:sz w:val="24"/>
                <w:szCs w:val="24"/>
                <w:lang w:val="en-US"/>
              </w:rPr>
            </w:pPr>
            <w:r w:rsidRPr="00BC4698">
              <w:rPr>
                <w:sz w:val="24"/>
                <w:szCs w:val="24"/>
              </w:rPr>
              <w:t xml:space="preserve">Подвижные игры и игровые упражнения. </w:t>
            </w:r>
            <w:r w:rsidRPr="00CC4B82">
              <w:rPr>
                <w:sz w:val="24"/>
                <w:szCs w:val="24"/>
                <w:lang w:val="en-US"/>
              </w:rPr>
              <w:t>«Море волнуется», «Наездники».</w:t>
            </w:r>
          </w:p>
        </w:tc>
      </w:tr>
      <w:tr w:rsidR="00BC4698" w:rsidRPr="00BC4698" w:rsidTr="00BC4698">
        <w:tc>
          <w:tcPr>
            <w:tcW w:w="851" w:type="dxa"/>
            <w:tcBorders>
              <w:top w:val="single" w:sz="4" w:space="0" w:color="auto"/>
              <w:left w:val="single" w:sz="4" w:space="0" w:color="auto"/>
              <w:bottom w:val="single" w:sz="4" w:space="0" w:color="auto"/>
              <w:right w:val="single" w:sz="4" w:space="0" w:color="auto"/>
            </w:tcBorders>
          </w:tcPr>
          <w:p w:rsidR="00BC4698" w:rsidRPr="00CC4B82" w:rsidRDefault="00BC4698" w:rsidP="00BC4698">
            <w:pPr>
              <w:pStyle w:val="a9"/>
              <w:numPr>
                <w:ilvl w:val="0"/>
                <w:numId w:val="43"/>
              </w:numPr>
              <w:jc w:val="center"/>
              <w:rPr>
                <w:rFonts w:ascii="Times New Roman" w:hAnsi="Times New Roman" w:cs="Times New Roman"/>
                <w:sz w:val="24"/>
                <w:szCs w:val="24"/>
                <w:lang w:val="en-US"/>
              </w:rPr>
            </w:pPr>
          </w:p>
        </w:tc>
        <w:tc>
          <w:tcPr>
            <w:tcW w:w="7938"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rPr>
                <w:rFonts w:ascii="Times New Roman" w:hAnsi="Times New Roman" w:cs="Times New Roman"/>
                <w:sz w:val="24"/>
                <w:szCs w:val="24"/>
              </w:rPr>
            </w:pPr>
            <w:r w:rsidRPr="00BC4698">
              <w:rPr>
                <w:rFonts w:ascii="Times New Roman" w:hAnsi="Times New Roman" w:cs="Times New Roman"/>
                <w:sz w:val="24"/>
                <w:szCs w:val="24"/>
              </w:rPr>
              <w:t>Подвижные игры: «Пузырь», «Поймай бабочку».</w:t>
            </w:r>
          </w:p>
        </w:tc>
      </w:tr>
      <w:tr w:rsidR="00BC4698" w:rsidRPr="00BC4698" w:rsidTr="00BC4698">
        <w:tc>
          <w:tcPr>
            <w:tcW w:w="851"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pStyle w:val="a9"/>
              <w:numPr>
                <w:ilvl w:val="0"/>
                <w:numId w:val="43"/>
              </w:numPr>
              <w:jc w:val="center"/>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pStyle w:val="a7"/>
              <w:jc w:val="both"/>
              <w:rPr>
                <w:sz w:val="24"/>
                <w:szCs w:val="24"/>
              </w:rPr>
            </w:pPr>
            <w:r w:rsidRPr="00BC4698">
              <w:rPr>
                <w:sz w:val="24"/>
                <w:szCs w:val="24"/>
              </w:rPr>
              <w:t>Игровые упражнения: «Ловкие ручки», «Найди свой цвет».</w:t>
            </w:r>
          </w:p>
        </w:tc>
      </w:tr>
      <w:tr w:rsidR="00BC4698" w:rsidRPr="00BC4698" w:rsidTr="00BC4698">
        <w:tc>
          <w:tcPr>
            <w:tcW w:w="851"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pStyle w:val="a9"/>
              <w:numPr>
                <w:ilvl w:val="0"/>
                <w:numId w:val="43"/>
              </w:numPr>
              <w:jc w:val="center"/>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rPr>
                <w:rFonts w:ascii="Times New Roman" w:hAnsi="Times New Roman" w:cs="Times New Roman"/>
                <w:sz w:val="24"/>
                <w:szCs w:val="24"/>
              </w:rPr>
            </w:pPr>
            <w:r w:rsidRPr="00BC4698">
              <w:rPr>
                <w:rFonts w:ascii="Times New Roman" w:hAnsi="Times New Roman" w:cs="Times New Roman"/>
                <w:sz w:val="24"/>
                <w:szCs w:val="24"/>
              </w:rPr>
              <w:t>Подвижные игры и игровые упражнения.</w:t>
            </w:r>
          </w:p>
        </w:tc>
      </w:tr>
      <w:tr w:rsidR="00BC4698" w:rsidRPr="00BC4698" w:rsidTr="00BC4698">
        <w:tc>
          <w:tcPr>
            <w:tcW w:w="851"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pStyle w:val="a9"/>
              <w:numPr>
                <w:ilvl w:val="0"/>
                <w:numId w:val="43"/>
              </w:numPr>
              <w:jc w:val="center"/>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pStyle w:val="a7"/>
              <w:jc w:val="both"/>
              <w:rPr>
                <w:sz w:val="24"/>
                <w:szCs w:val="24"/>
              </w:rPr>
            </w:pPr>
            <w:r w:rsidRPr="00BC4698">
              <w:rPr>
                <w:sz w:val="24"/>
                <w:szCs w:val="24"/>
              </w:rPr>
              <w:t>Ходьба и бег. Ходьба в колонне, положив руки на плечи впереди стоящего.</w:t>
            </w:r>
          </w:p>
        </w:tc>
      </w:tr>
      <w:tr w:rsidR="00BC4698" w:rsidRPr="00BC4698" w:rsidTr="00BC4698">
        <w:tc>
          <w:tcPr>
            <w:tcW w:w="851"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pStyle w:val="a9"/>
              <w:numPr>
                <w:ilvl w:val="0"/>
                <w:numId w:val="43"/>
              </w:numPr>
              <w:jc w:val="center"/>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rPr>
                <w:rFonts w:ascii="Times New Roman" w:hAnsi="Times New Roman" w:cs="Times New Roman"/>
                <w:sz w:val="24"/>
                <w:szCs w:val="24"/>
              </w:rPr>
            </w:pPr>
            <w:r w:rsidRPr="00BC4698">
              <w:rPr>
                <w:rFonts w:ascii="Times New Roman" w:hAnsi="Times New Roman" w:cs="Times New Roman"/>
                <w:sz w:val="24"/>
                <w:szCs w:val="24"/>
              </w:rPr>
              <w:t>Бег с изменением направления в колонне за учителем.</w:t>
            </w:r>
          </w:p>
        </w:tc>
      </w:tr>
      <w:tr w:rsidR="00BC4698" w:rsidRPr="00BC4698" w:rsidTr="00BC4698">
        <w:tc>
          <w:tcPr>
            <w:tcW w:w="851"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pStyle w:val="a9"/>
              <w:numPr>
                <w:ilvl w:val="0"/>
                <w:numId w:val="43"/>
              </w:numPr>
              <w:jc w:val="center"/>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rPr>
                <w:rFonts w:ascii="Times New Roman" w:hAnsi="Times New Roman" w:cs="Times New Roman"/>
                <w:sz w:val="24"/>
                <w:szCs w:val="24"/>
              </w:rPr>
            </w:pPr>
            <w:r w:rsidRPr="00BC4698">
              <w:rPr>
                <w:rFonts w:ascii="Times New Roman" w:hAnsi="Times New Roman" w:cs="Times New Roman"/>
                <w:sz w:val="24"/>
                <w:szCs w:val="24"/>
              </w:rPr>
              <w:t>Прыжки. Спрыгивание с высоты 20-30см.</w:t>
            </w:r>
          </w:p>
        </w:tc>
      </w:tr>
      <w:tr w:rsidR="00BC4698" w:rsidRPr="00BC4698" w:rsidTr="00BC4698">
        <w:tc>
          <w:tcPr>
            <w:tcW w:w="851"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pStyle w:val="a9"/>
              <w:numPr>
                <w:ilvl w:val="0"/>
                <w:numId w:val="43"/>
              </w:numPr>
              <w:jc w:val="center"/>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rPr>
                <w:rFonts w:ascii="Times New Roman" w:hAnsi="Times New Roman" w:cs="Times New Roman"/>
                <w:sz w:val="24"/>
                <w:szCs w:val="24"/>
              </w:rPr>
            </w:pPr>
            <w:r w:rsidRPr="00BC4698">
              <w:rPr>
                <w:rFonts w:ascii="Times New Roman" w:hAnsi="Times New Roman" w:cs="Times New Roman"/>
                <w:sz w:val="24"/>
                <w:szCs w:val="24"/>
              </w:rPr>
              <w:t>Прыжки на двух ногах с продвижением вперед.</w:t>
            </w:r>
          </w:p>
        </w:tc>
      </w:tr>
      <w:tr w:rsidR="00BC4698" w:rsidRPr="00BC4698" w:rsidTr="00BC4698">
        <w:tc>
          <w:tcPr>
            <w:tcW w:w="851"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pStyle w:val="a9"/>
              <w:numPr>
                <w:ilvl w:val="0"/>
                <w:numId w:val="43"/>
              </w:numPr>
              <w:jc w:val="center"/>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pStyle w:val="a7"/>
              <w:jc w:val="both"/>
              <w:rPr>
                <w:sz w:val="24"/>
                <w:szCs w:val="24"/>
              </w:rPr>
            </w:pPr>
            <w:r w:rsidRPr="00BC4698">
              <w:rPr>
                <w:sz w:val="24"/>
                <w:szCs w:val="24"/>
              </w:rPr>
              <w:t>Выполнение основных упражнений с удерживанием мяча.</w:t>
            </w:r>
          </w:p>
        </w:tc>
      </w:tr>
      <w:tr w:rsidR="00BC4698" w:rsidRPr="00BC4698" w:rsidTr="00BC4698">
        <w:tc>
          <w:tcPr>
            <w:tcW w:w="851"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pStyle w:val="a9"/>
              <w:numPr>
                <w:ilvl w:val="0"/>
                <w:numId w:val="43"/>
              </w:numPr>
              <w:jc w:val="center"/>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rPr>
                <w:rFonts w:ascii="Times New Roman" w:hAnsi="Times New Roman" w:cs="Times New Roman"/>
                <w:sz w:val="24"/>
                <w:szCs w:val="24"/>
              </w:rPr>
            </w:pPr>
            <w:r w:rsidRPr="00BC4698">
              <w:rPr>
                <w:rFonts w:ascii="Times New Roman" w:hAnsi="Times New Roman" w:cs="Times New Roman"/>
                <w:sz w:val="24"/>
                <w:szCs w:val="24"/>
              </w:rPr>
              <w:t>Броски и ловля мяча от учителя к ученику.</w:t>
            </w:r>
          </w:p>
        </w:tc>
      </w:tr>
      <w:tr w:rsidR="00BC4698" w:rsidRPr="00BC4698" w:rsidTr="00BC4698">
        <w:tc>
          <w:tcPr>
            <w:tcW w:w="851"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pStyle w:val="a9"/>
              <w:numPr>
                <w:ilvl w:val="0"/>
                <w:numId w:val="43"/>
              </w:numPr>
              <w:jc w:val="center"/>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rPr>
                <w:rFonts w:ascii="Times New Roman" w:hAnsi="Times New Roman" w:cs="Times New Roman"/>
                <w:sz w:val="24"/>
                <w:szCs w:val="24"/>
              </w:rPr>
            </w:pPr>
            <w:r w:rsidRPr="00BC4698">
              <w:rPr>
                <w:rFonts w:ascii="Times New Roman" w:hAnsi="Times New Roman" w:cs="Times New Roman"/>
                <w:sz w:val="24"/>
                <w:szCs w:val="24"/>
              </w:rPr>
              <w:t>Отбивание мяча от пола 2-3 раза.</w:t>
            </w:r>
          </w:p>
        </w:tc>
      </w:tr>
      <w:tr w:rsidR="00BC4698" w:rsidRPr="00CC4B82" w:rsidTr="00BC4698">
        <w:tc>
          <w:tcPr>
            <w:tcW w:w="851"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pStyle w:val="a9"/>
              <w:numPr>
                <w:ilvl w:val="0"/>
                <w:numId w:val="43"/>
              </w:numPr>
              <w:jc w:val="center"/>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BC4698" w:rsidRPr="00CC4B82" w:rsidRDefault="00BC4698" w:rsidP="00BC4698">
            <w:pPr>
              <w:rPr>
                <w:rFonts w:ascii="Times New Roman" w:hAnsi="Times New Roman" w:cs="Times New Roman"/>
                <w:sz w:val="24"/>
                <w:szCs w:val="24"/>
                <w:lang w:val="en-US"/>
              </w:rPr>
            </w:pPr>
            <w:r w:rsidRPr="00CC4B82">
              <w:rPr>
                <w:rFonts w:ascii="Times New Roman" w:hAnsi="Times New Roman" w:cs="Times New Roman"/>
                <w:sz w:val="24"/>
                <w:szCs w:val="24"/>
                <w:lang w:val="en-US"/>
              </w:rPr>
              <w:t>Комплекс упражнений с мячом.</w:t>
            </w:r>
          </w:p>
        </w:tc>
      </w:tr>
      <w:tr w:rsidR="00BC4698" w:rsidRPr="00BC4698" w:rsidTr="00BC4698">
        <w:tc>
          <w:tcPr>
            <w:tcW w:w="851" w:type="dxa"/>
            <w:tcBorders>
              <w:top w:val="single" w:sz="4" w:space="0" w:color="auto"/>
              <w:left w:val="single" w:sz="4" w:space="0" w:color="auto"/>
              <w:bottom w:val="single" w:sz="4" w:space="0" w:color="auto"/>
              <w:right w:val="single" w:sz="4" w:space="0" w:color="auto"/>
            </w:tcBorders>
          </w:tcPr>
          <w:p w:rsidR="00BC4698" w:rsidRPr="00CC4B82" w:rsidRDefault="00BC4698" w:rsidP="00BC4698">
            <w:pPr>
              <w:pStyle w:val="a9"/>
              <w:numPr>
                <w:ilvl w:val="0"/>
                <w:numId w:val="43"/>
              </w:numPr>
              <w:jc w:val="center"/>
              <w:rPr>
                <w:rFonts w:ascii="Times New Roman" w:hAnsi="Times New Roman" w:cs="Times New Roman"/>
                <w:sz w:val="24"/>
                <w:szCs w:val="24"/>
                <w:lang w:val="en-US"/>
              </w:rPr>
            </w:pPr>
          </w:p>
        </w:tc>
        <w:tc>
          <w:tcPr>
            <w:tcW w:w="7938"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rPr>
                <w:rFonts w:ascii="Times New Roman" w:hAnsi="Times New Roman" w:cs="Times New Roman"/>
                <w:sz w:val="24"/>
                <w:szCs w:val="24"/>
              </w:rPr>
            </w:pPr>
            <w:r w:rsidRPr="00BC4698">
              <w:rPr>
                <w:rFonts w:ascii="Times New Roman" w:hAnsi="Times New Roman" w:cs="Times New Roman"/>
                <w:sz w:val="24"/>
                <w:szCs w:val="24"/>
              </w:rPr>
              <w:t>Подвижные игры и игровые упражнения.</w:t>
            </w:r>
          </w:p>
        </w:tc>
      </w:tr>
      <w:tr w:rsidR="00BC4698" w:rsidRPr="00BC4698" w:rsidTr="00BC4698">
        <w:tc>
          <w:tcPr>
            <w:tcW w:w="851"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pStyle w:val="a9"/>
              <w:numPr>
                <w:ilvl w:val="0"/>
                <w:numId w:val="43"/>
              </w:numPr>
              <w:jc w:val="center"/>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rPr>
                <w:rFonts w:ascii="Times New Roman" w:hAnsi="Times New Roman" w:cs="Times New Roman"/>
                <w:sz w:val="24"/>
                <w:szCs w:val="24"/>
              </w:rPr>
            </w:pPr>
            <w:r w:rsidRPr="00BC4698">
              <w:rPr>
                <w:rFonts w:ascii="Times New Roman" w:hAnsi="Times New Roman" w:cs="Times New Roman"/>
                <w:sz w:val="24"/>
                <w:szCs w:val="24"/>
              </w:rPr>
              <w:t>Упражнения для формирования правильной осанки.</w:t>
            </w:r>
          </w:p>
        </w:tc>
      </w:tr>
      <w:tr w:rsidR="00BC4698" w:rsidRPr="00BC4698" w:rsidTr="00BC4698">
        <w:tc>
          <w:tcPr>
            <w:tcW w:w="851"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pStyle w:val="a9"/>
              <w:numPr>
                <w:ilvl w:val="0"/>
                <w:numId w:val="43"/>
              </w:numPr>
              <w:jc w:val="center"/>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vAlign w:val="center"/>
          </w:tcPr>
          <w:p w:rsidR="00BC4698" w:rsidRPr="00BC4698" w:rsidRDefault="00BC4698" w:rsidP="00BC4698">
            <w:pPr>
              <w:pStyle w:val="a7"/>
              <w:rPr>
                <w:sz w:val="24"/>
                <w:szCs w:val="24"/>
              </w:rPr>
            </w:pPr>
            <w:r w:rsidRPr="00BC4698">
              <w:rPr>
                <w:sz w:val="24"/>
                <w:szCs w:val="24"/>
              </w:rPr>
              <w:t xml:space="preserve">Ходьба с сохранением правильной осанки, руки за спину.                                    </w:t>
            </w:r>
          </w:p>
        </w:tc>
      </w:tr>
      <w:tr w:rsidR="00BC4698" w:rsidRPr="00BC4698" w:rsidTr="00BC4698">
        <w:tc>
          <w:tcPr>
            <w:tcW w:w="851"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pStyle w:val="a9"/>
              <w:numPr>
                <w:ilvl w:val="0"/>
                <w:numId w:val="43"/>
              </w:numPr>
              <w:jc w:val="center"/>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pStyle w:val="a7"/>
              <w:rPr>
                <w:sz w:val="24"/>
                <w:szCs w:val="24"/>
              </w:rPr>
            </w:pPr>
            <w:r w:rsidRPr="00BC4698">
              <w:rPr>
                <w:sz w:val="24"/>
                <w:szCs w:val="24"/>
              </w:rPr>
              <w:t>Стойка у вертикальной плоскости при правильной осанке.</w:t>
            </w:r>
          </w:p>
        </w:tc>
      </w:tr>
      <w:tr w:rsidR="00BC4698" w:rsidRPr="00CC4B82" w:rsidTr="00BC4698">
        <w:tc>
          <w:tcPr>
            <w:tcW w:w="851"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pStyle w:val="a9"/>
              <w:numPr>
                <w:ilvl w:val="0"/>
                <w:numId w:val="43"/>
              </w:numPr>
              <w:jc w:val="center"/>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vAlign w:val="center"/>
          </w:tcPr>
          <w:p w:rsidR="00BC4698" w:rsidRPr="00CC4B82" w:rsidRDefault="00BC4698" w:rsidP="00BC4698">
            <w:pPr>
              <w:rPr>
                <w:rFonts w:ascii="Times New Roman" w:hAnsi="Times New Roman" w:cs="Times New Roman"/>
                <w:sz w:val="24"/>
                <w:szCs w:val="24"/>
                <w:lang w:val="en-US"/>
              </w:rPr>
            </w:pPr>
            <w:proofErr w:type="gramStart"/>
            <w:r w:rsidRPr="00CC4B82">
              <w:rPr>
                <w:rFonts w:ascii="Times New Roman" w:hAnsi="Times New Roman" w:cs="Times New Roman"/>
                <w:sz w:val="24"/>
                <w:szCs w:val="24"/>
                <w:lang w:val="en-US"/>
              </w:rPr>
              <w:t>Упражнения  с</w:t>
            </w:r>
            <w:proofErr w:type="gramEnd"/>
            <w:r w:rsidRPr="00CC4B82">
              <w:rPr>
                <w:rFonts w:ascii="Times New Roman" w:hAnsi="Times New Roman" w:cs="Times New Roman"/>
                <w:sz w:val="24"/>
                <w:szCs w:val="24"/>
                <w:lang w:val="en-US"/>
              </w:rPr>
              <w:t xml:space="preserve"> массажными мячиками.</w:t>
            </w:r>
          </w:p>
        </w:tc>
      </w:tr>
      <w:tr w:rsidR="00BC4698" w:rsidRPr="00CC4B82" w:rsidTr="00BC4698">
        <w:tc>
          <w:tcPr>
            <w:tcW w:w="851" w:type="dxa"/>
            <w:tcBorders>
              <w:top w:val="single" w:sz="4" w:space="0" w:color="auto"/>
              <w:left w:val="single" w:sz="4" w:space="0" w:color="auto"/>
              <w:bottom w:val="single" w:sz="4" w:space="0" w:color="auto"/>
              <w:right w:val="single" w:sz="4" w:space="0" w:color="auto"/>
            </w:tcBorders>
          </w:tcPr>
          <w:p w:rsidR="00BC4698" w:rsidRPr="00CC4B82" w:rsidRDefault="00BC4698" w:rsidP="00BC4698">
            <w:pPr>
              <w:pStyle w:val="a9"/>
              <w:numPr>
                <w:ilvl w:val="0"/>
                <w:numId w:val="43"/>
              </w:numPr>
              <w:jc w:val="center"/>
              <w:rPr>
                <w:rFonts w:ascii="Times New Roman" w:hAnsi="Times New Roman" w:cs="Times New Roman"/>
                <w:sz w:val="24"/>
                <w:szCs w:val="24"/>
                <w:lang w:val="en-US"/>
              </w:rPr>
            </w:pPr>
          </w:p>
        </w:tc>
        <w:tc>
          <w:tcPr>
            <w:tcW w:w="7938" w:type="dxa"/>
            <w:tcBorders>
              <w:top w:val="single" w:sz="4" w:space="0" w:color="auto"/>
              <w:left w:val="single" w:sz="4" w:space="0" w:color="auto"/>
              <w:bottom w:val="single" w:sz="4" w:space="0" w:color="auto"/>
              <w:right w:val="single" w:sz="4" w:space="0" w:color="auto"/>
            </w:tcBorders>
          </w:tcPr>
          <w:p w:rsidR="00BC4698" w:rsidRPr="00CC4B82" w:rsidRDefault="00BC4698" w:rsidP="00BC4698">
            <w:pPr>
              <w:rPr>
                <w:rFonts w:ascii="Times New Roman" w:hAnsi="Times New Roman" w:cs="Times New Roman"/>
                <w:sz w:val="24"/>
                <w:szCs w:val="24"/>
                <w:lang w:val="en-US"/>
              </w:rPr>
            </w:pPr>
            <w:r w:rsidRPr="00CC4B82">
              <w:rPr>
                <w:rFonts w:ascii="Times New Roman" w:hAnsi="Times New Roman" w:cs="Times New Roman"/>
                <w:sz w:val="24"/>
                <w:szCs w:val="24"/>
                <w:lang w:val="en-US"/>
              </w:rPr>
              <w:t>Ритмические упражнения.</w:t>
            </w:r>
          </w:p>
        </w:tc>
      </w:tr>
      <w:tr w:rsidR="00BC4698" w:rsidRPr="00CC4B82" w:rsidTr="00BC4698">
        <w:tc>
          <w:tcPr>
            <w:tcW w:w="851" w:type="dxa"/>
            <w:tcBorders>
              <w:top w:val="single" w:sz="4" w:space="0" w:color="auto"/>
              <w:left w:val="single" w:sz="4" w:space="0" w:color="auto"/>
              <w:bottom w:val="single" w:sz="4" w:space="0" w:color="auto"/>
              <w:right w:val="single" w:sz="4" w:space="0" w:color="auto"/>
            </w:tcBorders>
          </w:tcPr>
          <w:p w:rsidR="00BC4698" w:rsidRPr="00CC4B82" w:rsidRDefault="00BC4698" w:rsidP="00BC4698">
            <w:pPr>
              <w:pStyle w:val="a9"/>
              <w:numPr>
                <w:ilvl w:val="0"/>
                <w:numId w:val="43"/>
              </w:numPr>
              <w:jc w:val="center"/>
              <w:rPr>
                <w:rFonts w:ascii="Times New Roman" w:hAnsi="Times New Roman" w:cs="Times New Roman"/>
                <w:sz w:val="24"/>
                <w:szCs w:val="24"/>
                <w:lang w:val="en-US"/>
              </w:rPr>
            </w:pPr>
          </w:p>
        </w:tc>
        <w:tc>
          <w:tcPr>
            <w:tcW w:w="7938" w:type="dxa"/>
            <w:tcBorders>
              <w:top w:val="single" w:sz="4" w:space="0" w:color="auto"/>
              <w:left w:val="single" w:sz="4" w:space="0" w:color="auto"/>
              <w:bottom w:val="single" w:sz="4" w:space="0" w:color="auto"/>
              <w:right w:val="single" w:sz="4" w:space="0" w:color="auto"/>
            </w:tcBorders>
          </w:tcPr>
          <w:p w:rsidR="00BC4698" w:rsidRPr="00CC4B82" w:rsidRDefault="00BC4698" w:rsidP="00BC4698">
            <w:pPr>
              <w:rPr>
                <w:rFonts w:ascii="Times New Roman" w:hAnsi="Times New Roman" w:cs="Times New Roman"/>
                <w:sz w:val="24"/>
                <w:szCs w:val="24"/>
                <w:lang w:val="en-US"/>
              </w:rPr>
            </w:pPr>
            <w:r w:rsidRPr="00CC4B82">
              <w:rPr>
                <w:rFonts w:ascii="Times New Roman" w:hAnsi="Times New Roman" w:cs="Times New Roman"/>
                <w:sz w:val="24"/>
                <w:szCs w:val="24"/>
                <w:lang w:val="en-US"/>
              </w:rPr>
              <w:t>Комплекс упражнений с обручем.</w:t>
            </w:r>
          </w:p>
        </w:tc>
      </w:tr>
      <w:tr w:rsidR="00BC4698" w:rsidRPr="00CC4B82" w:rsidTr="00BC4698">
        <w:tc>
          <w:tcPr>
            <w:tcW w:w="851" w:type="dxa"/>
            <w:tcBorders>
              <w:top w:val="single" w:sz="4" w:space="0" w:color="auto"/>
              <w:left w:val="single" w:sz="4" w:space="0" w:color="auto"/>
              <w:bottom w:val="single" w:sz="4" w:space="0" w:color="auto"/>
              <w:right w:val="single" w:sz="4" w:space="0" w:color="auto"/>
            </w:tcBorders>
          </w:tcPr>
          <w:p w:rsidR="00BC4698" w:rsidRPr="00CC4B82" w:rsidRDefault="00BC4698" w:rsidP="00BC4698">
            <w:pPr>
              <w:pStyle w:val="a9"/>
              <w:numPr>
                <w:ilvl w:val="0"/>
                <w:numId w:val="43"/>
              </w:numPr>
              <w:jc w:val="center"/>
              <w:rPr>
                <w:rFonts w:ascii="Times New Roman" w:hAnsi="Times New Roman" w:cs="Times New Roman"/>
                <w:sz w:val="24"/>
                <w:szCs w:val="24"/>
                <w:lang w:val="en-US"/>
              </w:rPr>
            </w:pPr>
          </w:p>
        </w:tc>
        <w:tc>
          <w:tcPr>
            <w:tcW w:w="7938" w:type="dxa"/>
            <w:tcBorders>
              <w:top w:val="single" w:sz="4" w:space="0" w:color="auto"/>
              <w:left w:val="single" w:sz="4" w:space="0" w:color="auto"/>
              <w:bottom w:val="single" w:sz="4" w:space="0" w:color="auto"/>
              <w:right w:val="single" w:sz="4" w:space="0" w:color="auto"/>
            </w:tcBorders>
          </w:tcPr>
          <w:p w:rsidR="00BC4698" w:rsidRPr="00CC4B82" w:rsidRDefault="00BC4698" w:rsidP="00BC4698">
            <w:pPr>
              <w:rPr>
                <w:rFonts w:ascii="Times New Roman" w:hAnsi="Times New Roman" w:cs="Times New Roman"/>
                <w:sz w:val="24"/>
                <w:szCs w:val="24"/>
                <w:lang w:val="en-US"/>
              </w:rPr>
            </w:pPr>
            <w:r w:rsidRPr="00CC4B82">
              <w:rPr>
                <w:rFonts w:ascii="Times New Roman" w:hAnsi="Times New Roman" w:cs="Times New Roman"/>
                <w:sz w:val="24"/>
                <w:szCs w:val="24"/>
                <w:lang w:val="en-US"/>
              </w:rPr>
              <w:t>Комплекс упражнений с мячом.</w:t>
            </w:r>
          </w:p>
        </w:tc>
      </w:tr>
      <w:tr w:rsidR="00BC4698" w:rsidRPr="00CC4B82" w:rsidTr="00BC4698">
        <w:tc>
          <w:tcPr>
            <w:tcW w:w="851" w:type="dxa"/>
            <w:tcBorders>
              <w:top w:val="single" w:sz="4" w:space="0" w:color="auto"/>
              <w:left w:val="single" w:sz="4" w:space="0" w:color="auto"/>
              <w:bottom w:val="single" w:sz="4" w:space="0" w:color="auto"/>
              <w:right w:val="single" w:sz="4" w:space="0" w:color="auto"/>
            </w:tcBorders>
          </w:tcPr>
          <w:p w:rsidR="00BC4698" w:rsidRPr="00CC4B82" w:rsidRDefault="00BC4698" w:rsidP="00BC4698">
            <w:pPr>
              <w:pStyle w:val="a9"/>
              <w:numPr>
                <w:ilvl w:val="0"/>
                <w:numId w:val="43"/>
              </w:numPr>
              <w:jc w:val="center"/>
              <w:rPr>
                <w:rFonts w:ascii="Times New Roman" w:hAnsi="Times New Roman" w:cs="Times New Roman"/>
                <w:sz w:val="24"/>
                <w:szCs w:val="24"/>
                <w:lang w:val="en-US"/>
              </w:rPr>
            </w:pPr>
          </w:p>
        </w:tc>
        <w:tc>
          <w:tcPr>
            <w:tcW w:w="7938" w:type="dxa"/>
            <w:tcBorders>
              <w:top w:val="single" w:sz="4" w:space="0" w:color="auto"/>
              <w:left w:val="single" w:sz="4" w:space="0" w:color="auto"/>
              <w:bottom w:val="single" w:sz="4" w:space="0" w:color="auto"/>
              <w:right w:val="single" w:sz="4" w:space="0" w:color="auto"/>
            </w:tcBorders>
          </w:tcPr>
          <w:p w:rsidR="00BC4698" w:rsidRPr="00CC4B82" w:rsidRDefault="00BC4698" w:rsidP="00BC4698">
            <w:pPr>
              <w:rPr>
                <w:rFonts w:ascii="Times New Roman" w:hAnsi="Times New Roman" w:cs="Times New Roman"/>
                <w:sz w:val="24"/>
                <w:szCs w:val="24"/>
                <w:lang w:val="en-US"/>
              </w:rPr>
            </w:pPr>
            <w:r w:rsidRPr="00CC4B82">
              <w:rPr>
                <w:rFonts w:ascii="Times New Roman" w:hAnsi="Times New Roman" w:cs="Times New Roman"/>
                <w:sz w:val="24"/>
                <w:szCs w:val="24"/>
                <w:lang w:val="en-US"/>
              </w:rPr>
              <w:t>Упражнения с гимнастической палкой.</w:t>
            </w:r>
          </w:p>
        </w:tc>
      </w:tr>
      <w:tr w:rsidR="00BC4698" w:rsidRPr="00CC4B82" w:rsidTr="00BC4698">
        <w:trPr>
          <w:trHeight w:val="621"/>
        </w:trPr>
        <w:tc>
          <w:tcPr>
            <w:tcW w:w="851" w:type="dxa"/>
            <w:tcBorders>
              <w:top w:val="single" w:sz="4" w:space="0" w:color="auto"/>
              <w:left w:val="single" w:sz="4" w:space="0" w:color="auto"/>
              <w:bottom w:val="single" w:sz="4" w:space="0" w:color="auto"/>
              <w:right w:val="single" w:sz="4" w:space="0" w:color="auto"/>
            </w:tcBorders>
          </w:tcPr>
          <w:p w:rsidR="00BC4698" w:rsidRPr="00CC4B82" w:rsidRDefault="00BC4698" w:rsidP="00BC4698">
            <w:pPr>
              <w:ind w:left="360"/>
              <w:jc w:val="center"/>
              <w:rPr>
                <w:rFonts w:ascii="Times New Roman" w:hAnsi="Times New Roman" w:cs="Times New Roman"/>
                <w:sz w:val="24"/>
                <w:szCs w:val="24"/>
                <w:lang w:val="en-US"/>
              </w:rPr>
            </w:pPr>
            <w:r w:rsidRPr="00CC4B82">
              <w:rPr>
                <w:rFonts w:ascii="Times New Roman" w:hAnsi="Times New Roman" w:cs="Times New Roman"/>
                <w:sz w:val="24"/>
                <w:szCs w:val="24"/>
                <w:lang w:val="en-US"/>
              </w:rPr>
              <w:t>6061</w:t>
            </w:r>
          </w:p>
        </w:tc>
        <w:tc>
          <w:tcPr>
            <w:tcW w:w="7938" w:type="dxa"/>
            <w:tcBorders>
              <w:top w:val="single" w:sz="4" w:space="0" w:color="auto"/>
              <w:left w:val="single" w:sz="4" w:space="0" w:color="auto"/>
              <w:bottom w:val="single" w:sz="4" w:space="0" w:color="auto"/>
              <w:right w:val="single" w:sz="4" w:space="0" w:color="auto"/>
            </w:tcBorders>
          </w:tcPr>
          <w:p w:rsidR="00BC4698" w:rsidRPr="00CC4B82" w:rsidRDefault="00BC4698" w:rsidP="00BC4698">
            <w:pPr>
              <w:pStyle w:val="a7"/>
              <w:jc w:val="both"/>
              <w:rPr>
                <w:sz w:val="24"/>
                <w:szCs w:val="24"/>
                <w:lang w:val="en-US"/>
              </w:rPr>
            </w:pPr>
            <w:r w:rsidRPr="00BC4698">
              <w:rPr>
                <w:sz w:val="24"/>
                <w:szCs w:val="24"/>
              </w:rPr>
              <w:t xml:space="preserve">Подвижные игры и игровые упражнения. </w:t>
            </w:r>
            <w:r w:rsidRPr="00CC4B82">
              <w:rPr>
                <w:sz w:val="24"/>
                <w:szCs w:val="24"/>
                <w:lang w:val="en-US"/>
              </w:rPr>
              <w:t>«Море волнуется», «Наездники».</w:t>
            </w:r>
          </w:p>
        </w:tc>
      </w:tr>
      <w:tr w:rsidR="00BC4698" w:rsidRPr="00BC4698" w:rsidTr="00BC4698">
        <w:trPr>
          <w:trHeight w:val="618"/>
        </w:trPr>
        <w:tc>
          <w:tcPr>
            <w:tcW w:w="851" w:type="dxa"/>
            <w:tcBorders>
              <w:top w:val="single" w:sz="4" w:space="0" w:color="auto"/>
              <w:left w:val="single" w:sz="4" w:space="0" w:color="auto"/>
              <w:bottom w:val="single" w:sz="4" w:space="0" w:color="auto"/>
              <w:right w:val="single" w:sz="4" w:space="0" w:color="auto"/>
            </w:tcBorders>
          </w:tcPr>
          <w:p w:rsidR="00BC4698" w:rsidRPr="00CC4B82" w:rsidRDefault="00BC4698" w:rsidP="00BC4698">
            <w:pPr>
              <w:rPr>
                <w:rFonts w:ascii="Times New Roman" w:hAnsi="Times New Roman" w:cs="Times New Roman"/>
                <w:sz w:val="24"/>
                <w:szCs w:val="24"/>
                <w:lang w:val="en-US"/>
              </w:rPr>
            </w:pPr>
            <w:r w:rsidRPr="00CC4B82">
              <w:rPr>
                <w:rFonts w:ascii="Times New Roman" w:hAnsi="Times New Roman" w:cs="Times New Roman"/>
                <w:sz w:val="24"/>
                <w:szCs w:val="24"/>
                <w:lang w:val="en-US"/>
              </w:rPr>
              <w:t>62, 63</w:t>
            </w:r>
          </w:p>
        </w:tc>
        <w:tc>
          <w:tcPr>
            <w:tcW w:w="7938"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pStyle w:val="a7"/>
              <w:rPr>
                <w:sz w:val="24"/>
                <w:szCs w:val="24"/>
              </w:rPr>
            </w:pPr>
            <w:r w:rsidRPr="00BC4698">
              <w:rPr>
                <w:sz w:val="24"/>
                <w:szCs w:val="24"/>
              </w:rPr>
              <w:t>Подвижные игры: «Пузырь», «Поймай бабочку».</w:t>
            </w:r>
          </w:p>
        </w:tc>
      </w:tr>
      <w:tr w:rsidR="00BC4698" w:rsidRPr="00BC4698" w:rsidTr="00BC4698">
        <w:trPr>
          <w:trHeight w:val="489"/>
        </w:trPr>
        <w:tc>
          <w:tcPr>
            <w:tcW w:w="851" w:type="dxa"/>
            <w:tcBorders>
              <w:top w:val="single" w:sz="4" w:space="0" w:color="auto"/>
              <w:left w:val="single" w:sz="4" w:space="0" w:color="auto"/>
              <w:bottom w:val="single" w:sz="4" w:space="0" w:color="auto"/>
              <w:right w:val="single" w:sz="4" w:space="0" w:color="auto"/>
            </w:tcBorders>
          </w:tcPr>
          <w:p w:rsidR="00BC4698" w:rsidRPr="00CC4B82" w:rsidRDefault="00BC4698" w:rsidP="00BC4698">
            <w:pPr>
              <w:rPr>
                <w:rFonts w:ascii="Times New Roman" w:hAnsi="Times New Roman" w:cs="Times New Roman"/>
                <w:sz w:val="24"/>
                <w:szCs w:val="24"/>
                <w:lang w:val="en-US"/>
              </w:rPr>
            </w:pPr>
            <w:r w:rsidRPr="00CC4B82">
              <w:rPr>
                <w:rFonts w:ascii="Times New Roman" w:hAnsi="Times New Roman" w:cs="Times New Roman"/>
                <w:sz w:val="24"/>
                <w:szCs w:val="24"/>
                <w:lang w:val="en-US"/>
              </w:rPr>
              <w:t>64,65</w:t>
            </w:r>
          </w:p>
        </w:tc>
        <w:tc>
          <w:tcPr>
            <w:tcW w:w="7938"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pStyle w:val="a7"/>
              <w:jc w:val="both"/>
              <w:rPr>
                <w:sz w:val="24"/>
                <w:szCs w:val="24"/>
              </w:rPr>
            </w:pPr>
            <w:r w:rsidRPr="00BC4698">
              <w:rPr>
                <w:sz w:val="24"/>
                <w:szCs w:val="24"/>
              </w:rPr>
              <w:t>Игровые упражнения: «Ловкие ручки», «Найди свой цвет».</w:t>
            </w:r>
          </w:p>
        </w:tc>
      </w:tr>
      <w:tr w:rsidR="00BC4698" w:rsidRPr="00BC4698" w:rsidTr="00BC4698">
        <w:trPr>
          <w:trHeight w:val="489"/>
        </w:trPr>
        <w:tc>
          <w:tcPr>
            <w:tcW w:w="851" w:type="dxa"/>
            <w:tcBorders>
              <w:top w:val="single" w:sz="4" w:space="0" w:color="auto"/>
              <w:left w:val="single" w:sz="4" w:space="0" w:color="auto"/>
              <w:bottom w:val="single" w:sz="4" w:space="0" w:color="auto"/>
              <w:right w:val="single" w:sz="4" w:space="0" w:color="auto"/>
            </w:tcBorders>
          </w:tcPr>
          <w:p w:rsidR="00BC4698" w:rsidRPr="00CC4B82" w:rsidRDefault="00BC4698" w:rsidP="00BC4698">
            <w:pPr>
              <w:jc w:val="right"/>
              <w:rPr>
                <w:rFonts w:ascii="Times New Roman" w:hAnsi="Times New Roman" w:cs="Times New Roman"/>
                <w:sz w:val="24"/>
                <w:szCs w:val="24"/>
                <w:lang w:val="en-US"/>
              </w:rPr>
            </w:pPr>
            <w:r w:rsidRPr="00CC4B82">
              <w:rPr>
                <w:rFonts w:ascii="Times New Roman" w:hAnsi="Times New Roman" w:cs="Times New Roman"/>
                <w:sz w:val="24"/>
                <w:szCs w:val="24"/>
                <w:lang w:val="en-US"/>
              </w:rPr>
              <w:t>66,67, 68</w:t>
            </w:r>
          </w:p>
        </w:tc>
        <w:tc>
          <w:tcPr>
            <w:tcW w:w="7938" w:type="dxa"/>
            <w:tcBorders>
              <w:top w:val="single" w:sz="4" w:space="0" w:color="auto"/>
              <w:left w:val="single" w:sz="4" w:space="0" w:color="auto"/>
              <w:bottom w:val="single" w:sz="4" w:space="0" w:color="auto"/>
              <w:right w:val="single" w:sz="4" w:space="0" w:color="auto"/>
            </w:tcBorders>
          </w:tcPr>
          <w:p w:rsidR="00BC4698" w:rsidRPr="00BC4698" w:rsidRDefault="00BC4698" w:rsidP="00BC4698">
            <w:pPr>
              <w:rPr>
                <w:rFonts w:ascii="Times New Roman" w:hAnsi="Times New Roman" w:cs="Times New Roman"/>
                <w:sz w:val="24"/>
                <w:szCs w:val="24"/>
              </w:rPr>
            </w:pPr>
            <w:r w:rsidRPr="00BC4698">
              <w:rPr>
                <w:rFonts w:ascii="Times New Roman" w:hAnsi="Times New Roman" w:cs="Times New Roman"/>
                <w:sz w:val="24"/>
                <w:szCs w:val="24"/>
              </w:rPr>
              <w:t>Подвижные игры и игровые упражнения.</w:t>
            </w:r>
          </w:p>
        </w:tc>
      </w:tr>
    </w:tbl>
    <w:p w:rsidR="00BC4698" w:rsidRPr="008D4A9D" w:rsidRDefault="00BC4698" w:rsidP="00C02DDC">
      <w:pPr>
        <w:spacing w:before="100" w:beforeAutospacing="1" w:after="0" w:line="240" w:lineRule="auto"/>
        <w:ind w:firstLine="709"/>
        <w:jc w:val="center"/>
        <w:rPr>
          <w:rFonts w:ascii="Times New Roman" w:hAnsi="Times New Roman" w:cs="Times New Roman"/>
          <w:b/>
          <w:sz w:val="24"/>
          <w:szCs w:val="24"/>
        </w:rPr>
      </w:pPr>
    </w:p>
    <w:p w:rsidR="00B214DB" w:rsidRPr="008D4A9D" w:rsidRDefault="00B214DB" w:rsidP="00C02DDC">
      <w:pPr>
        <w:pStyle w:val="a7"/>
        <w:ind w:firstLine="709"/>
        <w:jc w:val="both"/>
        <w:rPr>
          <w:rFonts w:ascii="Times New Roman" w:hAnsi="Times New Roman"/>
          <w:sz w:val="24"/>
          <w:szCs w:val="24"/>
        </w:rPr>
      </w:pPr>
    </w:p>
    <w:p w:rsidR="00506A11" w:rsidRPr="008D4A9D" w:rsidRDefault="00506A11" w:rsidP="00C02DDC">
      <w:pPr>
        <w:spacing w:after="0" w:line="240" w:lineRule="auto"/>
        <w:ind w:firstLine="709"/>
        <w:jc w:val="center"/>
        <w:rPr>
          <w:rFonts w:ascii="Times New Roman" w:eastAsia="Calibri" w:hAnsi="Times New Roman" w:cs="Times New Roman"/>
          <w:b/>
          <w:sz w:val="24"/>
          <w:szCs w:val="24"/>
          <w:lang w:eastAsia="en-US"/>
        </w:rPr>
      </w:pPr>
      <w:r w:rsidRPr="008D4A9D">
        <w:rPr>
          <w:rFonts w:ascii="Times New Roman" w:eastAsia="Calibri" w:hAnsi="Times New Roman" w:cs="Times New Roman"/>
          <w:b/>
          <w:sz w:val="24"/>
          <w:szCs w:val="24"/>
          <w:lang w:eastAsia="en-US"/>
        </w:rPr>
        <w:t>УЧЕБНО-МЕТОДИЧЕСКОЕ И  МАТЕРИАЛЬНО-ТЕХНИЧЕСКОЕ ОБЕСПЕЧЕНИЕ</w:t>
      </w:r>
    </w:p>
    <w:p w:rsidR="00506A11" w:rsidRPr="008D4A9D" w:rsidRDefault="00506A11" w:rsidP="00C02DDC">
      <w:pPr>
        <w:spacing w:after="0" w:line="240" w:lineRule="auto"/>
        <w:ind w:firstLine="709"/>
        <w:jc w:val="both"/>
        <w:rPr>
          <w:rFonts w:ascii="Times New Roman" w:eastAsia="Calibri" w:hAnsi="Times New Roman" w:cs="Times New Roman"/>
          <w:b/>
          <w:sz w:val="24"/>
          <w:szCs w:val="24"/>
          <w:lang w:eastAsia="en-US"/>
        </w:rPr>
      </w:pPr>
    </w:p>
    <w:p w:rsidR="00506A11" w:rsidRPr="008D4A9D" w:rsidRDefault="00506A11" w:rsidP="00C02DDC">
      <w:pPr>
        <w:shd w:val="clear" w:color="auto" w:fill="FFFFFF"/>
        <w:spacing w:after="0" w:line="240" w:lineRule="auto"/>
        <w:ind w:firstLine="709"/>
        <w:jc w:val="both"/>
        <w:rPr>
          <w:rFonts w:ascii="Times New Roman" w:eastAsia="Times New Roman" w:hAnsi="Times New Roman" w:cs="Times New Roman"/>
          <w:b/>
          <w:sz w:val="24"/>
          <w:szCs w:val="24"/>
        </w:rPr>
      </w:pPr>
      <w:r w:rsidRPr="008D4A9D">
        <w:rPr>
          <w:rFonts w:ascii="Times New Roman" w:eastAsia="Times New Roman" w:hAnsi="Times New Roman" w:cs="Times New Roman"/>
          <w:b/>
          <w:sz w:val="24"/>
          <w:szCs w:val="24"/>
        </w:rPr>
        <w:t>Учебно-методическое обеспечение.</w:t>
      </w:r>
    </w:p>
    <w:p w:rsidR="00506A11" w:rsidRPr="008D4A9D" w:rsidRDefault="00506A11" w:rsidP="00C02DDC">
      <w:pPr>
        <w:shd w:val="clear" w:color="auto" w:fill="FFFFFF"/>
        <w:spacing w:after="0" w:line="240" w:lineRule="auto"/>
        <w:ind w:firstLine="709"/>
        <w:jc w:val="both"/>
        <w:rPr>
          <w:rFonts w:ascii="Times New Roman" w:eastAsia="Times New Roman" w:hAnsi="Times New Roman" w:cs="Times New Roman"/>
          <w:b/>
          <w:sz w:val="24"/>
          <w:szCs w:val="24"/>
        </w:rPr>
      </w:pPr>
      <w:r w:rsidRPr="008D4A9D">
        <w:rPr>
          <w:rFonts w:ascii="Times New Roman" w:eastAsia="Times New Roman" w:hAnsi="Times New Roman" w:cs="Times New Roman"/>
          <w:b/>
          <w:sz w:val="24"/>
          <w:szCs w:val="24"/>
        </w:rPr>
        <w:t>Нормативные документы:</w:t>
      </w:r>
    </w:p>
    <w:p w:rsidR="00506A11" w:rsidRPr="008D4A9D" w:rsidRDefault="00506A11" w:rsidP="00C02DD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 Федеральный государственный образовательный стандарт образования обучающихся с умственной отсталостью (интеллектуальными нарушениями) (Утвержден Приказом Минобрнауки России от 19 декабря 2014 г. № 1599);</w:t>
      </w:r>
    </w:p>
    <w:p w:rsidR="00506A11" w:rsidRPr="008D4A9D" w:rsidRDefault="00506A11" w:rsidP="00C02DD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 адаптированная  основная общеобразовательная программа образования обучающихся с умственной отсталостью (интеллектуальными нарушениями) (вариант 2);</w:t>
      </w:r>
    </w:p>
    <w:p w:rsidR="00506A11" w:rsidRPr="008D4A9D" w:rsidRDefault="00506A11" w:rsidP="00C02DDC">
      <w:pPr>
        <w:autoSpaceDE w:val="0"/>
        <w:autoSpaceDN w:val="0"/>
        <w:adjustRightInd w:val="0"/>
        <w:spacing w:after="0" w:line="240" w:lineRule="auto"/>
        <w:ind w:firstLine="709"/>
        <w:jc w:val="both"/>
        <w:rPr>
          <w:rFonts w:ascii="Times New Roman" w:eastAsia="Calibri" w:hAnsi="Times New Roman" w:cs="Times New Roman"/>
          <w:sz w:val="24"/>
          <w:szCs w:val="24"/>
          <w:shd w:val="clear" w:color="auto" w:fill="FFFFFF"/>
          <w:lang w:eastAsia="en-US"/>
        </w:rPr>
      </w:pPr>
      <w:r w:rsidRPr="008D4A9D">
        <w:rPr>
          <w:rFonts w:ascii="Times New Roman" w:eastAsia="Calibri" w:hAnsi="Times New Roman" w:cs="Times New Roman"/>
          <w:b/>
          <w:sz w:val="24"/>
          <w:szCs w:val="24"/>
          <w:shd w:val="clear" w:color="auto" w:fill="FFFFFF"/>
          <w:lang w:eastAsia="en-US"/>
        </w:rPr>
        <w:t xml:space="preserve">Демонстрационные материалы </w:t>
      </w:r>
      <w:r w:rsidRPr="008D4A9D">
        <w:rPr>
          <w:rFonts w:ascii="Times New Roman" w:eastAsia="Calibri" w:hAnsi="Times New Roman" w:cs="Times New Roman"/>
          <w:sz w:val="24"/>
          <w:szCs w:val="24"/>
          <w:shd w:val="clear" w:color="auto" w:fill="FFFFFF"/>
          <w:lang w:eastAsia="en-US"/>
        </w:rPr>
        <w:t>(плакаты, таблицы, видео материалы и т.д.).</w:t>
      </w:r>
    </w:p>
    <w:p w:rsidR="00506A11" w:rsidRPr="008D4A9D" w:rsidRDefault="00506A11" w:rsidP="00C02DD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8D4A9D">
        <w:rPr>
          <w:rFonts w:ascii="Times New Roman" w:eastAsia="Calibri" w:hAnsi="Times New Roman" w:cs="Times New Roman"/>
          <w:b/>
          <w:sz w:val="24"/>
          <w:szCs w:val="24"/>
          <w:shd w:val="clear" w:color="auto" w:fill="FFFFFF"/>
          <w:lang w:eastAsia="en-US"/>
        </w:rPr>
        <w:t>Материально-техническое обеспечение:</w:t>
      </w:r>
    </w:p>
    <w:p w:rsidR="00506A11" w:rsidRPr="008D4A9D" w:rsidRDefault="00506A11" w:rsidP="002C6194">
      <w:pPr>
        <w:numPr>
          <w:ilvl w:val="0"/>
          <w:numId w:val="13"/>
        </w:numPr>
        <w:tabs>
          <w:tab w:val="left" w:pos="567"/>
        </w:tabs>
        <w:spacing w:after="0" w:line="240" w:lineRule="auto"/>
        <w:ind w:left="0" w:firstLine="709"/>
        <w:jc w:val="both"/>
        <w:rPr>
          <w:rFonts w:ascii="Times New Roman" w:eastAsia="Calibri" w:hAnsi="Times New Roman" w:cs="Times New Roman"/>
          <w:sz w:val="24"/>
          <w:szCs w:val="24"/>
          <w:lang w:eastAsia="en-US"/>
        </w:rPr>
      </w:pPr>
      <w:r w:rsidRPr="008D4A9D">
        <w:rPr>
          <w:rFonts w:ascii="Times New Roman" w:eastAsia="Calibri" w:hAnsi="Times New Roman" w:cs="Times New Roman"/>
          <w:sz w:val="24"/>
          <w:szCs w:val="24"/>
          <w:lang w:eastAsia="en-US"/>
        </w:rPr>
        <w:t xml:space="preserve">дидактический материал: изображения (картинки, фото) спортивного инвентаря; </w:t>
      </w:r>
    </w:p>
    <w:p w:rsidR="00E9113F" w:rsidRPr="008D4A9D" w:rsidRDefault="00506A11" w:rsidP="002C6194">
      <w:pPr>
        <w:numPr>
          <w:ilvl w:val="0"/>
          <w:numId w:val="13"/>
        </w:numPr>
        <w:tabs>
          <w:tab w:val="left" w:pos="567"/>
        </w:tabs>
        <w:spacing w:after="0" w:line="240" w:lineRule="auto"/>
        <w:ind w:left="0" w:firstLine="709"/>
        <w:jc w:val="both"/>
        <w:rPr>
          <w:rFonts w:ascii="Times New Roman" w:eastAsia="Times New Roman" w:hAnsi="Times New Roman" w:cs="Times New Roman"/>
          <w:sz w:val="24"/>
          <w:szCs w:val="24"/>
        </w:rPr>
      </w:pPr>
      <w:r w:rsidRPr="008D4A9D">
        <w:rPr>
          <w:rFonts w:ascii="Times New Roman" w:eastAsia="Calibri" w:hAnsi="Times New Roman" w:cs="Times New Roman"/>
          <w:sz w:val="24"/>
          <w:szCs w:val="24"/>
          <w:lang w:eastAsia="en-US"/>
        </w:rPr>
        <w:t>спортивный инвентарь.</w:t>
      </w:r>
    </w:p>
    <w:p w:rsidR="00512ECD" w:rsidRPr="008D4A9D" w:rsidRDefault="00512ECD" w:rsidP="00C02DDC">
      <w:pPr>
        <w:spacing w:after="0" w:line="240" w:lineRule="auto"/>
        <w:jc w:val="both"/>
        <w:rPr>
          <w:rFonts w:ascii="Times New Roman" w:hAnsi="Times New Roman" w:cs="Times New Roman"/>
          <w:b/>
          <w:sz w:val="24"/>
          <w:szCs w:val="24"/>
        </w:rPr>
      </w:pPr>
    </w:p>
    <w:p w:rsidR="0070166D" w:rsidRDefault="0070166D" w:rsidP="00C02DDC">
      <w:pPr>
        <w:spacing w:after="0" w:line="240" w:lineRule="auto"/>
        <w:ind w:firstLine="709"/>
        <w:jc w:val="both"/>
        <w:rPr>
          <w:rFonts w:ascii="Times New Roman" w:hAnsi="Times New Roman" w:cs="Times New Roman"/>
          <w:b/>
          <w:sz w:val="24"/>
          <w:szCs w:val="24"/>
        </w:rPr>
      </w:pPr>
    </w:p>
    <w:p w:rsidR="00D94DA7" w:rsidRDefault="00D94DA7" w:rsidP="00C02DDC">
      <w:pPr>
        <w:spacing w:after="0" w:line="240" w:lineRule="auto"/>
        <w:ind w:firstLine="709"/>
        <w:jc w:val="both"/>
        <w:rPr>
          <w:rFonts w:ascii="Times New Roman" w:hAnsi="Times New Roman" w:cs="Times New Roman"/>
          <w:b/>
          <w:sz w:val="24"/>
          <w:szCs w:val="24"/>
        </w:rPr>
      </w:pPr>
    </w:p>
    <w:p w:rsidR="00D94DA7" w:rsidRDefault="00D94DA7" w:rsidP="00C02DDC">
      <w:pPr>
        <w:spacing w:after="0" w:line="240" w:lineRule="auto"/>
        <w:ind w:firstLine="709"/>
        <w:jc w:val="both"/>
        <w:rPr>
          <w:rFonts w:ascii="Times New Roman" w:hAnsi="Times New Roman" w:cs="Times New Roman"/>
          <w:b/>
          <w:sz w:val="24"/>
          <w:szCs w:val="24"/>
        </w:rPr>
      </w:pPr>
    </w:p>
    <w:p w:rsidR="00D94DA7" w:rsidRPr="008D4A9D" w:rsidRDefault="00D94DA7" w:rsidP="00C02DDC">
      <w:pPr>
        <w:spacing w:after="0" w:line="240" w:lineRule="auto"/>
        <w:ind w:firstLine="709"/>
        <w:jc w:val="both"/>
        <w:rPr>
          <w:rFonts w:ascii="Times New Roman" w:hAnsi="Times New Roman" w:cs="Times New Roman"/>
          <w:b/>
          <w:sz w:val="24"/>
          <w:szCs w:val="24"/>
        </w:rPr>
      </w:pPr>
    </w:p>
    <w:p w:rsidR="005B466C" w:rsidRDefault="005B466C" w:rsidP="00C02DDC">
      <w:pPr>
        <w:spacing w:after="0" w:line="240" w:lineRule="auto"/>
        <w:ind w:firstLine="709"/>
        <w:jc w:val="center"/>
        <w:rPr>
          <w:rFonts w:ascii="Times New Roman" w:hAnsi="Times New Roman" w:cs="Times New Roman"/>
          <w:b/>
          <w:sz w:val="28"/>
          <w:szCs w:val="28"/>
        </w:rPr>
      </w:pPr>
    </w:p>
    <w:p w:rsidR="005B466C" w:rsidRDefault="005B466C" w:rsidP="00C02DDC">
      <w:pPr>
        <w:spacing w:after="0" w:line="240" w:lineRule="auto"/>
        <w:ind w:firstLine="709"/>
        <w:jc w:val="center"/>
        <w:rPr>
          <w:rFonts w:ascii="Times New Roman" w:hAnsi="Times New Roman" w:cs="Times New Roman"/>
          <w:b/>
          <w:sz w:val="28"/>
          <w:szCs w:val="28"/>
        </w:rPr>
      </w:pPr>
    </w:p>
    <w:p w:rsidR="00506A11" w:rsidRDefault="00506A11" w:rsidP="00C02DDC">
      <w:pPr>
        <w:spacing w:after="0" w:line="240" w:lineRule="auto"/>
        <w:ind w:firstLine="709"/>
        <w:jc w:val="center"/>
        <w:rPr>
          <w:rFonts w:ascii="Times New Roman" w:hAnsi="Times New Roman" w:cs="Times New Roman"/>
          <w:b/>
          <w:sz w:val="28"/>
          <w:szCs w:val="28"/>
        </w:rPr>
      </w:pPr>
      <w:r w:rsidRPr="00D94DA7">
        <w:rPr>
          <w:rFonts w:ascii="Times New Roman" w:hAnsi="Times New Roman" w:cs="Times New Roman"/>
          <w:b/>
          <w:sz w:val="28"/>
          <w:szCs w:val="28"/>
        </w:rPr>
        <w:t>Музыка и движение</w:t>
      </w:r>
    </w:p>
    <w:p w:rsidR="00D94DA7" w:rsidRPr="00D94DA7" w:rsidRDefault="00D94DA7" w:rsidP="00C02DDC">
      <w:pPr>
        <w:spacing w:after="0" w:line="240" w:lineRule="auto"/>
        <w:ind w:firstLine="709"/>
        <w:jc w:val="center"/>
        <w:rPr>
          <w:rFonts w:ascii="Times New Roman" w:hAnsi="Times New Roman" w:cs="Times New Roman"/>
          <w:b/>
          <w:sz w:val="28"/>
          <w:szCs w:val="28"/>
        </w:rPr>
      </w:pPr>
    </w:p>
    <w:p w:rsidR="00506A11" w:rsidRPr="008D4A9D" w:rsidRDefault="00506A11" w:rsidP="00C02DDC">
      <w:pPr>
        <w:pStyle w:val="a7"/>
        <w:ind w:firstLine="709"/>
        <w:jc w:val="center"/>
        <w:rPr>
          <w:rFonts w:ascii="Times New Roman" w:hAnsi="Times New Roman"/>
          <w:b/>
          <w:sz w:val="24"/>
          <w:szCs w:val="24"/>
        </w:rPr>
      </w:pPr>
      <w:r w:rsidRPr="008D4A9D">
        <w:rPr>
          <w:rFonts w:ascii="Times New Roman" w:hAnsi="Times New Roman"/>
          <w:b/>
          <w:sz w:val="24"/>
          <w:szCs w:val="24"/>
        </w:rPr>
        <w:t>Пояснительная записка</w:t>
      </w:r>
    </w:p>
    <w:p w:rsidR="00506A11" w:rsidRPr="008D4A9D" w:rsidRDefault="00506A11" w:rsidP="00C02DDC">
      <w:pPr>
        <w:spacing w:after="0" w:line="240" w:lineRule="auto"/>
        <w:ind w:firstLine="709"/>
        <w:jc w:val="both"/>
        <w:rPr>
          <w:rFonts w:ascii="Times New Roman" w:hAnsi="Times New Roman" w:cs="Times New Roman"/>
          <w:sz w:val="24"/>
          <w:szCs w:val="24"/>
        </w:rPr>
      </w:pPr>
      <w:r w:rsidRPr="008D4A9D">
        <w:rPr>
          <w:rFonts w:ascii="Times New Roman" w:hAnsi="Times New Roman" w:cs="Times New Roman"/>
          <w:sz w:val="24"/>
          <w:szCs w:val="24"/>
        </w:rPr>
        <w:t xml:space="preserve">Педагогическая работа с ребенком направлена на его социализацию и интеграцию в общество. Физические недостатки могут ограничивать желание и умение танцевать, но музыка побуждает ребенка двигаться иными способами. У человека может отсутствовать речь, но он, возможно, будет стремиться к подражанию и «пропеванию»  мелодии доступными ему средствами.  Одним из важнейших средств в этом процессе является музыка. </w:t>
      </w:r>
    </w:p>
    <w:p w:rsidR="00506A11" w:rsidRPr="008D4A9D" w:rsidRDefault="00506A11" w:rsidP="00C02DDC">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b/>
          <w:i/>
          <w:sz w:val="24"/>
          <w:szCs w:val="24"/>
          <w:lang w:eastAsia="en-US"/>
        </w:rPr>
        <w:t>Цель обучения</w:t>
      </w:r>
      <w:r w:rsidRPr="008D4A9D">
        <w:rPr>
          <w:rFonts w:ascii="Times New Roman" w:eastAsiaTheme="minorHAnsi" w:hAnsi="Times New Roman" w:cs="Times New Roman"/>
          <w:sz w:val="24"/>
          <w:szCs w:val="24"/>
          <w:lang w:eastAsia="en-US"/>
        </w:rPr>
        <w:t xml:space="preserve"> - развитие эмоциональной и двигательной отзывчивости</w:t>
      </w:r>
    </w:p>
    <w:p w:rsidR="00506A11" w:rsidRPr="008D4A9D" w:rsidRDefault="00506A11" w:rsidP="00C02DDC">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на музыку.</w:t>
      </w:r>
    </w:p>
    <w:p w:rsidR="00506A11" w:rsidRPr="008D4A9D" w:rsidRDefault="00506A11" w:rsidP="00C02DDC">
      <w:pPr>
        <w:spacing w:after="0" w:line="240" w:lineRule="auto"/>
        <w:ind w:firstLine="709"/>
        <w:jc w:val="both"/>
        <w:rPr>
          <w:rFonts w:ascii="Times New Roman" w:hAnsi="Times New Roman" w:cs="Times New Roman"/>
          <w:i/>
          <w:sz w:val="24"/>
          <w:szCs w:val="24"/>
        </w:rPr>
      </w:pPr>
      <w:r w:rsidRPr="008D4A9D">
        <w:rPr>
          <w:rFonts w:ascii="Times New Roman" w:hAnsi="Times New Roman" w:cs="Times New Roman"/>
          <w:b/>
          <w:bCs/>
          <w:i/>
          <w:color w:val="000000"/>
          <w:sz w:val="24"/>
          <w:szCs w:val="24"/>
        </w:rPr>
        <w:t>Задачи:</w:t>
      </w:r>
    </w:p>
    <w:p w:rsidR="00506A11" w:rsidRPr="008D4A9D" w:rsidRDefault="00506A11" w:rsidP="002C6194">
      <w:pPr>
        <w:numPr>
          <w:ilvl w:val="0"/>
          <w:numId w:val="40"/>
        </w:numPr>
        <w:autoSpaceDN w:val="0"/>
        <w:spacing w:after="0" w:line="240" w:lineRule="auto"/>
        <w:ind w:left="0" w:firstLine="709"/>
        <w:jc w:val="both"/>
        <w:rPr>
          <w:rFonts w:ascii="Times New Roman" w:hAnsi="Times New Roman" w:cs="Times New Roman"/>
          <w:sz w:val="24"/>
          <w:szCs w:val="24"/>
        </w:rPr>
      </w:pPr>
      <w:r w:rsidRPr="008D4A9D">
        <w:rPr>
          <w:rFonts w:ascii="Times New Roman" w:hAnsi="Times New Roman" w:cs="Times New Roman"/>
          <w:color w:val="000000"/>
          <w:sz w:val="24"/>
          <w:szCs w:val="24"/>
        </w:rPr>
        <w:t>организация музыкально-речевой среды;</w:t>
      </w:r>
    </w:p>
    <w:p w:rsidR="00506A11" w:rsidRPr="008D4A9D" w:rsidRDefault="00506A11" w:rsidP="002C6194">
      <w:pPr>
        <w:numPr>
          <w:ilvl w:val="0"/>
          <w:numId w:val="40"/>
        </w:numPr>
        <w:autoSpaceDN w:val="0"/>
        <w:spacing w:after="0" w:line="240" w:lineRule="auto"/>
        <w:ind w:left="0" w:firstLine="709"/>
        <w:jc w:val="both"/>
        <w:rPr>
          <w:rFonts w:ascii="Times New Roman" w:hAnsi="Times New Roman" w:cs="Times New Roman"/>
          <w:sz w:val="24"/>
          <w:szCs w:val="24"/>
        </w:rPr>
      </w:pPr>
      <w:r w:rsidRPr="008D4A9D">
        <w:rPr>
          <w:rFonts w:ascii="Times New Roman" w:hAnsi="Times New Roman" w:cs="Times New Roman"/>
          <w:color w:val="000000"/>
          <w:sz w:val="24"/>
          <w:szCs w:val="24"/>
        </w:rPr>
        <w:t>пробуждение речевой активности обучающейся;</w:t>
      </w:r>
    </w:p>
    <w:p w:rsidR="00506A11" w:rsidRPr="008D4A9D" w:rsidRDefault="00506A11" w:rsidP="002C6194">
      <w:pPr>
        <w:numPr>
          <w:ilvl w:val="0"/>
          <w:numId w:val="40"/>
        </w:numPr>
        <w:autoSpaceDN w:val="0"/>
        <w:spacing w:after="0" w:line="240" w:lineRule="auto"/>
        <w:ind w:left="0" w:firstLine="709"/>
        <w:jc w:val="both"/>
        <w:rPr>
          <w:rFonts w:ascii="Times New Roman" w:hAnsi="Times New Roman" w:cs="Times New Roman"/>
          <w:sz w:val="24"/>
          <w:szCs w:val="24"/>
        </w:rPr>
      </w:pPr>
      <w:r w:rsidRPr="008D4A9D">
        <w:rPr>
          <w:rFonts w:ascii="Times New Roman" w:hAnsi="Times New Roman" w:cs="Times New Roman"/>
          <w:color w:val="000000"/>
          <w:sz w:val="24"/>
          <w:szCs w:val="24"/>
        </w:rPr>
        <w:t>пробуждение интереса к музыкальным занятиям;</w:t>
      </w:r>
    </w:p>
    <w:p w:rsidR="00506A11" w:rsidRPr="008D4A9D" w:rsidRDefault="00506A11" w:rsidP="002C6194">
      <w:pPr>
        <w:numPr>
          <w:ilvl w:val="0"/>
          <w:numId w:val="40"/>
        </w:numPr>
        <w:autoSpaceDN w:val="0"/>
        <w:spacing w:after="0" w:line="240" w:lineRule="auto"/>
        <w:ind w:left="0" w:firstLine="709"/>
        <w:jc w:val="both"/>
        <w:rPr>
          <w:rFonts w:ascii="Times New Roman" w:hAnsi="Times New Roman" w:cs="Times New Roman"/>
          <w:sz w:val="24"/>
          <w:szCs w:val="24"/>
        </w:rPr>
      </w:pPr>
      <w:r w:rsidRPr="008D4A9D">
        <w:rPr>
          <w:rFonts w:ascii="Times New Roman" w:hAnsi="Times New Roman" w:cs="Times New Roman"/>
          <w:color w:val="000000"/>
          <w:sz w:val="24"/>
          <w:szCs w:val="24"/>
        </w:rPr>
        <w:t>формирование</w:t>
      </w:r>
      <w:r w:rsidRPr="008D4A9D">
        <w:rPr>
          <w:rFonts w:ascii="Times New Roman" w:hAnsi="Times New Roman" w:cs="Times New Roman"/>
          <w:bCs/>
          <w:iCs/>
          <w:sz w:val="24"/>
          <w:szCs w:val="24"/>
        </w:rPr>
        <w:t xml:space="preserve"> музыкально-ритмических движений</w:t>
      </w:r>
      <w:r w:rsidRPr="008D4A9D">
        <w:rPr>
          <w:rFonts w:ascii="Times New Roman" w:hAnsi="Times New Roman" w:cs="Times New Roman"/>
          <w:color w:val="000000"/>
          <w:sz w:val="24"/>
          <w:szCs w:val="24"/>
        </w:rPr>
        <w:t>;</w:t>
      </w:r>
    </w:p>
    <w:p w:rsidR="00506A11" w:rsidRPr="008D4A9D" w:rsidRDefault="00506A11" w:rsidP="002C6194">
      <w:pPr>
        <w:numPr>
          <w:ilvl w:val="0"/>
          <w:numId w:val="40"/>
        </w:numPr>
        <w:autoSpaceDN w:val="0"/>
        <w:spacing w:after="0" w:line="240" w:lineRule="auto"/>
        <w:ind w:left="0" w:firstLine="709"/>
        <w:jc w:val="both"/>
        <w:rPr>
          <w:rFonts w:ascii="Times New Roman" w:hAnsi="Times New Roman" w:cs="Times New Roman"/>
          <w:sz w:val="24"/>
          <w:szCs w:val="24"/>
        </w:rPr>
      </w:pPr>
      <w:r w:rsidRPr="008D4A9D">
        <w:rPr>
          <w:rFonts w:ascii="Times New Roman" w:hAnsi="Times New Roman" w:cs="Times New Roman"/>
          <w:color w:val="000000"/>
          <w:sz w:val="24"/>
          <w:szCs w:val="24"/>
        </w:rPr>
        <w:t>развитие музыкального вкуса.</w:t>
      </w:r>
    </w:p>
    <w:p w:rsidR="00506A11" w:rsidRPr="008D4A9D" w:rsidRDefault="00506A11" w:rsidP="00C02DDC">
      <w:pPr>
        <w:pStyle w:val="a9"/>
        <w:spacing w:after="0" w:line="240" w:lineRule="auto"/>
        <w:ind w:firstLine="709"/>
        <w:jc w:val="both"/>
        <w:rPr>
          <w:rFonts w:ascii="Times New Roman" w:hAnsi="Times New Roman" w:cs="Times New Roman"/>
          <w:b/>
          <w:sz w:val="24"/>
          <w:szCs w:val="24"/>
        </w:rPr>
      </w:pPr>
    </w:p>
    <w:p w:rsidR="00D94DA7" w:rsidRDefault="00D94DA7" w:rsidP="00C02DDC">
      <w:pPr>
        <w:pStyle w:val="a9"/>
        <w:spacing w:after="0" w:line="240" w:lineRule="auto"/>
        <w:ind w:firstLine="709"/>
        <w:jc w:val="both"/>
        <w:rPr>
          <w:rFonts w:ascii="Times New Roman" w:hAnsi="Times New Roman" w:cs="Times New Roman"/>
          <w:b/>
          <w:sz w:val="24"/>
          <w:szCs w:val="24"/>
        </w:rPr>
      </w:pPr>
    </w:p>
    <w:p w:rsidR="00D94DA7" w:rsidRDefault="00D94DA7" w:rsidP="00C02DDC">
      <w:pPr>
        <w:pStyle w:val="a9"/>
        <w:spacing w:after="0" w:line="240" w:lineRule="auto"/>
        <w:ind w:firstLine="709"/>
        <w:jc w:val="both"/>
        <w:rPr>
          <w:rFonts w:ascii="Times New Roman" w:hAnsi="Times New Roman" w:cs="Times New Roman"/>
          <w:b/>
          <w:sz w:val="24"/>
          <w:szCs w:val="24"/>
        </w:rPr>
      </w:pPr>
    </w:p>
    <w:p w:rsidR="00506A11" w:rsidRPr="008D4A9D" w:rsidRDefault="00506A11" w:rsidP="00C02DDC">
      <w:pPr>
        <w:pStyle w:val="a9"/>
        <w:spacing w:after="0" w:line="240" w:lineRule="auto"/>
        <w:ind w:firstLine="709"/>
        <w:jc w:val="both"/>
        <w:rPr>
          <w:rFonts w:ascii="Times New Roman" w:hAnsi="Times New Roman" w:cs="Times New Roman"/>
          <w:b/>
          <w:sz w:val="24"/>
          <w:szCs w:val="24"/>
        </w:rPr>
      </w:pPr>
      <w:r w:rsidRPr="008D4A9D">
        <w:rPr>
          <w:rFonts w:ascii="Times New Roman" w:hAnsi="Times New Roman" w:cs="Times New Roman"/>
          <w:b/>
          <w:sz w:val="24"/>
          <w:szCs w:val="24"/>
        </w:rPr>
        <w:t>Общая характеристика учебного предмета</w:t>
      </w:r>
    </w:p>
    <w:p w:rsidR="00506A11" w:rsidRPr="008D4A9D" w:rsidRDefault="00506A11" w:rsidP="00C02DDC">
      <w:pPr>
        <w:spacing w:after="0" w:line="240" w:lineRule="auto"/>
        <w:ind w:firstLine="709"/>
        <w:jc w:val="both"/>
        <w:rPr>
          <w:rFonts w:ascii="Times New Roman" w:hAnsi="Times New Roman" w:cs="Times New Roman"/>
          <w:sz w:val="24"/>
          <w:szCs w:val="24"/>
        </w:rPr>
      </w:pPr>
      <w:r w:rsidRPr="008D4A9D">
        <w:rPr>
          <w:rFonts w:ascii="Times New Roman" w:hAnsi="Times New Roman" w:cs="Times New Roman"/>
          <w:sz w:val="24"/>
          <w:szCs w:val="24"/>
        </w:rPr>
        <w:t xml:space="preserve">Ведущим видом музыкальной деятельности с обучающейся являются </w:t>
      </w:r>
      <w:r w:rsidRPr="008D4A9D">
        <w:rPr>
          <w:rFonts w:ascii="Times New Roman" w:hAnsi="Times New Roman" w:cs="Times New Roman"/>
          <w:b/>
          <w:bCs/>
          <w:i/>
          <w:iCs/>
          <w:sz w:val="24"/>
          <w:szCs w:val="24"/>
        </w:rPr>
        <w:t>музыкально-ритмические движения,</w:t>
      </w:r>
      <w:r w:rsidRPr="008D4A9D">
        <w:rPr>
          <w:rFonts w:ascii="Times New Roman" w:hAnsi="Times New Roman" w:cs="Times New Roman"/>
          <w:sz w:val="24"/>
          <w:szCs w:val="24"/>
        </w:rPr>
        <w:t xml:space="preserve"> которые со</w:t>
      </w:r>
      <w:r w:rsidRPr="008D4A9D">
        <w:rPr>
          <w:rFonts w:ascii="Times New Roman" w:hAnsi="Times New Roman" w:cs="Times New Roman"/>
          <w:sz w:val="24"/>
          <w:szCs w:val="24"/>
        </w:rPr>
        <w:softHyphen/>
        <w:t>провождаются подпеванием, «звучащими» жестами и дей</w:t>
      </w:r>
      <w:r w:rsidRPr="008D4A9D">
        <w:rPr>
          <w:rFonts w:ascii="Times New Roman" w:hAnsi="Times New Roman" w:cs="Times New Roman"/>
          <w:sz w:val="24"/>
          <w:szCs w:val="24"/>
        </w:rPr>
        <w:softHyphen/>
        <w:t>ствиями с использованием простейших ударных и шумовых инструментов (погремушек, колокольчиков и т.д.).</w:t>
      </w:r>
    </w:p>
    <w:p w:rsidR="00506A11" w:rsidRPr="008D4A9D" w:rsidRDefault="00506A11" w:rsidP="00C02DDC">
      <w:pPr>
        <w:spacing w:after="0" w:line="240" w:lineRule="auto"/>
        <w:ind w:firstLine="709"/>
        <w:jc w:val="both"/>
        <w:rPr>
          <w:rFonts w:ascii="Times New Roman" w:hAnsi="Times New Roman" w:cs="Times New Roman"/>
          <w:sz w:val="24"/>
          <w:szCs w:val="24"/>
        </w:rPr>
      </w:pPr>
      <w:r w:rsidRPr="008D4A9D">
        <w:rPr>
          <w:rFonts w:ascii="Times New Roman" w:hAnsi="Times New Roman" w:cs="Times New Roman"/>
          <w:color w:val="000000"/>
          <w:sz w:val="24"/>
          <w:szCs w:val="24"/>
        </w:rPr>
        <w:t xml:space="preserve">Данный предмет интегрируется с различными учебными предметами и направлениями коррекционно-развивающей области. </w:t>
      </w:r>
    </w:p>
    <w:p w:rsidR="00506A11" w:rsidRPr="008D4A9D" w:rsidRDefault="00506A11" w:rsidP="00C02DDC">
      <w:pPr>
        <w:spacing w:after="0" w:line="240" w:lineRule="auto"/>
        <w:ind w:firstLine="709"/>
        <w:jc w:val="both"/>
        <w:rPr>
          <w:rFonts w:ascii="Times New Roman" w:hAnsi="Times New Roman" w:cs="Times New Roman"/>
          <w:sz w:val="24"/>
          <w:szCs w:val="24"/>
        </w:rPr>
      </w:pPr>
      <w:r w:rsidRPr="008D4A9D">
        <w:rPr>
          <w:rFonts w:ascii="Times New Roman" w:hAnsi="Times New Roman" w:cs="Times New Roman"/>
          <w:color w:val="000000"/>
          <w:sz w:val="24"/>
          <w:szCs w:val="24"/>
        </w:rPr>
        <w:t>Уроки строятся на основе принципов интегрирования (включение элементов игровой деятельности), системности и преемственности.</w:t>
      </w:r>
    </w:p>
    <w:p w:rsidR="00506A11" w:rsidRPr="008D4A9D" w:rsidRDefault="00506A11" w:rsidP="00C02DDC">
      <w:pPr>
        <w:spacing w:after="0" w:line="240" w:lineRule="auto"/>
        <w:ind w:firstLine="709"/>
        <w:jc w:val="both"/>
        <w:rPr>
          <w:rFonts w:ascii="Times New Roman" w:hAnsi="Times New Roman" w:cs="Times New Roman"/>
          <w:sz w:val="24"/>
          <w:szCs w:val="24"/>
        </w:rPr>
      </w:pPr>
      <w:r w:rsidRPr="008D4A9D">
        <w:rPr>
          <w:rFonts w:ascii="Times New Roman" w:hAnsi="Times New Roman" w:cs="Times New Roman"/>
          <w:color w:val="000000"/>
          <w:sz w:val="24"/>
          <w:szCs w:val="24"/>
        </w:rPr>
        <w:t>На уроках разработано последовательное использование следующих упражнений:</w:t>
      </w:r>
    </w:p>
    <w:p w:rsidR="00506A11" w:rsidRPr="008D4A9D" w:rsidRDefault="00506A11" w:rsidP="002C6194">
      <w:pPr>
        <w:numPr>
          <w:ilvl w:val="0"/>
          <w:numId w:val="29"/>
        </w:numPr>
        <w:autoSpaceDN w:val="0"/>
        <w:spacing w:after="0" w:line="240" w:lineRule="auto"/>
        <w:ind w:left="0" w:firstLine="709"/>
        <w:jc w:val="both"/>
        <w:rPr>
          <w:rFonts w:ascii="Times New Roman" w:hAnsi="Times New Roman" w:cs="Times New Roman"/>
          <w:sz w:val="24"/>
          <w:szCs w:val="24"/>
        </w:rPr>
      </w:pPr>
      <w:r w:rsidRPr="008D4A9D">
        <w:rPr>
          <w:rFonts w:ascii="Times New Roman" w:hAnsi="Times New Roman" w:cs="Times New Roman"/>
          <w:bCs/>
          <w:iCs/>
          <w:sz w:val="24"/>
          <w:szCs w:val="24"/>
        </w:rPr>
        <w:t>музыкально-ритмические движения</w:t>
      </w:r>
      <w:r w:rsidRPr="008D4A9D">
        <w:rPr>
          <w:rFonts w:ascii="Times New Roman" w:hAnsi="Times New Roman" w:cs="Times New Roman"/>
          <w:color w:val="000000"/>
          <w:sz w:val="24"/>
          <w:szCs w:val="24"/>
        </w:rPr>
        <w:t>;</w:t>
      </w:r>
    </w:p>
    <w:p w:rsidR="00506A11" w:rsidRPr="008D4A9D" w:rsidRDefault="00506A11" w:rsidP="002C6194">
      <w:pPr>
        <w:numPr>
          <w:ilvl w:val="0"/>
          <w:numId w:val="29"/>
        </w:numPr>
        <w:autoSpaceDN w:val="0"/>
        <w:spacing w:after="0" w:line="240" w:lineRule="auto"/>
        <w:ind w:left="0" w:firstLine="709"/>
        <w:jc w:val="both"/>
        <w:rPr>
          <w:rFonts w:ascii="Times New Roman" w:hAnsi="Times New Roman" w:cs="Times New Roman"/>
          <w:sz w:val="24"/>
          <w:szCs w:val="24"/>
        </w:rPr>
      </w:pPr>
      <w:r w:rsidRPr="008D4A9D">
        <w:rPr>
          <w:rFonts w:ascii="Times New Roman" w:hAnsi="Times New Roman" w:cs="Times New Roman"/>
          <w:color w:val="000000"/>
          <w:sz w:val="24"/>
          <w:szCs w:val="24"/>
        </w:rPr>
        <w:t xml:space="preserve">упражнения </w:t>
      </w:r>
      <w:r w:rsidRPr="008D4A9D">
        <w:rPr>
          <w:rFonts w:ascii="Times New Roman" w:hAnsi="Times New Roman" w:cs="Times New Roman"/>
          <w:sz w:val="24"/>
          <w:szCs w:val="24"/>
        </w:rPr>
        <w:t>с использованием простейших ударных и шумовых инструментов</w:t>
      </w:r>
      <w:r w:rsidRPr="008D4A9D">
        <w:rPr>
          <w:rFonts w:ascii="Times New Roman" w:hAnsi="Times New Roman" w:cs="Times New Roman"/>
          <w:color w:val="000000"/>
          <w:sz w:val="24"/>
          <w:szCs w:val="24"/>
        </w:rPr>
        <w:t>;</w:t>
      </w:r>
    </w:p>
    <w:p w:rsidR="00506A11" w:rsidRPr="008D4A9D" w:rsidRDefault="00506A11" w:rsidP="002C6194">
      <w:pPr>
        <w:numPr>
          <w:ilvl w:val="0"/>
          <w:numId w:val="29"/>
        </w:numPr>
        <w:autoSpaceDN w:val="0"/>
        <w:spacing w:after="0" w:line="240" w:lineRule="auto"/>
        <w:ind w:left="0" w:firstLine="709"/>
        <w:jc w:val="both"/>
        <w:rPr>
          <w:rFonts w:ascii="Times New Roman" w:hAnsi="Times New Roman" w:cs="Times New Roman"/>
          <w:sz w:val="24"/>
          <w:szCs w:val="24"/>
        </w:rPr>
      </w:pPr>
      <w:r w:rsidRPr="008D4A9D">
        <w:rPr>
          <w:rFonts w:ascii="Times New Roman" w:hAnsi="Times New Roman" w:cs="Times New Roman"/>
          <w:sz w:val="24"/>
          <w:szCs w:val="24"/>
        </w:rPr>
        <w:t>вокальные упражнения</w:t>
      </w:r>
      <w:r w:rsidRPr="008D4A9D">
        <w:rPr>
          <w:rFonts w:ascii="Times New Roman" w:hAnsi="Times New Roman" w:cs="Times New Roman"/>
          <w:color w:val="000000"/>
          <w:sz w:val="24"/>
          <w:szCs w:val="24"/>
        </w:rPr>
        <w:t>.</w:t>
      </w:r>
      <w:r w:rsidRPr="008D4A9D">
        <w:rPr>
          <w:rFonts w:ascii="Times New Roman" w:hAnsi="Times New Roman" w:cs="Times New Roman"/>
          <w:color w:val="000000"/>
          <w:sz w:val="24"/>
          <w:szCs w:val="24"/>
        </w:rPr>
        <w:tab/>
      </w:r>
    </w:p>
    <w:p w:rsidR="00506A11" w:rsidRPr="008D4A9D" w:rsidRDefault="00506A11" w:rsidP="00C02DDC">
      <w:pPr>
        <w:spacing w:after="0" w:line="240" w:lineRule="auto"/>
        <w:ind w:firstLine="709"/>
        <w:jc w:val="both"/>
        <w:rPr>
          <w:rFonts w:ascii="Times New Roman" w:hAnsi="Times New Roman" w:cs="Times New Roman"/>
          <w:color w:val="000000"/>
          <w:sz w:val="24"/>
          <w:szCs w:val="24"/>
        </w:rPr>
      </w:pPr>
      <w:r w:rsidRPr="008D4A9D">
        <w:rPr>
          <w:rFonts w:ascii="Times New Roman" w:hAnsi="Times New Roman" w:cs="Times New Roman"/>
          <w:color w:val="000000"/>
          <w:sz w:val="24"/>
          <w:szCs w:val="24"/>
        </w:rPr>
        <w:t>В процессе обучения активно применяются различные упражнения, в основу которых положены многократные повторения умственных и практических действий заданного содержания.</w:t>
      </w:r>
      <w:r w:rsidRPr="008D4A9D">
        <w:rPr>
          <w:rFonts w:ascii="Times New Roman" w:hAnsi="Times New Roman" w:cs="Times New Roman"/>
          <w:sz w:val="24"/>
          <w:szCs w:val="24"/>
        </w:rPr>
        <w:t xml:space="preserve"> </w:t>
      </w:r>
      <w:r w:rsidRPr="008D4A9D">
        <w:rPr>
          <w:rFonts w:ascii="Times New Roman" w:hAnsi="Times New Roman" w:cs="Times New Roman"/>
          <w:color w:val="000000"/>
          <w:sz w:val="24"/>
          <w:szCs w:val="24"/>
        </w:rPr>
        <w:t>Обучение носит сугубо практическую направленность и не требует от обучающейся соблюдения четких правил.</w:t>
      </w:r>
    </w:p>
    <w:p w:rsidR="00506A11" w:rsidRPr="008D4A9D" w:rsidRDefault="00506A11" w:rsidP="00C02DDC">
      <w:pPr>
        <w:pStyle w:val="a9"/>
        <w:spacing w:after="0" w:line="240" w:lineRule="auto"/>
        <w:ind w:left="0" w:firstLine="709"/>
        <w:jc w:val="both"/>
        <w:rPr>
          <w:rFonts w:ascii="Times New Roman" w:hAnsi="Times New Roman" w:cs="Times New Roman"/>
          <w:b/>
          <w:sz w:val="24"/>
          <w:szCs w:val="24"/>
        </w:rPr>
      </w:pPr>
    </w:p>
    <w:p w:rsidR="00506A11" w:rsidRPr="008D4A9D" w:rsidRDefault="00BE2DF8" w:rsidP="00C02DDC">
      <w:pPr>
        <w:pStyle w:val="a9"/>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Место предмета в учебном плане 2</w:t>
      </w:r>
      <w:r w:rsidR="00506A11" w:rsidRPr="008D4A9D">
        <w:rPr>
          <w:rFonts w:ascii="Times New Roman" w:hAnsi="Times New Roman" w:cs="Times New Roman"/>
          <w:b/>
          <w:sz w:val="24"/>
          <w:szCs w:val="24"/>
        </w:rPr>
        <w:t xml:space="preserve"> класса</w:t>
      </w:r>
    </w:p>
    <w:p w:rsidR="004D5E06" w:rsidRDefault="00506A11" w:rsidP="00C02DDC">
      <w:pPr>
        <w:shd w:val="clear" w:color="auto" w:fill="FFFFFF"/>
        <w:spacing w:after="0" w:line="240" w:lineRule="auto"/>
        <w:ind w:firstLine="709"/>
        <w:jc w:val="both"/>
        <w:rPr>
          <w:rFonts w:ascii="Times New Roman" w:hAnsi="Times New Roman" w:cs="Times New Roman"/>
          <w:sz w:val="24"/>
          <w:szCs w:val="24"/>
        </w:rPr>
      </w:pPr>
      <w:r w:rsidRPr="008D4A9D">
        <w:rPr>
          <w:rFonts w:ascii="Times New Roman" w:hAnsi="Times New Roman" w:cs="Times New Roman"/>
          <w:sz w:val="24"/>
          <w:szCs w:val="24"/>
        </w:rPr>
        <w:tab/>
        <w:t>В учебном плане предм</w:t>
      </w:r>
      <w:r w:rsidR="005B466C">
        <w:rPr>
          <w:rFonts w:ascii="Times New Roman" w:hAnsi="Times New Roman" w:cs="Times New Roman"/>
          <w:sz w:val="24"/>
          <w:szCs w:val="24"/>
        </w:rPr>
        <w:t>ет представлен с расчетом по 2 часа в неделю,</w:t>
      </w:r>
      <w:r w:rsidR="004D5E06">
        <w:rPr>
          <w:rFonts w:ascii="Times New Roman" w:hAnsi="Times New Roman" w:cs="Times New Roman"/>
          <w:sz w:val="24"/>
          <w:szCs w:val="24"/>
        </w:rPr>
        <w:t xml:space="preserve"> которые отводятся на самостоятельное изучение,</w:t>
      </w:r>
    </w:p>
    <w:p w:rsidR="00BE2DF8" w:rsidRDefault="004D5E06" w:rsidP="00C02DDC">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5B466C">
        <w:rPr>
          <w:rFonts w:ascii="Times New Roman" w:hAnsi="Times New Roman" w:cs="Times New Roman"/>
          <w:sz w:val="24"/>
          <w:szCs w:val="24"/>
        </w:rPr>
        <w:t xml:space="preserve"> 68</w:t>
      </w:r>
      <w:r w:rsidR="00BE2DF8">
        <w:rPr>
          <w:rFonts w:ascii="Times New Roman" w:hAnsi="Times New Roman" w:cs="Times New Roman"/>
          <w:sz w:val="24"/>
          <w:szCs w:val="24"/>
        </w:rPr>
        <w:t xml:space="preserve"> часов в год.</w:t>
      </w:r>
    </w:p>
    <w:p w:rsidR="00506A11" w:rsidRPr="008D4A9D" w:rsidRDefault="00506A11" w:rsidP="00C02DDC">
      <w:pPr>
        <w:shd w:val="clear" w:color="auto" w:fill="FFFFFF"/>
        <w:spacing w:after="0" w:line="240" w:lineRule="auto"/>
        <w:ind w:firstLine="709"/>
        <w:jc w:val="both"/>
        <w:rPr>
          <w:rFonts w:ascii="Times New Roman" w:hAnsi="Times New Roman" w:cs="Times New Roman"/>
          <w:b/>
          <w:sz w:val="24"/>
          <w:szCs w:val="24"/>
        </w:rPr>
      </w:pPr>
      <w:r w:rsidRPr="008D4A9D">
        <w:rPr>
          <w:rFonts w:ascii="Times New Roman" w:hAnsi="Times New Roman" w:cs="Times New Roman"/>
          <w:b/>
          <w:sz w:val="24"/>
          <w:szCs w:val="24"/>
        </w:rPr>
        <w:t>Личностные, метапредметные, предметные результаты освоения учебного предмета</w:t>
      </w:r>
    </w:p>
    <w:p w:rsidR="00506A11" w:rsidRPr="008D4A9D" w:rsidRDefault="00506A11" w:rsidP="00C02DDC">
      <w:pPr>
        <w:spacing w:after="0" w:line="240" w:lineRule="auto"/>
        <w:ind w:firstLine="709"/>
        <w:jc w:val="both"/>
        <w:rPr>
          <w:rFonts w:ascii="Times New Roman" w:eastAsia="Malgun Gothic" w:hAnsi="Times New Roman" w:cs="Times New Roman"/>
          <w:b/>
          <w:spacing w:val="-10"/>
          <w:sz w:val="24"/>
          <w:szCs w:val="24"/>
        </w:rPr>
      </w:pPr>
      <w:r w:rsidRPr="008D4A9D">
        <w:rPr>
          <w:rFonts w:ascii="Times New Roman" w:eastAsia="Malgun Gothic" w:hAnsi="Times New Roman" w:cs="Times New Roman"/>
          <w:i/>
          <w:spacing w:val="-10"/>
          <w:sz w:val="24"/>
          <w:szCs w:val="24"/>
        </w:rPr>
        <w:t>Предметные</w:t>
      </w:r>
      <w:r w:rsidRPr="008D4A9D">
        <w:rPr>
          <w:rFonts w:ascii="Times New Roman" w:hAnsi="Times New Roman" w:cs="Times New Roman"/>
          <w:i/>
          <w:color w:val="170E02"/>
          <w:sz w:val="24"/>
          <w:szCs w:val="24"/>
        </w:rPr>
        <w:t xml:space="preserve"> результаты:</w:t>
      </w:r>
    </w:p>
    <w:p w:rsidR="00506A11" w:rsidRPr="008D4A9D" w:rsidRDefault="00506A11" w:rsidP="002C6194">
      <w:pPr>
        <w:pStyle w:val="a9"/>
        <w:numPr>
          <w:ilvl w:val="0"/>
          <w:numId w:val="30"/>
        </w:numPr>
        <w:autoSpaceDN w:val="0"/>
        <w:spacing w:after="0" w:line="240" w:lineRule="auto"/>
        <w:ind w:left="0" w:firstLine="709"/>
        <w:jc w:val="both"/>
        <w:rPr>
          <w:rFonts w:ascii="Times New Roman" w:eastAsia="Malgun Gothic" w:hAnsi="Times New Roman" w:cs="Times New Roman"/>
          <w:b/>
          <w:spacing w:val="-10"/>
          <w:sz w:val="24"/>
          <w:szCs w:val="24"/>
        </w:rPr>
      </w:pPr>
      <w:r w:rsidRPr="008D4A9D">
        <w:rPr>
          <w:rFonts w:ascii="Times New Roman" w:eastAsiaTheme="minorHAnsi" w:hAnsi="Times New Roman" w:cs="Times New Roman"/>
          <w:sz w:val="24"/>
          <w:szCs w:val="24"/>
          <w:lang w:eastAsia="en-US"/>
        </w:rPr>
        <w:t>умение слушать музыку и выполнять простейшие танцевальные движения;</w:t>
      </w:r>
    </w:p>
    <w:p w:rsidR="00506A11" w:rsidRPr="008D4A9D" w:rsidRDefault="00506A11" w:rsidP="002C6194">
      <w:pPr>
        <w:pStyle w:val="a9"/>
        <w:numPr>
          <w:ilvl w:val="0"/>
          <w:numId w:val="30"/>
        </w:numPr>
        <w:autoSpaceDN w:val="0"/>
        <w:spacing w:after="0" w:line="240" w:lineRule="auto"/>
        <w:ind w:left="0" w:firstLine="709"/>
        <w:jc w:val="both"/>
        <w:rPr>
          <w:rFonts w:ascii="Times New Roman" w:eastAsia="Malgun Gothic" w:hAnsi="Times New Roman" w:cs="Times New Roman"/>
          <w:b/>
          <w:spacing w:val="-10"/>
          <w:sz w:val="24"/>
          <w:szCs w:val="24"/>
        </w:rPr>
      </w:pPr>
      <w:r w:rsidRPr="008D4A9D">
        <w:rPr>
          <w:rFonts w:ascii="Times New Roman" w:eastAsia="Calibri" w:hAnsi="Times New Roman" w:cs="Times New Roman"/>
          <w:sz w:val="24"/>
          <w:szCs w:val="24"/>
          <w:lang w:eastAsia="en-US"/>
        </w:rPr>
        <w:t>умение узнавать знакомые песни и подпевать их;</w:t>
      </w:r>
    </w:p>
    <w:p w:rsidR="00506A11" w:rsidRPr="008D4A9D" w:rsidRDefault="00506A11" w:rsidP="002C6194">
      <w:pPr>
        <w:pStyle w:val="a9"/>
        <w:numPr>
          <w:ilvl w:val="0"/>
          <w:numId w:val="30"/>
        </w:numPr>
        <w:autoSpaceDN w:val="0"/>
        <w:spacing w:after="0" w:line="240" w:lineRule="auto"/>
        <w:ind w:left="0" w:firstLine="709"/>
        <w:jc w:val="both"/>
        <w:rPr>
          <w:rFonts w:ascii="Times New Roman" w:eastAsia="Malgun Gothic" w:hAnsi="Times New Roman" w:cs="Times New Roman"/>
          <w:spacing w:val="-10"/>
          <w:sz w:val="24"/>
          <w:szCs w:val="24"/>
        </w:rPr>
      </w:pPr>
      <w:r w:rsidRPr="008D4A9D">
        <w:rPr>
          <w:rFonts w:ascii="Times New Roman" w:eastAsia="Malgun Gothic" w:hAnsi="Times New Roman" w:cs="Times New Roman"/>
          <w:spacing w:val="-10"/>
          <w:sz w:val="24"/>
          <w:szCs w:val="24"/>
        </w:rPr>
        <w:t>иметь представление о играх импровизациях, участвовать в них;</w:t>
      </w:r>
    </w:p>
    <w:p w:rsidR="00506A11" w:rsidRPr="008D4A9D" w:rsidRDefault="00506A11" w:rsidP="002C6194">
      <w:pPr>
        <w:pStyle w:val="a9"/>
        <w:numPr>
          <w:ilvl w:val="0"/>
          <w:numId w:val="30"/>
        </w:numPr>
        <w:autoSpaceDN w:val="0"/>
        <w:spacing w:after="0" w:line="240" w:lineRule="auto"/>
        <w:ind w:left="0" w:firstLine="709"/>
        <w:jc w:val="both"/>
        <w:rPr>
          <w:rFonts w:ascii="Times New Roman" w:eastAsia="Malgun Gothic" w:hAnsi="Times New Roman" w:cs="Times New Roman"/>
          <w:spacing w:val="-10"/>
          <w:sz w:val="24"/>
          <w:szCs w:val="24"/>
        </w:rPr>
      </w:pPr>
      <w:r w:rsidRPr="008D4A9D">
        <w:rPr>
          <w:rFonts w:ascii="Times New Roman" w:eastAsia="Malgun Gothic" w:hAnsi="Times New Roman" w:cs="Times New Roman"/>
          <w:spacing w:val="-10"/>
          <w:sz w:val="24"/>
          <w:szCs w:val="24"/>
        </w:rPr>
        <w:t>иметь представление о музыкальных игрушках, различать их по звучанию;</w:t>
      </w:r>
    </w:p>
    <w:p w:rsidR="00506A11" w:rsidRPr="008D4A9D" w:rsidRDefault="00506A11" w:rsidP="002C6194">
      <w:pPr>
        <w:pStyle w:val="a9"/>
        <w:numPr>
          <w:ilvl w:val="0"/>
          <w:numId w:val="30"/>
        </w:numPr>
        <w:autoSpaceDN w:val="0"/>
        <w:spacing w:after="0" w:line="240" w:lineRule="auto"/>
        <w:ind w:left="0" w:firstLine="709"/>
        <w:jc w:val="both"/>
        <w:rPr>
          <w:rFonts w:ascii="Times New Roman" w:eastAsia="Malgun Gothic" w:hAnsi="Times New Roman" w:cs="Times New Roman"/>
          <w:spacing w:val="-10"/>
          <w:sz w:val="24"/>
          <w:szCs w:val="24"/>
        </w:rPr>
      </w:pPr>
      <w:r w:rsidRPr="008D4A9D">
        <w:rPr>
          <w:rFonts w:ascii="Times New Roman" w:eastAsia="Malgun Gothic" w:hAnsi="Times New Roman" w:cs="Times New Roman"/>
          <w:spacing w:val="-10"/>
          <w:sz w:val="24"/>
          <w:szCs w:val="24"/>
        </w:rPr>
        <w:t>создавать с помощью учителя ритмический рисунок;</w:t>
      </w:r>
    </w:p>
    <w:p w:rsidR="00506A11" w:rsidRPr="008D4A9D" w:rsidRDefault="00506A11" w:rsidP="002C6194">
      <w:pPr>
        <w:pStyle w:val="a9"/>
        <w:numPr>
          <w:ilvl w:val="0"/>
          <w:numId w:val="30"/>
        </w:numPr>
        <w:autoSpaceDN w:val="0"/>
        <w:spacing w:after="0" w:line="240" w:lineRule="auto"/>
        <w:ind w:left="0" w:firstLine="709"/>
        <w:jc w:val="both"/>
        <w:rPr>
          <w:rFonts w:ascii="Times New Roman" w:eastAsia="Malgun Gothic" w:hAnsi="Times New Roman" w:cs="Times New Roman"/>
          <w:spacing w:val="-10"/>
          <w:sz w:val="24"/>
          <w:szCs w:val="24"/>
        </w:rPr>
      </w:pPr>
      <w:r w:rsidRPr="008D4A9D">
        <w:rPr>
          <w:rFonts w:ascii="Times New Roman" w:eastAsia="Malgun Gothic" w:hAnsi="Times New Roman" w:cs="Times New Roman"/>
          <w:spacing w:val="-10"/>
          <w:sz w:val="24"/>
          <w:szCs w:val="24"/>
        </w:rPr>
        <w:t>иметь представление о музыкально-ритмических движениях, упражнениях на общую моторику.</w:t>
      </w:r>
    </w:p>
    <w:p w:rsidR="00506A11" w:rsidRPr="008D4A9D" w:rsidRDefault="00506A11" w:rsidP="00C02DDC">
      <w:pPr>
        <w:spacing w:after="0" w:line="240" w:lineRule="auto"/>
        <w:ind w:firstLine="709"/>
        <w:jc w:val="both"/>
        <w:rPr>
          <w:rFonts w:ascii="Times New Roman" w:hAnsi="Times New Roman" w:cs="Times New Roman"/>
          <w:b/>
          <w:sz w:val="24"/>
          <w:szCs w:val="24"/>
        </w:rPr>
      </w:pPr>
      <w:r w:rsidRPr="008D4A9D">
        <w:rPr>
          <w:rFonts w:ascii="Times New Roman" w:hAnsi="Times New Roman" w:cs="Times New Roman"/>
          <w:i/>
          <w:sz w:val="24"/>
          <w:szCs w:val="24"/>
        </w:rPr>
        <w:t>Метапредметные</w:t>
      </w:r>
      <w:r w:rsidRPr="008D4A9D">
        <w:rPr>
          <w:rFonts w:ascii="Times New Roman" w:hAnsi="Times New Roman" w:cs="Times New Roman"/>
          <w:i/>
          <w:color w:val="170E02"/>
          <w:sz w:val="24"/>
          <w:szCs w:val="24"/>
        </w:rPr>
        <w:t xml:space="preserve"> результаты:</w:t>
      </w:r>
    </w:p>
    <w:p w:rsidR="00506A11" w:rsidRPr="008D4A9D" w:rsidRDefault="00506A11" w:rsidP="002C6194">
      <w:pPr>
        <w:pStyle w:val="a9"/>
        <w:numPr>
          <w:ilvl w:val="0"/>
          <w:numId w:val="31"/>
        </w:numPr>
        <w:autoSpaceDN w:val="0"/>
        <w:spacing w:after="0" w:line="240" w:lineRule="auto"/>
        <w:ind w:left="0" w:firstLine="709"/>
        <w:jc w:val="both"/>
        <w:rPr>
          <w:rFonts w:ascii="Times New Roman" w:hAnsi="Times New Roman" w:cs="Times New Roman"/>
          <w:sz w:val="24"/>
          <w:szCs w:val="24"/>
        </w:rPr>
      </w:pPr>
      <w:r w:rsidRPr="008D4A9D">
        <w:rPr>
          <w:rFonts w:ascii="Times New Roman" w:hAnsi="Times New Roman" w:cs="Times New Roman"/>
          <w:sz w:val="24"/>
          <w:szCs w:val="24"/>
        </w:rPr>
        <w:t>умение выполнять задание в течение определённого времени;</w:t>
      </w:r>
    </w:p>
    <w:p w:rsidR="00506A11" w:rsidRPr="008D4A9D" w:rsidRDefault="00506A11" w:rsidP="002C6194">
      <w:pPr>
        <w:pStyle w:val="a9"/>
        <w:numPr>
          <w:ilvl w:val="0"/>
          <w:numId w:val="31"/>
        </w:numPr>
        <w:autoSpaceDN w:val="0"/>
        <w:spacing w:after="0" w:line="240" w:lineRule="auto"/>
        <w:ind w:left="0" w:firstLine="709"/>
        <w:jc w:val="both"/>
        <w:rPr>
          <w:rFonts w:ascii="Times New Roman" w:hAnsi="Times New Roman" w:cs="Times New Roman"/>
          <w:sz w:val="24"/>
          <w:szCs w:val="24"/>
        </w:rPr>
      </w:pPr>
      <w:r w:rsidRPr="008D4A9D">
        <w:rPr>
          <w:rFonts w:ascii="Times New Roman" w:hAnsi="Times New Roman" w:cs="Times New Roman"/>
          <w:sz w:val="24"/>
          <w:szCs w:val="24"/>
        </w:rPr>
        <w:t>умение выполнять инструкции учителя;</w:t>
      </w:r>
    </w:p>
    <w:p w:rsidR="00506A11" w:rsidRPr="008D4A9D" w:rsidRDefault="00506A11" w:rsidP="002C6194">
      <w:pPr>
        <w:pStyle w:val="a9"/>
        <w:numPr>
          <w:ilvl w:val="0"/>
          <w:numId w:val="31"/>
        </w:numPr>
        <w:autoSpaceDN w:val="0"/>
        <w:spacing w:after="0" w:line="240" w:lineRule="auto"/>
        <w:ind w:left="0" w:firstLine="709"/>
        <w:jc w:val="both"/>
        <w:rPr>
          <w:rFonts w:ascii="Times New Roman" w:hAnsi="Times New Roman" w:cs="Times New Roman"/>
          <w:sz w:val="24"/>
          <w:szCs w:val="24"/>
        </w:rPr>
      </w:pPr>
      <w:r w:rsidRPr="008D4A9D">
        <w:rPr>
          <w:rFonts w:ascii="Times New Roman" w:hAnsi="Times New Roman" w:cs="Times New Roman"/>
          <w:sz w:val="24"/>
          <w:szCs w:val="24"/>
        </w:rPr>
        <w:t>проявлять интерес к различным видам музыкальной деятельности (слушание, пение, движение под музыку);</w:t>
      </w:r>
    </w:p>
    <w:p w:rsidR="00506A11" w:rsidRPr="008D4A9D" w:rsidRDefault="00506A11" w:rsidP="002C6194">
      <w:pPr>
        <w:pStyle w:val="a9"/>
        <w:numPr>
          <w:ilvl w:val="0"/>
          <w:numId w:val="31"/>
        </w:numPr>
        <w:autoSpaceDN w:val="0"/>
        <w:spacing w:after="0" w:line="240" w:lineRule="auto"/>
        <w:ind w:left="0" w:firstLine="709"/>
        <w:jc w:val="both"/>
        <w:rPr>
          <w:rFonts w:ascii="Times New Roman" w:hAnsi="Times New Roman" w:cs="Times New Roman"/>
          <w:sz w:val="24"/>
          <w:szCs w:val="24"/>
        </w:rPr>
      </w:pPr>
      <w:r w:rsidRPr="008D4A9D">
        <w:rPr>
          <w:rFonts w:ascii="Times New Roman" w:hAnsi="Times New Roman" w:cs="Times New Roman"/>
          <w:sz w:val="24"/>
          <w:szCs w:val="24"/>
        </w:rPr>
        <w:t>стремление к совместной и самостоятельной музыкальной деятельности;</w:t>
      </w:r>
    </w:p>
    <w:p w:rsidR="00506A11" w:rsidRPr="008D4A9D" w:rsidRDefault="00506A11" w:rsidP="002C6194">
      <w:pPr>
        <w:pStyle w:val="a9"/>
        <w:numPr>
          <w:ilvl w:val="0"/>
          <w:numId w:val="31"/>
        </w:numPr>
        <w:autoSpaceDN w:val="0"/>
        <w:spacing w:after="0" w:line="240" w:lineRule="auto"/>
        <w:ind w:left="0" w:firstLine="709"/>
        <w:jc w:val="both"/>
        <w:rPr>
          <w:rFonts w:ascii="Times New Roman" w:hAnsi="Times New Roman" w:cs="Times New Roman"/>
          <w:sz w:val="24"/>
          <w:szCs w:val="24"/>
        </w:rPr>
      </w:pPr>
      <w:r w:rsidRPr="008D4A9D">
        <w:rPr>
          <w:rFonts w:ascii="Times New Roman" w:hAnsi="Times New Roman" w:cs="Times New Roman"/>
          <w:sz w:val="24"/>
          <w:szCs w:val="24"/>
        </w:rPr>
        <w:t>умение использовать навыки, полученные на занятиях по музыкальной деятельности, в жизни.</w:t>
      </w:r>
    </w:p>
    <w:p w:rsidR="00506A11" w:rsidRPr="008D4A9D" w:rsidRDefault="00506A11" w:rsidP="00C02DDC">
      <w:pPr>
        <w:spacing w:after="0" w:line="240" w:lineRule="auto"/>
        <w:ind w:firstLine="709"/>
        <w:jc w:val="both"/>
        <w:rPr>
          <w:rFonts w:ascii="Times New Roman" w:hAnsi="Times New Roman" w:cs="Times New Roman"/>
          <w:i/>
          <w:color w:val="170E02"/>
          <w:sz w:val="24"/>
          <w:szCs w:val="24"/>
        </w:rPr>
      </w:pPr>
      <w:r w:rsidRPr="008D4A9D">
        <w:rPr>
          <w:rFonts w:ascii="Times New Roman" w:hAnsi="Times New Roman" w:cs="Times New Roman"/>
          <w:i/>
          <w:sz w:val="24"/>
          <w:szCs w:val="24"/>
        </w:rPr>
        <w:t>Личностные</w:t>
      </w:r>
      <w:r w:rsidRPr="008D4A9D">
        <w:rPr>
          <w:rFonts w:ascii="Times New Roman" w:hAnsi="Times New Roman" w:cs="Times New Roman"/>
          <w:b/>
          <w:sz w:val="24"/>
          <w:szCs w:val="24"/>
        </w:rPr>
        <w:t xml:space="preserve"> </w:t>
      </w:r>
      <w:r w:rsidRPr="008D4A9D">
        <w:rPr>
          <w:rFonts w:ascii="Times New Roman" w:hAnsi="Times New Roman" w:cs="Times New Roman"/>
          <w:i/>
          <w:color w:val="170E02"/>
          <w:sz w:val="24"/>
          <w:szCs w:val="24"/>
        </w:rPr>
        <w:t>результаты:</w:t>
      </w:r>
    </w:p>
    <w:p w:rsidR="00506A11" w:rsidRPr="008D4A9D" w:rsidRDefault="00506A11" w:rsidP="002C6194">
      <w:pPr>
        <w:pStyle w:val="a9"/>
        <w:numPr>
          <w:ilvl w:val="0"/>
          <w:numId w:val="32"/>
        </w:numPr>
        <w:autoSpaceDN w:val="0"/>
        <w:spacing w:after="0" w:line="240" w:lineRule="auto"/>
        <w:ind w:left="0" w:firstLine="709"/>
        <w:jc w:val="both"/>
        <w:rPr>
          <w:rFonts w:ascii="Times New Roman" w:hAnsi="Times New Roman" w:cs="Times New Roman"/>
          <w:sz w:val="24"/>
          <w:szCs w:val="24"/>
        </w:rPr>
      </w:pPr>
      <w:r w:rsidRPr="008D4A9D">
        <w:rPr>
          <w:rFonts w:ascii="Times New Roman" w:hAnsi="Times New Roman" w:cs="Times New Roman"/>
          <w:sz w:val="24"/>
          <w:szCs w:val="24"/>
        </w:rPr>
        <w:t>проявлять интерес к слушанию звучания музыкальных инструментов;</w:t>
      </w:r>
    </w:p>
    <w:p w:rsidR="00506A11" w:rsidRPr="008D4A9D" w:rsidRDefault="00506A11" w:rsidP="002C6194">
      <w:pPr>
        <w:pStyle w:val="a9"/>
        <w:numPr>
          <w:ilvl w:val="0"/>
          <w:numId w:val="32"/>
        </w:numPr>
        <w:autoSpaceDN w:val="0"/>
        <w:spacing w:after="0" w:line="240" w:lineRule="auto"/>
        <w:ind w:left="0" w:firstLine="709"/>
        <w:jc w:val="both"/>
        <w:rPr>
          <w:rFonts w:ascii="Times New Roman" w:hAnsi="Times New Roman" w:cs="Times New Roman"/>
          <w:sz w:val="24"/>
          <w:szCs w:val="24"/>
        </w:rPr>
      </w:pPr>
      <w:r w:rsidRPr="008D4A9D">
        <w:rPr>
          <w:rFonts w:ascii="Times New Roman" w:hAnsi="Times New Roman" w:cs="Times New Roman"/>
          <w:sz w:val="24"/>
          <w:szCs w:val="24"/>
        </w:rPr>
        <w:t>персональная  идентичность в осознании  себя как "Я";</w:t>
      </w:r>
    </w:p>
    <w:p w:rsidR="00506A11" w:rsidRPr="008D4A9D" w:rsidRDefault="00506A11" w:rsidP="002C6194">
      <w:pPr>
        <w:pStyle w:val="a9"/>
        <w:widowControl w:val="0"/>
        <w:numPr>
          <w:ilvl w:val="0"/>
          <w:numId w:val="32"/>
        </w:numPr>
        <w:autoSpaceDE w:val="0"/>
        <w:autoSpaceDN w:val="0"/>
        <w:adjustRightInd w:val="0"/>
        <w:spacing w:after="0" w:line="240" w:lineRule="auto"/>
        <w:ind w:left="0" w:firstLine="709"/>
        <w:jc w:val="both"/>
        <w:rPr>
          <w:rFonts w:ascii="Times New Roman" w:hAnsi="Times New Roman" w:cs="Times New Roman"/>
          <w:sz w:val="24"/>
          <w:szCs w:val="24"/>
        </w:rPr>
      </w:pPr>
      <w:r w:rsidRPr="008D4A9D">
        <w:rPr>
          <w:rFonts w:ascii="Times New Roman" w:hAnsi="Times New Roman" w:cs="Times New Roman"/>
          <w:sz w:val="24"/>
          <w:szCs w:val="24"/>
        </w:rPr>
        <w:t>умение получать радость от совместной и самостоятельной музыкальной деятельности;</w:t>
      </w:r>
    </w:p>
    <w:p w:rsidR="00506A11" w:rsidRPr="008D4A9D" w:rsidRDefault="00506A11" w:rsidP="002C6194">
      <w:pPr>
        <w:pStyle w:val="a9"/>
        <w:numPr>
          <w:ilvl w:val="0"/>
          <w:numId w:val="32"/>
        </w:numPr>
        <w:autoSpaceDN w:val="0"/>
        <w:spacing w:after="0" w:line="240" w:lineRule="auto"/>
        <w:ind w:left="0" w:firstLine="709"/>
        <w:jc w:val="both"/>
        <w:rPr>
          <w:rFonts w:ascii="Times New Roman" w:hAnsi="Times New Roman" w:cs="Times New Roman"/>
          <w:sz w:val="24"/>
          <w:szCs w:val="24"/>
        </w:rPr>
      </w:pPr>
      <w:r w:rsidRPr="008D4A9D">
        <w:rPr>
          <w:rFonts w:ascii="Times New Roman" w:hAnsi="Times New Roman" w:cs="Times New Roman"/>
          <w:sz w:val="24"/>
          <w:szCs w:val="24"/>
        </w:rPr>
        <w:t>развитие этических чувств, доброжелательности, отзывчивости;</w:t>
      </w:r>
    </w:p>
    <w:p w:rsidR="00506A11" w:rsidRPr="008D4A9D" w:rsidRDefault="00506A11" w:rsidP="002C6194">
      <w:pPr>
        <w:pStyle w:val="a9"/>
        <w:numPr>
          <w:ilvl w:val="0"/>
          <w:numId w:val="32"/>
        </w:numPr>
        <w:autoSpaceDN w:val="0"/>
        <w:spacing w:after="0" w:line="240" w:lineRule="auto"/>
        <w:ind w:left="0" w:firstLine="709"/>
        <w:jc w:val="both"/>
        <w:rPr>
          <w:rFonts w:ascii="Times New Roman" w:hAnsi="Times New Roman" w:cs="Times New Roman"/>
          <w:sz w:val="24"/>
          <w:szCs w:val="24"/>
        </w:rPr>
      </w:pPr>
      <w:r w:rsidRPr="008D4A9D">
        <w:rPr>
          <w:rFonts w:ascii="Times New Roman" w:hAnsi="Times New Roman" w:cs="Times New Roman"/>
          <w:sz w:val="24"/>
          <w:szCs w:val="24"/>
        </w:rPr>
        <w:t>проявление положительных качеств личности;</w:t>
      </w:r>
    </w:p>
    <w:p w:rsidR="00506A11" w:rsidRPr="008D4A9D" w:rsidRDefault="00506A11" w:rsidP="002C6194">
      <w:pPr>
        <w:pStyle w:val="a9"/>
        <w:numPr>
          <w:ilvl w:val="0"/>
          <w:numId w:val="32"/>
        </w:numPr>
        <w:autoSpaceDN w:val="0"/>
        <w:spacing w:after="0" w:line="240" w:lineRule="auto"/>
        <w:ind w:left="0" w:firstLine="709"/>
        <w:jc w:val="both"/>
        <w:rPr>
          <w:rFonts w:ascii="Times New Roman" w:hAnsi="Times New Roman" w:cs="Times New Roman"/>
          <w:sz w:val="24"/>
          <w:szCs w:val="24"/>
        </w:rPr>
      </w:pPr>
      <w:r w:rsidRPr="008D4A9D">
        <w:rPr>
          <w:rFonts w:ascii="Times New Roman" w:hAnsi="Times New Roman" w:cs="Times New Roman"/>
          <w:sz w:val="24"/>
          <w:szCs w:val="24"/>
        </w:rPr>
        <w:t>получение положительных эмоций от взаимодействия в процессе деятельности;</w:t>
      </w:r>
    </w:p>
    <w:p w:rsidR="00506A11" w:rsidRPr="008D4A9D" w:rsidRDefault="00506A11" w:rsidP="002C6194">
      <w:pPr>
        <w:pStyle w:val="a9"/>
        <w:numPr>
          <w:ilvl w:val="0"/>
          <w:numId w:val="32"/>
        </w:numPr>
        <w:autoSpaceDN w:val="0"/>
        <w:spacing w:after="0" w:line="240" w:lineRule="auto"/>
        <w:ind w:left="0" w:firstLine="709"/>
        <w:jc w:val="both"/>
        <w:rPr>
          <w:rFonts w:ascii="Times New Roman" w:hAnsi="Times New Roman" w:cs="Times New Roman"/>
          <w:sz w:val="24"/>
          <w:szCs w:val="24"/>
        </w:rPr>
      </w:pPr>
      <w:r w:rsidRPr="008D4A9D">
        <w:rPr>
          <w:rFonts w:ascii="Times New Roman" w:hAnsi="Times New Roman" w:cs="Times New Roman"/>
          <w:sz w:val="24"/>
          <w:szCs w:val="24"/>
        </w:rPr>
        <w:t>проявление эмоционально положительного отношения к результатам своего труда.</w:t>
      </w:r>
    </w:p>
    <w:p w:rsidR="00506A11" w:rsidRPr="008D4A9D" w:rsidRDefault="00506A11" w:rsidP="00C02DDC">
      <w:pPr>
        <w:spacing w:after="0" w:line="240" w:lineRule="auto"/>
        <w:ind w:firstLine="709"/>
        <w:jc w:val="both"/>
        <w:rPr>
          <w:rFonts w:ascii="Times New Roman" w:hAnsi="Times New Roman" w:cs="Times New Roman"/>
          <w:b/>
          <w:sz w:val="24"/>
          <w:szCs w:val="24"/>
        </w:rPr>
      </w:pPr>
      <w:r w:rsidRPr="008D4A9D">
        <w:rPr>
          <w:rFonts w:ascii="Times New Roman" w:hAnsi="Times New Roman" w:cs="Times New Roman"/>
          <w:b/>
          <w:sz w:val="24"/>
          <w:szCs w:val="24"/>
        </w:rPr>
        <w:t>Содержание учебного предмета</w:t>
      </w:r>
    </w:p>
    <w:p w:rsidR="00506A11" w:rsidRPr="008D4A9D" w:rsidRDefault="00506A11" w:rsidP="00C02DDC">
      <w:pPr>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hAnsi="Times New Roman" w:cs="Times New Roman"/>
          <w:sz w:val="24"/>
          <w:szCs w:val="24"/>
        </w:rPr>
        <w:t>Программа предполагает работу по следующим разделам:</w:t>
      </w:r>
      <w:r w:rsidRPr="008D4A9D">
        <w:rPr>
          <w:rFonts w:ascii="Times New Roman" w:eastAsiaTheme="minorHAnsi" w:hAnsi="Times New Roman" w:cs="Times New Roman"/>
          <w:sz w:val="24"/>
          <w:szCs w:val="24"/>
          <w:lang w:eastAsia="en-US"/>
        </w:rPr>
        <w:t xml:space="preserve"> </w:t>
      </w:r>
      <w:r w:rsidRPr="008D4A9D">
        <w:rPr>
          <w:rFonts w:ascii="Times New Roman" w:eastAsiaTheme="minorHAnsi" w:hAnsi="Times New Roman" w:cs="Times New Roman"/>
          <w:b/>
          <w:bCs/>
          <w:sz w:val="24"/>
          <w:szCs w:val="24"/>
          <w:lang w:eastAsia="en-US"/>
        </w:rPr>
        <w:t>«Слушание</w:t>
      </w:r>
      <w:r w:rsidRPr="008D4A9D">
        <w:rPr>
          <w:rFonts w:ascii="Times New Roman" w:hAnsi="Times New Roman" w:cs="Times New Roman"/>
          <w:sz w:val="24"/>
          <w:szCs w:val="24"/>
        </w:rPr>
        <w:t xml:space="preserve"> </w:t>
      </w:r>
      <w:r w:rsidRPr="008D4A9D">
        <w:rPr>
          <w:rFonts w:ascii="Times New Roman" w:eastAsiaTheme="minorHAnsi" w:hAnsi="Times New Roman" w:cs="Times New Roman"/>
          <w:b/>
          <w:bCs/>
          <w:sz w:val="24"/>
          <w:szCs w:val="24"/>
          <w:lang w:eastAsia="en-US"/>
        </w:rPr>
        <w:t>музыки», «Пение», «Движение под музыку», «Игра на музыкальных инструментах»</w:t>
      </w:r>
      <w:r w:rsidRPr="008D4A9D">
        <w:rPr>
          <w:rFonts w:ascii="Times New Roman" w:eastAsiaTheme="minorHAnsi" w:hAnsi="Times New Roman" w:cs="Times New Roman"/>
          <w:sz w:val="24"/>
          <w:szCs w:val="24"/>
          <w:lang w:eastAsia="en-US"/>
        </w:rPr>
        <w:t>.</w:t>
      </w:r>
    </w:p>
    <w:p w:rsidR="00506A11" w:rsidRPr="008D4A9D" w:rsidRDefault="00506A11" w:rsidP="00C02DDC">
      <w:pPr>
        <w:spacing w:after="0" w:line="240" w:lineRule="auto"/>
        <w:ind w:firstLine="709"/>
        <w:jc w:val="both"/>
        <w:rPr>
          <w:rFonts w:ascii="Times New Roman" w:eastAsiaTheme="minorHAnsi" w:hAnsi="Times New Roman" w:cs="Times New Roman"/>
          <w:b/>
          <w:bCs/>
          <w:i/>
          <w:sz w:val="24"/>
          <w:szCs w:val="24"/>
          <w:lang w:eastAsia="en-US"/>
        </w:rPr>
      </w:pPr>
      <w:r w:rsidRPr="008D4A9D">
        <w:rPr>
          <w:rFonts w:ascii="Times New Roman" w:eastAsiaTheme="minorHAnsi" w:hAnsi="Times New Roman" w:cs="Times New Roman"/>
          <w:b/>
          <w:bCs/>
          <w:i/>
          <w:sz w:val="24"/>
          <w:szCs w:val="24"/>
          <w:lang w:eastAsia="en-US"/>
        </w:rPr>
        <w:t>«Слушание</w:t>
      </w:r>
      <w:r w:rsidRPr="008D4A9D">
        <w:rPr>
          <w:rFonts w:ascii="Times New Roman" w:hAnsi="Times New Roman" w:cs="Times New Roman"/>
          <w:i/>
          <w:sz w:val="24"/>
          <w:szCs w:val="24"/>
        </w:rPr>
        <w:t xml:space="preserve"> </w:t>
      </w:r>
      <w:r w:rsidRPr="008D4A9D">
        <w:rPr>
          <w:rFonts w:ascii="Times New Roman" w:eastAsiaTheme="minorHAnsi" w:hAnsi="Times New Roman" w:cs="Times New Roman"/>
          <w:b/>
          <w:bCs/>
          <w:i/>
          <w:sz w:val="24"/>
          <w:szCs w:val="24"/>
          <w:lang w:eastAsia="en-US"/>
        </w:rPr>
        <w:t>музыки»</w:t>
      </w:r>
    </w:p>
    <w:p w:rsidR="00506A11" w:rsidRPr="008D4A9D" w:rsidRDefault="00506A11" w:rsidP="00C02DDC">
      <w:pPr>
        <w:spacing w:after="0" w:line="240" w:lineRule="auto"/>
        <w:ind w:firstLine="709"/>
        <w:jc w:val="both"/>
        <w:rPr>
          <w:rFonts w:ascii="Times New Roman" w:eastAsia="Malgun Gothic" w:hAnsi="Times New Roman" w:cs="Times New Roman"/>
          <w:spacing w:val="-10"/>
          <w:sz w:val="24"/>
          <w:szCs w:val="24"/>
        </w:rPr>
      </w:pPr>
      <w:r w:rsidRPr="008D4A9D">
        <w:rPr>
          <w:rFonts w:ascii="Times New Roman" w:eastAsiaTheme="minorHAnsi" w:hAnsi="Times New Roman" w:cs="Times New Roman"/>
          <w:sz w:val="24"/>
          <w:szCs w:val="24"/>
          <w:lang w:eastAsia="en-US"/>
        </w:rPr>
        <w:t>Различение тихого и громкого звучания музыки. Определение начала и конца звучания музыки. Различение быстрой (умеренной, медленной) музыки. Узнавание знакомой песни. Узнавание (различение) колыбельной песни (марша). Узнавание (различение) веселой (грустной) музыки.</w:t>
      </w:r>
    </w:p>
    <w:p w:rsidR="00506A11" w:rsidRPr="008D4A9D" w:rsidRDefault="00506A11" w:rsidP="00C02DDC">
      <w:pPr>
        <w:spacing w:after="0" w:line="240" w:lineRule="auto"/>
        <w:ind w:firstLine="709"/>
        <w:jc w:val="both"/>
        <w:rPr>
          <w:rFonts w:ascii="Times New Roman" w:eastAsia="Malgun Gothic" w:hAnsi="Times New Roman" w:cs="Times New Roman"/>
          <w:i/>
          <w:spacing w:val="-10"/>
          <w:sz w:val="24"/>
          <w:szCs w:val="24"/>
        </w:rPr>
      </w:pPr>
      <w:r w:rsidRPr="008D4A9D">
        <w:rPr>
          <w:rFonts w:ascii="Times New Roman" w:eastAsiaTheme="minorHAnsi" w:hAnsi="Times New Roman" w:cs="Times New Roman"/>
          <w:b/>
          <w:bCs/>
          <w:i/>
          <w:sz w:val="24"/>
          <w:szCs w:val="24"/>
          <w:lang w:eastAsia="en-US"/>
        </w:rPr>
        <w:t>«Пение»</w:t>
      </w:r>
    </w:p>
    <w:p w:rsidR="00506A11" w:rsidRPr="008D4A9D" w:rsidRDefault="00506A11" w:rsidP="00C02DDC">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Подражание характерным звукам животных во время звучания знакомой песни. Подпевание отдельных звуков (слогов, слов), повторяющихся звуков (слогов, слов). Подпевание повторяющихся интонаций припева песни. Пение слов песни: отдельных фраз, всей песни.</w:t>
      </w:r>
    </w:p>
    <w:p w:rsidR="00506A11" w:rsidRPr="008D4A9D" w:rsidRDefault="00506A11" w:rsidP="00C02DDC">
      <w:pPr>
        <w:spacing w:after="0" w:line="240" w:lineRule="auto"/>
        <w:ind w:firstLine="709"/>
        <w:jc w:val="both"/>
        <w:rPr>
          <w:rFonts w:ascii="Times New Roman" w:eastAsiaTheme="minorHAnsi" w:hAnsi="Times New Roman" w:cs="Times New Roman"/>
          <w:b/>
          <w:bCs/>
          <w:i/>
          <w:sz w:val="24"/>
          <w:szCs w:val="24"/>
          <w:lang w:eastAsia="en-US"/>
        </w:rPr>
      </w:pPr>
      <w:r w:rsidRPr="008D4A9D">
        <w:rPr>
          <w:rFonts w:ascii="Times New Roman" w:eastAsiaTheme="minorHAnsi" w:hAnsi="Times New Roman" w:cs="Times New Roman"/>
          <w:b/>
          <w:bCs/>
          <w:i/>
          <w:sz w:val="24"/>
          <w:szCs w:val="24"/>
          <w:lang w:eastAsia="en-US"/>
        </w:rPr>
        <w:t>«Движение под музыку»</w:t>
      </w:r>
    </w:p>
    <w:p w:rsidR="00506A11" w:rsidRPr="008D4A9D" w:rsidRDefault="00506A11" w:rsidP="00C02DDC">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Выполнение движений разными частями тела под музыку (топанье, хлопанье в ладоши, «фонарики», «пружинка», наклоны головы и др.). Начало (окончание) движения под музыку. Движение под музыку разного характера: ходьба, бег, прыгание, кружение, покачивание с ноги на ногу; движение в хороводе; ритмичная ходьба под маршевую музыку. Выполнение под музыку действий с предметами (кукла, обруч, флажок, мяч): наклоны предмета в разные стороны, опускание (поднимание) предмета, подбрасывание (ловля) предмета, махание предметом и т.п. Движение под музыку в медленном (умеренном, быстром) темпе.</w:t>
      </w:r>
    </w:p>
    <w:p w:rsidR="00506A11" w:rsidRPr="008D4A9D" w:rsidRDefault="00506A11" w:rsidP="00C02DDC">
      <w:pPr>
        <w:spacing w:after="0" w:line="240" w:lineRule="auto"/>
        <w:ind w:firstLine="709"/>
        <w:jc w:val="both"/>
        <w:rPr>
          <w:rFonts w:ascii="Times New Roman" w:eastAsia="Malgun Gothic" w:hAnsi="Times New Roman" w:cs="Times New Roman"/>
          <w:b/>
          <w:i/>
          <w:spacing w:val="-10"/>
          <w:sz w:val="24"/>
          <w:szCs w:val="24"/>
        </w:rPr>
      </w:pPr>
      <w:r w:rsidRPr="008D4A9D">
        <w:rPr>
          <w:rFonts w:ascii="Times New Roman" w:eastAsia="Malgun Gothic" w:hAnsi="Times New Roman" w:cs="Times New Roman"/>
          <w:b/>
          <w:i/>
          <w:spacing w:val="-10"/>
          <w:sz w:val="24"/>
          <w:szCs w:val="24"/>
        </w:rPr>
        <w:t xml:space="preserve">«Игра на музыкальных инструментах» </w:t>
      </w:r>
    </w:p>
    <w:p w:rsidR="00506A11" w:rsidRPr="008D4A9D" w:rsidRDefault="00506A11" w:rsidP="00C02DDC">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Узнавание (различение) контрастных (сходных) по звучанию музыкальных инструментов. Освоение приемов игры на музыкальных инструментах, не имеющих звукоряд (погремушки, колокольчики, бубенцы); тихая (громкая) игра на музыкальном инструменте.</w:t>
      </w:r>
    </w:p>
    <w:p w:rsidR="00506A11" w:rsidRPr="008D4A9D" w:rsidRDefault="00506A11" w:rsidP="00C02DDC">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hAnsi="Times New Roman" w:cs="Times New Roman"/>
          <w:b/>
          <w:sz w:val="24"/>
          <w:szCs w:val="24"/>
        </w:rPr>
        <w:t>Планируемые р</w:t>
      </w:r>
      <w:r w:rsidR="00BE2DF8">
        <w:rPr>
          <w:rFonts w:ascii="Times New Roman" w:hAnsi="Times New Roman" w:cs="Times New Roman"/>
          <w:b/>
          <w:sz w:val="24"/>
          <w:szCs w:val="24"/>
        </w:rPr>
        <w:t>езультаты освоения программы во 2</w:t>
      </w:r>
      <w:r w:rsidRPr="008D4A9D">
        <w:rPr>
          <w:rFonts w:ascii="Times New Roman" w:hAnsi="Times New Roman" w:cs="Times New Roman"/>
          <w:b/>
          <w:sz w:val="24"/>
          <w:szCs w:val="24"/>
        </w:rPr>
        <w:t xml:space="preserve"> классе</w:t>
      </w:r>
    </w:p>
    <w:tbl>
      <w:tblPr>
        <w:tblStyle w:val="a6"/>
        <w:tblW w:w="0" w:type="auto"/>
        <w:tblInd w:w="-176" w:type="dxa"/>
        <w:tblLook w:val="04A0" w:firstRow="1" w:lastRow="0" w:firstColumn="1" w:lastColumn="0" w:noHBand="0" w:noVBand="1"/>
      </w:tblPr>
      <w:tblGrid>
        <w:gridCol w:w="4820"/>
        <w:gridCol w:w="4678"/>
      </w:tblGrid>
      <w:tr w:rsidR="00506A11" w:rsidRPr="008D4A9D" w:rsidTr="00506A11">
        <w:tc>
          <w:tcPr>
            <w:tcW w:w="4820" w:type="dxa"/>
          </w:tcPr>
          <w:p w:rsidR="00506A11" w:rsidRPr="008D4A9D" w:rsidRDefault="00506A11" w:rsidP="00C02DDC">
            <w:pPr>
              <w:jc w:val="both"/>
              <w:rPr>
                <w:rFonts w:ascii="Times New Roman" w:hAnsi="Times New Roman" w:cs="Times New Roman"/>
                <w:sz w:val="24"/>
                <w:szCs w:val="24"/>
              </w:rPr>
            </w:pPr>
            <w:r w:rsidRPr="008D4A9D">
              <w:rPr>
                <w:rFonts w:ascii="Times New Roman" w:hAnsi="Times New Roman" w:cs="Times New Roman"/>
                <w:b/>
                <w:sz w:val="24"/>
                <w:szCs w:val="24"/>
              </w:rPr>
              <w:t>Минимальный уровень</w:t>
            </w:r>
          </w:p>
        </w:tc>
        <w:tc>
          <w:tcPr>
            <w:tcW w:w="4678" w:type="dxa"/>
          </w:tcPr>
          <w:p w:rsidR="00506A11" w:rsidRPr="008D4A9D" w:rsidRDefault="00506A11" w:rsidP="00C02DDC">
            <w:pPr>
              <w:tabs>
                <w:tab w:val="left" w:pos="645"/>
              </w:tabs>
              <w:jc w:val="both"/>
              <w:rPr>
                <w:rFonts w:ascii="Times New Roman" w:hAnsi="Times New Roman" w:cs="Times New Roman"/>
                <w:sz w:val="24"/>
                <w:szCs w:val="24"/>
              </w:rPr>
            </w:pPr>
            <w:r w:rsidRPr="008D4A9D">
              <w:rPr>
                <w:rFonts w:ascii="Times New Roman" w:hAnsi="Times New Roman" w:cs="Times New Roman"/>
                <w:sz w:val="24"/>
                <w:szCs w:val="24"/>
              </w:rPr>
              <w:tab/>
            </w:r>
            <w:r w:rsidRPr="008D4A9D">
              <w:rPr>
                <w:rFonts w:ascii="Times New Roman" w:hAnsi="Times New Roman" w:cs="Times New Roman"/>
                <w:b/>
                <w:sz w:val="24"/>
                <w:szCs w:val="24"/>
              </w:rPr>
              <w:t>Достаточный уровень</w:t>
            </w:r>
          </w:p>
        </w:tc>
      </w:tr>
      <w:tr w:rsidR="00506A11" w:rsidRPr="008D4A9D" w:rsidTr="00506A11">
        <w:tc>
          <w:tcPr>
            <w:tcW w:w="4820" w:type="dxa"/>
          </w:tcPr>
          <w:p w:rsidR="00506A11" w:rsidRPr="008D4A9D" w:rsidRDefault="00506A11" w:rsidP="00C02DDC">
            <w:pPr>
              <w:autoSpaceDE w:val="0"/>
              <w:autoSpaceDN w:val="0"/>
              <w:adjustRightInd w:val="0"/>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Проявление интереса к музыкальному искусству и музыкальной деятельности.</w:t>
            </w:r>
          </w:p>
          <w:p w:rsidR="00506A11" w:rsidRPr="008D4A9D" w:rsidRDefault="00506A11" w:rsidP="00C02DDC">
            <w:pPr>
              <w:autoSpaceDE w:val="0"/>
              <w:autoSpaceDN w:val="0"/>
              <w:adjustRightInd w:val="0"/>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Владение элементарными певческими умениями и навыками.</w:t>
            </w:r>
          </w:p>
          <w:p w:rsidR="00506A11" w:rsidRPr="008D4A9D" w:rsidRDefault="00506A11" w:rsidP="00C02DDC">
            <w:pPr>
              <w:autoSpaceDE w:val="0"/>
              <w:autoSpaceDN w:val="0"/>
              <w:adjustRightInd w:val="0"/>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Умение откликаться на музыку с помощью простейших движений.</w:t>
            </w:r>
          </w:p>
          <w:p w:rsidR="00506A11" w:rsidRPr="008D4A9D" w:rsidRDefault="00506A11" w:rsidP="00C02DDC">
            <w:pPr>
              <w:autoSpaceDE w:val="0"/>
              <w:autoSpaceDN w:val="0"/>
              <w:adjustRightInd w:val="0"/>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Умение определять звучание погремушек, колокольчиков, бубенцов.</w:t>
            </w:r>
          </w:p>
          <w:p w:rsidR="00506A11" w:rsidRPr="008D4A9D" w:rsidRDefault="00506A11" w:rsidP="00C02DDC">
            <w:pPr>
              <w:jc w:val="both"/>
              <w:rPr>
                <w:rFonts w:ascii="Times New Roman" w:hAnsi="Times New Roman" w:cs="Times New Roman"/>
                <w:sz w:val="24"/>
                <w:szCs w:val="24"/>
              </w:rPr>
            </w:pPr>
          </w:p>
        </w:tc>
        <w:tc>
          <w:tcPr>
            <w:tcW w:w="4678" w:type="dxa"/>
          </w:tcPr>
          <w:p w:rsidR="00506A11" w:rsidRPr="008D4A9D" w:rsidRDefault="00506A11" w:rsidP="00C02DDC">
            <w:pPr>
              <w:autoSpaceDE w:val="0"/>
              <w:autoSpaceDN w:val="0"/>
              <w:adjustRightInd w:val="0"/>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Овладение элементами музыкальной культуры, в процессе формирования интереса к музыкальному искусству и музыкальной деятельности.</w:t>
            </w:r>
          </w:p>
          <w:p w:rsidR="00506A11" w:rsidRPr="008D4A9D" w:rsidRDefault="00506A11" w:rsidP="00C02DDC">
            <w:pPr>
              <w:autoSpaceDE w:val="0"/>
              <w:autoSpaceDN w:val="0"/>
              <w:adjustRightInd w:val="0"/>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Владение навыками выражения своего отношения к музыке в жесте, мимике.</w:t>
            </w:r>
          </w:p>
          <w:p w:rsidR="00506A11" w:rsidRPr="008D4A9D" w:rsidRDefault="00506A11" w:rsidP="00C02DDC">
            <w:pPr>
              <w:autoSpaceDE w:val="0"/>
              <w:autoSpaceDN w:val="0"/>
              <w:adjustRightInd w:val="0"/>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Владение певческими умениями и навыками.</w:t>
            </w:r>
          </w:p>
          <w:p w:rsidR="00506A11" w:rsidRPr="008D4A9D" w:rsidRDefault="00506A11" w:rsidP="00C02DDC">
            <w:pPr>
              <w:autoSpaceDE w:val="0"/>
              <w:autoSpaceDN w:val="0"/>
              <w:adjustRightInd w:val="0"/>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Наличие навыков музицирования на некоторых инструментах</w:t>
            </w:r>
          </w:p>
          <w:p w:rsidR="00506A11" w:rsidRPr="008D4A9D" w:rsidRDefault="00506A11" w:rsidP="00C02DDC">
            <w:pPr>
              <w:autoSpaceDE w:val="0"/>
              <w:autoSpaceDN w:val="0"/>
              <w:adjustRightInd w:val="0"/>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(погремушки, колокольчики, бубенцы).</w:t>
            </w:r>
          </w:p>
        </w:tc>
      </w:tr>
    </w:tbl>
    <w:p w:rsidR="00506A11" w:rsidRDefault="00506A11" w:rsidP="00C02DDC">
      <w:pPr>
        <w:spacing w:after="0" w:line="240" w:lineRule="auto"/>
        <w:ind w:firstLine="709"/>
        <w:jc w:val="both"/>
        <w:rPr>
          <w:rFonts w:ascii="Times New Roman" w:hAnsi="Times New Roman" w:cs="Times New Roman"/>
          <w:sz w:val="24"/>
          <w:szCs w:val="24"/>
        </w:rPr>
      </w:pPr>
    </w:p>
    <w:p w:rsidR="00835C93" w:rsidRDefault="00835C93" w:rsidP="00C02DDC">
      <w:pPr>
        <w:spacing w:after="0" w:line="240" w:lineRule="auto"/>
        <w:ind w:firstLine="709"/>
        <w:jc w:val="both"/>
        <w:rPr>
          <w:rFonts w:ascii="Times New Roman" w:hAnsi="Times New Roman" w:cs="Times New Roman"/>
          <w:sz w:val="24"/>
          <w:szCs w:val="24"/>
        </w:rPr>
      </w:pPr>
    </w:p>
    <w:p w:rsidR="00835C93" w:rsidRDefault="00835C93" w:rsidP="00C02DDC">
      <w:pPr>
        <w:spacing w:after="0" w:line="240" w:lineRule="auto"/>
        <w:ind w:firstLine="709"/>
        <w:jc w:val="both"/>
        <w:rPr>
          <w:rFonts w:ascii="Times New Roman" w:hAnsi="Times New Roman" w:cs="Times New Roman"/>
          <w:sz w:val="24"/>
          <w:szCs w:val="24"/>
        </w:rPr>
      </w:pPr>
    </w:p>
    <w:p w:rsidR="00835C93" w:rsidRDefault="00835C93" w:rsidP="00C02DDC">
      <w:pPr>
        <w:spacing w:after="0" w:line="240" w:lineRule="auto"/>
        <w:ind w:firstLine="709"/>
        <w:jc w:val="both"/>
        <w:rPr>
          <w:rFonts w:ascii="Times New Roman" w:hAnsi="Times New Roman" w:cs="Times New Roman"/>
          <w:sz w:val="24"/>
          <w:szCs w:val="24"/>
        </w:rPr>
      </w:pPr>
    </w:p>
    <w:p w:rsidR="00835C93" w:rsidRDefault="00835C93" w:rsidP="00C02DDC">
      <w:pPr>
        <w:spacing w:after="0" w:line="240" w:lineRule="auto"/>
        <w:ind w:firstLine="709"/>
        <w:jc w:val="both"/>
        <w:rPr>
          <w:rFonts w:ascii="Times New Roman" w:hAnsi="Times New Roman" w:cs="Times New Roman"/>
          <w:sz w:val="24"/>
          <w:szCs w:val="24"/>
        </w:rPr>
      </w:pPr>
    </w:p>
    <w:p w:rsidR="00835C93" w:rsidRDefault="00835C93" w:rsidP="00C02DDC">
      <w:pPr>
        <w:spacing w:after="0" w:line="240" w:lineRule="auto"/>
        <w:ind w:firstLine="709"/>
        <w:jc w:val="both"/>
        <w:rPr>
          <w:rFonts w:ascii="Times New Roman" w:hAnsi="Times New Roman" w:cs="Times New Roman"/>
          <w:sz w:val="24"/>
          <w:szCs w:val="24"/>
        </w:rPr>
      </w:pPr>
    </w:p>
    <w:p w:rsidR="00835C93" w:rsidRDefault="00835C93" w:rsidP="00C02DDC">
      <w:pPr>
        <w:spacing w:after="0" w:line="240" w:lineRule="auto"/>
        <w:ind w:firstLine="709"/>
        <w:jc w:val="both"/>
        <w:rPr>
          <w:rFonts w:ascii="Times New Roman" w:hAnsi="Times New Roman" w:cs="Times New Roman"/>
          <w:sz w:val="24"/>
          <w:szCs w:val="24"/>
        </w:rPr>
      </w:pPr>
    </w:p>
    <w:p w:rsidR="00835C93" w:rsidRDefault="00835C93" w:rsidP="00C02DDC">
      <w:pPr>
        <w:spacing w:after="0" w:line="240" w:lineRule="auto"/>
        <w:ind w:firstLine="709"/>
        <w:jc w:val="both"/>
        <w:rPr>
          <w:rFonts w:ascii="Times New Roman" w:hAnsi="Times New Roman" w:cs="Times New Roman"/>
          <w:sz w:val="24"/>
          <w:szCs w:val="24"/>
        </w:rPr>
      </w:pPr>
    </w:p>
    <w:p w:rsidR="00835C93" w:rsidRDefault="00835C93" w:rsidP="00C02DDC">
      <w:pPr>
        <w:spacing w:after="0" w:line="240" w:lineRule="auto"/>
        <w:ind w:firstLine="709"/>
        <w:jc w:val="both"/>
        <w:rPr>
          <w:rFonts w:ascii="Times New Roman" w:hAnsi="Times New Roman" w:cs="Times New Roman"/>
          <w:sz w:val="24"/>
          <w:szCs w:val="24"/>
        </w:rPr>
      </w:pPr>
    </w:p>
    <w:p w:rsidR="00835C93" w:rsidRDefault="00835C93" w:rsidP="00C02DDC">
      <w:pPr>
        <w:spacing w:after="0" w:line="240" w:lineRule="auto"/>
        <w:ind w:firstLine="709"/>
        <w:jc w:val="both"/>
        <w:rPr>
          <w:rFonts w:ascii="Times New Roman" w:hAnsi="Times New Roman" w:cs="Times New Roman"/>
          <w:sz w:val="24"/>
          <w:szCs w:val="24"/>
        </w:rPr>
      </w:pPr>
    </w:p>
    <w:p w:rsidR="00835C93" w:rsidRDefault="00835C93" w:rsidP="00C02DDC">
      <w:pPr>
        <w:spacing w:after="0" w:line="240" w:lineRule="auto"/>
        <w:ind w:firstLine="709"/>
        <w:jc w:val="both"/>
        <w:rPr>
          <w:rFonts w:ascii="Times New Roman" w:hAnsi="Times New Roman" w:cs="Times New Roman"/>
          <w:sz w:val="24"/>
          <w:szCs w:val="24"/>
        </w:rPr>
      </w:pPr>
    </w:p>
    <w:p w:rsidR="00835C93" w:rsidRPr="008D4A9D" w:rsidRDefault="00835C93" w:rsidP="00C02DDC">
      <w:pPr>
        <w:spacing w:after="0" w:line="240" w:lineRule="auto"/>
        <w:ind w:firstLine="709"/>
        <w:jc w:val="both"/>
        <w:rPr>
          <w:rFonts w:ascii="Times New Roman" w:hAnsi="Times New Roman" w:cs="Times New Roman"/>
          <w:sz w:val="24"/>
          <w:szCs w:val="24"/>
        </w:rPr>
      </w:pPr>
    </w:p>
    <w:p w:rsidR="007C4304" w:rsidRDefault="007C4304" w:rsidP="00C02DDC">
      <w:pPr>
        <w:spacing w:after="0" w:line="240" w:lineRule="auto"/>
        <w:ind w:firstLine="709"/>
        <w:jc w:val="both"/>
        <w:rPr>
          <w:rFonts w:ascii="Times New Roman" w:eastAsiaTheme="minorHAnsi" w:hAnsi="Times New Roman" w:cs="Times New Roman"/>
          <w:b/>
          <w:i/>
          <w:sz w:val="24"/>
          <w:szCs w:val="24"/>
          <w:lang w:eastAsia="en-US"/>
        </w:rPr>
      </w:pPr>
    </w:p>
    <w:p w:rsidR="00C57584" w:rsidRPr="008D4A9D" w:rsidRDefault="00C57584" w:rsidP="00C02DDC">
      <w:pPr>
        <w:spacing w:after="0" w:line="240" w:lineRule="auto"/>
        <w:ind w:firstLine="709"/>
        <w:jc w:val="both"/>
        <w:rPr>
          <w:rFonts w:ascii="Times New Roman" w:eastAsiaTheme="minorHAnsi" w:hAnsi="Times New Roman" w:cs="Times New Roman"/>
          <w:b/>
          <w:i/>
          <w:sz w:val="24"/>
          <w:szCs w:val="24"/>
          <w:lang w:eastAsia="en-US"/>
        </w:rPr>
      </w:pPr>
      <w:r w:rsidRPr="008D4A9D">
        <w:rPr>
          <w:rFonts w:ascii="Times New Roman" w:eastAsiaTheme="minorHAnsi" w:hAnsi="Times New Roman" w:cs="Times New Roman"/>
          <w:b/>
          <w:i/>
          <w:sz w:val="24"/>
          <w:szCs w:val="24"/>
          <w:lang w:eastAsia="en-US"/>
        </w:rPr>
        <w:t>Формы контроля</w:t>
      </w:r>
    </w:p>
    <w:p w:rsidR="00C57584" w:rsidRPr="008D4A9D" w:rsidRDefault="00C57584" w:rsidP="00C02DDC">
      <w:pPr>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 xml:space="preserve">     При выполнении заданий оценивается уровень сформированности действий и представлений каждого ученика. Оценка сформированности представлений происходит в ходе выполнения заданий на различные действия.</w:t>
      </w:r>
    </w:p>
    <w:p w:rsidR="00C57584" w:rsidRPr="008D4A9D" w:rsidRDefault="00C57584" w:rsidP="00C02DDC">
      <w:pPr>
        <w:spacing w:after="0" w:line="240" w:lineRule="auto"/>
        <w:ind w:firstLine="709"/>
        <w:jc w:val="both"/>
        <w:rPr>
          <w:rFonts w:ascii="Times New Roman" w:eastAsiaTheme="minorHAnsi" w:hAnsi="Times New Roman" w:cs="Times New Roman"/>
          <w:sz w:val="24"/>
          <w:szCs w:val="24"/>
          <w:lang w:eastAsia="en-US"/>
        </w:rPr>
      </w:pPr>
    </w:p>
    <w:p w:rsidR="00C57584" w:rsidRPr="008D4A9D" w:rsidRDefault="00C57584" w:rsidP="00C02DDC">
      <w:pPr>
        <w:spacing w:after="0" w:line="240" w:lineRule="auto"/>
        <w:ind w:firstLine="709"/>
        <w:jc w:val="both"/>
        <w:rPr>
          <w:rFonts w:ascii="Times New Roman" w:eastAsiaTheme="minorHAnsi" w:hAnsi="Times New Roman" w:cs="Times New Roman"/>
          <w:b/>
          <w:i/>
          <w:sz w:val="24"/>
          <w:szCs w:val="24"/>
          <w:lang w:eastAsia="en-US"/>
        </w:rPr>
      </w:pPr>
      <w:r w:rsidRPr="008D4A9D">
        <w:rPr>
          <w:rFonts w:ascii="Times New Roman" w:eastAsiaTheme="minorHAnsi" w:hAnsi="Times New Roman" w:cs="Times New Roman"/>
          <w:b/>
          <w:i/>
          <w:sz w:val="24"/>
          <w:szCs w:val="24"/>
          <w:lang w:eastAsia="en-US"/>
        </w:rPr>
        <w:t>Критерии оценивания</w:t>
      </w:r>
    </w:p>
    <w:tbl>
      <w:tblPr>
        <w:tblStyle w:val="a6"/>
        <w:tblW w:w="0" w:type="auto"/>
        <w:tblLook w:val="04A0" w:firstRow="1" w:lastRow="0" w:firstColumn="1" w:lastColumn="0" w:noHBand="0" w:noVBand="1"/>
      </w:tblPr>
      <w:tblGrid>
        <w:gridCol w:w="8642"/>
        <w:gridCol w:w="703"/>
      </w:tblGrid>
      <w:tr w:rsidR="00506A11" w:rsidRPr="008D4A9D" w:rsidTr="00506A11">
        <w:tc>
          <w:tcPr>
            <w:tcW w:w="9345" w:type="dxa"/>
            <w:gridSpan w:val="2"/>
          </w:tcPr>
          <w:p w:rsidR="00506A11" w:rsidRPr="008D4A9D" w:rsidRDefault="00506A11" w:rsidP="00C02DDC">
            <w:pPr>
              <w:pStyle w:val="a7"/>
              <w:jc w:val="both"/>
              <w:rPr>
                <w:rFonts w:ascii="Times New Roman" w:hAnsi="Times New Roman"/>
                <w:sz w:val="24"/>
                <w:szCs w:val="24"/>
              </w:rPr>
            </w:pPr>
            <w:r w:rsidRPr="008D4A9D">
              <w:rPr>
                <w:rFonts w:ascii="Times New Roman" w:hAnsi="Times New Roman"/>
                <w:sz w:val="24"/>
                <w:szCs w:val="24"/>
              </w:rPr>
              <w:t>Уровни освоения (выполнения) действий/операций</w:t>
            </w:r>
          </w:p>
        </w:tc>
      </w:tr>
      <w:tr w:rsidR="00506A11" w:rsidRPr="008D4A9D" w:rsidTr="00506A11">
        <w:tc>
          <w:tcPr>
            <w:tcW w:w="8642" w:type="dxa"/>
          </w:tcPr>
          <w:p w:rsidR="00506A11" w:rsidRPr="008D4A9D" w:rsidRDefault="00506A11" w:rsidP="00C02DDC">
            <w:pPr>
              <w:pStyle w:val="a7"/>
              <w:numPr>
                <w:ilvl w:val="0"/>
                <w:numId w:val="2"/>
              </w:numPr>
              <w:suppressAutoHyphens/>
              <w:ind w:firstLine="0"/>
              <w:jc w:val="both"/>
              <w:rPr>
                <w:rFonts w:ascii="Times New Roman" w:hAnsi="Times New Roman"/>
                <w:b/>
                <w:sz w:val="24"/>
                <w:szCs w:val="24"/>
              </w:rPr>
            </w:pPr>
            <w:r w:rsidRPr="008D4A9D">
              <w:rPr>
                <w:rFonts w:ascii="Times New Roman" w:hAnsi="Times New Roman"/>
                <w:b/>
                <w:sz w:val="24"/>
                <w:szCs w:val="24"/>
              </w:rPr>
              <w:t xml:space="preserve">Пассивное участие/соучастие </w:t>
            </w:r>
            <w:r w:rsidRPr="008D4A9D">
              <w:rPr>
                <w:rFonts w:ascii="Times New Roman" w:hAnsi="Times New Roman"/>
                <w:sz w:val="24"/>
                <w:szCs w:val="24"/>
              </w:rPr>
              <w:t>- действие выполняется взрослым (ребёнок позволяет что-нибудь сделать с ним)</w:t>
            </w:r>
          </w:p>
        </w:tc>
        <w:tc>
          <w:tcPr>
            <w:tcW w:w="703" w:type="dxa"/>
          </w:tcPr>
          <w:p w:rsidR="00506A11" w:rsidRPr="008D4A9D" w:rsidRDefault="00506A11" w:rsidP="00C02DDC">
            <w:pPr>
              <w:pStyle w:val="a7"/>
              <w:jc w:val="both"/>
              <w:rPr>
                <w:rFonts w:ascii="Times New Roman" w:hAnsi="Times New Roman"/>
                <w:sz w:val="24"/>
                <w:szCs w:val="24"/>
              </w:rPr>
            </w:pPr>
          </w:p>
        </w:tc>
      </w:tr>
      <w:tr w:rsidR="00506A11" w:rsidRPr="008D4A9D" w:rsidTr="00506A11">
        <w:trPr>
          <w:trHeight w:val="1434"/>
        </w:trPr>
        <w:tc>
          <w:tcPr>
            <w:tcW w:w="8642" w:type="dxa"/>
          </w:tcPr>
          <w:p w:rsidR="00506A11" w:rsidRPr="008D4A9D" w:rsidRDefault="00506A11" w:rsidP="00C02DDC">
            <w:pPr>
              <w:pStyle w:val="a7"/>
              <w:numPr>
                <w:ilvl w:val="0"/>
                <w:numId w:val="2"/>
              </w:numPr>
              <w:suppressAutoHyphens/>
              <w:ind w:firstLine="0"/>
              <w:jc w:val="both"/>
              <w:rPr>
                <w:rFonts w:ascii="Times New Roman" w:hAnsi="Times New Roman"/>
                <w:sz w:val="24"/>
                <w:szCs w:val="24"/>
              </w:rPr>
            </w:pPr>
            <w:r w:rsidRPr="008D4A9D">
              <w:rPr>
                <w:rFonts w:ascii="Times New Roman" w:hAnsi="Times New Roman"/>
                <w:b/>
                <w:sz w:val="24"/>
                <w:szCs w:val="24"/>
              </w:rPr>
              <w:t>Активное участие</w:t>
            </w:r>
            <w:r w:rsidRPr="008D4A9D">
              <w:rPr>
                <w:rFonts w:ascii="Times New Roman" w:hAnsi="Times New Roman"/>
                <w:sz w:val="24"/>
                <w:szCs w:val="24"/>
              </w:rPr>
              <w:t>- действие выполняется ребёнком:</w:t>
            </w:r>
          </w:p>
          <w:p w:rsidR="00506A11" w:rsidRPr="008D4A9D" w:rsidRDefault="00506A11" w:rsidP="00C02DDC">
            <w:pPr>
              <w:pStyle w:val="a7"/>
              <w:jc w:val="both"/>
              <w:rPr>
                <w:rFonts w:ascii="Times New Roman" w:hAnsi="Times New Roman"/>
                <w:sz w:val="24"/>
                <w:szCs w:val="24"/>
              </w:rPr>
            </w:pPr>
            <w:r w:rsidRPr="008D4A9D">
              <w:rPr>
                <w:rFonts w:ascii="Times New Roman" w:hAnsi="Times New Roman"/>
                <w:sz w:val="24"/>
                <w:szCs w:val="24"/>
              </w:rPr>
              <w:t>- со значительной помощью взрослого</w:t>
            </w:r>
          </w:p>
          <w:p w:rsidR="00506A11" w:rsidRPr="008D4A9D" w:rsidRDefault="00506A11" w:rsidP="00C02DDC">
            <w:pPr>
              <w:pStyle w:val="a7"/>
              <w:jc w:val="both"/>
              <w:rPr>
                <w:rFonts w:ascii="Times New Roman" w:hAnsi="Times New Roman"/>
                <w:sz w:val="24"/>
                <w:szCs w:val="24"/>
              </w:rPr>
            </w:pPr>
            <w:r w:rsidRPr="008D4A9D">
              <w:rPr>
                <w:rFonts w:ascii="Times New Roman" w:hAnsi="Times New Roman"/>
                <w:sz w:val="24"/>
                <w:szCs w:val="24"/>
              </w:rPr>
              <w:t>- с частичной помощью взрослого</w:t>
            </w:r>
          </w:p>
          <w:p w:rsidR="00506A11" w:rsidRPr="008D4A9D" w:rsidRDefault="00506A11" w:rsidP="00C02DDC">
            <w:pPr>
              <w:pStyle w:val="a7"/>
              <w:jc w:val="both"/>
              <w:rPr>
                <w:rFonts w:ascii="Times New Roman" w:hAnsi="Times New Roman"/>
                <w:sz w:val="24"/>
                <w:szCs w:val="24"/>
              </w:rPr>
            </w:pPr>
            <w:r w:rsidRPr="008D4A9D">
              <w:rPr>
                <w:rFonts w:ascii="Times New Roman" w:hAnsi="Times New Roman"/>
                <w:sz w:val="24"/>
                <w:szCs w:val="24"/>
              </w:rPr>
              <w:t>- по последовательной инструкции (изображения или вербально)</w:t>
            </w:r>
          </w:p>
        </w:tc>
        <w:tc>
          <w:tcPr>
            <w:tcW w:w="703" w:type="dxa"/>
          </w:tcPr>
          <w:p w:rsidR="00506A11" w:rsidRPr="008D4A9D" w:rsidRDefault="00506A11" w:rsidP="00C02DDC">
            <w:pPr>
              <w:pStyle w:val="a7"/>
              <w:jc w:val="both"/>
              <w:rPr>
                <w:rFonts w:ascii="Times New Roman" w:hAnsi="Times New Roman"/>
                <w:sz w:val="24"/>
                <w:szCs w:val="24"/>
              </w:rPr>
            </w:pPr>
          </w:p>
          <w:p w:rsidR="00506A11" w:rsidRPr="008D4A9D" w:rsidRDefault="00506A11" w:rsidP="00C02DDC">
            <w:pPr>
              <w:pStyle w:val="a7"/>
              <w:jc w:val="both"/>
              <w:rPr>
                <w:rFonts w:ascii="Times New Roman" w:hAnsi="Times New Roman"/>
                <w:b/>
                <w:sz w:val="24"/>
                <w:szCs w:val="24"/>
              </w:rPr>
            </w:pPr>
            <w:r w:rsidRPr="008D4A9D">
              <w:rPr>
                <w:rFonts w:ascii="Times New Roman" w:hAnsi="Times New Roman"/>
                <w:b/>
                <w:sz w:val="24"/>
                <w:szCs w:val="24"/>
              </w:rPr>
              <w:t>дд</w:t>
            </w:r>
          </w:p>
          <w:p w:rsidR="00506A11" w:rsidRPr="008D4A9D" w:rsidRDefault="00506A11" w:rsidP="00C02DDC">
            <w:pPr>
              <w:pStyle w:val="a7"/>
              <w:jc w:val="both"/>
              <w:rPr>
                <w:rFonts w:ascii="Times New Roman" w:hAnsi="Times New Roman"/>
                <w:b/>
                <w:sz w:val="24"/>
                <w:szCs w:val="24"/>
              </w:rPr>
            </w:pPr>
            <w:r w:rsidRPr="008D4A9D">
              <w:rPr>
                <w:rFonts w:ascii="Times New Roman" w:hAnsi="Times New Roman"/>
                <w:b/>
                <w:sz w:val="24"/>
                <w:szCs w:val="24"/>
              </w:rPr>
              <w:t>д</w:t>
            </w:r>
          </w:p>
          <w:p w:rsidR="00506A11" w:rsidRPr="008D4A9D" w:rsidRDefault="00506A11" w:rsidP="00C02DDC">
            <w:pPr>
              <w:pStyle w:val="a7"/>
              <w:jc w:val="both"/>
              <w:rPr>
                <w:rFonts w:ascii="Times New Roman" w:hAnsi="Times New Roman"/>
                <w:b/>
                <w:sz w:val="24"/>
                <w:szCs w:val="24"/>
              </w:rPr>
            </w:pPr>
            <w:r w:rsidRPr="008D4A9D">
              <w:rPr>
                <w:rFonts w:ascii="Times New Roman" w:hAnsi="Times New Roman"/>
                <w:b/>
                <w:sz w:val="24"/>
                <w:szCs w:val="24"/>
              </w:rPr>
              <w:t>дн</w:t>
            </w:r>
          </w:p>
        </w:tc>
      </w:tr>
      <w:tr w:rsidR="00506A11" w:rsidRPr="008D4A9D" w:rsidTr="00506A11">
        <w:tc>
          <w:tcPr>
            <w:tcW w:w="8642" w:type="dxa"/>
          </w:tcPr>
          <w:p w:rsidR="00506A11" w:rsidRPr="008D4A9D" w:rsidRDefault="00506A11" w:rsidP="00C02DDC">
            <w:pPr>
              <w:pStyle w:val="a7"/>
              <w:numPr>
                <w:ilvl w:val="0"/>
                <w:numId w:val="3"/>
              </w:numPr>
              <w:suppressAutoHyphens/>
              <w:ind w:firstLine="0"/>
              <w:jc w:val="both"/>
              <w:rPr>
                <w:rFonts w:ascii="Times New Roman" w:hAnsi="Times New Roman"/>
                <w:sz w:val="24"/>
                <w:szCs w:val="24"/>
              </w:rPr>
            </w:pPr>
            <w:r w:rsidRPr="008D4A9D">
              <w:rPr>
                <w:rFonts w:ascii="Times New Roman" w:hAnsi="Times New Roman"/>
                <w:sz w:val="24"/>
                <w:szCs w:val="24"/>
              </w:rPr>
              <w:t>По подражанию или по образцу</w:t>
            </w:r>
          </w:p>
          <w:p w:rsidR="00506A11" w:rsidRPr="008D4A9D" w:rsidRDefault="00506A11" w:rsidP="00C02DDC">
            <w:pPr>
              <w:pStyle w:val="a7"/>
              <w:numPr>
                <w:ilvl w:val="0"/>
                <w:numId w:val="3"/>
              </w:numPr>
              <w:suppressAutoHyphens/>
              <w:ind w:firstLine="0"/>
              <w:jc w:val="both"/>
              <w:rPr>
                <w:rFonts w:ascii="Times New Roman" w:hAnsi="Times New Roman"/>
                <w:sz w:val="24"/>
                <w:szCs w:val="24"/>
              </w:rPr>
            </w:pPr>
            <w:r w:rsidRPr="008D4A9D">
              <w:rPr>
                <w:rFonts w:ascii="Times New Roman" w:hAnsi="Times New Roman"/>
                <w:sz w:val="24"/>
                <w:szCs w:val="24"/>
              </w:rPr>
              <w:t>Самостоятельно с ошибками</w:t>
            </w:r>
          </w:p>
          <w:p w:rsidR="00506A11" w:rsidRPr="008D4A9D" w:rsidRDefault="00506A11" w:rsidP="00C02DDC">
            <w:pPr>
              <w:pStyle w:val="a7"/>
              <w:numPr>
                <w:ilvl w:val="0"/>
                <w:numId w:val="3"/>
              </w:numPr>
              <w:suppressAutoHyphens/>
              <w:ind w:firstLine="0"/>
              <w:jc w:val="both"/>
              <w:rPr>
                <w:rFonts w:ascii="Times New Roman" w:hAnsi="Times New Roman"/>
                <w:sz w:val="24"/>
                <w:szCs w:val="24"/>
              </w:rPr>
            </w:pPr>
            <w:r w:rsidRPr="008D4A9D">
              <w:rPr>
                <w:rFonts w:ascii="Times New Roman" w:hAnsi="Times New Roman"/>
                <w:sz w:val="24"/>
                <w:szCs w:val="24"/>
              </w:rPr>
              <w:t>самостоятельно</w:t>
            </w:r>
          </w:p>
        </w:tc>
        <w:tc>
          <w:tcPr>
            <w:tcW w:w="703" w:type="dxa"/>
          </w:tcPr>
          <w:p w:rsidR="00506A11" w:rsidRPr="008D4A9D" w:rsidRDefault="00506A11" w:rsidP="00C02DDC">
            <w:pPr>
              <w:pStyle w:val="a7"/>
              <w:jc w:val="both"/>
              <w:rPr>
                <w:rFonts w:ascii="Times New Roman" w:hAnsi="Times New Roman"/>
                <w:b/>
                <w:sz w:val="24"/>
                <w:szCs w:val="24"/>
              </w:rPr>
            </w:pPr>
            <w:r w:rsidRPr="008D4A9D">
              <w:rPr>
                <w:rFonts w:ascii="Times New Roman" w:hAnsi="Times New Roman"/>
                <w:b/>
                <w:sz w:val="24"/>
                <w:szCs w:val="24"/>
              </w:rPr>
              <w:t>до</w:t>
            </w:r>
          </w:p>
          <w:p w:rsidR="00506A11" w:rsidRPr="008D4A9D" w:rsidRDefault="00506A11" w:rsidP="00C02DDC">
            <w:pPr>
              <w:pStyle w:val="a7"/>
              <w:jc w:val="both"/>
              <w:rPr>
                <w:rFonts w:ascii="Times New Roman" w:hAnsi="Times New Roman"/>
                <w:b/>
                <w:sz w:val="24"/>
                <w:szCs w:val="24"/>
              </w:rPr>
            </w:pPr>
            <w:r w:rsidRPr="008D4A9D">
              <w:rPr>
                <w:rFonts w:ascii="Times New Roman" w:hAnsi="Times New Roman"/>
                <w:b/>
                <w:sz w:val="24"/>
                <w:szCs w:val="24"/>
              </w:rPr>
              <w:t>сш</w:t>
            </w:r>
          </w:p>
          <w:p w:rsidR="00506A11" w:rsidRPr="008D4A9D" w:rsidRDefault="00506A11" w:rsidP="00C02DDC">
            <w:pPr>
              <w:pStyle w:val="a7"/>
              <w:jc w:val="both"/>
              <w:rPr>
                <w:rFonts w:ascii="Times New Roman" w:hAnsi="Times New Roman"/>
                <w:b/>
                <w:sz w:val="24"/>
                <w:szCs w:val="24"/>
              </w:rPr>
            </w:pPr>
            <w:r w:rsidRPr="008D4A9D">
              <w:rPr>
                <w:rFonts w:ascii="Times New Roman" w:hAnsi="Times New Roman"/>
                <w:b/>
                <w:sz w:val="24"/>
                <w:szCs w:val="24"/>
              </w:rPr>
              <w:t>с</w:t>
            </w:r>
          </w:p>
        </w:tc>
      </w:tr>
      <w:tr w:rsidR="00506A11" w:rsidRPr="008D4A9D" w:rsidTr="00506A11">
        <w:tc>
          <w:tcPr>
            <w:tcW w:w="9345" w:type="dxa"/>
            <w:gridSpan w:val="2"/>
          </w:tcPr>
          <w:p w:rsidR="00506A11" w:rsidRPr="008D4A9D" w:rsidRDefault="00506A11" w:rsidP="00C02DDC">
            <w:pPr>
              <w:pStyle w:val="a7"/>
              <w:jc w:val="both"/>
              <w:rPr>
                <w:rFonts w:ascii="Times New Roman" w:hAnsi="Times New Roman"/>
                <w:sz w:val="24"/>
                <w:szCs w:val="24"/>
              </w:rPr>
            </w:pPr>
            <w:r w:rsidRPr="008D4A9D">
              <w:rPr>
                <w:rFonts w:ascii="Times New Roman" w:hAnsi="Times New Roman"/>
                <w:sz w:val="24"/>
                <w:szCs w:val="24"/>
              </w:rPr>
              <w:t>Сформированность представлений</w:t>
            </w:r>
          </w:p>
        </w:tc>
      </w:tr>
      <w:tr w:rsidR="00506A11" w:rsidRPr="008D4A9D" w:rsidTr="00506A11">
        <w:tc>
          <w:tcPr>
            <w:tcW w:w="8642" w:type="dxa"/>
          </w:tcPr>
          <w:p w:rsidR="00506A11" w:rsidRPr="008D4A9D" w:rsidRDefault="00506A11" w:rsidP="00C02DDC">
            <w:pPr>
              <w:pStyle w:val="a7"/>
              <w:numPr>
                <w:ilvl w:val="0"/>
                <w:numId w:val="4"/>
              </w:numPr>
              <w:suppressAutoHyphens/>
              <w:ind w:firstLine="0"/>
              <w:jc w:val="both"/>
              <w:rPr>
                <w:rFonts w:ascii="Times New Roman" w:hAnsi="Times New Roman"/>
                <w:sz w:val="24"/>
                <w:szCs w:val="24"/>
              </w:rPr>
            </w:pPr>
            <w:r w:rsidRPr="008D4A9D">
              <w:rPr>
                <w:rFonts w:ascii="Times New Roman" w:hAnsi="Times New Roman"/>
                <w:sz w:val="24"/>
                <w:szCs w:val="24"/>
              </w:rPr>
              <w:t>Представление отсутствует</w:t>
            </w:r>
          </w:p>
        </w:tc>
        <w:tc>
          <w:tcPr>
            <w:tcW w:w="703" w:type="dxa"/>
          </w:tcPr>
          <w:p w:rsidR="00506A11" w:rsidRPr="008D4A9D" w:rsidRDefault="00506A11" w:rsidP="00C02DDC">
            <w:pPr>
              <w:pStyle w:val="a7"/>
              <w:jc w:val="both"/>
              <w:rPr>
                <w:rFonts w:ascii="Times New Roman" w:hAnsi="Times New Roman"/>
                <w:b/>
                <w:sz w:val="24"/>
                <w:szCs w:val="24"/>
              </w:rPr>
            </w:pPr>
            <w:r w:rsidRPr="008D4A9D">
              <w:rPr>
                <w:rFonts w:ascii="Times New Roman" w:hAnsi="Times New Roman"/>
                <w:b/>
                <w:sz w:val="24"/>
                <w:szCs w:val="24"/>
              </w:rPr>
              <w:t>-</w:t>
            </w:r>
          </w:p>
        </w:tc>
      </w:tr>
      <w:tr w:rsidR="00506A11" w:rsidRPr="008D4A9D" w:rsidTr="00506A11">
        <w:tc>
          <w:tcPr>
            <w:tcW w:w="8642" w:type="dxa"/>
          </w:tcPr>
          <w:p w:rsidR="00506A11" w:rsidRPr="008D4A9D" w:rsidRDefault="00506A11" w:rsidP="00C02DDC">
            <w:pPr>
              <w:pStyle w:val="a7"/>
              <w:numPr>
                <w:ilvl w:val="0"/>
                <w:numId w:val="4"/>
              </w:numPr>
              <w:suppressAutoHyphens/>
              <w:ind w:firstLine="0"/>
              <w:jc w:val="both"/>
              <w:rPr>
                <w:rFonts w:ascii="Times New Roman" w:hAnsi="Times New Roman"/>
                <w:sz w:val="24"/>
                <w:szCs w:val="24"/>
              </w:rPr>
            </w:pPr>
            <w:r w:rsidRPr="008D4A9D">
              <w:rPr>
                <w:rFonts w:ascii="Times New Roman" w:hAnsi="Times New Roman"/>
                <w:sz w:val="24"/>
                <w:szCs w:val="24"/>
              </w:rPr>
              <w:t>Не выявить наличие представлений</w:t>
            </w:r>
          </w:p>
        </w:tc>
        <w:tc>
          <w:tcPr>
            <w:tcW w:w="703" w:type="dxa"/>
          </w:tcPr>
          <w:p w:rsidR="00506A11" w:rsidRPr="008D4A9D" w:rsidRDefault="00506A11" w:rsidP="00C02DDC">
            <w:pPr>
              <w:pStyle w:val="a7"/>
              <w:jc w:val="both"/>
              <w:rPr>
                <w:rFonts w:ascii="Times New Roman" w:hAnsi="Times New Roman"/>
                <w:b/>
                <w:sz w:val="24"/>
                <w:szCs w:val="24"/>
              </w:rPr>
            </w:pPr>
            <w:r w:rsidRPr="008D4A9D">
              <w:rPr>
                <w:rFonts w:ascii="Times New Roman" w:hAnsi="Times New Roman"/>
                <w:b/>
                <w:sz w:val="24"/>
                <w:szCs w:val="24"/>
              </w:rPr>
              <w:t>?</w:t>
            </w:r>
          </w:p>
        </w:tc>
      </w:tr>
      <w:tr w:rsidR="00506A11" w:rsidRPr="008D4A9D" w:rsidTr="00506A11">
        <w:tc>
          <w:tcPr>
            <w:tcW w:w="8642" w:type="dxa"/>
          </w:tcPr>
          <w:p w:rsidR="00506A11" w:rsidRPr="008D4A9D" w:rsidRDefault="00506A11" w:rsidP="00C02DDC">
            <w:pPr>
              <w:pStyle w:val="a7"/>
              <w:numPr>
                <w:ilvl w:val="0"/>
                <w:numId w:val="4"/>
              </w:numPr>
              <w:suppressAutoHyphens/>
              <w:ind w:firstLine="0"/>
              <w:jc w:val="both"/>
              <w:rPr>
                <w:rFonts w:ascii="Times New Roman" w:hAnsi="Times New Roman"/>
                <w:sz w:val="24"/>
                <w:szCs w:val="24"/>
              </w:rPr>
            </w:pPr>
            <w:r w:rsidRPr="008D4A9D">
              <w:rPr>
                <w:rFonts w:ascii="Times New Roman" w:hAnsi="Times New Roman"/>
                <w:sz w:val="24"/>
                <w:szCs w:val="24"/>
              </w:rPr>
              <w:t>Представление на уровне:</w:t>
            </w:r>
          </w:p>
          <w:p w:rsidR="00506A11" w:rsidRPr="008D4A9D" w:rsidRDefault="00506A11" w:rsidP="00C02DDC">
            <w:pPr>
              <w:pStyle w:val="a7"/>
              <w:numPr>
                <w:ilvl w:val="0"/>
                <w:numId w:val="5"/>
              </w:numPr>
              <w:suppressAutoHyphens/>
              <w:ind w:firstLine="0"/>
              <w:jc w:val="both"/>
              <w:rPr>
                <w:rFonts w:ascii="Times New Roman" w:hAnsi="Times New Roman"/>
                <w:sz w:val="24"/>
                <w:szCs w:val="24"/>
              </w:rPr>
            </w:pPr>
            <w:r w:rsidRPr="008D4A9D">
              <w:rPr>
                <w:rFonts w:ascii="Times New Roman" w:hAnsi="Times New Roman"/>
                <w:sz w:val="24"/>
                <w:szCs w:val="24"/>
              </w:rPr>
              <w:t>Использования по прямой подсказке</w:t>
            </w:r>
          </w:p>
          <w:p w:rsidR="00506A11" w:rsidRPr="008D4A9D" w:rsidRDefault="00506A11" w:rsidP="00C02DDC">
            <w:pPr>
              <w:pStyle w:val="a7"/>
              <w:numPr>
                <w:ilvl w:val="0"/>
                <w:numId w:val="5"/>
              </w:numPr>
              <w:suppressAutoHyphens/>
              <w:ind w:firstLine="0"/>
              <w:jc w:val="both"/>
              <w:rPr>
                <w:rFonts w:ascii="Times New Roman" w:hAnsi="Times New Roman"/>
                <w:sz w:val="24"/>
                <w:szCs w:val="24"/>
              </w:rPr>
            </w:pPr>
            <w:r w:rsidRPr="008D4A9D">
              <w:rPr>
                <w:rFonts w:ascii="Times New Roman" w:hAnsi="Times New Roman"/>
                <w:sz w:val="24"/>
                <w:szCs w:val="24"/>
              </w:rPr>
              <w:t>Использования с косвенной подсказкой (изображение)</w:t>
            </w:r>
          </w:p>
          <w:p w:rsidR="00506A11" w:rsidRPr="008D4A9D" w:rsidRDefault="00506A11" w:rsidP="00C02DDC">
            <w:pPr>
              <w:pStyle w:val="a7"/>
              <w:numPr>
                <w:ilvl w:val="0"/>
                <w:numId w:val="5"/>
              </w:numPr>
              <w:suppressAutoHyphens/>
              <w:ind w:firstLine="0"/>
              <w:jc w:val="both"/>
              <w:rPr>
                <w:rFonts w:ascii="Times New Roman" w:hAnsi="Times New Roman"/>
                <w:sz w:val="24"/>
                <w:szCs w:val="24"/>
              </w:rPr>
            </w:pPr>
            <w:r w:rsidRPr="008D4A9D">
              <w:rPr>
                <w:rFonts w:ascii="Times New Roman" w:hAnsi="Times New Roman"/>
                <w:sz w:val="24"/>
                <w:szCs w:val="24"/>
              </w:rPr>
              <w:t>Самостоятельного использования</w:t>
            </w:r>
          </w:p>
        </w:tc>
        <w:tc>
          <w:tcPr>
            <w:tcW w:w="703" w:type="dxa"/>
          </w:tcPr>
          <w:p w:rsidR="00506A11" w:rsidRPr="008D4A9D" w:rsidRDefault="00506A11" w:rsidP="00C02DDC">
            <w:pPr>
              <w:pStyle w:val="a7"/>
              <w:jc w:val="both"/>
              <w:rPr>
                <w:rFonts w:ascii="Times New Roman" w:hAnsi="Times New Roman"/>
                <w:b/>
                <w:sz w:val="24"/>
                <w:szCs w:val="24"/>
              </w:rPr>
            </w:pPr>
          </w:p>
          <w:p w:rsidR="00506A11" w:rsidRPr="008D4A9D" w:rsidRDefault="00506A11" w:rsidP="00C02DDC">
            <w:pPr>
              <w:pStyle w:val="a7"/>
              <w:jc w:val="both"/>
              <w:rPr>
                <w:rFonts w:ascii="Times New Roman" w:hAnsi="Times New Roman"/>
                <w:b/>
                <w:sz w:val="24"/>
                <w:szCs w:val="24"/>
              </w:rPr>
            </w:pPr>
            <w:r w:rsidRPr="008D4A9D">
              <w:rPr>
                <w:rFonts w:ascii="Times New Roman" w:hAnsi="Times New Roman"/>
                <w:b/>
                <w:sz w:val="24"/>
                <w:szCs w:val="24"/>
              </w:rPr>
              <w:t>пп</w:t>
            </w:r>
          </w:p>
          <w:p w:rsidR="00506A11" w:rsidRPr="008D4A9D" w:rsidRDefault="00506A11" w:rsidP="00C02DDC">
            <w:pPr>
              <w:pStyle w:val="a7"/>
              <w:jc w:val="both"/>
              <w:rPr>
                <w:rFonts w:ascii="Times New Roman" w:hAnsi="Times New Roman"/>
                <w:b/>
                <w:sz w:val="24"/>
                <w:szCs w:val="24"/>
              </w:rPr>
            </w:pPr>
            <w:r w:rsidRPr="008D4A9D">
              <w:rPr>
                <w:rFonts w:ascii="Times New Roman" w:hAnsi="Times New Roman"/>
                <w:b/>
                <w:sz w:val="24"/>
                <w:szCs w:val="24"/>
              </w:rPr>
              <w:t>п</w:t>
            </w:r>
          </w:p>
          <w:p w:rsidR="00506A11" w:rsidRPr="008D4A9D" w:rsidRDefault="00506A11" w:rsidP="00C02DDC">
            <w:pPr>
              <w:pStyle w:val="a7"/>
              <w:jc w:val="both"/>
              <w:rPr>
                <w:rFonts w:ascii="Times New Roman" w:hAnsi="Times New Roman"/>
                <w:b/>
                <w:sz w:val="24"/>
                <w:szCs w:val="24"/>
              </w:rPr>
            </w:pPr>
            <w:r w:rsidRPr="008D4A9D">
              <w:rPr>
                <w:rFonts w:ascii="Times New Roman" w:hAnsi="Times New Roman"/>
                <w:b/>
                <w:sz w:val="24"/>
                <w:szCs w:val="24"/>
              </w:rPr>
              <w:t>+</w:t>
            </w:r>
          </w:p>
        </w:tc>
      </w:tr>
    </w:tbl>
    <w:p w:rsidR="00506A11" w:rsidRPr="008D4A9D" w:rsidRDefault="00506A11" w:rsidP="00C02DDC">
      <w:pPr>
        <w:spacing w:after="0" w:line="240" w:lineRule="auto"/>
        <w:ind w:firstLine="709"/>
        <w:jc w:val="both"/>
        <w:rPr>
          <w:rFonts w:ascii="Times New Roman" w:hAnsi="Times New Roman" w:cs="Times New Roman"/>
          <w:sz w:val="24"/>
          <w:szCs w:val="24"/>
        </w:rPr>
      </w:pPr>
    </w:p>
    <w:p w:rsidR="00C02DDC" w:rsidRDefault="00C02DDC" w:rsidP="00C02DDC">
      <w:pPr>
        <w:spacing w:before="100" w:beforeAutospacing="1" w:after="0" w:line="240" w:lineRule="auto"/>
        <w:ind w:firstLine="709"/>
        <w:jc w:val="center"/>
        <w:rPr>
          <w:rFonts w:ascii="Times New Roman" w:hAnsi="Times New Roman" w:cs="Times New Roman"/>
          <w:b/>
          <w:sz w:val="24"/>
          <w:szCs w:val="24"/>
        </w:rPr>
      </w:pPr>
    </w:p>
    <w:p w:rsidR="00C02DDC" w:rsidRDefault="00C02DDC" w:rsidP="00C02DDC">
      <w:pPr>
        <w:spacing w:before="100" w:beforeAutospacing="1" w:after="0" w:line="240" w:lineRule="auto"/>
        <w:ind w:firstLine="709"/>
        <w:jc w:val="center"/>
        <w:rPr>
          <w:rFonts w:ascii="Times New Roman" w:hAnsi="Times New Roman" w:cs="Times New Roman"/>
          <w:b/>
          <w:sz w:val="24"/>
          <w:szCs w:val="24"/>
        </w:rPr>
      </w:pPr>
    </w:p>
    <w:p w:rsidR="00506A11" w:rsidRPr="008D4A9D" w:rsidRDefault="005B466C" w:rsidP="005B466C">
      <w:pPr>
        <w:spacing w:before="100" w:beforeAutospacing="1" w:after="0" w:line="240" w:lineRule="auto"/>
        <w:ind w:firstLine="709"/>
        <w:rPr>
          <w:rFonts w:ascii="Times New Roman" w:hAnsi="Times New Roman" w:cs="Times New Roman"/>
          <w:sz w:val="24"/>
          <w:szCs w:val="24"/>
        </w:rPr>
      </w:pPr>
      <w:r>
        <w:rPr>
          <w:rFonts w:ascii="Times New Roman" w:hAnsi="Times New Roman" w:cs="Times New Roman"/>
          <w:b/>
          <w:sz w:val="24"/>
          <w:szCs w:val="24"/>
        </w:rPr>
        <w:t xml:space="preserve">         </w:t>
      </w:r>
      <w:r w:rsidR="00BC3234">
        <w:rPr>
          <w:rFonts w:ascii="Times New Roman" w:hAnsi="Times New Roman" w:cs="Times New Roman"/>
          <w:b/>
          <w:sz w:val="24"/>
          <w:szCs w:val="24"/>
        </w:rPr>
        <w:t xml:space="preserve">                                                                     Т</w:t>
      </w:r>
      <w:r w:rsidR="00506A11" w:rsidRPr="008D4A9D">
        <w:rPr>
          <w:rFonts w:ascii="Times New Roman" w:hAnsi="Times New Roman" w:cs="Times New Roman"/>
          <w:b/>
          <w:sz w:val="24"/>
          <w:szCs w:val="24"/>
        </w:rPr>
        <w:t>ематическое планирование</w:t>
      </w:r>
    </w:p>
    <w:p w:rsidR="00506A11" w:rsidRDefault="00BE2DF8" w:rsidP="00C02DDC">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Музыка и движение 2</w:t>
      </w:r>
      <w:r w:rsidR="00C57584" w:rsidRPr="008D4A9D">
        <w:rPr>
          <w:rFonts w:ascii="Times New Roman" w:hAnsi="Times New Roman" w:cs="Times New Roman"/>
          <w:b/>
          <w:sz w:val="24"/>
          <w:szCs w:val="24"/>
        </w:rPr>
        <w:t xml:space="preserve"> класс (вариант 2)</w:t>
      </w:r>
    </w:p>
    <w:p w:rsidR="0088079B" w:rsidRDefault="0088079B" w:rsidP="00C02DDC">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(часы самостоятельной работы обучающегося)</w:t>
      </w:r>
    </w:p>
    <w:p w:rsidR="005B466C" w:rsidRDefault="005B466C" w:rsidP="00C02DDC">
      <w:pPr>
        <w:spacing w:after="0" w:line="240" w:lineRule="auto"/>
        <w:ind w:firstLine="709"/>
        <w:jc w:val="center"/>
        <w:rPr>
          <w:rFonts w:ascii="Times New Roman" w:hAnsi="Times New Roman" w:cs="Times New Roman"/>
          <w:b/>
          <w:sz w:val="24"/>
          <w:szCs w:val="24"/>
        </w:rPr>
      </w:pPr>
    </w:p>
    <w:p w:rsidR="005B466C" w:rsidRDefault="005B466C" w:rsidP="00C02DDC">
      <w:pPr>
        <w:spacing w:after="0" w:line="240" w:lineRule="auto"/>
        <w:ind w:firstLine="709"/>
        <w:jc w:val="center"/>
        <w:rPr>
          <w:rFonts w:ascii="Times New Roman" w:hAnsi="Times New Roman" w:cs="Times New Roman"/>
          <w:b/>
          <w:sz w:val="24"/>
          <w:szCs w:val="24"/>
        </w:rPr>
      </w:pPr>
    </w:p>
    <w:tbl>
      <w:tblPr>
        <w:tblStyle w:val="a6"/>
        <w:tblpPr w:leftFromText="180" w:rightFromText="180" w:vertAnchor="text" w:horzAnchor="margin" w:tblpY="401"/>
        <w:tblW w:w="13999" w:type="dxa"/>
        <w:tblLayout w:type="fixed"/>
        <w:tblLook w:val="04A0" w:firstRow="1" w:lastRow="0" w:firstColumn="1" w:lastColumn="0" w:noHBand="0" w:noVBand="1"/>
      </w:tblPr>
      <w:tblGrid>
        <w:gridCol w:w="675"/>
        <w:gridCol w:w="3827"/>
        <w:gridCol w:w="1134"/>
        <w:gridCol w:w="5386"/>
        <w:gridCol w:w="2977"/>
      </w:tblGrid>
      <w:tr w:rsidR="004D5E06" w:rsidRPr="00744AAF" w:rsidTr="00F74C9C">
        <w:tc>
          <w:tcPr>
            <w:tcW w:w="675" w:type="dxa"/>
          </w:tcPr>
          <w:p w:rsidR="004D5E06" w:rsidRPr="00744AAF" w:rsidRDefault="004D5E06" w:rsidP="00F74C9C">
            <w:pPr>
              <w:jc w:val="center"/>
              <w:rPr>
                <w:rFonts w:ascii="Times New Roman" w:hAnsi="Times New Roman" w:cs="Times New Roman"/>
                <w:bCs/>
                <w:sz w:val="18"/>
                <w:szCs w:val="18"/>
                <w:lang w:val="en-US"/>
              </w:rPr>
            </w:pPr>
            <w:r w:rsidRPr="00744AAF">
              <w:rPr>
                <w:rFonts w:ascii="Times New Roman" w:hAnsi="Times New Roman" w:cs="Times New Roman"/>
                <w:bCs/>
                <w:sz w:val="18"/>
                <w:szCs w:val="18"/>
                <w:lang w:val="en-US"/>
              </w:rPr>
              <w:t>С</w:t>
            </w:r>
          </w:p>
        </w:tc>
        <w:tc>
          <w:tcPr>
            <w:tcW w:w="3827" w:type="dxa"/>
          </w:tcPr>
          <w:p w:rsidR="004D5E06" w:rsidRPr="00744AAF" w:rsidRDefault="004D5E06" w:rsidP="00F74C9C">
            <w:pPr>
              <w:jc w:val="center"/>
              <w:rPr>
                <w:rFonts w:ascii="Times New Roman" w:hAnsi="Times New Roman" w:cs="Times New Roman"/>
                <w:bCs/>
                <w:sz w:val="24"/>
                <w:szCs w:val="24"/>
                <w:lang w:val="en-US"/>
              </w:rPr>
            </w:pPr>
            <w:r w:rsidRPr="00744AAF">
              <w:rPr>
                <w:rFonts w:ascii="Times New Roman" w:hAnsi="Times New Roman" w:cs="Times New Roman"/>
                <w:bCs/>
                <w:sz w:val="24"/>
                <w:szCs w:val="24"/>
                <w:lang w:val="en-US"/>
              </w:rPr>
              <w:t>Тема урока</w:t>
            </w:r>
          </w:p>
        </w:tc>
        <w:tc>
          <w:tcPr>
            <w:tcW w:w="1134" w:type="dxa"/>
          </w:tcPr>
          <w:p w:rsidR="004D5E06" w:rsidRPr="00744AAF" w:rsidRDefault="004D5E06" w:rsidP="00F74C9C">
            <w:pPr>
              <w:jc w:val="center"/>
              <w:rPr>
                <w:rFonts w:ascii="Times New Roman" w:hAnsi="Times New Roman" w:cs="Times New Roman"/>
                <w:bCs/>
                <w:sz w:val="24"/>
                <w:szCs w:val="24"/>
                <w:lang w:val="en-US"/>
              </w:rPr>
            </w:pPr>
            <w:r w:rsidRPr="00744AAF">
              <w:rPr>
                <w:rFonts w:ascii="Times New Roman" w:hAnsi="Times New Roman" w:cs="Times New Roman"/>
                <w:bCs/>
                <w:sz w:val="24"/>
                <w:szCs w:val="24"/>
                <w:lang w:val="en-US"/>
              </w:rPr>
              <w:t>Кол-во часов</w:t>
            </w:r>
          </w:p>
        </w:tc>
        <w:tc>
          <w:tcPr>
            <w:tcW w:w="5386" w:type="dxa"/>
          </w:tcPr>
          <w:p w:rsidR="004D5E06" w:rsidRPr="00744AAF" w:rsidRDefault="004D5E06" w:rsidP="00F74C9C">
            <w:pPr>
              <w:jc w:val="center"/>
              <w:rPr>
                <w:rFonts w:ascii="Times New Roman" w:hAnsi="Times New Roman" w:cs="Times New Roman"/>
                <w:bCs/>
                <w:sz w:val="24"/>
                <w:szCs w:val="24"/>
                <w:lang w:val="en-US"/>
              </w:rPr>
            </w:pPr>
            <w:r w:rsidRPr="00744AAF">
              <w:rPr>
                <w:rFonts w:ascii="Times New Roman" w:hAnsi="Times New Roman" w:cs="Times New Roman"/>
                <w:bCs/>
                <w:sz w:val="24"/>
                <w:szCs w:val="24"/>
                <w:lang w:val="en-US"/>
              </w:rPr>
              <w:t>Элементы содержания</w:t>
            </w:r>
          </w:p>
        </w:tc>
        <w:tc>
          <w:tcPr>
            <w:tcW w:w="2977" w:type="dxa"/>
          </w:tcPr>
          <w:p w:rsidR="004D5E06" w:rsidRPr="00744AAF" w:rsidRDefault="004D5E06" w:rsidP="00F74C9C">
            <w:pPr>
              <w:jc w:val="center"/>
              <w:rPr>
                <w:rFonts w:ascii="Times New Roman" w:hAnsi="Times New Roman" w:cs="Times New Roman"/>
                <w:bCs/>
                <w:sz w:val="24"/>
                <w:szCs w:val="24"/>
                <w:lang w:val="en-US"/>
              </w:rPr>
            </w:pPr>
            <w:r w:rsidRPr="00744AAF">
              <w:rPr>
                <w:rFonts w:ascii="Times New Roman" w:hAnsi="Times New Roman" w:cs="Times New Roman"/>
                <w:bCs/>
                <w:sz w:val="24"/>
                <w:szCs w:val="24"/>
                <w:lang w:val="en-US"/>
              </w:rPr>
              <w:t>Средства обучения</w:t>
            </w:r>
          </w:p>
        </w:tc>
      </w:tr>
      <w:tr w:rsidR="004D5E06" w:rsidRPr="004D5E06" w:rsidTr="00F74C9C">
        <w:tc>
          <w:tcPr>
            <w:tcW w:w="675" w:type="dxa"/>
          </w:tcPr>
          <w:p w:rsidR="004D5E06" w:rsidRPr="00744AAF" w:rsidRDefault="004D5E06" w:rsidP="00F74C9C">
            <w:pPr>
              <w:jc w:val="both"/>
              <w:rPr>
                <w:rFonts w:ascii="Times New Roman" w:hAnsi="Times New Roman" w:cs="Times New Roman"/>
                <w:bCs/>
                <w:sz w:val="24"/>
                <w:szCs w:val="24"/>
                <w:lang w:val="en-US"/>
              </w:rPr>
            </w:pPr>
            <w:r w:rsidRPr="00744AAF">
              <w:rPr>
                <w:rFonts w:ascii="Times New Roman" w:hAnsi="Times New Roman" w:cs="Times New Roman"/>
                <w:bCs/>
                <w:sz w:val="24"/>
                <w:szCs w:val="24"/>
                <w:lang w:val="en-US"/>
              </w:rPr>
              <w:t>1</w:t>
            </w:r>
          </w:p>
          <w:p w:rsidR="004D5E06" w:rsidRPr="00744AAF" w:rsidRDefault="004D5E06" w:rsidP="00F74C9C">
            <w:pPr>
              <w:jc w:val="both"/>
              <w:rPr>
                <w:rFonts w:ascii="Times New Roman" w:hAnsi="Times New Roman" w:cs="Times New Roman"/>
                <w:bCs/>
                <w:sz w:val="24"/>
                <w:szCs w:val="24"/>
                <w:lang w:val="en-US"/>
              </w:rPr>
            </w:pPr>
            <w:r w:rsidRPr="00744AAF">
              <w:rPr>
                <w:rFonts w:ascii="Times New Roman" w:hAnsi="Times New Roman" w:cs="Times New Roman"/>
                <w:bCs/>
                <w:sz w:val="24"/>
                <w:szCs w:val="24"/>
                <w:lang w:val="en-US"/>
              </w:rPr>
              <w:t>2</w:t>
            </w:r>
          </w:p>
        </w:tc>
        <w:tc>
          <w:tcPr>
            <w:tcW w:w="3827" w:type="dxa"/>
          </w:tcPr>
          <w:p w:rsidR="004D5E06" w:rsidRPr="004D5E06" w:rsidRDefault="004D5E06" w:rsidP="00F74C9C">
            <w:pPr>
              <w:rPr>
                <w:rFonts w:ascii="Times New Roman" w:hAnsi="Times New Roman" w:cs="Times New Roman"/>
                <w:bCs/>
                <w:sz w:val="24"/>
                <w:szCs w:val="24"/>
              </w:rPr>
            </w:pPr>
            <w:r w:rsidRPr="004D5E06">
              <w:rPr>
                <w:rFonts w:ascii="Times New Roman" w:hAnsi="Times New Roman" w:cs="Times New Roman"/>
                <w:bCs/>
                <w:sz w:val="24"/>
                <w:szCs w:val="24"/>
              </w:rPr>
              <w:t>Мир музыки. Вводный урок.</w:t>
            </w:r>
          </w:p>
          <w:p w:rsidR="004D5E06" w:rsidRPr="00744AAF" w:rsidRDefault="004D5E06" w:rsidP="00F74C9C">
            <w:pPr>
              <w:rPr>
                <w:rFonts w:ascii="Times New Roman" w:hAnsi="Times New Roman" w:cs="Times New Roman"/>
                <w:bCs/>
                <w:sz w:val="24"/>
                <w:szCs w:val="24"/>
                <w:lang w:val="en-US"/>
              </w:rPr>
            </w:pPr>
            <w:r w:rsidRPr="004D5E06">
              <w:rPr>
                <w:rFonts w:ascii="Times New Roman" w:hAnsi="Times New Roman" w:cs="Times New Roman"/>
                <w:bCs/>
                <w:sz w:val="24"/>
                <w:szCs w:val="24"/>
              </w:rPr>
              <w:t xml:space="preserve">Мир музыки. </w:t>
            </w:r>
            <w:r w:rsidRPr="00744AAF">
              <w:rPr>
                <w:rFonts w:ascii="Times New Roman" w:hAnsi="Times New Roman" w:cs="Times New Roman"/>
                <w:bCs/>
                <w:sz w:val="24"/>
                <w:szCs w:val="24"/>
                <w:lang w:val="en-US"/>
              </w:rPr>
              <w:t xml:space="preserve">Песенки </w:t>
            </w:r>
          </w:p>
        </w:tc>
        <w:tc>
          <w:tcPr>
            <w:tcW w:w="1134" w:type="dxa"/>
          </w:tcPr>
          <w:p w:rsidR="004D5E06" w:rsidRPr="00744AAF" w:rsidRDefault="004D5E06" w:rsidP="00F74C9C">
            <w:pPr>
              <w:jc w:val="both"/>
              <w:rPr>
                <w:rFonts w:ascii="Times New Roman" w:hAnsi="Times New Roman" w:cs="Times New Roman"/>
                <w:bCs/>
                <w:sz w:val="24"/>
                <w:szCs w:val="24"/>
                <w:lang w:val="en-US"/>
              </w:rPr>
            </w:pPr>
            <w:r w:rsidRPr="00744AAF">
              <w:rPr>
                <w:rFonts w:ascii="Times New Roman" w:hAnsi="Times New Roman" w:cs="Times New Roman"/>
                <w:bCs/>
                <w:sz w:val="24"/>
                <w:szCs w:val="24"/>
                <w:lang w:val="en-US"/>
              </w:rPr>
              <w:t>2</w:t>
            </w:r>
          </w:p>
        </w:tc>
        <w:tc>
          <w:tcPr>
            <w:tcW w:w="5386" w:type="dxa"/>
          </w:tcPr>
          <w:p w:rsidR="004D5E06" w:rsidRPr="004D5E06" w:rsidRDefault="004D5E06" w:rsidP="00F74C9C">
            <w:pPr>
              <w:jc w:val="both"/>
              <w:rPr>
                <w:rFonts w:ascii="Times New Roman" w:hAnsi="Times New Roman" w:cs="Times New Roman"/>
                <w:bCs/>
                <w:sz w:val="24"/>
                <w:szCs w:val="24"/>
              </w:rPr>
            </w:pPr>
            <w:r w:rsidRPr="004D5E06">
              <w:rPr>
                <w:rFonts w:ascii="Times New Roman" w:hAnsi="Times New Roman" w:cs="Times New Roman"/>
                <w:sz w:val="24"/>
                <w:szCs w:val="24"/>
              </w:rPr>
              <w:t>Выявление уровня актуального психического и музыкального развития с целью создания оптимальных условий обучения</w:t>
            </w:r>
          </w:p>
        </w:tc>
        <w:tc>
          <w:tcPr>
            <w:tcW w:w="2977" w:type="dxa"/>
          </w:tcPr>
          <w:p w:rsidR="004D5E06" w:rsidRPr="004D5E06" w:rsidRDefault="004D5E06" w:rsidP="00F74C9C">
            <w:pPr>
              <w:jc w:val="both"/>
              <w:rPr>
                <w:rFonts w:ascii="Times New Roman" w:hAnsi="Times New Roman" w:cs="Times New Roman"/>
                <w:bCs/>
                <w:sz w:val="24"/>
                <w:szCs w:val="24"/>
              </w:rPr>
            </w:pPr>
            <w:r w:rsidRPr="004D5E06">
              <w:rPr>
                <w:rFonts w:ascii="Times New Roman" w:hAnsi="Times New Roman"/>
                <w:bCs/>
                <w:sz w:val="24"/>
                <w:szCs w:val="24"/>
              </w:rPr>
              <w:t>Интерактивная доска</w:t>
            </w:r>
            <w:r w:rsidRPr="004D5E06">
              <w:rPr>
                <w:rFonts w:ascii="Times New Roman" w:hAnsi="Times New Roman"/>
                <w:b/>
                <w:bCs/>
                <w:sz w:val="24"/>
                <w:szCs w:val="24"/>
              </w:rPr>
              <w:t xml:space="preserve">, </w:t>
            </w:r>
            <w:r w:rsidRPr="004D5E06">
              <w:rPr>
                <w:rFonts w:ascii="Times New Roman" w:hAnsi="Times New Roman"/>
                <w:bCs/>
                <w:sz w:val="24"/>
                <w:szCs w:val="24"/>
              </w:rPr>
              <w:t>картинки, игрушки, иллюстрации, аудиозаписи детских попевок</w:t>
            </w:r>
          </w:p>
        </w:tc>
      </w:tr>
      <w:tr w:rsidR="004D5E06" w:rsidRPr="004D5E06" w:rsidTr="00F74C9C">
        <w:tc>
          <w:tcPr>
            <w:tcW w:w="675" w:type="dxa"/>
          </w:tcPr>
          <w:p w:rsidR="004D5E06" w:rsidRPr="00744AAF" w:rsidRDefault="004D5E06" w:rsidP="00F74C9C">
            <w:pPr>
              <w:jc w:val="both"/>
              <w:rPr>
                <w:rFonts w:ascii="Times New Roman" w:hAnsi="Times New Roman" w:cs="Times New Roman"/>
                <w:bCs/>
                <w:sz w:val="24"/>
                <w:szCs w:val="24"/>
                <w:lang w:val="en-US"/>
              </w:rPr>
            </w:pPr>
            <w:r w:rsidRPr="00744AAF">
              <w:rPr>
                <w:rFonts w:ascii="Times New Roman" w:hAnsi="Times New Roman" w:cs="Times New Roman"/>
                <w:bCs/>
                <w:sz w:val="24"/>
                <w:szCs w:val="24"/>
                <w:lang w:val="en-US"/>
              </w:rPr>
              <w:t>3</w:t>
            </w:r>
          </w:p>
          <w:p w:rsidR="004D5E06" w:rsidRPr="00744AAF" w:rsidRDefault="004D5E06" w:rsidP="00F74C9C">
            <w:pPr>
              <w:jc w:val="both"/>
              <w:rPr>
                <w:rFonts w:ascii="Times New Roman" w:hAnsi="Times New Roman" w:cs="Times New Roman"/>
                <w:bCs/>
                <w:sz w:val="24"/>
                <w:szCs w:val="24"/>
                <w:lang w:val="en-US"/>
              </w:rPr>
            </w:pPr>
          </w:p>
          <w:p w:rsidR="004D5E06" w:rsidRPr="00744AAF" w:rsidRDefault="004D5E06" w:rsidP="00F74C9C">
            <w:pPr>
              <w:jc w:val="both"/>
              <w:rPr>
                <w:rFonts w:ascii="Times New Roman" w:hAnsi="Times New Roman" w:cs="Times New Roman"/>
                <w:bCs/>
                <w:sz w:val="24"/>
                <w:szCs w:val="24"/>
                <w:lang w:val="en-US"/>
              </w:rPr>
            </w:pPr>
            <w:r w:rsidRPr="00744AAF">
              <w:rPr>
                <w:rFonts w:ascii="Times New Roman" w:hAnsi="Times New Roman" w:cs="Times New Roman"/>
                <w:bCs/>
                <w:sz w:val="24"/>
                <w:szCs w:val="24"/>
                <w:lang w:val="en-US"/>
              </w:rPr>
              <w:t>4</w:t>
            </w:r>
          </w:p>
          <w:p w:rsidR="004D5E06" w:rsidRPr="00744AAF" w:rsidRDefault="004D5E06" w:rsidP="00F74C9C">
            <w:pPr>
              <w:jc w:val="both"/>
              <w:rPr>
                <w:rFonts w:ascii="Times New Roman" w:hAnsi="Times New Roman" w:cs="Times New Roman"/>
                <w:bCs/>
                <w:sz w:val="24"/>
                <w:szCs w:val="24"/>
                <w:lang w:val="en-US"/>
              </w:rPr>
            </w:pPr>
          </w:p>
          <w:p w:rsidR="004D5E06" w:rsidRPr="00744AAF" w:rsidRDefault="004D5E06" w:rsidP="00F74C9C">
            <w:pPr>
              <w:jc w:val="both"/>
              <w:rPr>
                <w:rFonts w:ascii="Times New Roman" w:hAnsi="Times New Roman" w:cs="Times New Roman"/>
                <w:bCs/>
                <w:sz w:val="24"/>
                <w:szCs w:val="24"/>
                <w:lang w:val="en-US"/>
              </w:rPr>
            </w:pPr>
            <w:r w:rsidRPr="00744AAF">
              <w:rPr>
                <w:rFonts w:ascii="Times New Roman" w:hAnsi="Times New Roman" w:cs="Times New Roman"/>
                <w:bCs/>
                <w:sz w:val="24"/>
                <w:szCs w:val="24"/>
                <w:lang w:val="en-US"/>
              </w:rPr>
              <w:t>5</w:t>
            </w:r>
          </w:p>
        </w:tc>
        <w:tc>
          <w:tcPr>
            <w:tcW w:w="3827" w:type="dxa"/>
          </w:tcPr>
          <w:p w:rsidR="004D5E06" w:rsidRPr="004D5E06" w:rsidRDefault="004D5E06" w:rsidP="00F74C9C">
            <w:pPr>
              <w:jc w:val="both"/>
              <w:rPr>
                <w:rFonts w:ascii="Times New Roman" w:hAnsi="Times New Roman" w:cs="Times New Roman"/>
                <w:sz w:val="24"/>
                <w:szCs w:val="24"/>
              </w:rPr>
            </w:pPr>
            <w:r w:rsidRPr="004D5E06">
              <w:rPr>
                <w:rFonts w:ascii="Times New Roman" w:hAnsi="Times New Roman" w:cs="Times New Roman"/>
                <w:sz w:val="24"/>
                <w:szCs w:val="24"/>
              </w:rPr>
              <w:t xml:space="preserve">Знакомство с музыкальными игрушками. </w:t>
            </w:r>
          </w:p>
          <w:p w:rsidR="004D5E06" w:rsidRPr="004D5E06" w:rsidRDefault="004D5E06" w:rsidP="00F74C9C">
            <w:pPr>
              <w:jc w:val="both"/>
              <w:rPr>
                <w:rFonts w:ascii="Times New Roman" w:hAnsi="Times New Roman" w:cs="Times New Roman"/>
                <w:sz w:val="24"/>
                <w:szCs w:val="24"/>
              </w:rPr>
            </w:pPr>
            <w:r w:rsidRPr="004D5E06">
              <w:rPr>
                <w:rFonts w:ascii="Times New Roman" w:hAnsi="Times New Roman" w:cs="Times New Roman"/>
                <w:sz w:val="24"/>
                <w:szCs w:val="24"/>
              </w:rPr>
              <w:t>Знакомство с музыкальными игрушками. Слушание.</w:t>
            </w:r>
          </w:p>
          <w:p w:rsidR="004D5E06" w:rsidRPr="00744AAF" w:rsidRDefault="004D5E06" w:rsidP="00F74C9C">
            <w:pPr>
              <w:jc w:val="both"/>
              <w:rPr>
                <w:rFonts w:ascii="Times New Roman" w:hAnsi="Times New Roman" w:cs="Times New Roman"/>
                <w:bCs/>
                <w:sz w:val="24"/>
                <w:szCs w:val="24"/>
                <w:lang w:val="en-US"/>
              </w:rPr>
            </w:pPr>
            <w:r w:rsidRPr="004D5E06">
              <w:rPr>
                <w:rFonts w:ascii="Times New Roman" w:hAnsi="Times New Roman" w:cs="Times New Roman"/>
                <w:sz w:val="24"/>
                <w:szCs w:val="24"/>
              </w:rPr>
              <w:t xml:space="preserve">Знакомство с музыкальными игрушками. </w:t>
            </w:r>
            <w:r w:rsidRPr="00744AAF">
              <w:rPr>
                <w:rFonts w:ascii="Times New Roman" w:hAnsi="Times New Roman" w:cs="Times New Roman"/>
                <w:sz w:val="24"/>
                <w:szCs w:val="24"/>
                <w:lang w:val="en-US"/>
              </w:rPr>
              <w:t>Игра.</w:t>
            </w:r>
          </w:p>
        </w:tc>
        <w:tc>
          <w:tcPr>
            <w:tcW w:w="1134" w:type="dxa"/>
          </w:tcPr>
          <w:p w:rsidR="004D5E06" w:rsidRPr="00744AAF" w:rsidRDefault="004D5E06" w:rsidP="00F74C9C">
            <w:pPr>
              <w:jc w:val="both"/>
              <w:rPr>
                <w:rFonts w:ascii="Times New Roman" w:hAnsi="Times New Roman" w:cs="Times New Roman"/>
                <w:bCs/>
                <w:sz w:val="24"/>
                <w:szCs w:val="24"/>
                <w:lang w:val="en-US"/>
              </w:rPr>
            </w:pPr>
            <w:r w:rsidRPr="00744AAF">
              <w:rPr>
                <w:rFonts w:ascii="Times New Roman" w:hAnsi="Times New Roman" w:cs="Times New Roman"/>
                <w:bCs/>
                <w:sz w:val="24"/>
                <w:szCs w:val="24"/>
                <w:lang w:val="en-US"/>
              </w:rPr>
              <w:t>3</w:t>
            </w:r>
          </w:p>
        </w:tc>
        <w:tc>
          <w:tcPr>
            <w:tcW w:w="5386" w:type="dxa"/>
          </w:tcPr>
          <w:p w:rsidR="004D5E06" w:rsidRPr="004D5E06" w:rsidRDefault="004D5E06" w:rsidP="00F74C9C">
            <w:pPr>
              <w:jc w:val="both"/>
              <w:rPr>
                <w:rFonts w:ascii="Times New Roman" w:hAnsi="Times New Roman" w:cs="Times New Roman"/>
                <w:bCs/>
                <w:sz w:val="24"/>
                <w:szCs w:val="24"/>
              </w:rPr>
            </w:pPr>
            <w:r w:rsidRPr="004D5E06">
              <w:rPr>
                <w:rFonts w:ascii="Times New Roman" w:hAnsi="Times New Roman" w:cs="Times New Roman"/>
                <w:sz w:val="24"/>
                <w:szCs w:val="24"/>
              </w:rPr>
              <w:t>Расширение умения пользоваться сенсорными эталонами, коррекция эмоционально-волевой и познавательной деятельности</w:t>
            </w:r>
          </w:p>
        </w:tc>
        <w:tc>
          <w:tcPr>
            <w:tcW w:w="2977" w:type="dxa"/>
          </w:tcPr>
          <w:p w:rsidR="004D5E06" w:rsidRPr="004D5E06" w:rsidRDefault="004D5E06" w:rsidP="00F74C9C">
            <w:pPr>
              <w:jc w:val="both"/>
              <w:rPr>
                <w:rFonts w:ascii="Times New Roman" w:hAnsi="Times New Roman" w:cs="Times New Roman"/>
                <w:bCs/>
                <w:sz w:val="24"/>
                <w:szCs w:val="24"/>
              </w:rPr>
            </w:pPr>
            <w:r w:rsidRPr="004D5E06">
              <w:rPr>
                <w:rFonts w:ascii="Times New Roman" w:hAnsi="Times New Roman" w:cs="Times New Roman"/>
                <w:sz w:val="24"/>
                <w:szCs w:val="24"/>
              </w:rPr>
              <w:t>Детские музыкальные инструменты (бубен, маракасы, бубенцы, ложки и т.п.)</w:t>
            </w:r>
          </w:p>
        </w:tc>
      </w:tr>
      <w:tr w:rsidR="004D5E06" w:rsidRPr="004D5E06" w:rsidTr="00F74C9C">
        <w:tc>
          <w:tcPr>
            <w:tcW w:w="675" w:type="dxa"/>
          </w:tcPr>
          <w:p w:rsidR="004D5E06" w:rsidRPr="00744AAF" w:rsidRDefault="004D5E06" w:rsidP="00F74C9C">
            <w:pPr>
              <w:jc w:val="both"/>
              <w:rPr>
                <w:rFonts w:ascii="Times New Roman" w:hAnsi="Times New Roman" w:cs="Times New Roman"/>
                <w:bCs/>
                <w:sz w:val="24"/>
                <w:szCs w:val="24"/>
                <w:lang w:val="en-US"/>
              </w:rPr>
            </w:pPr>
            <w:r w:rsidRPr="00744AAF">
              <w:rPr>
                <w:rFonts w:ascii="Times New Roman" w:hAnsi="Times New Roman" w:cs="Times New Roman"/>
                <w:bCs/>
                <w:sz w:val="24"/>
                <w:szCs w:val="24"/>
                <w:lang w:val="en-US"/>
              </w:rPr>
              <w:t>6</w:t>
            </w:r>
          </w:p>
          <w:p w:rsidR="004D5E06" w:rsidRPr="00744AAF" w:rsidRDefault="004D5E06" w:rsidP="00F74C9C">
            <w:pPr>
              <w:jc w:val="both"/>
              <w:rPr>
                <w:rFonts w:ascii="Times New Roman" w:hAnsi="Times New Roman" w:cs="Times New Roman"/>
                <w:bCs/>
                <w:sz w:val="24"/>
                <w:szCs w:val="24"/>
                <w:lang w:val="en-US"/>
              </w:rPr>
            </w:pPr>
          </w:p>
          <w:p w:rsidR="004D5E06" w:rsidRPr="00744AAF" w:rsidRDefault="004D5E06" w:rsidP="00F74C9C">
            <w:pPr>
              <w:jc w:val="both"/>
              <w:rPr>
                <w:rFonts w:ascii="Times New Roman" w:hAnsi="Times New Roman" w:cs="Times New Roman"/>
                <w:bCs/>
                <w:sz w:val="24"/>
                <w:szCs w:val="24"/>
                <w:lang w:val="en-US"/>
              </w:rPr>
            </w:pPr>
            <w:r w:rsidRPr="00744AAF">
              <w:rPr>
                <w:rFonts w:ascii="Times New Roman" w:hAnsi="Times New Roman" w:cs="Times New Roman"/>
                <w:bCs/>
                <w:sz w:val="24"/>
                <w:szCs w:val="24"/>
                <w:lang w:val="en-US"/>
              </w:rPr>
              <w:t>7</w:t>
            </w:r>
          </w:p>
          <w:p w:rsidR="004D5E06" w:rsidRPr="00744AAF" w:rsidRDefault="004D5E06" w:rsidP="00F74C9C">
            <w:pPr>
              <w:jc w:val="both"/>
              <w:rPr>
                <w:rFonts w:ascii="Times New Roman" w:hAnsi="Times New Roman" w:cs="Times New Roman"/>
                <w:bCs/>
                <w:sz w:val="24"/>
                <w:szCs w:val="24"/>
                <w:lang w:val="en-US"/>
              </w:rPr>
            </w:pPr>
            <w:r w:rsidRPr="00744AAF">
              <w:rPr>
                <w:rFonts w:ascii="Times New Roman" w:hAnsi="Times New Roman" w:cs="Times New Roman"/>
                <w:bCs/>
                <w:sz w:val="24"/>
                <w:szCs w:val="24"/>
                <w:lang w:val="en-US"/>
              </w:rPr>
              <w:t>8</w:t>
            </w:r>
          </w:p>
          <w:p w:rsidR="004D5E06" w:rsidRPr="00744AAF" w:rsidRDefault="004D5E06" w:rsidP="00F74C9C">
            <w:pPr>
              <w:jc w:val="both"/>
              <w:rPr>
                <w:rFonts w:ascii="Times New Roman" w:hAnsi="Times New Roman" w:cs="Times New Roman"/>
                <w:bCs/>
                <w:sz w:val="24"/>
                <w:szCs w:val="24"/>
                <w:lang w:val="en-US"/>
              </w:rPr>
            </w:pPr>
          </w:p>
        </w:tc>
        <w:tc>
          <w:tcPr>
            <w:tcW w:w="3827" w:type="dxa"/>
          </w:tcPr>
          <w:p w:rsidR="004D5E06" w:rsidRPr="004D5E06" w:rsidRDefault="004D5E06" w:rsidP="00F74C9C">
            <w:pPr>
              <w:jc w:val="both"/>
              <w:rPr>
                <w:rFonts w:ascii="Times New Roman" w:hAnsi="Times New Roman" w:cs="Times New Roman"/>
                <w:sz w:val="24"/>
                <w:szCs w:val="24"/>
              </w:rPr>
            </w:pPr>
            <w:r w:rsidRPr="004D5E06">
              <w:rPr>
                <w:rFonts w:ascii="Times New Roman" w:hAnsi="Times New Roman" w:cs="Times New Roman"/>
                <w:sz w:val="24"/>
                <w:szCs w:val="24"/>
              </w:rPr>
              <w:t xml:space="preserve">Игры с детскими музыкальными инструментами. Трещетки. </w:t>
            </w:r>
          </w:p>
          <w:p w:rsidR="004D5E06" w:rsidRPr="004D5E06" w:rsidRDefault="004D5E06" w:rsidP="00F74C9C">
            <w:pPr>
              <w:jc w:val="both"/>
              <w:rPr>
                <w:rFonts w:ascii="Times New Roman" w:hAnsi="Times New Roman" w:cs="Times New Roman"/>
                <w:sz w:val="24"/>
                <w:szCs w:val="24"/>
              </w:rPr>
            </w:pPr>
            <w:r w:rsidRPr="004D5E06">
              <w:rPr>
                <w:rFonts w:ascii="Times New Roman" w:hAnsi="Times New Roman" w:cs="Times New Roman"/>
                <w:sz w:val="24"/>
                <w:szCs w:val="24"/>
              </w:rPr>
              <w:t>Игры с детскими музыкальными инструментами. Бубен.</w:t>
            </w:r>
          </w:p>
          <w:p w:rsidR="004D5E06" w:rsidRPr="00744AAF" w:rsidRDefault="004D5E06" w:rsidP="00F74C9C">
            <w:pPr>
              <w:jc w:val="both"/>
              <w:rPr>
                <w:rFonts w:ascii="Times New Roman" w:hAnsi="Times New Roman" w:cs="Times New Roman"/>
                <w:bCs/>
                <w:sz w:val="24"/>
                <w:szCs w:val="24"/>
                <w:lang w:val="en-US"/>
              </w:rPr>
            </w:pPr>
            <w:r w:rsidRPr="004D5E06">
              <w:rPr>
                <w:rFonts w:ascii="Times New Roman" w:hAnsi="Times New Roman" w:cs="Times New Roman"/>
                <w:sz w:val="24"/>
                <w:szCs w:val="24"/>
              </w:rPr>
              <w:t xml:space="preserve">Игры с детскими музыкальными инструментами. </w:t>
            </w:r>
            <w:r w:rsidRPr="00744AAF">
              <w:rPr>
                <w:rFonts w:ascii="Times New Roman" w:hAnsi="Times New Roman" w:cs="Times New Roman"/>
                <w:sz w:val="24"/>
                <w:szCs w:val="24"/>
                <w:lang w:val="en-US"/>
              </w:rPr>
              <w:t>Колокольчики, погремушки.</w:t>
            </w:r>
          </w:p>
        </w:tc>
        <w:tc>
          <w:tcPr>
            <w:tcW w:w="1134" w:type="dxa"/>
          </w:tcPr>
          <w:p w:rsidR="004D5E06" w:rsidRPr="00744AAF" w:rsidRDefault="004D5E06" w:rsidP="00F74C9C">
            <w:pPr>
              <w:jc w:val="both"/>
              <w:rPr>
                <w:rFonts w:ascii="Times New Roman" w:hAnsi="Times New Roman" w:cs="Times New Roman"/>
                <w:bCs/>
                <w:sz w:val="24"/>
                <w:szCs w:val="24"/>
                <w:lang w:val="en-US"/>
              </w:rPr>
            </w:pPr>
            <w:r w:rsidRPr="00744AAF">
              <w:rPr>
                <w:rFonts w:ascii="Times New Roman" w:hAnsi="Times New Roman" w:cs="Times New Roman"/>
                <w:bCs/>
                <w:sz w:val="24"/>
                <w:szCs w:val="24"/>
                <w:lang w:val="en-US"/>
              </w:rPr>
              <w:t>3</w:t>
            </w:r>
          </w:p>
        </w:tc>
        <w:tc>
          <w:tcPr>
            <w:tcW w:w="5386" w:type="dxa"/>
          </w:tcPr>
          <w:p w:rsidR="004D5E06" w:rsidRPr="004D5E06" w:rsidRDefault="004D5E06" w:rsidP="00F74C9C">
            <w:pPr>
              <w:jc w:val="both"/>
              <w:rPr>
                <w:rFonts w:ascii="Times New Roman" w:hAnsi="Times New Roman" w:cs="Times New Roman"/>
                <w:bCs/>
                <w:sz w:val="24"/>
                <w:szCs w:val="24"/>
              </w:rPr>
            </w:pPr>
            <w:r w:rsidRPr="004D5E06">
              <w:rPr>
                <w:rFonts w:ascii="Times New Roman" w:eastAsia="Times New Roman" w:hAnsi="Times New Roman" w:cs="Times New Roman"/>
                <w:sz w:val="24"/>
                <w:szCs w:val="24"/>
              </w:rPr>
              <w:t xml:space="preserve"> </w:t>
            </w:r>
            <w:r w:rsidRPr="004D5E06">
              <w:rPr>
                <w:rFonts w:ascii="Times New Roman" w:hAnsi="Times New Roman" w:cs="Times New Roman"/>
                <w:sz w:val="24"/>
                <w:szCs w:val="24"/>
              </w:rPr>
              <w:t xml:space="preserve"> Расширение умения пользоваться сенсорными эталонами, коррекция эмоционально-волевой и познавательной деятельности</w:t>
            </w:r>
          </w:p>
        </w:tc>
        <w:tc>
          <w:tcPr>
            <w:tcW w:w="2977" w:type="dxa"/>
          </w:tcPr>
          <w:p w:rsidR="004D5E06" w:rsidRPr="004D5E06" w:rsidRDefault="004D5E06" w:rsidP="00F74C9C">
            <w:pPr>
              <w:rPr>
                <w:rFonts w:ascii="Times New Roman" w:hAnsi="Times New Roman" w:cs="Times New Roman"/>
                <w:bCs/>
                <w:sz w:val="24"/>
                <w:szCs w:val="24"/>
              </w:rPr>
            </w:pPr>
            <w:r w:rsidRPr="004D5E06">
              <w:rPr>
                <w:rFonts w:ascii="Times New Roman" w:hAnsi="Times New Roman" w:cs="Times New Roman"/>
                <w:sz w:val="24"/>
                <w:szCs w:val="24"/>
              </w:rPr>
              <w:t>Детские музыкальные инструменты (Бубен, колокольчики, погремушки, шейкер и т.п.)</w:t>
            </w:r>
          </w:p>
        </w:tc>
      </w:tr>
      <w:tr w:rsidR="004D5E06" w:rsidRPr="004D5E06" w:rsidTr="00F74C9C">
        <w:tc>
          <w:tcPr>
            <w:tcW w:w="675" w:type="dxa"/>
          </w:tcPr>
          <w:p w:rsidR="004D5E06" w:rsidRPr="00744AAF" w:rsidRDefault="004D5E06" w:rsidP="00F74C9C">
            <w:pPr>
              <w:jc w:val="both"/>
              <w:rPr>
                <w:rFonts w:ascii="Times New Roman" w:hAnsi="Times New Roman" w:cs="Times New Roman"/>
                <w:bCs/>
                <w:sz w:val="24"/>
                <w:szCs w:val="24"/>
                <w:lang w:val="en-US"/>
              </w:rPr>
            </w:pPr>
            <w:r w:rsidRPr="00744AAF">
              <w:rPr>
                <w:rFonts w:ascii="Times New Roman" w:hAnsi="Times New Roman" w:cs="Times New Roman"/>
                <w:bCs/>
                <w:sz w:val="24"/>
                <w:szCs w:val="24"/>
                <w:lang w:val="en-US"/>
              </w:rPr>
              <w:t>9</w:t>
            </w:r>
          </w:p>
          <w:p w:rsidR="004D5E06" w:rsidRPr="00744AAF" w:rsidRDefault="004D5E06" w:rsidP="00F74C9C">
            <w:pPr>
              <w:jc w:val="both"/>
              <w:rPr>
                <w:rFonts w:ascii="Times New Roman" w:hAnsi="Times New Roman" w:cs="Times New Roman"/>
                <w:bCs/>
                <w:sz w:val="24"/>
                <w:szCs w:val="24"/>
                <w:lang w:val="en-US"/>
              </w:rPr>
            </w:pPr>
          </w:p>
          <w:p w:rsidR="004D5E06" w:rsidRPr="00744AAF" w:rsidRDefault="004D5E06" w:rsidP="00F74C9C">
            <w:pPr>
              <w:jc w:val="both"/>
              <w:rPr>
                <w:rFonts w:ascii="Times New Roman" w:hAnsi="Times New Roman" w:cs="Times New Roman"/>
                <w:bCs/>
                <w:sz w:val="24"/>
                <w:szCs w:val="24"/>
                <w:lang w:val="en-US"/>
              </w:rPr>
            </w:pPr>
            <w:r w:rsidRPr="00744AAF">
              <w:rPr>
                <w:rFonts w:ascii="Times New Roman" w:hAnsi="Times New Roman" w:cs="Times New Roman"/>
                <w:bCs/>
                <w:sz w:val="24"/>
                <w:szCs w:val="24"/>
                <w:lang w:val="en-US"/>
              </w:rPr>
              <w:t>10</w:t>
            </w:r>
          </w:p>
          <w:p w:rsidR="004D5E06" w:rsidRPr="00744AAF" w:rsidRDefault="004D5E06" w:rsidP="00F74C9C">
            <w:pPr>
              <w:jc w:val="both"/>
              <w:rPr>
                <w:rFonts w:ascii="Times New Roman" w:hAnsi="Times New Roman" w:cs="Times New Roman"/>
                <w:bCs/>
                <w:sz w:val="24"/>
                <w:szCs w:val="24"/>
                <w:lang w:val="en-US"/>
              </w:rPr>
            </w:pPr>
          </w:p>
          <w:p w:rsidR="004D5E06" w:rsidRPr="00744AAF" w:rsidRDefault="004D5E06" w:rsidP="00F74C9C">
            <w:pPr>
              <w:jc w:val="both"/>
              <w:rPr>
                <w:rFonts w:ascii="Times New Roman" w:hAnsi="Times New Roman" w:cs="Times New Roman"/>
                <w:bCs/>
                <w:sz w:val="24"/>
                <w:szCs w:val="24"/>
                <w:lang w:val="en-US"/>
              </w:rPr>
            </w:pPr>
            <w:r w:rsidRPr="00744AAF">
              <w:rPr>
                <w:rFonts w:ascii="Times New Roman" w:hAnsi="Times New Roman" w:cs="Times New Roman"/>
                <w:bCs/>
                <w:sz w:val="24"/>
                <w:szCs w:val="24"/>
                <w:lang w:val="en-US"/>
              </w:rPr>
              <w:t>11</w:t>
            </w:r>
          </w:p>
          <w:p w:rsidR="004D5E06" w:rsidRPr="00744AAF" w:rsidRDefault="004D5E06" w:rsidP="00F74C9C">
            <w:pPr>
              <w:jc w:val="both"/>
              <w:rPr>
                <w:rFonts w:ascii="Times New Roman" w:hAnsi="Times New Roman" w:cs="Times New Roman"/>
                <w:bCs/>
                <w:sz w:val="24"/>
                <w:szCs w:val="24"/>
                <w:lang w:val="en-US"/>
              </w:rPr>
            </w:pPr>
          </w:p>
          <w:p w:rsidR="004D5E06" w:rsidRPr="00744AAF" w:rsidRDefault="004D5E06" w:rsidP="00F74C9C">
            <w:pPr>
              <w:jc w:val="both"/>
              <w:rPr>
                <w:rFonts w:ascii="Times New Roman" w:hAnsi="Times New Roman" w:cs="Times New Roman"/>
                <w:bCs/>
                <w:sz w:val="24"/>
                <w:szCs w:val="24"/>
                <w:lang w:val="en-US"/>
              </w:rPr>
            </w:pPr>
            <w:r w:rsidRPr="00744AAF">
              <w:rPr>
                <w:rFonts w:ascii="Times New Roman" w:hAnsi="Times New Roman" w:cs="Times New Roman"/>
                <w:bCs/>
                <w:sz w:val="24"/>
                <w:szCs w:val="24"/>
                <w:lang w:val="en-US"/>
              </w:rPr>
              <w:t>12</w:t>
            </w:r>
          </w:p>
          <w:p w:rsidR="004D5E06" w:rsidRPr="00744AAF" w:rsidRDefault="004D5E06" w:rsidP="00F74C9C">
            <w:pPr>
              <w:jc w:val="both"/>
              <w:rPr>
                <w:rFonts w:ascii="Times New Roman" w:hAnsi="Times New Roman" w:cs="Times New Roman"/>
                <w:bCs/>
                <w:sz w:val="24"/>
                <w:szCs w:val="24"/>
                <w:lang w:val="en-US"/>
              </w:rPr>
            </w:pPr>
          </w:p>
          <w:p w:rsidR="004D5E06" w:rsidRPr="00744AAF" w:rsidRDefault="004D5E06" w:rsidP="00F74C9C">
            <w:pPr>
              <w:jc w:val="both"/>
              <w:rPr>
                <w:rFonts w:ascii="Times New Roman" w:hAnsi="Times New Roman" w:cs="Times New Roman"/>
                <w:bCs/>
                <w:sz w:val="24"/>
                <w:szCs w:val="24"/>
                <w:lang w:val="en-US"/>
              </w:rPr>
            </w:pPr>
            <w:r w:rsidRPr="00744AAF">
              <w:rPr>
                <w:rFonts w:ascii="Times New Roman" w:hAnsi="Times New Roman" w:cs="Times New Roman"/>
                <w:bCs/>
                <w:sz w:val="24"/>
                <w:szCs w:val="24"/>
                <w:lang w:val="en-US"/>
              </w:rPr>
              <w:t>13</w:t>
            </w:r>
          </w:p>
          <w:p w:rsidR="004D5E06" w:rsidRPr="00744AAF" w:rsidRDefault="004D5E06" w:rsidP="00F74C9C">
            <w:pPr>
              <w:jc w:val="both"/>
              <w:rPr>
                <w:rFonts w:ascii="Times New Roman" w:hAnsi="Times New Roman" w:cs="Times New Roman"/>
                <w:bCs/>
                <w:sz w:val="24"/>
                <w:szCs w:val="24"/>
                <w:lang w:val="en-US"/>
              </w:rPr>
            </w:pPr>
          </w:p>
        </w:tc>
        <w:tc>
          <w:tcPr>
            <w:tcW w:w="3827" w:type="dxa"/>
          </w:tcPr>
          <w:p w:rsidR="004D5E06" w:rsidRPr="004D5E06" w:rsidRDefault="004D5E06" w:rsidP="00F74C9C">
            <w:pPr>
              <w:jc w:val="both"/>
              <w:rPr>
                <w:rFonts w:ascii="Times New Roman" w:hAnsi="Times New Roman" w:cs="Times New Roman"/>
                <w:bCs/>
                <w:sz w:val="24"/>
                <w:szCs w:val="24"/>
              </w:rPr>
            </w:pPr>
            <w:r w:rsidRPr="004D5E06">
              <w:rPr>
                <w:rFonts w:ascii="Times New Roman" w:hAnsi="Times New Roman" w:cs="Times New Roman"/>
                <w:bCs/>
                <w:sz w:val="24"/>
                <w:szCs w:val="24"/>
              </w:rPr>
              <w:t>Осень – Волшебница. Пальчиковая гимнастика.</w:t>
            </w:r>
          </w:p>
          <w:p w:rsidR="004D5E06" w:rsidRPr="004D5E06" w:rsidRDefault="004D5E06" w:rsidP="00F74C9C">
            <w:pPr>
              <w:jc w:val="both"/>
              <w:rPr>
                <w:rFonts w:ascii="Times New Roman" w:hAnsi="Times New Roman" w:cs="Times New Roman"/>
                <w:bCs/>
                <w:sz w:val="24"/>
                <w:szCs w:val="24"/>
              </w:rPr>
            </w:pPr>
            <w:r w:rsidRPr="004D5E06">
              <w:rPr>
                <w:rFonts w:ascii="Times New Roman" w:hAnsi="Times New Roman" w:cs="Times New Roman"/>
                <w:bCs/>
                <w:sz w:val="24"/>
                <w:szCs w:val="24"/>
              </w:rPr>
              <w:t>Осень – Волшебница. Попевки</w:t>
            </w:r>
          </w:p>
          <w:p w:rsidR="004D5E06" w:rsidRPr="004D5E06" w:rsidRDefault="004D5E06" w:rsidP="00F74C9C">
            <w:pPr>
              <w:jc w:val="both"/>
              <w:rPr>
                <w:rFonts w:ascii="Times New Roman" w:hAnsi="Times New Roman" w:cs="Times New Roman"/>
                <w:bCs/>
                <w:sz w:val="24"/>
                <w:szCs w:val="24"/>
              </w:rPr>
            </w:pPr>
          </w:p>
          <w:p w:rsidR="004D5E06" w:rsidRPr="004D5E06" w:rsidRDefault="004D5E06" w:rsidP="00F74C9C">
            <w:pPr>
              <w:jc w:val="both"/>
              <w:rPr>
                <w:rFonts w:ascii="Times New Roman" w:hAnsi="Times New Roman" w:cs="Times New Roman"/>
                <w:bCs/>
                <w:sz w:val="24"/>
                <w:szCs w:val="24"/>
              </w:rPr>
            </w:pPr>
            <w:r w:rsidRPr="004D5E06">
              <w:rPr>
                <w:rFonts w:ascii="Times New Roman" w:hAnsi="Times New Roman" w:cs="Times New Roman"/>
                <w:bCs/>
                <w:sz w:val="24"/>
                <w:szCs w:val="24"/>
              </w:rPr>
              <w:t>Осень – Волшебница. Прибаутки</w:t>
            </w:r>
          </w:p>
          <w:p w:rsidR="004D5E06" w:rsidRPr="004D5E06" w:rsidRDefault="004D5E06" w:rsidP="00F74C9C">
            <w:pPr>
              <w:jc w:val="both"/>
              <w:rPr>
                <w:rFonts w:ascii="Times New Roman" w:hAnsi="Times New Roman" w:cs="Times New Roman"/>
                <w:bCs/>
                <w:sz w:val="24"/>
                <w:szCs w:val="24"/>
              </w:rPr>
            </w:pPr>
          </w:p>
          <w:p w:rsidR="004D5E06" w:rsidRPr="00744AAF" w:rsidRDefault="004D5E06" w:rsidP="00F74C9C">
            <w:pPr>
              <w:jc w:val="both"/>
              <w:rPr>
                <w:rFonts w:ascii="Times New Roman" w:hAnsi="Times New Roman" w:cs="Times New Roman"/>
                <w:bCs/>
                <w:sz w:val="24"/>
                <w:szCs w:val="24"/>
                <w:lang w:val="en-US"/>
              </w:rPr>
            </w:pPr>
            <w:r w:rsidRPr="004D5E06">
              <w:rPr>
                <w:rFonts w:ascii="Times New Roman" w:hAnsi="Times New Roman" w:cs="Times New Roman"/>
                <w:bCs/>
                <w:sz w:val="24"/>
                <w:szCs w:val="24"/>
              </w:rPr>
              <w:t xml:space="preserve">Осень – Волшебница. </w:t>
            </w:r>
            <w:r w:rsidRPr="00744AAF">
              <w:rPr>
                <w:rFonts w:ascii="Times New Roman" w:hAnsi="Times New Roman" w:cs="Times New Roman"/>
                <w:bCs/>
                <w:sz w:val="24"/>
                <w:szCs w:val="24"/>
                <w:lang w:val="en-US"/>
              </w:rPr>
              <w:t>Песенки</w:t>
            </w:r>
          </w:p>
          <w:p w:rsidR="004D5E06" w:rsidRPr="00744AAF" w:rsidRDefault="004D5E06" w:rsidP="00F74C9C">
            <w:pPr>
              <w:jc w:val="both"/>
              <w:rPr>
                <w:rFonts w:ascii="Times New Roman" w:hAnsi="Times New Roman" w:cs="Times New Roman"/>
                <w:bCs/>
                <w:sz w:val="24"/>
                <w:szCs w:val="24"/>
                <w:lang w:val="en-US"/>
              </w:rPr>
            </w:pPr>
          </w:p>
          <w:p w:rsidR="004D5E06" w:rsidRPr="00744AAF" w:rsidRDefault="004D5E06" w:rsidP="00F74C9C">
            <w:pPr>
              <w:jc w:val="both"/>
              <w:rPr>
                <w:rFonts w:ascii="Times New Roman" w:hAnsi="Times New Roman" w:cs="Times New Roman"/>
                <w:bCs/>
                <w:sz w:val="24"/>
                <w:szCs w:val="24"/>
                <w:lang w:val="en-US"/>
              </w:rPr>
            </w:pPr>
            <w:r w:rsidRPr="00744AAF">
              <w:rPr>
                <w:rFonts w:ascii="Times New Roman" w:hAnsi="Times New Roman" w:cs="Times New Roman"/>
                <w:bCs/>
                <w:sz w:val="24"/>
                <w:szCs w:val="24"/>
                <w:lang w:val="en-US"/>
              </w:rPr>
              <w:t>Осень – Волшебница. Слушание</w:t>
            </w:r>
          </w:p>
        </w:tc>
        <w:tc>
          <w:tcPr>
            <w:tcW w:w="1134" w:type="dxa"/>
          </w:tcPr>
          <w:p w:rsidR="004D5E06" w:rsidRPr="00744AAF" w:rsidRDefault="004D5E06" w:rsidP="00F74C9C">
            <w:pPr>
              <w:jc w:val="both"/>
              <w:rPr>
                <w:rFonts w:ascii="Times New Roman" w:hAnsi="Times New Roman" w:cs="Times New Roman"/>
                <w:bCs/>
                <w:sz w:val="24"/>
                <w:szCs w:val="24"/>
                <w:lang w:val="en-US"/>
              </w:rPr>
            </w:pPr>
            <w:r w:rsidRPr="00744AAF">
              <w:rPr>
                <w:rFonts w:ascii="Times New Roman" w:hAnsi="Times New Roman" w:cs="Times New Roman"/>
                <w:bCs/>
                <w:sz w:val="24"/>
                <w:szCs w:val="24"/>
                <w:lang w:val="en-US"/>
              </w:rPr>
              <w:t>5</w:t>
            </w:r>
          </w:p>
        </w:tc>
        <w:tc>
          <w:tcPr>
            <w:tcW w:w="5386" w:type="dxa"/>
          </w:tcPr>
          <w:p w:rsidR="004D5E06" w:rsidRPr="00744AAF" w:rsidRDefault="004D5E06" w:rsidP="00F74C9C">
            <w:pPr>
              <w:jc w:val="both"/>
              <w:rPr>
                <w:rFonts w:ascii="Times New Roman" w:hAnsi="Times New Roman" w:cs="Times New Roman"/>
                <w:bCs/>
                <w:sz w:val="24"/>
                <w:szCs w:val="24"/>
                <w:lang w:val="en-US"/>
              </w:rPr>
            </w:pPr>
            <w:r w:rsidRPr="004D5E06">
              <w:rPr>
                <w:rFonts w:ascii="Times New Roman" w:hAnsi="Times New Roman" w:cs="Times New Roman"/>
                <w:sz w:val="24"/>
                <w:szCs w:val="24"/>
              </w:rPr>
              <w:t xml:space="preserve">Формирование слухозрительного и слухомоторного взаимодействия в процессе восприятия и воспроизведения ритмических структутр. </w:t>
            </w:r>
            <w:r w:rsidRPr="00744AAF">
              <w:rPr>
                <w:rFonts w:ascii="Times New Roman" w:hAnsi="Times New Roman" w:cs="Times New Roman"/>
                <w:sz w:val="24"/>
                <w:szCs w:val="24"/>
                <w:lang w:val="en-US"/>
              </w:rPr>
              <w:t>Коррекция эмоционально-волевой и познавательной деятельности.</w:t>
            </w:r>
          </w:p>
        </w:tc>
        <w:tc>
          <w:tcPr>
            <w:tcW w:w="2977" w:type="dxa"/>
          </w:tcPr>
          <w:p w:rsidR="004D5E06" w:rsidRPr="004D5E06" w:rsidRDefault="004D5E06" w:rsidP="00F74C9C">
            <w:pPr>
              <w:rPr>
                <w:rFonts w:ascii="Times New Roman" w:hAnsi="Times New Roman" w:cs="Times New Roman"/>
                <w:bCs/>
                <w:sz w:val="24"/>
                <w:szCs w:val="24"/>
              </w:rPr>
            </w:pPr>
            <w:r w:rsidRPr="004D5E06">
              <w:rPr>
                <w:rFonts w:ascii="Times New Roman" w:hAnsi="Times New Roman" w:cs="Times New Roman"/>
                <w:bCs/>
                <w:sz w:val="24"/>
                <w:szCs w:val="24"/>
              </w:rPr>
              <w:t xml:space="preserve">Песенки, попевки, логоритмические упражнения про осень. </w:t>
            </w:r>
            <w:r w:rsidRPr="004D5E06">
              <w:rPr>
                <w:rFonts w:ascii="Times New Roman" w:hAnsi="Times New Roman" w:cs="Times New Roman"/>
                <w:sz w:val="24"/>
                <w:szCs w:val="24"/>
              </w:rPr>
              <w:t xml:space="preserve"> Детские музыкальные инструменты, аудиозаписи, интерактивная доска</w:t>
            </w:r>
          </w:p>
        </w:tc>
      </w:tr>
    </w:tbl>
    <w:p w:rsidR="004D5E06" w:rsidRDefault="004D5E06" w:rsidP="00106789">
      <w:pPr>
        <w:spacing w:after="0" w:line="240" w:lineRule="auto"/>
        <w:jc w:val="both"/>
        <w:rPr>
          <w:rFonts w:ascii="Times New Roman" w:hAnsi="Times New Roman" w:cs="Times New Roman"/>
          <w:b/>
          <w:bCs/>
          <w:sz w:val="24"/>
          <w:szCs w:val="24"/>
        </w:rPr>
      </w:pPr>
    </w:p>
    <w:tbl>
      <w:tblPr>
        <w:tblStyle w:val="a6"/>
        <w:tblpPr w:leftFromText="180" w:rightFromText="180" w:vertAnchor="text" w:horzAnchor="margin" w:tblpY="371"/>
        <w:tblW w:w="14000" w:type="dxa"/>
        <w:tblLayout w:type="fixed"/>
        <w:tblLook w:val="04A0" w:firstRow="1" w:lastRow="0" w:firstColumn="1" w:lastColumn="0" w:noHBand="0" w:noVBand="1"/>
      </w:tblPr>
      <w:tblGrid>
        <w:gridCol w:w="673"/>
        <w:gridCol w:w="3826"/>
        <w:gridCol w:w="1137"/>
        <w:gridCol w:w="5386"/>
        <w:gridCol w:w="2978"/>
      </w:tblGrid>
      <w:tr w:rsidR="00106789" w:rsidRPr="00106789" w:rsidTr="00106789">
        <w:tc>
          <w:tcPr>
            <w:tcW w:w="674" w:type="dxa"/>
          </w:tcPr>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14</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15</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16</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17</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18</w:t>
            </w:r>
          </w:p>
        </w:tc>
        <w:tc>
          <w:tcPr>
            <w:tcW w:w="3825" w:type="dxa"/>
          </w:tcPr>
          <w:p w:rsidR="00106789" w:rsidRPr="00106789" w:rsidRDefault="003E67A8" w:rsidP="00106789">
            <w:pPr>
              <w:jc w:val="both"/>
              <w:rPr>
                <w:rFonts w:ascii="Times New Roman" w:hAnsi="Times New Roman" w:cs="Times New Roman"/>
                <w:bCs/>
                <w:sz w:val="24"/>
                <w:szCs w:val="24"/>
              </w:rPr>
            </w:pPr>
            <w:r>
              <w:rPr>
                <w:rFonts w:ascii="Times New Roman" w:hAnsi="Times New Roman" w:cs="Times New Roman"/>
                <w:bCs/>
                <w:sz w:val="24"/>
                <w:szCs w:val="24"/>
              </w:rPr>
              <w:t>Детские песни (песни советских композиторов)</w:t>
            </w:r>
          </w:p>
        </w:tc>
        <w:tc>
          <w:tcPr>
            <w:tcW w:w="1137" w:type="dxa"/>
          </w:tcPr>
          <w:p w:rsidR="00106789" w:rsidRPr="00106789" w:rsidRDefault="00106789" w:rsidP="00106789">
            <w:pPr>
              <w:jc w:val="both"/>
              <w:rPr>
                <w:rFonts w:ascii="Times New Roman" w:hAnsi="Times New Roman" w:cs="Times New Roman"/>
                <w:bCs/>
                <w:sz w:val="24"/>
                <w:szCs w:val="24"/>
              </w:rPr>
            </w:pPr>
            <w:r>
              <w:rPr>
                <w:rFonts w:ascii="Times New Roman" w:hAnsi="Times New Roman" w:cs="Times New Roman"/>
                <w:bCs/>
                <w:sz w:val="24"/>
                <w:szCs w:val="24"/>
              </w:rPr>
              <w:t>5</w:t>
            </w:r>
          </w:p>
        </w:tc>
        <w:tc>
          <w:tcPr>
            <w:tcW w:w="5386" w:type="dxa"/>
          </w:tcPr>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sz w:val="24"/>
                <w:szCs w:val="24"/>
              </w:rPr>
              <w:t>Совершенствование сенсорных эталонов, коррекция эмоционально-волевой и познавательной деятельности.</w:t>
            </w:r>
          </w:p>
        </w:tc>
        <w:tc>
          <w:tcPr>
            <w:tcW w:w="2978" w:type="dxa"/>
          </w:tcPr>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bCs/>
                <w:sz w:val="24"/>
                <w:szCs w:val="24"/>
              </w:rPr>
              <w:t xml:space="preserve">Интерактивная доска, </w:t>
            </w:r>
            <w:r w:rsidRPr="00106789">
              <w:rPr>
                <w:rFonts w:ascii="Times New Roman" w:hAnsi="Times New Roman" w:cs="Times New Roman"/>
                <w:sz w:val="24"/>
                <w:szCs w:val="24"/>
              </w:rPr>
              <w:t xml:space="preserve"> аудиозаписи детских песенок и попевок, бубен, пальчиковые игрушки</w:t>
            </w:r>
          </w:p>
        </w:tc>
      </w:tr>
      <w:tr w:rsidR="00106789" w:rsidRPr="00C9448A" w:rsidTr="00106789">
        <w:tc>
          <w:tcPr>
            <w:tcW w:w="674" w:type="dxa"/>
          </w:tcPr>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19</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20</w:t>
            </w:r>
          </w:p>
        </w:tc>
        <w:tc>
          <w:tcPr>
            <w:tcW w:w="3826" w:type="dxa"/>
          </w:tcPr>
          <w:p w:rsidR="00106789" w:rsidRPr="00106789" w:rsidRDefault="00106789" w:rsidP="00106789">
            <w:pPr>
              <w:jc w:val="both"/>
              <w:rPr>
                <w:rFonts w:ascii="Times New Roman" w:hAnsi="Times New Roman" w:cs="Times New Roman"/>
                <w:sz w:val="24"/>
                <w:szCs w:val="24"/>
              </w:rPr>
            </w:pPr>
            <w:r w:rsidRPr="00106789">
              <w:rPr>
                <w:rFonts w:ascii="Times New Roman" w:hAnsi="Times New Roman" w:cs="Times New Roman"/>
                <w:sz w:val="24"/>
                <w:szCs w:val="24"/>
              </w:rPr>
              <w:t>Музыкально – дидактические игры. Маленький оркестр.</w:t>
            </w: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sz w:val="24"/>
                <w:szCs w:val="24"/>
                <w:lang w:val="en-US"/>
              </w:rPr>
              <w:t>Музыкально – дидактические игры. Зайка.</w:t>
            </w:r>
          </w:p>
        </w:tc>
        <w:tc>
          <w:tcPr>
            <w:tcW w:w="1136" w:type="dxa"/>
          </w:tcPr>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2</w:t>
            </w:r>
          </w:p>
        </w:tc>
        <w:tc>
          <w:tcPr>
            <w:tcW w:w="5386" w:type="dxa"/>
          </w:tcPr>
          <w:p w:rsidR="00106789" w:rsidRPr="00C9448A" w:rsidRDefault="00106789" w:rsidP="00106789">
            <w:pPr>
              <w:jc w:val="both"/>
              <w:rPr>
                <w:rFonts w:ascii="Times New Roman" w:hAnsi="Times New Roman" w:cs="Times New Roman"/>
                <w:bCs/>
                <w:sz w:val="24"/>
                <w:szCs w:val="24"/>
                <w:lang w:val="en-US"/>
              </w:rPr>
            </w:pPr>
            <w:r w:rsidRPr="00106789">
              <w:rPr>
                <w:rFonts w:ascii="Times New Roman" w:hAnsi="Times New Roman" w:cs="Times New Roman"/>
                <w:sz w:val="24"/>
                <w:szCs w:val="24"/>
              </w:rPr>
              <w:t xml:space="preserve">Формирование слухозрительного и слухомоторного взаимодействия в процессе восприятия и воспроизведения ритмических структутр. </w:t>
            </w:r>
            <w:r w:rsidRPr="00C9448A">
              <w:rPr>
                <w:rFonts w:ascii="Times New Roman" w:hAnsi="Times New Roman" w:cs="Times New Roman"/>
                <w:sz w:val="24"/>
                <w:szCs w:val="24"/>
                <w:lang w:val="en-US"/>
              </w:rPr>
              <w:t>Коррекция эмоционально-волевой и познавательной деятельности.</w:t>
            </w:r>
          </w:p>
        </w:tc>
        <w:tc>
          <w:tcPr>
            <w:tcW w:w="2978" w:type="dxa"/>
          </w:tcPr>
          <w:p w:rsidR="00106789" w:rsidRPr="00C9448A" w:rsidRDefault="00106789" w:rsidP="00106789">
            <w:pPr>
              <w:jc w:val="both"/>
              <w:rPr>
                <w:rFonts w:ascii="Times New Roman" w:hAnsi="Times New Roman" w:cs="Times New Roman"/>
                <w:bCs/>
                <w:sz w:val="24"/>
                <w:szCs w:val="24"/>
                <w:lang w:val="en-US"/>
              </w:rPr>
            </w:pPr>
            <w:r w:rsidRPr="00106789">
              <w:rPr>
                <w:rFonts w:ascii="Times New Roman" w:hAnsi="Times New Roman" w:cs="Times New Roman"/>
                <w:sz w:val="24"/>
                <w:szCs w:val="24"/>
              </w:rPr>
              <w:t xml:space="preserve">Детские музыкальные инструменты (бубен, маракасы, бубенцы, ложки и т.п.) </w:t>
            </w:r>
            <w:r w:rsidRPr="00C9448A">
              <w:rPr>
                <w:rFonts w:ascii="Times New Roman" w:hAnsi="Times New Roman" w:cs="Times New Roman"/>
                <w:sz w:val="24"/>
                <w:szCs w:val="24"/>
                <w:lang w:val="en-US"/>
              </w:rPr>
              <w:t>Иллюстрации, интерактивная доска, маска зайца</w:t>
            </w:r>
          </w:p>
        </w:tc>
      </w:tr>
      <w:tr w:rsidR="00106789" w:rsidRPr="00106789" w:rsidTr="00106789">
        <w:tc>
          <w:tcPr>
            <w:tcW w:w="674" w:type="dxa"/>
          </w:tcPr>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21</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22</w:t>
            </w: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23</w:t>
            </w: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24</w:t>
            </w: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25</w:t>
            </w:r>
          </w:p>
          <w:p w:rsidR="00106789" w:rsidRPr="00C9448A" w:rsidRDefault="00106789" w:rsidP="00106789">
            <w:pPr>
              <w:jc w:val="both"/>
              <w:rPr>
                <w:rFonts w:ascii="Times New Roman" w:hAnsi="Times New Roman" w:cs="Times New Roman"/>
                <w:bCs/>
                <w:sz w:val="24"/>
                <w:szCs w:val="24"/>
                <w:lang w:val="en-US"/>
              </w:rPr>
            </w:pPr>
          </w:p>
        </w:tc>
        <w:tc>
          <w:tcPr>
            <w:tcW w:w="3826" w:type="dxa"/>
          </w:tcPr>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bCs/>
                <w:sz w:val="24"/>
                <w:szCs w:val="24"/>
              </w:rPr>
              <w:t>Красавица Зима. Пальчиковая гимнастика</w:t>
            </w:r>
          </w:p>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bCs/>
                <w:sz w:val="24"/>
                <w:szCs w:val="24"/>
              </w:rPr>
              <w:t>Красавица Зима. Попевки.</w:t>
            </w:r>
          </w:p>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bCs/>
                <w:sz w:val="24"/>
                <w:szCs w:val="24"/>
              </w:rPr>
              <w:t>Красавица Зима. Прибаутки.</w:t>
            </w:r>
          </w:p>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bCs/>
                <w:sz w:val="24"/>
                <w:szCs w:val="24"/>
              </w:rPr>
              <w:t>Красавица Зима. Песенки.</w:t>
            </w:r>
          </w:p>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bCs/>
                <w:sz w:val="24"/>
                <w:szCs w:val="24"/>
              </w:rPr>
              <w:t>Красавица Зима. Слушание музыки.</w:t>
            </w:r>
          </w:p>
          <w:p w:rsidR="00106789" w:rsidRPr="00106789" w:rsidRDefault="00106789" w:rsidP="00106789">
            <w:pPr>
              <w:jc w:val="both"/>
              <w:rPr>
                <w:rFonts w:ascii="Times New Roman" w:hAnsi="Times New Roman" w:cs="Times New Roman"/>
                <w:bCs/>
                <w:sz w:val="24"/>
                <w:szCs w:val="24"/>
              </w:rPr>
            </w:pPr>
          </w:p>
        </w:tc>
        <w:tc>
          <w:tcPr>
            <w:tcW w:w="1136" w:type="dxa"/>
          </w:tcPr>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5</w:t>
            </w:r>
          </w:p>
        </w:tc>
        <w:tc>
          <w:tcPr>
            <w:tcW w:w="5386" w:type="dxa"/>
          </w:tcPr>
          <w:p w:rsidR="00106789" w:rsidRPr="00C9448A" w:rsidRDefault="00106789" w:rsidP="00106789">
            <w:pPr>
              <w:jc w:val="both"/>
              <w:rPr>
                <w:rFonts w:ascii="Times New Roman" w:hAnsi="Times New Roman" w:cs="Times New Roman"/>
                <w:bCs/>
                <w:sz w:val="24"/>
                <w:szCs w:val="24"/>
                <w:lang w:val="en-US"/>
              </w:rPr>
            </w:pPr>
            <w:r w:rsidRPr="00106789">
              <w:rPr>
                <w:rFonts w:ascii="Times New Roman" w:hAnsi="Times New Roman" w:cs="Times New Roman"/>
                <w:sz w:val="24"/>
                <w:szCs w:val="24"/>
              </w:rPr>
              <w:t xml:space="preserve">Формирование слухозрительного и слухомоторного взаимодействия в процессе восприятия и воспроизведения ритмических структутр. </w:t>
            </w:r>
            <w:r w:rsidRPr="00C9448A">
              <w:rPr>
                <w:rFonts w:ascii="Times New Roman" w:hAnsi="Times New Roman" w:cs="Times New Roman"/>
                <w:sz w:val="24"/>
                <w:szCs w:val="24"/>
                <w:lang w:val="en-US"/>
              </w:rPr>
              <w:t>Коррекция эмоционально-волевой и познавательной деятельности.</w:t>
            </w:r>
          </w:p>
        </w:tc>
        <w:tc>
          <w:tcPr>
            <w:tcW w:w="2978" w:type="dxa"/>
          </w:tcPr>
          <w:p w:rsidR="00106789" w:rsidRPr="00106789" w:rsidRDefault="00106789" w:rsidP="00106789">
            <w:pPr>
              <w:rPr>
                <w:rFonts w:ascii="Times New Roman" w:hAnsi="Times New Roman" w:cs="Times New Roman"/>
                <w:bCs/>
                <w:sz w:val="24"/>
                <w:szCs w:val="24"/>
              </w:rPr>
            </w:pPr>
            <w:r w:rsidRPr="00106789">
              <w:rPr>
                <w:rFonts w:ascii="Times New Roman" w:hAnsi="Times New Roman" w:cs="Times New Roman"/>
                <w:bCs/>
                <w:sz w:val="24"/>
                <w:szCs w:val="24"/>
              </w:rPr>
              <w:t xml:space="preserve">Песенки, попевки, логоритмические упражнения про зиму. </w:t>
            </w:r>
            <w:r w:rsidRPr="00106789">
              <w:rPr>
                <w:rFonts w:ascii="Times New Roman" w:hAnsi="Times New Roman" w:cs="Times New Roman"/>
                <w:sz w:val="24"/>
                <w:szCs w:val="24"/>
              </w:rPr>
              <w:t xml:space="preserve"> Детские музыкальные инструменты, аудиозаписи, интерактивная доска</w:t>
            </w:r>
          </w:p>
        </w:tc>
      </w:tr>
      <w:tr w:rsidR="00106789" w:rsidRPr="00106789" w:rsidTr="00106789">
        <w:tc>
          <w:tcPr>
            <w:tcW w:w="674" w:type="dxa"/>
          </w:tcPr>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26</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27</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28</w:t>
            </w:r>
          </w:p>
          <w:p w:rsidR="00106789" w:rsidRPr="00C9448A" w:rsidRDefault="00106789" w:rsidP="00106789">
            <w:pPr>
              <w:jc w:val="both"/>
              <w:rPr>
                <w:rFonts w:ascii="Times New Roman" w:hAnsi="Times New Roman" w:cs="Times New Roman"/>
                <w:bCs/>
                <w:sz w:val="24"/>
                <w:szCs w:val="24"/>
                <w:lang w:val="en-US"/>
              </w:rPr>
            </w:pPr>
          </w:p>
        </w:tc>
        <w:tc>
          <w:tcPr>
            <w:tcW w:w="3826" w:type="dxa"/>
          </w:tcPr>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bCs/>
                <w:sz w:val="24"/>
                <w:szCs w:val="24"/>
              </w:rPr>
              <w:t>Ритмический рисунок. Хлопки</w:t>
            </w:r>
          </w:p>
          <w:p w:rsidR="00106789" w:rsidRPr="00106789" w:rsidRDefault="00106789" w:rsidP="00106789">
            <w:pPr>
              <w:jc w:val="both"/>
              <w:rPr>
                <w:rFonts w:ascii="Times New Roman" w:hAnsi="Times New Roman" w:cs="Times New Roman"/>
                <w:bCs/>
                <w:sz w:val="24"/>
                <w:szCs w:val="24"/>
              </w:rPr>
            </w:pPr>
          </w:p>
          <w:p w:rsidR="00106789" w:rsidRPr="00C9448A" w:rsidRDefault="00106789" w:rsidP="00106789">
            <w:pPr>
              <w:jc w:val="both"/>
              <w:rPr>
                <w:rFonts w:ascii="Times New Roman" w:hAnsi="Times New Roman" w:cs="Times New Roman"/>
                <w:bCs/>
                <w:sz w:val="24"/>
                <w:szCs w:val="24"/>
                <w:lang w:val="en-US"/>
              </w:rPr>
            </w:pPr>
            <w:r w:rsidRPr="00106789">
              <w:rPr>
                <w:rFonts w:ascii="Times New Roman" w:hAnsi="Times New Roman" w:cs="Times New Roman"/>
                <w:bCs/>
                <w:sz w:val="24"/>
                <w:szCs w:val="24"/>
              </w:rPr>
              <w:t xml:space="preserve">Ритмический рисунок. </w:t>
            </w:r>
            <w:r w:rsidRPr="00C9448A">
              <w:rPr>
                <w:rFonts w:ascii="Times New Roman" w:hAnsi="Times New Roman" w:cs="Times New Roman"/>
                <w:bCs/>
                <w:sz w:val="24"/>
                <w:szCs w:val="24"/>
                <w:lang w:val="en-US"/>
              </w:rPr>
              <w:t>Металлофон</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Ритмический рисунок. Инструменты</w:t>
            </w:r>
          </w:p>
          <w:p w:rsidR="00106789" w:rsidRPr="00C9448A" w:rsidRDefault="00106789" w:rsidP="00106789">
            <w:pPr>
              <w:jc w:val="both"/>
              <w:rPr>
                <w:rFonts w:ascii="Times New Roman" w:hAnsi="Times New Roman" w:cs="Times New Roman"/>
                <w:bCs/>
                <w:sz w:val="24"/>
                <w:szCs w:val="24"/>
                <w:lang w:val="en-US"/>
              </w:rPr>
            </w:pPr>
          </w:p>
        </w:tc>
        <w:tc>
          <w:tcPr>
            <w:tcW w:w="1136" w:type="dxa"/>
          </w:tcPr>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3</w:t>
            </w:r>
          </w:p>
        </w:tc>
        <w:tc>
          <w:tcPr>
            <w:tcW w:w="5386" w:type="dxa"/>
          </w:tcPr>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sz w:val="24"/>
                <w:szCs w:val="24"/>
              </w:rPr>
              <w:t>Развитие и коррекция слухового внимания. Развитие ориентировки в пространстве. Развитие памяти и запоминания ритмических движений.</w:t>
            </w:r>
          </w:p>
        </w:tc>
        <w:tc>
          <w:tcPr>
            <w:tcW w:w="2978" w:type="dxa"/>
          </w:tcPr>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sz w:val="24"/>
                <w:szCs w:val="24"/>
              </w:rPr>
              <w:t>Детские музыкальные инструменты, аудиозаписи звучащих музыкальных инструментов, попевок.</w:t>
            </w:r>
          </w:p>
        </w:tc>
      </w:tr>
      <w:tr w:rsidR="00106789" w:rsidRPr="00106789" w:rsidTr="00106789">
        <w:tc>
          <w:tcPr>
            <w:tcW w:w="674" w:type="dxa"/>
          </w:tcPr>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29</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30</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31</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32</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33</w:t>
            </w:r>
          </w:p>
        </w:tc>
        <w:tc>
          <w:tcPr>
            <w:tcW w:w="3826" w:type="dxa"/>
          </w:tcPr>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bCs/>
                <w:sz w:val="24"/>
                <w:szCs w:val="24"/>
              </w:rPr>
              <w:t>Зимняя сказка. Пальчиковая гимнастика</w:t>
            </w:r>
          </w:p>
          <w:p w:rsidR="00106789" w:rsidRPr="00106789" w:rsidRDefault="00106789" w:rsidP="00106789">
            <w:pPr>
              <w:jc w:val="both"/>
              <w:rPr>
                <w:rFonts w:ascii="Times New Roman" w:hAnsi="Times New Roman" w:cs="Times New Roman"/>
                <w:bCs/>
                <w:sz w:val="24"/>
                <w:szCs w:val="24"/>
              </w:rPr>
            </w:pPr>
          </w:p>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bCs/>
                <w:sz w:val="24"/>
                <w:szCs w:val="24"/>
              </w:rPr>
              <w:t xml:space="preserve">Зимняя сказка. Попевки </w:t>
            </w:r>
          </w:p>
          <w:p w:rsidR="00106789" w:rsidRPr="00106789" w:rsidRDefault="00106789" w:rsidP="00106789">
            <w:pPr>
              <w:jc w:val="both"/>
              <w:rPr>
                <w:rFonts w:ascii="Times New Roman" w:hAnsi="Times New Roman" w:cs="Times New Roman"/>
                <w:bCs/>
                <w:sz w:val="24"/>
                <w:szCs w:val="24"/>
              </w:rPr>
            </w:pPr>
          </w:p>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bCs/>
                <w:sz w:val="24"/>
                <w:szCs w:val="24"/>
              </w:rPr>
              <w:t>Зимняя сказка. Прибаутки</w:t>
            </w:r>
          </w:p>
          <w:p w:rsidR="00106789" w:rsidRPr="00106789" w:rsidRDefault="00106789" w:rsidP="00106789">
            <w:pPr>
              <w:jc w:val="both"/>
              <w:rPr>
                <w:rFonts w:ascii="Times New Roman" w:hAnsi="Times New Roman" w:cs="Times New Roman"/>
                <w:bCs/>
                <w:sz w:val="24"/>
                <w:szCs w:val="24"/>
              </w:rPr>
            </w:pPr>
          </w:p>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bCs/>
                <w:sz w:val="24"/>
                <w:szCs w:val="24"/>
              </w:rPr>
              <w:t>Зимняя сказка. Слушание музыки</w:t>
            </w:r>
          </w:p>
          <w:p w:rsidR="00106789" w:rsidRPr="00106789" w:rsidRDefault="00106789" w:rsidP="00106789">
            <w:pPr>
              <w:jc w:val="both"/>
              <w:rPr>
                <w:rFonts w:ascii="Times New Roman" w:hAnsi="Times New Roman" w:cs="Times New Roman"/>
                <w:bCs/>
                <w:sz w:val="24"/>
                <w:szCs w:val="24"/>
              </w:rPr>
            </w:pPr>
          </w:p>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bCs/>
                <w:sz w:val="24"/>
                <w:szCs w:val="24"/>
              </w:rPr>
              <w:t xml:space="preserve">Зимняя сказка. Песенки </w:t>
            </w:r>
          </w:p>
        </w:tc>
        <w:tc>
          <w:tcPr>
            <w:tcW w:w="1136" w:type="dxa"/>
          </w:tcPr>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5</w:t>
            </w:r>
          </w:p>
        </w:tc>
        <w:tc>
          <w:tcPr>
            <w:tcW w:w="5386" w:type="dxa"/>
          </w:tcPr>
          <w:p w:rsidR="00106789" w:rsidRPr="00C9448A" w:rsidRDefault="00106789" w:rsidP="00106789">
            <w:pPr>
              <w:jc w:val="both"/>
              <w:rPr>
                <w:rFonts w:ascii="Times New Roman" w:hAnsi="Times New Roman" w:cs="Times New Roman"/>
                <w:bCs/>
                <w:sz w:val="24"/>
                <w:szCs w:val="24"/>
                <w:lang w:val="en-US"/>
              </w:rPr>
            </w:pPr>
            <w:r w:rsidRPr="00106789">
              <w:rPr>
                <w:rFonts w:ascii="Times New Roman" w:hAnsi="Times New Roman" w:cs="Times New Roman"/>
                <w:sz w:val="24"/>
                <w:szCs w:val="24"/>
              </w:rPr>
              <w:t xml:space="preserve">Формирование слухозрительного и слухомоторного взаимодействия в процессе восприятия и воспроизведения ритмических структутр. </w:t>
            </w:r>
            <w:r w:rsidRPr="00C9448A">
              <w:rPr>
                <w:rFonts w:ascii="Times New Roman" w:hAnsi="Times New Roman" w:cs="Times New Roman"/>
                <w:sz w:val="24"/>
                <w:szCs w:val="24"/>
                <w:lang w:val="en-US"/>
              </w:rPr>
              <w:t>Коррекция эмоционально-волевой и познавательной деятельности.</w:t>
            </w:r>
          </w:p>
        </w:tc>
        <w:tc>
          <w:tcPr>
            <w:tcW w:w="2978" w:type="dxa"/>
          </w:tcPr>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bCs/>
                <w:sz w:val="24"/>
                <w:szCs w:val="24"/>
              </w:rPr>
              <w:t xml:space="preserve">Картинки, аудиозаписи, фрагменты зимних сказок на интерактивной доске, игрушки на </w:t>
            </w:r>
            <w:proofErr w:type="gramStart"/>
            <w:r w:rsidRPr="00106789">
              <w:rPr>
                <w:rFonts w:ascii="Times New Roman" w:hAnsi="Times New Roman" w:cs="Times New Roman"/>
                <w:bCs/>
                <w:sz w:val="24"/>
                <w:szCs w:val="24"/>
              </w:rPr>
              <w:t>руку(</w:t>
            </w:r>
            <w:proofErr w:type="gramEnd"/>
            <w:r w:rsidRPr="00106789">
              <w:rPr>
                <w:rFonts w:ascii="Times New Roman" w:hAnsi="Times New Roman" w:cs="Times New Roman"/>
                <w:bCs/>
                <w:sz w:val="24"/>
                <w:szCs w:val="24"/>
              </w:rPr>
              <w:t>Дед Мороз, Снегурочка), колокольчики, логоритмические упражнения, песенки о зиме</w:t>
            </w:r>
          </w:p>
        </w:tc>
      </w:tr>
      <w:tr w:rsidR="00106789" w:rsidRPr="00106789" w:rsidTr="00106789">
        <w:tc>
          <w:tcPr>
            <w:tcW w:w="674" w:type="dxa"/>
          </w:tcPr>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34</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35</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36</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37</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38</w:t>
            </w:r>
          </w:p>
          <w:p w:rsidR="00106789" w:rsidRPr="00C9448A" w:rsidRDefault="00106789" w:rsidP="00106789">
            <w:pPr>
              <w:jc w:val="both"/>
              <w:rPr>
                <w:rFonts w:ascii="Times New Roman" w:hAnsi="Times New Roman" w:cs="Times New Roman"/>
                <w:bCs/>
                <w:sz w:val="24"/>
                <w:szCs w:val="24"/>
                <w:lang w:val="en-US"/>
              </w:rPr>
            </w:pPr>
          </w:p>
        </w:tc>
        <w:tc>
          <w:tcPr>
            <w:tcW w:w="3826" w:type="dxa"/>
          </w:tcPr>
          <w:p w:rsidR="00106789" w:rsidRPr="00106789" w:rsidRDefault="00106789" w:rsidP="00106789">
            <w:pPr>
              <w:jc w:val="both"/>
              <w:rPr>
                <w:rFonts w:ascii="Times New Roman" w:hAnsi="Times New Roman" w:cs="Times New Roman"/>
                <w:sz w:val="24"/>
                <w:szCs w:val="24"/>
              </w:rPr>
            </w:pPr>
            <w:r w:rsidRPr="00106789">
              <w:rPr>
                <w:rFonts w:ascii="Times New Roman" w:hAnsi="Times New Roman" w:cs="Times New Roman"/>
                <w:sz w:val="24"/>
                <w:szCs w:val="24"/>
              </w:rPr>
              <w:t>Музыкально – дидактические игры. Медвежонок</w:t>
            </w:r>
          </w:p>
          <w:p w:rsidR="00106789" w:rsidRPr="00106789" w:rsidRDefault="00106789" w:rsidP="00106789">
            <w:pPr>
              <w:jc w:val="both"/>
              <w:rPr>
                <w:rFonts w:ascii="Times New Roman" w:hAnsi="Times New Roman" w:cs="Times New Roman"/>
                <w:sz w:val="24"/>
                <w:szCs w:val="24"/>
              </w:rPr>
            </w:pPr>
            <w:r w:rsidRPr="00106789">
              <w:rPr>
                <w:rFonts w:ascii="Times New Roman" w:hAnsi="Times New Roman" w:cs="Times New Roman"/>
                <w:sz w:val="24"/>
                <w:szCs w:val="24"/>
              </w:rPr>
              <w:t>Музыкально – дидактические игры. Слушание музыки.</w:t>
            </w:r>
          </w:p>
          <w:p w:rsidR="00106789" w:rsidRPr="00106789" w:rsidRDefault="00106789" w:rsidP="00106789">
            <w:pPr>
              <w:jc w:val="both"/>
              <w:rPr>
                <w:rFonts w:ascii="Times New Roman" w:hAnsi="Times New Roman" w:cs="Times New Roman"/>
                <w:sz w:val="24"/>
                <w:szCs w:val="24"/>
              </w:rPr>
            </w:pPr>
            <w:r w:rsidRPr="00106789">
              <w:rPr>
                <w:rFonts w:ascii="Times New Roman" w:hAnsi="Times New Roman" w:cs="Times New Roman"/>
                <w:sz w:val="24"/>
                <w:szCs w:val="24"/>
              </w:rPr>
              <w:t>Музыкально – дидактические игры. Пальчиковые игрушки.</w:t>
            </w:r>
          </w:p>
          <w:p w:rsidR="00106789" w:rsidRPr="00106789" w:rsidRDefault="00106789" w:rsidP="00106789">
            <w:pPr>
              <w:jc w:val="both"/>
              <w:rPr>
                <w:rFonts w:ascii="Times New Roman" w:hAnsi="Times New Roman" w:cs="Times New Roman"/>
                <w:sz w:val="24"/>
                <w:szCs w:val="24"/>
              </w:rPr>
            </w:pPr>
            <w:r w:rsidRPr="00106789">
              <w:rPr>
                <w:rFonts w:ascii="Times New Roman" w:hAnsi="Times New Roman" w:cs="Times New Roman"/>
                <w:sz w:val="24"/>
                <w:szCs w:val="24"/>
              </w:rPr>
              <w:t>Музыкально – дидактические игры. Инструменты</w:t>
            </w:r>
          </w:p>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sz w:val="24"/>
                <w:szCs w:val="24"/>
              </w:rPr>
              <w:t>Музыкально – дидактические игры. Погремушки.</w:t>
            </w:r>
          </w:p>
        </w:tc>
        <w:tc>
          <w:tcPr>
            <w:tcW w:w="1136" w:type="dxa"/>
          </w:tcPr>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5</w:t>
            </w:r>
          </w:p>
        </w:tc>
        <w:tc>
          <w:tcPr>
            <w:tcW w:w="5386" w:type="dxa"/>
          </w:tcPr>
          <w:p w:rsidR="00106789" w:rsidRPr="00C9448A" w:rsidRDefault="00106789" w:rsidP="00106789">
            <w:pPr>
              <w:jc w:val="both"/>
              <w:rPr>
                <w:rFonts w:ascii="Times New Roman" w:hAnsi="Times New Roman" w:cs="Times New Roman"/>
                <w:bCs/>
                <w:sz w:val="24"/>
                <w:szCs w:val="24"/>
                <w:lang w:val="en-US"/>
              </w:rPr>
            </w:pPr>
            <w:r w:rsidRPr="00106789">
              <w:rPr>
                <w:rFonts w:ascii="Times New Roman" w:hAnsi="Times New Roman" w:cs="Times New Roman"/>
                <w:sz w:val="24"/>
                <w:szCs w:val="24"/>
              </w:rPr>
              <w:t xml:space="preserve">Формирование слухозрительного и слухомоторного взаимодействия в процессе восприятия и воспроизведения ритмических структутр. </w:t>
            </w:r>
            <w:r w:rsidRPr="00C9448A">
              <w:rPr>
                <w:rFonts w:ascii="Times New Roman" w:hAnsi="Times New Roman" w:cs="Times New Roman"/>
                <w:sz w:val="24"/>
                <w:szCs w:val="24"/>
                <w:lang w:val="en-US"/>
              </w:rPr>
              <w:t>Коррекция эмоционально-волевой и познавательной деятельности.</w:t>
            </w:r>
          </w:p>
        </w:tc>
        <w:tc>
          <w:tcPr>
            <w:tcW w:w="2978" w:type="dxa"/>
          </w:tcPr>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bCs/>
                <w:sz w:val="24"/>
                <w:szCs w:val="24"/>
              </w:rPr>
              <w:t>Картинки, аудиозаписи, фрагменты классических произведений, колокольчики, логоритмические упражнения, песенки и попевки, пальчиклвые игрушки, маска медвежонка</w:t>
            </w:r>
          </w:p>
        </w:tc>
      </w:tr>
      <w:tr w:rsidR="00106789" w:rsidRPr="00106789" w:rsidTr="00106789">
        <w:tc>
          <w:tcPr>
            <w:tcW w:w="674" w:type="dxa"/>
          </w:tcPr>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39</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40</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41</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42</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43</w:t>
            </w:r>
          </w:p>
        </w:tc>
        <w:tc>
          <w:tcPr>
            <w:tcW w:w="3826" w:type="dxa"/>
          </w:tcPr>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bCs/>
                <w:sz w:val="24"/>
                <w:szCs w:val="24"/>
              </w:rPr>
              <w:t xml:space="preserve">Музыкальные звуки. </w:t>
            </w:r>
          </w:p>
          <w:p w:rsidR="00106789" w:rsidRPr="00106789" w:rsidRDefault="00106789" w:rsidP="00106789">
            <w:pPr>
              <w:jc w:val="both"/>
              <w:rPr>
                <w:rFonts w:ascii="Times New Roman" w:hAnsi="Times New Roman" w:cs="Times New Roman"/>
                <w:bCs/>
                <w:sz w:val="24"/>
                <w:szCs w:val="24"/>
              </w:rPr>
            </w:pPr>
          </w:p>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bCs/>
                <w:sz w:val="24"/>
                <w:szCs w:val="24"/>
              </w:rPr>
              <w:t>Музыкальные звуки. Соотнесение с картинками.</w:t>
            </w:r>
          </w:p>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bCs/>
                <w:sz w:val="24"/>
                <w:szCs w:val="24"/>
              </w:rPr>
              <w:t>Музыкальные звуки. Слушание звуков.</w:t>
            </w:r>
          </w:p>
          <w:p w:rsidR="00106789" w:rsidRPr="00C9448A" w:rsidRDefault="00106789" w:rsidP="00106789">
            <w:pPr>
              <w:jc w:val="both"/>
              <w:rPr>
                <w:rFonts w:ascii="Times New Roman" w:hAnsi="Times New Roman" w:cs="Times New Roman"/>
                <w:bCs/>
                <w:sz w:val="24"/>
                <w:szCs w:val="24"/>
                <w:lang w:val="en-US"/>
              </w:rPr>
            </w:pPr>
            <w:r w:rsidRPr="00106789">
              <w:rPr>
                <w:rFonts w:ascii="Times New Roman" w:hAnsi="Times New Roman" w:cs="Times New Roman"/>
                <w:bCs/>
                <w:sz w:val="24"/>
                <w:szCs w:val="24"/>
              </w:rPr>
              <w:t xml:space="preserve">Музыкальные звуки. </w:t>
            </w:r>
            <w:r w:rsidRPr="00C9448A">
              <w:rPr>
                <w:rFonts w:ascii="Times New Roman" w:hAnsi="Times New Roman" w:cs="Times New Roman"/>
                <w:bCs/>
                <w:sz w:val="24"/>
                <w:szCs w:val="24"/>
                <w:lang w:val="en-US"/>
              </w:rPr>
              <w:t>Игра.</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 xml:space="preserve">Музыкальные звуки. Оркестр </w:t>
            </w:r>
          </w:p>
        </w:tc>
        <w:tc>
          <w:tcPr>
            <w:tcW w:w="1136" w:type="dxa"/>
          </w:tcPr>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5</w:t>
            </w:r>
          </w:p>
        </w:tc>
        <w:tc>
          <w:tcPr>
            <w:tcW w:w="5386" w:type="dxa"/>
          </w:tcPr>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sz w:val="24"/>
                <w:szCs w:val="24"/>
              </w:rPr>
              <w:t>Совершенствование сенсорных эталонов, коррекция эмоционально-волевой и познавательной деятельности.</w:t>
            </w:r>
          </w:p>
        </w:tc>
        <w:tc>
          <w:tcPr>
            <w:tcW w:w="2978" w:type="dxa"/>
          </w:tcPr>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sz w:val="24"/>
                <w:szCs w:val="24"/>
              </w:rPr>
              <w:t>Ложки, трещотки, шейкеры, колокольчики, барабан. Аудиозаписи с различными мелодиями плясового характера.</w:t>
            </w:r>
          </w:p>
        </w:tc>
      </w:tr>
      <w:tr w:rsidR="00106789" w:rsidRPr="00106789" w:rsidTr="00106789">
        <w:tc>
          <w:tcPr>
            <w:tcW w:w="674" w:type="dxa"/>
          </w:tcPr>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44</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45</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p>
        </w:tc>
        <w:tc>
          <w:tcPr>
            <w:tcW w:w="3826" w:type="dxa"/>
          </w:tcPr>
          <w:p w:rsidR="00106789" w:rsidRPr="00106789" w:rsidRDefault="00106789" w:rsidP="00106789">
            <w:pPr>
              <w:jc w:val="both"/>
              <w:rPr>
                <w:rFonts w:ascii="Times New Roman" w:hAnsi="Times New Roman" w:cs="Times New Roman"/>
                <w:sz w:val="24"/>
                <w:szCs w:val="24"/>
              </w:rPr>
            </w:pPr>
            <w:r w:rsidRPr="00106789">
              <w:rPr>
                <w:rFonts w:ascii="Times New Roman" w:hAnsi="Times New Roman" w:cs="Times New Roman"/>
                <w:sz w:val="24"/>
                <w:szCs w:val="24"/>
              </w:rPr>
              <w:t xml:space="preserve">Имитационные упражнения, соответствующие тексту песен. </w:t>
            </w:r>
          </w:p>
          <w:p w:rsidR="00106789" w:rsidRPr="00C9448A" w:rsidRDefault="00106789" w:rsidP="00106789">
            <w:pPr>
              <w:jc w:val="both"/>
              <w:rPr>
                <w:rFonts w:ascii="Times New Roman" w:hAnsi="Times New Roman" w:cs="Times New Roman"/>
                <w:bCs/>
                <w:sz w:val="24"/>
                <w:szCs w:val="24"/>
                <w:lang w:val="en-US"/>
              </w:rPr>
            </w:pPr>
            <w:r w:rsidRPr="00106789">
              <w:rPr>
                <w:rFonts w:ascii="Times New Roman" w:hAnsi="Times New Roman" w:cs="Times New Roman"/>
                <w:sz w:val="24"/>
                <w:szCs w:val="24"/>
              </w:rPr>
              <w:t xml:space="preserve">Имитационные упражнения, соответствующие тексту песен. </w:t>
            </w:r>
            <w:r w:rsidRPr="00C9448A">
              <w:rPr>
                <w:rFonts w:ascii="Times New Roman" w:hAnsi="Times New Roman" w:cs="Times New Roman"/>
                <w:sz w:val="24"/>
                <w:szCs w:val="24"/>
                <w:lang w:val="en-US"/>
              </w:rPr>
              <w:t>Закрепление</w:t>
            </w:r>
          </w:p>
        </w:tc>
        <w:tc>
          <w:tcPr>
            <w:tcW w:w="1136" w:type="dxa"/>
          </w:tcPr>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2</w:t>
            </w:r>
          </w:p>
        </w:tc>
        <w:tc>
          <w:tcPr>
            <w:tcW w:w="5386" w:type="dxa"/>
          </w:tcPr>
          <w:p w:rsidR="00106789" w:rsidRPr="00C9448A" w:rsidRDefault="00106789" w:rsidP="00106789">
            <w:pPr>
              <w:jc w:val="both"/>
              <w:rPr>
                <w:rFonts w:ascii="Times New Roman" w:hAnsi="Times New Roman" w:cs="Times New Roman"/>
                <w:bCs/>
                <w:sz w:val="24"/>
                <w:szCs w:val="24"/>
                <w:lang w:val="en-US"/>
              </w:rPr>
            </w:pPr>
            <w:r w:rsidRPr="00106789">
              <w:rPr>
                <w:rFonts w:ascii="Times New Roman" w:hAnsi="Times New Roman" w:cs="Times New Roman"/>
                <w:sz w:val="24"/>
                <w:szCs w:val="24"/>
              </w:rPr>
              <w:t xml:space="preserve">Формирование слухозрительного и слухомоторного взаимодействия в процессе восприятия и воспроизведения ритмических структутр. </w:t>
            </w:r>
            <w:r w:rsidRPr="00C9448A">
              <w:rPr>
                <w:rFonts w:ascii="Times New Roman" w:hAnsi="Times New Roman" w:cs="Times New Roman"/>
                <w:sz w:val="24"/>
                <w:szCs w:val="24"/>
                <w:lang w:val="en-US"/>
              </w:rPr>
              <w:t>Коррекция эмоционально-волевой и познавательной деятельности.</w:t>
            </w:r>
          </w:p>
        </w:tc>
        <w:tc>
          <w:tcPr>
            <w:tcW w:w="2978" w:type="dxa"/>
          </w:tcPr>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sz w:val="24"/>
                <w:szCs w:val="24"/>
              </w:rPr>
              <w:t>Детские музыкальные инструменты, игрушки, попевки, «Музыкальная гимнастика для пальчиков» М. Ковалевской</w:t>
            </w:r>
          </w:p>
        </w:tc>
      </w:tr>
      <w:tr w:rsidR="00106789" w:rsidRPr="00106789" w:rsidTr="00106789">
        <w:tc>
          <w:tcPr>
            <w:tcW w:w="674" w:type="dxa"/>
          </w:tcPr>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46</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47</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48</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49</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50</w:t>
            </w:r>
          </w:p>
        </w:tc>
        <w:tc>
          <w:tcPr>
            <w:tcW w:w="3826" w:type="dxa"/>
          </w:tcPr>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bCs/>
                <w:sz w:val="24"/>
                <w:szCs w:val="24"/>
              </w:rPr>
              <w:t>Мама- милая моя. Музыкальная игра</w:t>
            </w:r>
          </w:p>
          <w:p w:rsidR="00106789" w:rsidRPr="00106789" w:rsidRDefault="00106789" w:rsidP="00106789">
            <w:pPr>
              <w:jc w:val="both"/>
              <w:rPr>
                <w:rFonts w:ascii="Times New Roman" w:hAnsi="Times New Roman" w:cs="Times New Roman"/>
                <w:bCs/>
                <w:sz w:val="24"/>
                <w:szCs w:val="24"/>
              </w:rPr>
            </w:pPr>
          </w:p>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bCs/>
                <w:sz w:val="24"/>
                <w:szCs w:val="24"/>
              </w:rPr>
              <w:t>Мама- милая моя. Песенки</w:t>
            </w:r>
          </w:p>
          <w:p w:rsidR="00106789" w:rsidRPr="00106789" w:rsidRDefault="00106789" w:rsidP="00106789">
            <w:pPr>
              <w:jc w:val="both"/>
              <w:rPr>
                <w:rFonts w:ascii="Times New Roman" w:hAnsi="Times New Roman" w:cs="Times New Roman"/>
                <w:bCs/>
                <w:sz w:val="24"/>
                <w:szCs w:val="24"/>
              </w:rPr>
            </w:pPr>
          </w:p>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bCs/>
                <w:sz w:val="24"/>
                <w:szCs w:val="24"/>
              </w:rPr>
              <w:t>Мама- милая моя. Слушание песен.</w:t>
            </w:r>
          </w:p>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bCs/>
                <w:sz w:val="24"/>
                <w:szCs w:val="24"/>
              </w:rPr>
              <w:t>Мама- милая моя. Пальчиковая гимнастика</w:t>
            </w:r>
          </w:p>
          <w:p w:rsidR="00106789" w:rsidRPr="00F74C9C" w:rsidRDefault="00106789" w:rsidP="00106789">
            <w:pPr>
              <w:jc w:val="both"/>
              <w:rPr>
                <w:rFonts w:ascii="Times New Roman" w:hAnsi="Times New Roman" w:cs="Times New Roman"/>
                <w:bCs/>
                <w:sz w:val="24"/>
                <w:szCs w:val="24"/>
              </w:rPr>
            </w:pPr>
            <w:r w:rsidRPr="00106789">
              <w:rPr>
                <w:rFonts w:ascii="Times New Roman" w:hAnsi="Times New Roman" w:cs="Times New Roman"/>
                <w:bCs/>
                <w:sz w:val="24"/>
                <w:szCs w:val="24"/>
              </w:rPr>
              <w:t xml:space="preserve">Мама- милая моя. </w:t>
            </w:r>
            <w:r w:rsidRPr="00F74C9C">
              <w:rPr>
                <w:rFonts w:ascii="Times New Roman" w:hAnsi="Times New Roman" w:cs="Times New Roman"/>
                <w:bCs/>
                <w:sz w:val="24"/>
                <w:szCs w:val="24"/>
              </w:rPr>
              <w:t xml:space="preserve">Попевки </w:t>
            </w:r>
          </w:p>
          <w:p w:rsidR="00106789" w:rsidRPr="00F74C9C" w:rsidRDefault="00106789" w:rsidP="00106789">
            <w:pPr>
              <w:jc w:val="both"/>
              <w:rPr>
                <w:rFonts w:ascii="Times New Roman" w:hAnsi="Times New Roman" w:cs="Times New Roman"/>
                <w:bCs/>
                <w:sz w:val="24"/>
                <w:szCs w:val="24"/>
              </w:rPr>
            </w:pPr>
          </w:p>
        </w:tc>
        <w:tc>
          <w:tcPr>
            <w:tcW w:w="1136" w:type="dxa"/>
          </w:tcPr>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5</w:t>
            </w:r>
          </w:p>
        </w:tc>
        <w:tc>
          <w:tcPr>
            <w:tcW w:w="5386" w:type="dxa"/>
          </w:tcPr>
          <w:p w:rsidR="00106789" w:rsidRPr="00C9448A" w:rsidRDefault="00106789" w:rsidP="00106789">
            <w:pPr>
              <w:jc w:val="both"/>
              <w:rPr>
                <w:rFonts w:ascii="Times New Roman" w:hAnsi="Times New Roman" w:cs="Times New Roman"/>
                <w:bCs/>
                <w:sz w:val="24"/>
                <w:szCs w:val="24"/>
                <w:lang w:val="en-US"/>
              </w:rPr>
            </w:pPr>
            <w:r w:rsidRPr="00106789">
              <w:rPr>
                <w:rFonts w:ascii="Times New Roman" w:hAnsi="Times New Roman" w:cs="Times New Roman"/>
                <w:sz w:val="24"/>
                <w:szCs w:val="24"/>
              </w:rPr>
              <w:t xml:space="preserve">Формирование слухозрительного и слухомоторного взаимодействия в процессе восприятия и воспроизведения ритмических структутр. </w:t>
            </w:r>
            <w:r w:rsidRPr="00C9448A">
              <w:rPr>
                <w:rFonts w:ascii="Times New Roman" w:hAnsi="Times New Roman" w:cs="Times New Roman"/>
                <w:sz w:val="24"/>
                <w:szCs w:val="24"/>
                <w:lang w:val="en-US"/>
              </w:rPr>
              <w:t>Коррекция эмоционально-волевой и познавательной деятельности.</w:t>
            </w:r>
          </w:p>
        </w:tc>
        <w:tc>
          <w:tcPr>
            <w:tcW w:w="2978" w:type="dxa"/>
          </w:tcPr>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bCs/>
                <w:sz w:val="24"/>
                <w:szCs w:val="24"/>
              </w:rPr>
              <w:t>Картинки</w:t>
            </w:r>
            <w:r w:rsidRPr="00106789">
              <w:rPr>
                <w:rFonts w:ascii="Times New Roman" w:hAnsi="Times New Roman" w:cs="Times New Roman"/>
                <w:sz w:val="24"/>
                <w:szCs w:val="24"/>
              </w:rPr>
              <w:t>, детские музыкальные инструменты, игрушки,  «Музыкальная гимнастика для пальчиков» М. Ковалевской, интерактивная доска</w:t>
            </w:r>
          </w:p>
        </w:tc>
      </w:tr>
      <w:tr w:rsidR="00106789" w:rsidRPr="00106789" w:rsidTr="00106789">
        <w:tc>
          <w:tcPr>
            <w:tcW w:w="674" w:type="dxa"/>
          </w:tcPr>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51</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52</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53</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54</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55</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56</w:t>
            </w:r>
          </w:p>
        </w:tc>
        <w:tc>
          <w:tcPr>
            <w:tcW w:w="3826" w:type="dxa"/>
          </w:tcPr>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bCs/>
                <w:sz w:val="24"/>
                <w:szCs w:val="24"/>
              </w:rPr>
              <w:t>Весна – красна. Пальчиковая гимнастика</w:t>
            </w:r>
          </w:p>
          <w:p w:rsidR="00106789" w:rsidRPr="00106789" w:rsidRDefault="00106789" w:rsidP="00106789">
            <w:pPr>
              <w:jc w:val="both"/>
              <w:rPr>
                <w:rFonts w:ascii="Times New Roman" w:hAnsi="Times New Roman" w:cs="Times New Roman"/>
                <w:bCs/>
                <w:sz w:val="24"/>
                <w:szCs w:val="24"/>
              </w:rPr>
            </w:pPr>
          </w:p>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bCs/>
                <w:sz w:val="24"/>
                <w:szCs w:val="24"/>
              </w:rPr>
              <w:t xml:space="preserve">Весна – красна. Попевки </w:t>
            </w:r>
          </w:p>
          <w:p w:rsidR="00106789" w:rsidRPr="00106789" w:rsidRDefault="00106789" w:rsidP="00106789">
            <w:pPr>
              <w:jc w:val="both"/>
              <w:rPr>
                <w:rFonts w:ascii="Times New Roman" w:hAnsi="Times New Roman" w:cs="Times New Roman"/>
                <w:bCs/>
                <w:sz w:val="24"/>
                <w:szCs w:val="24"/>
              </w:rPr>
            </w:pPr>
          </w:p>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bCs/>
                <w:sz w:val="24"/>
                <w:szCs w:val="24"/>
              </w:rPr>
              <w:t>Весна – красна. Прибаутки</w:t>
            </w:r>
          </w:p>
          <w:p w:rsidR="00106789" w:rsidRPr="00106789" w:rsidRDefault="00106789" w:rsidP="00106789">
            <w:pPr>
              <w:jc w:val="both"/>
              <w:rPr>
                <w:rFonts w:ascii="Times New Roman" w:hAnsi="Times New Roman" w:cs="Times New Roman"/>
                <w:bCs/>
                <w:sz w:val="24"/>
                <w:szCs w:val="24"/>
              </w:rPr>
            </w:pPr>
          </w:p>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bCs/>
                <w:sz w:val="24"/>
                <w:szCs w:val="24"/>
              </w:rPr>
              <w:t>Весна – красна. Песенки</w:t>
            </w:r>
          </w:p>
          <w:p w:rsidR="00106789" w:rsidRPr="00106789" w:rsidRDefault="00106789" w:rsidP="00106789">
            <w:pPr>
              <w:jc w:val="both"/>
              <w:rPr>
                <w:rFonts w:ascii="Times New Roman" w:hAnsi="Times New Roman" w:cs="Times New Roman"/>
                <w:bCs/>
                <w:sz w:val="24"/>
                <w:szCs w:val="24"/>
              </w:rPr>
            </w:pPr>
          </w:p>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bCs/>
                <w:sz w:val="24"/>
                <w:szCs w:val="24"/>
              </w:rPr>
              <w:t>Весна – красна. Слушание музыки</w:t>
            </w:r>
          </w:p>
          <w:p w:rsidR="00106789" w:rsidRPr="00106789" w:rsidRDefault="00106789" w:rsidP="00106789">
            <w:pPr>
              <w:jc w:val="both"/>
              <w:rPr>
                <w:rFonts w:ascii="Times New Roman" w:hAnsi="Times New Roman" w:cs="Times New Roman"/>
                <w:bCs/>
                <w:sz w:val="24"/>
                <w:szCs w:val="24"/>
              </w:rPr>
            </w:pPr>
          </w:p>
          <w:p w:rsidR="00106789" w:rsidRPr="00C9448A" w:rsidRDefault="00106789" w:rsidP="00106789">
            <w:pPr>
              <w:jc w:val="both"/>
              <w:rPr>
                <w:rFonts w:ascii="Times New Roman" w:hAnsi="Times New Roman" w:cs="Times New Roman"/>
                <w:bCs/>
                <w:sz w:val="24"/>
                <w:szCs w:val="24"/>
                <w:lang w:val="en-US"/>
              </w:rPr>
            </w:pPr>
            <w:r w:rsidRPr="00106789">
              <w:rPr>
                <w:rFonts w:ascii="Times New Roman" w:hAnsi="Times New Roman" w:cs="Times New Roman"/>
                <w:bCs/>
                <w:sz w:val="24"/>
                <w:szCs w:val="24"/>
              </w:rPr>
              <w:t xml:space="preserve">Весна – красна. </w:t>
            </w:r>
            <w:r w:rsidRPr="00C9448A">
              <w:rPr>
                <w:rFonts w:ascii="Times New Roman" w:hAnsi="Times New Roman" w:cs="Times New Roman"/>
                <w:bCs/>
                <w:sz w:val="24"/>
                <w:szCs w:val="24"/>
                <w:lang w:val="en-US"/>
              </w:rPr>
              <w:t>Викторина</w:t>
            </w:r>
          </w:p>
        </w:tc>
        <w:tc>
          <w:tcPr>
            <w:tcW w:w="1136" w:type="dxa"/>
          </w:tcPr>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6</w:t>
            </w:r>
          </w:p>
        </w:tc>
        <w:tc>
          <w:tcPr>
            <w:tcW w:w="5386" w:type="dxa"/>
          </w:tcPr>
          <w:p w:rsidR="00106789" w:rsidRPr="00106789" w:rsidRDefault="00106789" w:rsidP="00106789">
            <w:pPr>
              <w:rPr>
                <w:rFonts w:ascii="Times New Roman" w:hAnsi="Times New Roman" w:cs="Times New Roman"/>
                <w:bCs/>
                <w:sz w:val="24"/>
                <w:szCs w:val="24"/>
              </w:rPr>
            </w:pPr>
            <w:r w:rsidRPr="00106789">
              <w:rPr>
                <w:rFonts w:ascii="Times New Roman" w:hAnsi="Times New Roman" w:cs="Times New Roman"/>
                <w:sz w:val="24"/>
                <w:szCs w:val="24"/>
              </w:rPr>
              <w:t>Развитие сенсорных операций, коррекция эмоционально-волевой и познавательной деятельности.</w:t>
            </w:r>
          </w:p>
        </w:tc>
        <w:tc>
          <w:tcPr>
            <w:tcW w:w="2978" w:type="dxa"/>
          </w:tcPr>
          <w:p w:rsidR="00106789" w:rsidRPr="00106789" w:rsidRDefault="00106789" w:rsidP="00106789">
            <w:pPr>
              <w:rPr>
                <w:rFonts w:ascii="Times New Roman" w:hAnsi="Times New Roman" w:cs="Times New Roman"/>
                <w:bCs/>
                <w:sz w:val="24"/>
                <w:szCs w:val="24"/>
              </w:rPr>
            </w:pPr>
            <w:r w:rsidRPr="00106789">
              <w:rPr>
                <w:rFonts w:ascii="Times New Roman" w:hAnsi="Times New Roman" w:cs="Times New Roman"/>
                <w:bCs/>
                <w:sz w:val="24"/>
                <w:szCs w:val="24"/>
              </w:rPr>
              <w:t>Картинки</w:t>
            </w:r>
            <w:r w:rsidRPr="00106789">
              <w:rPr>
                <w:rFonts w:ascii="Times New Roman" w:hAnsi="Times New Roman" w:cs="Times New Roman"/>
                <w:sz w:val="24"/>
                <w:szCs w:val="24"/>
              </w:rPr>
              <w:t>, детские музыкальные инструменты, «Музыкальная гимнастика для пальчиков» М. Ковалевской, интерактивная доска, пальчиковые игрушки</w:t>
            </w:r>
          </w:p>
        </w:tc>
      </w:tr>
      <w:tr w:rsidR="00106789" w:rsidRPr="00106789" w:rsidTr="00106789">
        <w:tc>
          <w:tcPr>
            <w:tcW w:w="674" w:type="dxa"/>
          </w:tcPr>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57</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58</w:t>
            </w: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59</w:t>
            </w:r>
          </w:p>
        </w:tc>
        <w:tc>
          <w:tcPr>
            <w:tcW w:w="3826" w:type="dxa"/>
          </w:tcPr>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bCs/>
                <w:sz w:val="24"/>
                <w:szCs w:val="24"/>
              </w:rPr>
              <w:t>Звуки и голоса природы. Птицы.</w:t>
            </w:r>
          </w:p>
          <w:p w:rsidR="00106789" w:rsidRPr="00106789" w:rsidRDefault="00106789" w:rsidP="00106789">
            <w:pPr>
              <w:jc w:val="both"/>
              <w:rPr>
                <w:rFonts w:ascii="Times New Roman" w:hAnsi="Times New Roman" w:cs="Times New Roman"/>
                <w:bCs/>
                <w:sz w:val="24"/>
                <w:szCs w:val="24"/>
              </w:rPr>
            </w:pPr>
          </w:p>
          <w:p w:rsidR="00106789" w:rsidRPr="00106789" w:rsidRDefault="00106789" w:rsidP="00106789">
            <w:pPr>
              <w:rPr>
                <w:rFonts w:ascii="Times New Roman" w:hAnsi="Times New Roman" w:cs="Times New Roman"/>
                <w:bCs/>
                <w:sz w:val="24"/>
                <w:szCs w:val="24"/>
              </w:rPr>
            </w:pPr>
            <w:r w:rsidRPr="00106789">
              <w:rPr>
                <w:rFonts w:ascii="Times New Roman" w:hAnsi="Times New Roman" w:cs="Times New Roman"/>
                <w:bCs/>
                <w:sz w:val="24"/>
                <w:szCs w:val="24"/>
              </w:rPr>
              <w:t>Звуки и голоса природы. Лес.</w:t>
            </w:r>
          </w:p>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bCs/>
                <w:sz w:val="24"/>
                <w:szCs w:val="24"/>
              </w:rPr>
              <w:t>Звуки и голоса природы. Слушание музыки</w:t>
            </w:r>
          </w:p>
        </w:tc>
        <w:tc>
          <w:tcPr>
            <w:tcW w:w="1136" w:type="dxa"/>
          </w:tcPr>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3</w:t>
            </w:r>
          </w:p>
        </w:tc>
        <w:tc>
          <w:tcPr>
            <w:tcW w:w="5386" w:type="dxa"/>
          </w:tcPr>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sz w:val="24"/>
                <w:szCs w:val="24"/>
              </w:rPr>
              <w:t>Развитие и коррекция слухового внимания.  коррекция эмоционально-волевой и познавательной деятельности.</w:t>
            </w:r>
          </w:p>
        </w:tc>
        <w:tc>
          <w:tcPr>
            <w:tcW w:w="2978" w:type="dxa"/>
          </w:tcPr>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sz w:val="24"/>
                <w:szCs w:val="24"/>
              </w:rPr>
              <w:t>Видеозаписи и аудиозаписи звучащих голосов природы, иллюстрации, игрушки</w:t>
            </w:r>
          </w:p>
        </w:tc>
      </w:tr>
      <w:tr w:rsidR="00106789" w:rsidRPr="00106789" w:rsidTr="00106789">
        <w:tc>
          <w:tcPr>
            <w:tcW w:w="674" w:type="dxa"/>
          </w:tcPr>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60</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61</w:t>
            </w:r>
          </w:p>
          <w:p w:rsidR="00106789" w:rsidRPr="00C9448A" w:rsidRDefault="00106789" w:rsidP="00106789">
            <w:pPr>
              <w:jc w:val="both"/>
              <w:rPr>
                <w:rFonts w:ascii="Times New Roman" w:hAnsi="Times New Roman" w:cs="Times New Roman"/>
                <w:bCs/>
                <w:sz w:val="24"/>
                <w:szCs w:val="24"/>
                <w:lang w:val="en-US"/>
              </w:rPr>
            </w:pPr>
          </w:p>
        </w:tc>
        <w:tc>
          <w:tcPr>
            <w:tcW w:w="3826" w:type="dxa"/>
          </w:tcPr>
          <w:p w:rsidR="00106789" w:rsidRPr="00106789" w:rsidRDefault="00106789" w:rsidP="00106789">
            <w:pPr>
              <w:shd w:val="clear" w:color="auto" w:fill="FFFFFF"/>
              <w:outlineLvl w:val="1"/>
              <w:rPr>
                <w:rFonts w:ascii="Times New Roman" w:eastAsia="Times New Roman" w:hAnsi="Times New Roman" w:cs="Times New Roman"/>
                <w:sz w:val="24"/>
                <w:szCs w:val="24"/>
              </w:rPr>
            </w:pPr>
            <w:r w:rsidRPr="00106789">
              <w:rPr>
                <w:rFonts w:ascii="Times New Roman" w:eastAsia="Times New Roman" w:hAnsi="Times New Roman" w:cs="Times New Roman"/>
                <w:sz w:val="24"/>
                <w:szCs w:val="24"/>
              </w:rPr>
              <w:t>Средства музыкальной выразительности. Громко-тихо.</w:t>
            </w:r>
          </w:p>
          <w:p w:rsidR="00106789" w:rsidRPr="00C9448A" w:rsidRDefault="00106789" w:rsidP="00106789">
            <w:pPr>
              <w:rPr>
                <w:rFonts w:ascii="Times New Roman" w:hAnsi="Times New Roman" w:cs="Times New Roman"/>
                <w:sz w:val="24"/>
                <w:szCs w:val="24"/>
                <w:lang w:val="en-US"/>
              </w:rPr>
            </w:pPr>
            <w:r w:rsidRPr="00C9448A">
              <w:rPr>
                <w:rFonts w:ascii="Times New Roman" w:hAnsi="Times New Roman" w:cs="Times New Roman"/>
                <w:sz w:val="24"/>
                <w:szCs w:val="24"/>
                <w:lang w:val="en-US"/>
              </w:rPr>
              <w:t>Быстро-медленно.</w:t>
            </w:r>
          </w:p>
          <w:p w:rsidR="00106789" w:rsidRPr="00C9448A" w:rsidRDefault="00106789" w:rsidP="00106789">
            <w:pPr>
              <w:rPr>
                <w:rFonts w:ascii="Times New Roman" w:hAnsi="Times New Roman" w:cs="Times New Roman"/>
                <w:bCs/>
                <w:sz w:val="24"/>
                <w:szCs w:val="24"/>
                <w:lang w:val="en-US"/>
              </w:rPr>
            </w:pPr>
          </w:p>
        </w:tc>
        <w:tc>
          <w:tcPr>
            <w:tcW w:w="1136" w:type="dxa"/>
          </w:tcPr>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2</w:t>
            </w:r>
          </w:p>
        </w:tc>
        <w:tc>
          <w:tcPr>
            <w:tcW w:w="5386" w:type="dxa"/>
          </w:tcPr>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sz w:val="24"/>
                <w:szCs w:val="24"/>
              </w:rPr>
              <w:t>Совершенствование сенсорных эталонов, коррекция эмоционально-волевой и познавательной деятельности.</w:t>
            </w:r>
          </w:p>
        </w:tc>
        <w:tc>
          <w:tcPr>
            <w:tcW w:w="2978" w:type="dxa"/>
          </w:tcPr>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sz w:val="24"/>
                <w:szCs w:val="24"/>
              </w:rPr>
              <w:t>Аудиозаписи детских песенок и попевок</w:t>
            </w:r>
          </w:p>
        </w:tc>
      </w:tr>
      <w:tr w:rsidR="00106789" w:rsidRPr="00106789" w:rsidTr="00106789">
        <w:tc>
          <w:tcPr>
            <w:tcW w:w="674" w:type="dxa"/>
          </w:tcPr>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62</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63</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64</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65</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66</w:t>
            </w:r>
          </w:p>
        </w:tc>
        <w:tc>
          <w:tcPr>
            <w:tcW w:w="3826" w:type="dxa"/>
          </w:tcPr>
          <w:p w:rsidR="00106789" w:rsidRPr="00106789" w:rsidRDefault="00106789" w:rsidP="00106789">
            <w:pPr>
              <w:jc w:val="both"/>
              <w:rPr>
                <w:rFonts w:ascii="Times New Roman" w:eastAsia="Times New Roman" w:hAnsi="Times New Roman" w:cs="Times New Roman"/>
                <w:sz w:val="24"/>
                <w:szCs w:val="24"/>
              </w:rPr>
            </w:pPr>
            <w:r w:rsidRPr="00106789">
              <w:rPr>
                <w:rFonts w:ascii="Times New Roman" w:eastAsia="Times New Roman" w:hAnsi="Times New Roman" w:cs="Times New Roman"/>
                <w:sz w:val="24"/>
                <w:szCs w:val="24"/>
              </w:rPr>
              <w:t>Высоко-низко</w:t>
            </w:r>
          </w:p>
          <w:p w:rsidR="00106789" w:rsidRPr="00106789" w:rsidRDefault="00106789" w:rsidP="00106789">
            <w:pPr>
              <w:jc w:val="both"/>
              <w:rPr>
                <w:rFonts w:ascii="Times New Roman" w:hAnsi="Times New Roman" w:cs="Times New Roman"/>
                <w:bCs/>
                <w:sz w:val="24"/>
                <w:szCs w:val="24"/>
              </w:rPr>
            </w:pPr>
          </w:p>
          <w:p w:rsidR="00106789" w:rsidRPr="00106789" w:rsidRDefault="00106789" w:rsidP="00106789">
            <w:pPr>
              <w:jc w:val="both"/>
              <w:rPr>
                <w:rFonts w:ascii="Times New Roman" w:eastAsia="Times New Roman" w:hAnsi="Times New Roman" w:cs="Times New Roman"/>
                <w:sz w:val="24"/>
                <w:szCs w:val="24"/>
              </w:rPr>
            </w:pPr>
            <w:r w:rsidRPr="00106789">
              <w:rPr>
                <w:rFonts w:ascii="Times New Roman" w:eastAsia="Times New Roman" w:hAnsi="Times New Roman" w:cs="Times New Roman"/>
                <w:sz w:val="24"/>
                <w:szCs w:val="24"/>
              </w:rPr>
              <w:t>Грустно-весело.</w:t>
            </w:r>
          </w:p>
          <w:p w:rsidR="00106789" w:rsidRPr="00106789" w:rsidRDefault="00106789" w:rsidP="00106789">
            <w:pPr>
              <w:jc w:val="both"/>
              <w:rPr>
                <w:rFonts w:ascii="Times New Roman" w:eastAsia="Times New Roman" w:hAnsi="Times New Roman" w:cs="Times New Roman"/>
                <w:sz w:val="24"/>
                <w:szCs w:val="24"/>
              </w:rPr>
            </w:pPr>
          </w:p>
          <w:p w:rsidR="00106789" w:rsidRPr="00106789" w:rsidRDefault="00106789" w:rsidP="00106789">
            <w:pPr>
              <w:jc w:val="both"/>
              <w:rPr>
                <w:rFonts w:ascii="Times New Roman" w:hAnsi="Times New Roman" w:cs="Times New Roman"/>
                <w:bCs/>
                <w:sz w:val="24"/>
                <w:szCs w:val="24"/>
              </w:rPr>
            </w:pPr>
            <w:r w:rsidRPr="00106789">
              <w:rPr>
                <w:rFonts w:ascii="Times New Roman" w:eastAsia="Times New Roman" w:hAnsi="Times New Roman" w:cs="Times New Roman"/>
                <w:sz w:val="24"/>
                <w:szCs w:val="24"/>
              </w:rPr>
              <w:t>Плавно-отрывисто.</w:t>
            </w:r>
            <w:r w:rsidRPr="00106789">
              <w:rPr>
                <w:rFonts w:ascii="Times New Roman" w:hAnsi="Times New Roman" w:cs="Times New Roman"/>
                <w:bCs/>
                <w:sz w:val="24"/>
                <w:szCs w:val="24"/>
              </w:rPr>
              <w:t xml:space="preserve"> </w:t>
            </w:r>
          </w:p>
          <w:p w:rsidR="00106789" w:rsidRPr="00106789" w:rsidRDefault="00106789" w:rsidP="00106789">
            <w:pPr>
              <w:jc w:val="both"/>
              <w:rPr>
                <w:rFonts w:ascii="Times New Roman" w:hAnsi="Times New Roman" w:cs="Times New Roman"/>
                <w:bCs/>
                <w:sz w:val="24"/>
                <w:szCs w:val="24"/>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Инструмент – голос.</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Игра.</w:t>
            </w:r>
          </w:p>
        </w:tc>
        <w:tc>
          <w:tcPr>
            <w:tcW w:w="1136" w:type="dxa"/>
          </w:tcPr>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5</w:t>
            </w:r>
          </w:p>
        </w:tc>
        <w:tc>
          <w:tcPr>
            <w:tcW w:w="5386" w:type="dxa"/>
          </w:tcPr>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sz w:val="24"/>
                <w:szCs w:val="24"/>
              </w:rPr>
              <w:t>Совершенствование сенсорных эталонов, коррекция эмоционально-волевой и познавательной деятельности.</w:t>
            </w:r>
          </w:p>
        </w:tc>
        <w:tc>
          <w:tcPr>
            <w:tcW w:w="2978" w:type="dxa"/>
          </w:tcPr>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bCs/>
                <w:sz w:val="24"/>
                <w:szCs w:val="24"/>
              </w:rPr>
              <w:t>Игрушки, картинки, аудиозаписи звуков природы, интерактивная доска</w:t>
            </w:r>
          </w:p>
        </w:tc>
      </w:tr>
      <w:tr w:rsidR="00106789" w:rsidRPr="00106789" w:rsidTr="00106789">
        <w:tc>
          <w:tcPr>
            <w:tcW w:w="674" w:type="dxa"/>
          </w:tcPr>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67</w:t>
            </w:r>
          </w:p>
          <w:p w:rsidR="00106789" w:rsidRPr="00C9448A" w:rsidRDefault="00106789" w:rsidP="00106789">
            <w:pPr>
              <w:jc w:val="both"/>
              <w:rPr>
                <w:rFonts w:ascii="Times New Roman" w:hAnsi="Times New Roman" w:cs="Times New Roman"/>
                <w:bCs/>
                <w:sz w:val="24"/>
                <w:szCs w:val="24"/>
                <w:lang w:val="en-US"/>
              </w:rPr>
            </w:pPr>
          </w:p>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68</w:t>
            </w:r>
          </w:p>
        </w:tc>
        <w:tc>
          <w:tcPr>
            <w:tcW w:w="3826" w:type="dxa"/>
          </w:tcPr>
          <w:p w:rsidR="00106789" w:rsidRPr="00C9448A" w:rsidRDefault="00106789" w:rsidP="00106789">
            <w:pPr>
              <w:jc w:val="both"/>
              <w:rPr>
                <w:rFonts w:ascii="Times New Roman" w:hAnsi="Times New Roman" w:cs="Times New Roman"/>
                <w:sz w:val="24"/>
                <w:szCs w:val="24"/>
                <w:lang w:val="en-US"/>
              </w:rPr>
            </w:pPr>
            <w:r w:rsidRPr="00C9448A">
              <w:rPr>
                <w:rFonts w:ascii="Times New Roman" w:hAnsi="Times New Roman" w:cs="Times New Roman"/>
                <w:sz w:val="24"/>
                <w:szCs w:val="24"/>
                <w:lang w:val="en-US"/>
              </w:rPr>
              <w:t>Викторина.</w:t>
            </w:r>
          </w:p>
          <w:p w:rsidR="00106789" w:rsidRPr="00C9448A" w:rsidRDefault="00106789" w:rsidP="00106789">
            <w:pPr>
              <w:jc w:val="both"/>
              <w:rPr>
                <w:rFonts w:ascii="Times New Roman" w:hAnsi="Times New Roman" w:cs="Times New Roman"/>
                <w:sz w:val="24"/>
                <w:szCs w:val="24"/>
                <w:lang w:val="en-US"/>
              </w:rPr>
            </w:pPr>
          </w:p>
          <w:p w:rsidR="00106789" w:rsidRPr="00C9448A" w:rsidRDefault="00106789" w:rsidP="00106789">
            <w:pPr>
              <w:jc w:val="both"/>
              <w:rPr>
                <w:rFonts w:ascii="Times New Roman" w:hAnsi="Times New Roman" w:cs="Times New Roman"/>
                <w:sz w:val="24"/>
                <w:szCs w:val="24"/>
                <w:lang w:val="en-US"/>
              </w:rPr>
            </w:pPr>
            <w:r w:rsidRPr="00C9448A">
              <w:rPr>
                <w:rFonts w:ascii="Times New Roman" w:hAnsi="Times New Roman" w:cs="Times New Roman"/>
                <w:sz w:val="24"/>
                <w:szCs w:val="24"/>
                <w:lang w:val="en-US"/>
              </w:rPr>
              <w:t>Мини-концерт</w:t>
            </w:r>
          </w:p>
        </w:tc>
        <w:tc>
          <w:tcPr>
            <w:tcW w:w="1136" w:type="dxa"/>
          </w:tcPr>
          <w:p w:rsidR="00106789" w:rsidRPr="00C9448A" w:rsidRDefault="00106789" w:rsidP="00106789">
            <w:pPr>
              <w:jc w:val="both"/>
              <w:rPr>
                <w:rFonts w:ascii="Times New Roman" w:hAnsi="Times New Roman" w:cs="Times New Roman"/>
                <w:bCs/>
                <w:sz w:val="24"/>
                <w:szCs w:val="24"/>
                <w:lang w:val="en-US"/>
              </w:rPr>
            </w:pPr>
            <w:r w:rsidRPr="00C9448A">
              <w:rPr>
                <w:rFonts w:ascii="Times New Roman" w:hAnsi="Times New Roman" w:cs="Times New Roman"/>
                <w:bCs/>
                <w:sz w:val="24"/>
                <w:szCs w:val="24"/>
                <w:lang w:val="en-US"/>
              </w:rPr>
              <w:t>2</w:t>
            </w:r>
          </w:p>
        </w:tc>
        <w:tc>
          <w:tcPr>
            <w:tcW w:w="5386" w:type="dxa"/>
          </w:tcPr>
          <w:p w:rsidR="00106789" w:rsidRPr="00106789" w:rsidRDefault="00106789" w:rsidP="00106789">
            <w:pPr>
              <w:jc w:val="both"/>
              <w:rPr>
                <w:rFonts w:ascii="Times New Roman" w:hAnsi="Times New Roman" w:cs="Times New Roman"/>
                <w:sz w:val="24"/>
                <w:szCs w:val="24"/>
              </w:rPr>
            </w:pPr>
            <w:r w:rsidRPr="00106789">
              <w:rPr>
                <w:rFonts w:ascii="Times New Roman" w:hAnsi="Times New Roman" w:cs="Times New Roman"/>
                <w:sz w:val="24"/>
                <w:szCs w:val="24"/>
              </w:rPr>
              <w:t>Формирование слухозрительного и слухомоторного взаимодействия в процессе восприятия и воспроизведения ритмических структутр. Коррекция эмоционально-волевой и познавательной деятельности.</w:t>
            </w:r>
          </w:p>
          <w:p w:rsidR="00106789" w:rsidRPr="00106789" w:rsidRDefault="00106789" w:rsidP="00106789">
            <w:pPr>
              <w:jc w:val="both"/>
              <w:rPr>
                <w:rFonts w:ascii="Times New Roman" w:hAnsi="Times New Roman" w:cs="Times New Roman"/>
                <w:bCs/>
                <w:sz w:val="24"/>
                <w:szCs w:val="24"/>
              </w:rPr>
            </w:pPr>
            <w:r w:rsidRPr="00106789">
              <w:rPr>
                <w:rFonts w:ascii="Times New Roman" w:hAnsi="Times New Roman" w:cs="Times New Roman"/>
                <w:sz w:val="24"/>
                <w:szCs w:val="24"/>
              </w:rPr>
              <w:t>Контроль динамики психического развития с целью создания оптимальных условий обучения</w:t>
            </w:r>
          </w:p>
        </w:tc>
        <w:tc>
          <w:tcPr>
            <w:tcW w:w="2978" w:type="dxa"/>
          </w:tcPr>
          <w:p w:rsidR="00106789" w:rsidRPr="00106789" w:rsidRDefault="00106789" w:rsidP="00106789">
            <w:pPr>
              <w:rPr>
                <w:rFonts w:ascii="Times New Roman" w:hAnsi="Times New Roman" w:cs="Times New Roman"/>
                <w:bCs/>
                <w:sz w:val="24"/>
                <w:szCs w:val="24"/>
              </w:rPr>
            </w:pPr>
            <w:r w:rsidRPr="00106789">
              <w:rPr>
                <w:rFonts w:ascii="Times New Roman" w:hAnsi="Times New Roman" w:cs="Times New Roman"/>
                <w:bCs/>
                <w:sz w:val="24"/>
                <w:szCs w:val="24"/>
              </w:rPr>
              <w:t xml:space="preserve">Музыкальные </w:t>
            </w:r>
            <w:proofErr w:type="gramStart"/>
            <w:r w:rsidRPr="00106789">
              <w:rPr>
                <w:rFonts w:ascii="Times New Roman" w:hAnsi="Times New Roman" w:cs="Times New Roman"/>
                <w:bCs/>
                <w:sz w:val="24"/>
                <w:szCs w:val="24"/>
              </w:rPr>
              <w:t>инструменты ,</w:t>
            </w:r>
            <w:proofErr w:type="gramEnd"/>
            <w:r w:rsidRPr="00106789">
              <w:rPr>
                <w:rFonts w:ascii="Times New Roman" w:hAnsi="Times New Roman" w:cs="Times New Roman"/>
                <w:bCs/>
                <w:sz w:val="24"/>
                <w:szCs w:val="24"/>
              </w:rPr>
              <w:t xml:space="preserve"> аудиозаписи для детского шумового оркестра, иллюстрации, цветные карандаши, </w:t>
            </w:r>
            <w:r w:rsidRPr="00106789">
              <w:rPr>
                <w:rFonts w:ascii="Times New Roman" w:hAnsi="Times New Roman" w:cs="Times New Roman"/>
                <w:sz w:val="24"/>
                <w:szCs w:val="24"/>
              </w:rPr>
              <w:t>игрушки, интерактивная доска</w:t>
            </w:r>
          </w:p>
        </w:tc>
      </w:tr>
    </w:tbl>
    <w:p w:rsidR="004D5E06" w:rsidRDefault="004D5E06" w:rsidP="00C02DDC">
      <w:pPr>
        <w:spacing w:after="0" w:line="240" w:lineRule="auto"/>
        <w:ind w:firstLine="709"/>
        <w:jc w:val="both"/>
        <w:rPr>
          <w:rFonts w:ascii="Times New Roman" w:hAnsi="Times New Roman" w:cs="Times New Roman"/>
          <w:b/>
          <w:bCs/>
          <w:sz w:val="24"/>
          <w:szCs w:val="24"/>
        </w:rPr>
      </w:pPr>
    </w:p>
    <w:p w:rsidR="004D5E06" w:rsidRDefault="004D5E06" w:rsidP="00C02DDC">
      <w:pPr>
        <w:spacing w:after="0" w:line="240" w:lineRule="auto"/>
        <w:ind w:firstLine="709"/>
        <w:jc w:val="both"/>
        <w:rPr>
          <w:rFonts w:ascii="Times New Roman" w:hAnsi="Times New Roman" w:cs="Times New Roman"/>
          <w:b/>
          <w:bCs/>
          <w:sz w:val="24"/>
          <w:szCs w:val="24"/>
        </w:rPr>
      </w:pPr>
    </w:p>
    <w:p w:rsidR="004D5E06" w:rsidRDefault="004D5E06" w:rsidP="00C02DDC">
      <w:pPr>
        <w:spacing w:after="0" w:line="240" w:lineRule="auto"/>
        <w:ind w:firstLine="709"/>
        <w:jc w:val="both"/>
        <w:rPr>
          <w:rFonts w:ascii="Times New Roman" w:hAnsi="Times New Roman" w:cs="Times New Roman"/>
          <w:b/>
          <w:bCs/>
          <w:sz w:val="24"/>
          <w:szCs w:val="24"/>
        </w:rPr>
      </w:pPr>
    </w:p>
    <w:p w:rsidR="00106789" w:rsidRDefault="00106789" w:rsidP="00C02DDC">
      <w:pPr>
        <w:spacing w:after="0" w:line="240" w:lineRule="auto"/>
        <w:ind w:firstLine="709"/>
        <w:jc w:val="both"/>
        <w:rPr>
          <w:rFonts w:ascii="Times New Roman" w:hAnsi="Times New Roman" w:cs="Times New Roman"/>
          <w:b/>
          <w:bCs/>
          <w:sz w:val="24"/>
          <w:szCs w:val="24"/>
        </w:rPr>
      </w:pPr>
    </w:p>
    <w:p w:rsidR="00106789" w:rsidRDefault="00106789" w:rsidP="00C02DDC">
      <w:pPr>
        <w:spacing w:after="0" w:line="240" w:lineRule="auto"/>
        <w:ind w:firstLine="709"/>
        <w:jc w:val="both"/>
        <w:rPr>
          <w:rFonts w:ascii="Times New Roman" w:hAnsi="Times New Roman" w:cs="Times New Roman"/>
          <w:b/>
          <w:bCs/>
          <w:sz w:val="24"/>
          <w:szCs w:val="24"/>
        </w:rPr>
      </w:pPr>
    </w:p>
    <w:p w:rsidR="00106789" w:rsidRDefault="00106789" w:rsidP="00C02DDC">
      <w:pPr>
        <w:spacing w:after="0" w:line="240" w:lineRule="auto"/>
        <w:ind w:firstLine="709"/>
        <w:jc w:val="both"/>
        <w:rPr>
          <w:rFonts w:ascii="Times New Roman" w:hAnsi="Times New Roman" w:cs="Times New Roman"/>
          <w:b/>
          <w:bCs/>
          <w:sz w:val="24"/>
          <w:szCs w:val="24"/>
        </w:rPr>
      </w:pPr>
    </w:p>
    <w:p w:rsidR="00106789" w:rsidRDefault="00106789" w:rsidP="00C02DDC">
      <w:pPr>
        <w:spacing w:after="0" w:line="240" w:lineRule="auto"/>
        <w:ind w:firstLine="709"/>
        <w:jc w:val="both"/>
        <w:rPr>
          <w:rFonts w:ascii="Times New Roman" w:hAnsi="Times New Roman" w:cs="Times New Roman"/>
          <w:b/>
          <w:bCs/>
          <w:sz w:val="24"/>
          <w:szCs w:val="24"/>
        </w:rPr>
      </w:pPr>
    </w:p>
    <w:p w:rsidR="00106789" w:rsidRDefault="00106789" w:rsidP="00C02DDC">
      <w:pPr>
        <w:spacing w:after="0" w:line="240" w:lineRule="auto"/>
        <w:ind w:firstLine="709"/>
        <w:jc w:val="both"/>
        <w:rPr>
          <w:rFonts w:ascii="Times New Roman" w:hAnsi="Times New Roman" w:cs="Times New Roman"/>
          <w:b/>
          <w:bCs/>
          <w:sz w:val="24"/>
          <w:szCs w:val="24"/>
        </w:rPr>
      </w:pPr>
    </w:p>
    <w:p w:rsidR="00106789" w:rsidRDefault="00106789" w:rsidP="00C02DDC">
      <w:pPr>
        <w:spacing w:after="0" w:line="240" w:lineRule="auto"/>
        <w:ind w:firstLine="709"/>
        <w:jc w:val="both"/>
        <w:rPr>
          <w:rFonts w:ascii="Times New Roman" w:hAnsi="Times New Roman" w:cs="Times New Roman"/>
          <w:b/>
          <w:bCs/>
          <w:sz w:val="24"/>
          <w:szCs w:val="24"/>
        </w:rPr>
      </w:pPr>
    </w:p>
    <w:p w:rsidR="00106789" w:rsidRDefault="00106789" w:rsidP="00C02DDC">
      <w:pPr>
        <w:spacing w:after="0" w:line="240" w:lineRule="auto"/>
        <w:ind w:firstLine="709"/>
        <w:jc w:val="both"/>
        <w:rPr>
          <w:rFonts w:ascii="Times New Roman" w:hAnsi="Times New Roman" w:cs="Times New Roman"/>
          <w:b/>
          <w:bCs/>
          <w:sz w:val="24"/>
          <w:szCs w:val="24"/>
        </w:rPr>
      </w:pPr>
    </w:p>
    <w:p w:rsidR="00106789" w:rsidRDefault="00106789" w:rsidP="00C02DDC">
      <w:pPr>
        <w:spacing w:after="0" w:line="240" w:lineRule="auto"/>
        <w:ind w:firstLine="709"/>
        <w:jc w:val="both"/>
        <w:rPr>
          <w:rFonts w:ascii="Times New Roman" w:hAnsi="Times New Roman" w:cs="Times New Roman"/>
          <w:b/>
          <w:bCs/>
          <w:sz w:val="24"/>
          <w:szCs w:val="24"/>
        </w:rPr>
      </w:pPr>
    </w:p>
    <w:p w:rsidR="00106789" w:rsidRDefault="00106789" w:rsidP="00C02DDC">
      <w:pPr>
        <w:spacing w:after="0" w:line="240" w:lineRule="auto"/>
        <w:ind w:firstLine="709"/>
        <w:jc w:val="both"/>
        <w:rPr>
          <w:rFonts w:ascii="Times New Roman" w:hAnsi="Times New Roman" w:cs="Times New Roman"/>
          <w:b/>
          <w:bCs/>
          <w:sz w:val="24"/>
          <w:szCs w:val="24"/>
        </w:rPr>
      </w:pPr>
    </w:p>
    <w:p w:rsidR="00106789" w:rsidRDefault="00106789" w:rsidP="00C02DDC">
      <w:pPr>
        <w:spacing w:after="0" w:line="240" w:lineRule="auto"/>
        <w:ind w:firstLine="709"/>
        <w:jc w:val="both"/>
        <w:rPr>
          <w:rFonts w:ascii="Times New Roman" w:hAnsi="Times New Roman" w:cs="Times New Roman"/>
          <w:b/>
          <w:bCs/>
          <w:sz w:val="24"/>
          <w:szCs w:val="24"/>
        </w:rPr>
      </w:pPr>
    </w:p>
    <w:p w:rsidR="00106789" w:rsidRDefault="00106789" w:rsidP="00C02DDC">
      <w:pPr>
        <w:spacing w:after="0" w:line="240" w:lineRule="auto"/>
        <w:ind w:firstLine="709"/>
        <w:jc w:val="both"/>
        <w:rPr>
          <w:rFonts w:ascii="Times New Roman" w:hAnsi="Times New Roman" w:cs="Times New Roman"/>
          <w:b/>
          <w:bCs/>
          <w:sz w:val="24"/>
          <w:szCs w:val="24"/>
        </w:rPr>
      </w:pPr>
    </w:p>
    <w:p w:rsidR="00106789" w:rsidRDefault="00106789" w:rsidP="00C02DDC">
      <w:pPr>
        <w:spacing w:after="0" w:line="240" w:lineRule="auto"/>
        <w:ind w:firstLine="709"/>
        <w:jc w:val="both"/>
        <w:rPr>
          <w:rFonts w:ascii="Times New Roman" w:hAnsi="Times New Roman" w:cs="Times New Roman"/>
          <w:b/>
          <w:bCs/>
          <w:sz w:val="24"/>
          <w:szCs w:val="24"/>
        </w:rPr>
      </w:pPr>
    </w:p>
    <w:p w:rsidR="00106789" w:rsidRDefault="00106789" w:rsidP="00C02DDC">
      <w:pPr>
        <w:spacing w:after="0" w:line="240" w:lineRule="auto"/>
        <w:ind w:firstLine="709"/>
        <w:jc w:val="both"/>
        <w:rPr>
          <w:rFonts w:ascii="Times New Roman" w:hAnsi="Times New Roman" w:cs="Times New Roman"/>
          <w:b/>
          <w:bCs/>
          <w:sz w:val="24"/>
          <w:szCs w:val="24"/>
        </w:rPr>
      </w:pPr>
    </w:p>
    <w:p w:rsidR="00106789" w:rsidRDefault="00106789" w:rsidP="00C02DDC">
      <w:pPr>
        <w:spacing w:after="0" w:line="240" w:lineRule="auto"/>
        <w:ind w:firstLine="709"/>
        <w:jc w:val="both"/>
        <w:rPr>
          <w:rFonts w:ascii="Times New Roman" w:hAnsi="Times New Roman" w:cs="Times New Roman"/>
          <w:b/>
          <w:bCs/>
          <w:sz w:val="24"/>
          <w:szCs w:val="24"/>
        </w:rPr>
      </w:pPr>
    </w:p>
    <w:p w:rsidR="00106789" w:rsidRDefault="00106789" w:rsidP="00C02DDC">
      <w:pPr>
        <w:spacing w:after="0" w:line="240" w:lineRule="auto"/>
        <w:ind w:firstLine="709"/>
        <w:jc w:val="both"/>
        <w:rPr>
          <w:rFonts w:ascii="Times New Roman" w:hAnsi="Times New Roman" w:cs="Times New Roman"/>
          <w:b/>
          <w:bCs/>
          <w:sz w:val="24"/>
          <w:szCs w:val="24"/>
        </w:rPr>
      </w:pPr>
    </w:p>
    <w:p w:rsidR="00106789" w:rsidRDefault="00106789" w:rsidP="00C02DDC">
      <w:pPr>
        <w:spacing w:after="0" w:line="240" w:lineRule="auto"/>
        <w:ind w:firstLine="709"/>
        <w:jc w:val="both"/>
        <w:rPr>
          <w:rFonts w:ascii="Times New Roman" w:hAnsi="Times New Roman" w:cs="Times New Roman"/>
          <w:b/>
          <w:bCs/>
          <w:sz w:val="24"/>
          <w:szCs w:val="24"/>
        </w:rPr>
      </w:pPr>
    </w:p>
    <w:p w:rsidR="00506A11" w:rsidRPr="008D4A9D" w:rsidRDefault="00506A11" w:rsidP="00C02DDC">
      <w:pPr>
        <w:spacing w:after="0" w:line="240" w:lineRule="auto"/>
        <w:ind w:firstLine="709"/>
        <w:jc w:val="both"/>
        <w:rPr>
          <w:rFonts w:ascii="Times New Roman" w:hAnsi="Times New Roman" w:cs="Times New Roman"/>
          <w:b/>
          <w:bCs/>
          <w:sz w:val="24"/>
          <w:szCs w:val="24"/>
        </w:rPr>
      </w:pPr>
      <w:r w:rsidRPr="008D4A9D">
        <w:rPr>
          <w:rFonts w:ascii="Times New Roman" w:hAnsi="Times New Roman" w:cs="Times New Roman"/>
          <w:b/>
          <w:bCs/>
          <w:sz w:val="24"/>
          <w:szCs w:val="24"/>
        </w:rPr>
        <w:t>Материально-техническое оснащение:</w:t>
      </w:r>
    </w:p>
    <w:p w:rsidR="002D3738" w:rsidRPr="008D4A9D" w:rsidRDefault="00506A11" w:rsidP="00C02DDC">
      <w:pPr>
        <w:spacing w:after="0" w:line="240" w:lineRule="auto"/>
        <w:ind w:firstLine="709"/>
        <w:jc w:val="both"/>
        <w:rPr>
          <w:rFonts w:ascii="Times New Roman" w:hAnsi="Times New Roman" w:cs="Times New Roman"/>
          <w:sz w:val="24"/>
          <w:szCs w:val="24"/>
        </w:rPr>
      </w:pPr>
      <w:r w:rsidRPr="008D4A9D">
        <w:rPr>
          <w:rFonts w:ascii="Times New Roman" w:hAnsi="Times New Roman" w:cs="Times New Roman"/>
          <w:sz w:val="24"/>
          <w:szCs w:val="24"/>
        </w:rPr>
        <w:t xml:space="preserve">Дидактический материал: изображения (картинки, фото музыкальных инструментов, оркестров; карточки с обозначением выразительных возможностей различных музыкальных средств для различения высотности, громкости звуков, темпа, характера музыкального произведения; карточки для определения содержания музыкального произведения; платки, флажки, ленты, обручи, а также игрушки-куклы, игрушки-животные и др.; Музыкальные инструменты: барабан, бубны, бубенцы, тарелки, ложки. Оборудование: компьютер. Аудиозаписи, видеофильмы, презентации (записи со звучанием музыкальных инструментов и музыкантов, играющих на различных </w:t>
      </w:r>
      <w:r w:rsidR="00424822" w:rsidRPr="008D4A9D">
        <w:rPr>
          <w:rFonts w:ascii="Times New Roman" w:hAnsi="Times New Roman" w:cs="Times New Roman"/>
          <w:sz w:val="24"/>
          <w:szCs w:val="24"/>
        </w:rPr>
        <w:t>инструментах)</w:t>
      </w:r>
    </w:p>
    <w:p w:rsidR="005B466C" w:rsidRDefault="005B466C" w:rsidP="00C02DDC">
      <w:pPr>
        <w:pStyle w:val="ad"/>
        <w:shd w:val="clear" w:color="auto" w:fill="FFFFFF"/>
        <w:spacing w:after="0" w:line="240" w:lineRule="auto"/>
        <w:ind w:firstLine="709"/>
        <w:jc w:val="both"/>
      </w:pPr>
    </w:p>
    <w:p w:rsidR="005B466C" w:rsidRPr="008D4A9D" w:rsidRDefault="005B466C" w:rsidP="00C02DDC">
      <w:pPr>
        <w:pStyle w:val="ad"/>
        <w:shd w:val="clear" w:color="auto" w:fill="FFFFFF"/>
        <w:spacing w:after="0" w:line="240" w:lineRule="auto"/>
        <w:ind w:firstLine="709"/>
        <w:jc w:val="both"/>
      </w:pPr>
    </w:p>
    <w:p w:rsidR="001F7A0C" w:rsidRPr="008D4A9D" w:rsidRDefault="004D5E06" w:rsidP="00C02DDC">
      <w:pPr>
        <w:pStyle w:val="ad"/>
        <w:shd w:val="clear" w:color="auto" w:fill="FFFFFF"/>
        <w:spacing w:after="0" w:line="240" w:lineRule="auto"/>
        <w:ind w:firstLine="709"/>
        <w:jc w:val="both"/>
        <w:rPr>
          <w:b/>
        </w:rPr>
      </w:pPr>
      <w:r>
        <w:rPr>
          <w:b/>
        </w:rPr>
        <w:t xml:space="preserve">Список литературы </w:t>
      </w:r>
    </w:p>
    <w:p w:rsidR="00A858AB" w:rsidRPr="008D4A9D" w:rsidRDefault="00A858AB" w:rsidP="00C02DDC">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1. Алексеева Е.И., Андреева С.В. Формирование навыков общения с</w:t>
      </w:r>
      <w:r w:rsidR="00FD12D9" w:rsidRPr="008D4A9D">
        <w:rPr>
          <w:rFonts w:ascii="Times New Roman" w:eastAsiaTheme="minorHAnsi" w:hAnsi="Times New Roman" w:cs="Times New Roman"/>
          <w:sz w:val="24"/>
          <w:szCs w:val="24"/>
          <w:lang w:eastAsia="en-US"/>
        </w:rPr>
        <w:t xml:space="preserve"> </w:t>
      </w:r>
      <w:r w:rsidRPr="008D4A9D">
        <w:rPr>
          <w:rFonts w:ascii="Times New Roman" w:eastAsiaTheme="minorHAnsi" w:hAnsi="Times New Roman" w:cs="Times New Roman"/>
          <w:sz w:val="24"/>
          <w:szCs w:val="24"/>
          <w:lang w:eastAsia="en-US"/>
        </w:rPr>
        <w:t>использованием средств альтернативной коммуникации у детей с тяжелыми и множественными нарушениями развития – Воспитание и</w:t>
      </w:r>
      <w:r w:rsidR="00FD12D9" w:rsidRPr="008D4A9D">
        <w:rPr>
          <w:rFonts w:ascii="Times New Roman" w:eastAsiaTheme="minorHAnsi" w:hAnsi="Times New Roman" w:cs="Times New Roman"/>
          <w:sz w:val="24"/>
          <w:szCs w:val="24"/>
          <w:lang w:eastAsia="en-US"/>
        </w:rPr>
        <w:t xml:space="preserve"> </w:t>
      </w:r>
      <w:r w:rsidRPr="008D4A9D">
        <w:rPr>
          <w:rFonts w:ascii="Times New Roman" w:eastAsiaTheme="minorHAnsi" w:hAnsi="Times New Roman" w:cs="Times New Roman"/>
          <w:sz w:val="24"/>
          <w:szCs w:val="24"/>
        </w:rPr>
        <w:t xml:space="preserve">обучение детей с нарушениями развития № 5, 2014. </w:t>
      </w:r>
    </w:p>
    <w:p w:rsidR="00A858AB" w:rsidRPr="008D4A9D" w:rsidRDefault="00A858AB" w:rsidP="00C02DDC">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2. Баряева Л.Б., Бгажнокова И.М., Бойков Д.И., Зарин AM., Комарова</w:t>
      </w:r>
    </w:p>
    <w:p w:rsidR="00A858AB" w:rsidRPr="008D4A9D" w:rsidRDefault="00A858AB" w:rsidP="00C02DDC">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С.В. Обучение детей с выраженным недоразвитием интеллекта:</w:t>
      </w:r>
    </w:p>
    <w:p w:rsidR="00A858AB" w:rsidRPr="008D4A9D" w:rsidRDefault="00A858AB" w:rsidP="00C02DDC">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программно-методические материалы / под ред. И.М. Бгажн</w:t>
      </w:r>
      <w:r w:rsidR="00FD12D9" w:rsidRPr="008D4A9D">
        <w:rPr>
          <w:rFonts w:ascii="Times New Roman" w:eastAsiaTheme="minorHAnsi" w:hAnsi="Times New Roman" w:cs="Times New Roman"/>
          <w:sz w:val="24"/>
          <w:szCs w:val="24"/>
          <w:lang w:eastAsia="en-US"/>
        </w:rPr>
        <w:t xml:space="preserve">оковой - </w:t>
      </w:r>
      <w:r w:rsidRPr="008D4A9D">
        <w:rPr>
          <w:rFonts w:ascii="Times New Roman" w:eastAsiaTheme="minorHAnsi" w:hAnsi="Times New Roman" w:cs="Times New Roman"/>
          <w:sz w:val="24"/>
          <w:szCs w:val="24"/>
          <w:lang w:eastAsia="en-US"/>
        </w:rPr>
        <w:t>М.: Гуманитар, изд. центр ВЛАДОС, 2007. — 181 с. — (Коррекционная</w:t>
      </w:r>
      <w:r w:rsidR="00FD12D9" w:rsidRPr="008D4A9D">
        <w:rPr>
          <w:rFonts w:ascii="Times New Roman" w:eastAsiaTheme="minorHAnsi" w:hAnsi="Times New Roman" w:cs="Times New Roman"/>
          <w:sz w:val="24"/>
          <w:szCs w:val="24"/>
          <w:lang w:eastAsia="en-US"/>
        </w:rPr>
        <w:t xml:space="preserve"> </w:t>
      </w:r>
      <w:r w:rsidRPr="008D4A9D">
        <w:rPr>
          <w:rFonts w:ascii="Times New Roman" w:eastAsiaTheme="minorHAnsi" w:hAnsi="Times New Roman" w:cs="Times New Roman"/>
          <w:sz w:val="24"/>
          <w:szCs w:val="24"/>
          <w:lang w:eastAsia="en-US"/>
        </w:rPr>
        <w:t>педагогика).</w:t>
      </w:r>
      <w:r w:rsidR="00FD12D9" w:rsidRPr="008D4A9D">
        <w:rPr>
          <w:rFonts w:ascii="Times New Roman" w:eastAsiaTheme="minorHAnsi" w:hAnsi="Times New Roman" w:cs="Times New Roman"/>
          <w:sz w:val="24"/>
          <w:szCs w:val="24"/>
          <w:lang w:eastAsia="en-US"/>
        </w:rPr>
        <w:t xml:space="preserve">  </w:t>
      </w:r>
    </w:p>
    <w:p w:rsidR="00A71128" w:rsidRPr="008D4A9D" w:rsidRDefault="00A71128" w:rsidP="00C02DDC">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3. Коррекционно-педагогическая работа в домах – интернатах для детей с умственным и физическим недоразвитием: Пособие для педагогов /</w:t>
      </w:r>
    </w:p>
    <w:p w:rsidR="00A71128" w:rsidRPr="008D4A9D" w:rsidRDefault="00A71128" w:rsidP="00C02DDC">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Под ред. Лисовской Т.В.</w:t>
      </w:r>
      <w:r w:rsidR="00654FB9" w:rsidRPr="008D4A9D">
        <w:rPr>
          <w:rFonts w:ascii="Times New Roman" w:eastAsiaTheme="minorHAnsi" w:hAnsi="Times New Roman" w:cs="Times New Roman"/>
          <w:sz w:val="24"/>
          <w:szCs w:val="24"/>
          <w:lang w:eastAsia="en-US"/>
        </w:rPr>
        <w:t xml:space="preserve"> – Минск: Национальный институт </w:t>
      </w:r>
      <w:r w:rsidRPr="008D4A9D">
        <w:rPr>
          <w:rFonts w:ascii="Times New Roman" w:eastAsiaTheme="minorHAnsi" w:hAnsi="Times New Roman" w:cs="Times New Roman"/>
          <w:sz w:val="24"/>
          <w:szCs w:val="24"/>
        </w:rPr>
        <w:t>образования, 2008.</w:t>
      </w:r>
    </w:p>
    <w:p w:rsidR="00A858AB" w:rsidRPr="008D4A9D" w:rsidRDefault="00A71128" w:rsidP="00C02DDC">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lang w:eastAsia="en-US"/>
        </w:rPr>
        <w:t>4</w:t>
      </w:r>
      <w:r w:rsidR="00A858AB" w:rsidRPr="008D4A9D">
        <w:rPr>
          <w:rFonts w:ascii="Times New Roman" w:eastAsiaTheme="minorHAnsi" w:hAnsi="Times New Roman" w:cs="Times New Roman"/>
          <w:sz w:val="24"/>
          <w:szCs w:val="24"/>
          <w:lang w:eastAsia="en-US"/>
        </w:rPr>
        <w:t>. Методика учебно-воспитательно</w:t>
      </w:r>
      <w:r w:rsidR="00FD12D9" w:rsidRPr="008D4A9D">
        <w:rPr>
          <w:rFonts w:ascii="Times New Roman" w:eastAsiaTheme="minorHAnsi" w:hAnsi="Times New Roman" w:cs="Times New Roman"/>
          <w:sz w:val="24"/>
          <w:szCs w:val="24"/>
          <w:lang w:eastAsia="en-US"/>
        </w:rPr>
        <w:t>й работы в центре коррекционно-</w:t>
      </w:r>
      <w:r w:rsidR="00A858AB" w:rsidRPr="008D4A9D">
        <w:rPr>
          <w:rFonts w:ascii="Times New Roman" w:eastAsiaTheme="minorHAnsi" w:hAnsi="Times New Roman" w:cs="Times New Roman"/>
          <w:sz w:val="24"/>
          <w:szCs w:val="24"/>
          <w:lang w:eastAsia="en-US"/>
        </w:rPr>
        <w:t xml:space="preserve">развивающего обучения и реабилитации: </w:t>
      </w:r>
      <w:proofErr w:type="gramStart"/>
      <w:r w:rsidR="00A858AB" w:rsidRPr="008D4A9D">
        <w:rPr>
          <w:rFonts w:ascii="Times New Roman" w:eastAsiaTheme="minorHAnsi" w:hAnsi="Times New Roman" w:cs="Times New Roman"/>
          <w:sz w:val="24"/>
          <w:szCs w:val="24"/>
          <w:lang w:eastAsia="en-US"/>
        </w:rPr>
        <w:t>Учеб.-</w:t>
      </w:r>
      <w:proofErr w:type="gramEnd"/>
      <w:r w:rsidR="00FD12D9" w:rsidRPr="008D4A9D">
        <w:rPr>
          <w:rFonts w:ascii="Times New Roman" w:eastAsiaTheme="minorHAnsi" w:hAnsi="Times New Roman" w:cs="Times New Roman"/>
          <w:sz w:val="24"/>
          <w:szCs w:val="24"/>
          <w:lang w:eastAsia="en-US"/>
        </w:rPr>
        <w:t xml:space="preserve"> </w:t>
      </w:r>
      <w:r w:rsidR="00A858AB" w:rsidRPr="008D4A9D">
        <w:rPr>
          <w:rFonts w:ascii="Times New Roman" w:eastAsiaTheme="minorHAnsi" w:hAnsi="Times New Roman" w:cs="Times New Roman"/>
          <w:sz w:val="24"/>
          <w:szCs w:val="24"/>
          <w:lang w:eastAsia="en-US"/>
        </w:rPr>
        <w:t>метод.</w:t>
      </w:r>
      <w:r w:rsidR="00FD12D9" w:rsidRPr="008D4A9D">
        <w:rPr>
          <w:rFonts w:ascii="Times New Roman" w:eastAsiaTheme="minorHAnsi" w:hAnsi="Times New Roman" w:cs="Times New Roman"/>
          <w:sz w:val="24"/>
          <w:szCs w:val="24"/>
          <w:lang w:eastAsia="en-US"/>
        </w:rPr>
        <w:t xml:space="preserve"> </w:t>
      </w:r>
      <w:r w:rsidR="00A858AB" w:rsidRPr="008D4A9D">
        <w:rPr>
          <w:rFonts w:ascii="Times New Roman" w:eastAsiaTheme="minorHAnsi" w:hAnsi="Times New Roman" w:cs="Times New Roman"/>
          <w:sz w:val="24"/>
          <w:szCs w:val="24"/>
          <w:lang w:eastAsia="en-US"/>
        </w:rPr>
        <w:t>пособие/ М.</w:t>
      </w:r>
      <w:r w:rsidR="00FD12D9" w:rsidRPr="008D4A9D">
        <w:rPr>
          <w:rFonts w:ascii="Times New Roman" w:eastAsiaTheme="minorHAnsi" w:hAnsi="Times New Roman" w:cs="Times New Roman"/>
          <w:sz w:val="24"/>
          <w:szCs w:val="24"/>
          <w:lang w:eastAsia="en-US"/>
        </w:rPr>
        <w:t xml:space="preserve"> </w:t>
      </w:r>
      <w:r w:rsidR="00A858AB" w:rsidRPr="008D4A9D">
        <w:rPr>
          <w:rFonts w:ascii="Times New Roman" w:eastAsiaTheme="minorHAnsi" w:hAnsi="Times New Roman" w:cs="Times New Roman"/>
          <w:sz w:val="24"/>
          <w:szCs w:val="24"/>
          <w:lang w:eastAsia="en-US"/>
        </w:rPr>
        <w:t>Вентланд, С.Е. Гайдукевич, Т.В. Горудко и др.; Науч. ред.С.Е.</w:t>
      </w:r>
      <w:r w:rsidR="00FD12D9" w:rsidRPr="008D4A9D">
        <w:rPr>
          <w:rFonts w:ascii="Times New Roman" w:eastAsiaTheme="minorHAnsi" w:hAnsi="Times New Roman" w:cs="Times New Roman"/>
          <w:sz w:val="24"/>
          <w:szCs w:val="24"/>
          <w:lang w:eastAsia="en-US"/>
        </w:rPr>
        <w:t xml:space="preserve"> </w:t>
      </w:r>
      <w:r w:rsidR="00A858AB" w:rsidRPr="008D4A9D">
        <w:rPr>
          <w:rFonts w:ascii="Times New Roman" w:eastAsiaTheme="minorHAnsi" w:hAnsi="Times New Roman" w:cs="Times New Roman"/>
          <w:sz w:val="24"/>
          <w:szCs w:val="24"/>
        </w:rPr>
        <w:t>Гайдукевич. – Мн.: БГПУ, 2009.</w:t>
      </w:r>
    </w:p>
    <w:p w:rsidR="00A858AB" w:rsidRPr="008D4A9D" w:rsidRDefault="00A71128" w:rsidP="00C02DDC">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eastAsiaTheme="minorHAnsi" w:hAnsi="Times New Roman" w:cs="Times New Roman"/>
          <w:sz w:val="24"/>
          <w:szCs w:val="24"/>
        </w:rPr>
        <w:t>5</w:t>
      </w:r>
      <w:r w:rsidR="00A858AB" w:rsidRPr="008D4A9D">
        <w:rPr>
          <w:rFonts w:ascii="Times New Roman" w:eastAsiaTheme="minorHAnsi" w:hAnsi="Times New Roman" w:cs="Times New Roman"/>
          <w:sz w:val="24"/>
          <w:szCs w:val="24"/>
        </w:rPr>
        <w:t xml:space="preserve">. </w:t>
      </w:r>
      <w:r w:rsidR="00A858AB" w:rsidRPr="008D4A9D">
        <w:rPr>
          <w:rFonts w:ascii="Times New Roman" w:eastAsiaTheme="minorHAnsi" w:hAnsi="Times New Roman" w:cs="Times New Roman"/>
          <w:sz w:val="24"/>
          <w:szCs w:val="24"/>
          <w:lang w:eastAsia="en-US"/>
        </w:rPr>
        <w:t>Царёв А.М., Рудакова Е.А., Сухарева О.Ю. Дети с тяжелыми и множественными нарушениями развития /Дошкольное воспитание и</w:t>
      </w:r>
    </w:p>
    <w:p w:rsidR="00A858AB" w:rsidRPr="008D4A9D" w:rsidRDefault="00A858AB" w:rsidP="00C02DDC">
      <w:pPr>
        <w:autoSpaceDE w:val="0"/>
        <w:autoSpaceDN w:val="0"/>
        <w:adjustRightInd w:val="0"/>
        <w:spacing w:after="0" w:line="240" w:lineRule="auto"/>
        <w:ind w:firstLine="709"/>
        <w:jc w:val="both"/>
        <w:rPr>
          <w:rFonts w:ascii="Times New Roman" w:eastAsiaTheme="minorHAnsi" w:hAnsi="Times New Roman" w:cs="Times New Roman"/>
          <w:sz w:val="24"/>
          <w:szCs w:val="24"/>
        </w:rPr>
      </w:pPr>
      <w:r w:rsidRPr="008D4A9D">
        <w:rPr>
          <w:rFonts w:ascii="Times New Roman" w:eastAsiaTheme="minorHAnsi" w:hAnsi="Times New Roman" w:cs="Times New Roman"/>
          <w:sz w:val="24"/>
          <w:szCs w:val="24"/>
          <w:lang w:eastAsia="en-US"/>
        </w:rPr>
        <w:t xml:space="preserve">обучение детей с комплексными нарушениями / под. Ред. </w:t>
      </w:r>
      <w:r w:rsidRPr="008D4A9D">
        <w:rPr>
          <w:rFonts w:ascii="Times New Roman" w:eastAsiaTheme="minorHAnsi" w:hAnsi="Times New Roman" w:cs="Times New Roman"/>
          <w:sz w:val="24"/>
          <w:szCs w:val="24"/>
        </w:rPr>
        <w:t>Л.А. Головчиц: учебное пособие.- М., Логомаг, 2015. – 266 с.</w:t>
      </w:r>
    </w:p>
    <w:p w:rsidR="004B39C6" w:rsidRPr="008D4A9D" w:rsidRDefault="0021144F" w:rsidP="00C02DDC">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8D4A9D">
        <w:rPr>
          <w:rFonts w:ascii="Times New Roman" w:hAnsi="Times New Roman" w:cs="Times New Roman"/>
          <w:sz w:val="24"/>
          <w:szCs w:val="24"/>
        </w:rPr>
        <w:t>6. Концепция Специального Федерального государственного образовательного стандарта для детей с ОВЗ / Н.Н. Малофеев, О.И. Кукушкина, О.С. Никольская, Е.Л. Гончарова. М.: Просвещение, 2013. 42 с.</w:t>
      </w:r>
    </w:p>
    <w:sectPr w:rsidR="004B39C6" w:rsidRPr="008D4A9D" w:rsidSect="00F45D94">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0C7A" w:rsidRDefault="00440C7A" w:rsidP="00F06B9B">
      <w:pPr>
        <w:spacing w:after="0" w:line="240" w:lineRule="auto"/>
      </w:pPr>
      <w:r>
        <w:separator/>
      </w:r>
    </w:p>
  </w:endnote>
  <w:endnote w:type="continuationSeparator" w:id="0">
    <w:p w:rsidR="00440C7A" w:rsidRDefault="00440C7A" w:rsidP="00F06B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NewtonC">
    <w:altName w:val="Courier New"/>
    <w:panose1 w:val="00000000000000000000"/>
    <w:charset w:val="00"/>
    <w:family w:val="decorative"/>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ndale Sans UI">
    <w:altName w:val="Arial"/>
    <w:charset w:val="00"/>
    <w:family w:val="swiss"/>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_Udr">
    <w:altName w:val="Lucida Console"/>
    <w:panose1 w:val="00000000000000000000"/>
    <w:charset w:val="34"/>
    <w:family w:val="auto"/>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NewBaskervilleExpOdC">
    <w:altName w:val="Gabriola"/>
    <w:charset w:val="00"/>
    <w:family w:val="decorativ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NewBaskervilleExpScC">
    <w:charset w:val="00"/>
    <w:family w:val="decorative"/>
    <w:pitch w:val="variable"/>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CC"/>
    <w:family w:val="swiss"/>
    <w:pitch w:val="variable"/>
    <w:sig w:usb0="80000AFF" w:usb1="0000396B" w:usb2="00000000" w:usb3="00000000" w:csb0="000000B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0C7A" w:rsidRDefault="00440C7A" w:rsidP="00F06B9B">
      <w:pPr>
        <w:spacing w:after="0" w:line="240" w:lineRule="auto"/>
      </w:pPr>
      <w:r>
        <w:separator/>
      </w:r>
    </w:p>
  </w:footnote>
  <w:footnote w:type="continuationSeparator" w:id="0">
    <w:p w:rsidR="00440C7A" w:rsidRDefault="00440C7A" w:rsidP="00F06B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styleLink w:val="List227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5"/>
    <w:multiLevelType w:val="multilevel"/>
    <w:tmpl w:val="00000005"/>
    <w:name w:val="WW8Num2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6"/>
    <w:multiLevelType w:val="singleLevel"/>
    <w:tmpl w:val="00000006"/>
    <w:name w:val="WW8Num9"/>
    <w:lvl w:ilvl="0">
      <w:numFmt w:val="bullet"/>
      <w:lvlText w:val="-"/>
      <w:lvlJc w:val="left"/>
      <w:pPr>
        <w:tabs>
          <w:tab w:val="num" w:pos="1069"/>
        </w:tabs>
        <w:ind w:left="1069" w:hanging="360"/>
      </w:pPr>
      <w:rPr>
        <w:rFonts w:ascii="Times New Roman" w:hAnsi="Times New Roman" w:cs="Times New Roman"/>
      </w:rPr>
    </w:lvl>
  </w:abstractNum>
  <w:abstractNum w:abstractNumId="3" w15:restartNumberingAfterBreak="0">
    <w:nsid w:val="0000000A"/>
    <w:multiLevelType w:val="hybridMultilevel"/>
    <w:tmpl w:val="8D848966"/>
    <w:styleLink w:val="List22711"/>
    <w:lvl w:ilvl="0" w:tplc="38A21E4C">
      <w:start w:val="1"/>
      <w:numFmt w:val="decimal"/>
      <w:lvlText w:val="%1."/>
      <w:lvlJc w:val="left"/>
      <w:pPr>
        <w:tabs>
          <w:tab w:val="num" w:pos="720"/>
        </w:tabs>
        <w:ind w:left="720" w:hanging="360"/>
      </w:pPr>
    </w:lvl>
    <w:lvl w:ilvl="1" w:tplc="04190019">
      <w:start w:val="1"/>
      <w:numFmt w:val="lowerLetter"/>
      <w:lvlRestart w:val="0"/>
      <w:lvlText w:val="%2."/>
      <w:lvlJc w:val="left"/>
      <w:pPr>
        <w:tabs>
          <w:tab w:val="num" w:pos="1440"/>
        </w:tabs>
        <w:ind w:left="1440" w:hanging="360"/>
      </w:pPr>
    </w:lvl>
    <w:lvl w:ilvl="2" w:tplc="0419001B">
      <w:start w:val="1"/>
      <w:numFmt w:val="lowerRoman"/>
      <w:lvlRestart w:val="0"/>
      <w:lvlText w:val="%3."/>
      <w:lvlJc w:val="right"/>
      <w:pPr>
        <w:tabs>
          <w:tab w:val="num" w:pos="2160"/>
        </w:tabs>
        <w:ind w:left="2160" w:hanging="180"/>
      </w:pPr>
    </w:lvl>
    <w:lvl w:ilvl="3" w:tplc="0419000F">
      <w:start w:val="1"/>
      <w:numFmt w:val="decimal"/>
      <w:lvlRestart w:val="0"/>
      <w:lvlText w:val="%4."/>
      <w:lvlJc w:val="left"/>
      <w:pPr>
        <w:tabs>
          <w:tab w:val="num" w:pos="2880"/>
        </w:tabs>
        <w:ind w:left="2880" w:hanging="360"/>
      </w:pPr>
    </w:lvl>
    <w:lvl w:ilvl="4" w:tplc="04190019">
      <w:start w:val="1"/>
      <w:numFmt w:val="lowerLetter"/>
      <w:lvlRestart w:val="0"/>
      <w:lvlText w:val="%5."/>
      <w:lvlJc w:val="left"/>
      <w:pPr>
        <w:tabs>
          <w:tab w:val="num" w:pos="3600"/>
        </w:tabs>
        <w:ind w:left="3600" w:hanging="360"/>
      </w:pPr>
    </w:lvl>
    <w:lvl w:ilvl="5" w:tplc="0419001B">
      <w:start w:val="1"/>
      <w:numFmt w:val="lowerRoman"/>
      <w:lvlRestart w:val="0"/>
      <w:lvlText w:val="%6."/>
      <w:lvlJc w:val="right"/>
      <w:pPr>
        <w:tabs>
          <w:tab w:val="num" w:pos="4320"/>
        </w:tabs>
        <w:ind w:left="4320" w:hanging="180"/>
      </w:pPr>
    </w:lvl>
    <w:lvl w:ilvl="6" w:tplc="0419000F">
      <w:start w:val="1"/>
      <w:numFmt w:val="decimal"/>
      <w:lvlRestart w:val="0"/>
      <w:lvlText w:val="%7."/>
      <w:lvlJc w:val="left"/>
      <w:pPr>
        <w:tabs>
          <w:tab w:val="num" w:pos="5040"/>
        </w:tabs>
        <w:ind w:left="5040" w:hanging="360"/>
      </w:pPr>
    </w:lvl>
    <w:lvl w:ilvl="7" w:tplc="04190019">
      <w:start w:val="1"/>
      <w:numFmt w:val="lowerLetter"/>
      <w:lvlRestart w:val="0"/>
      <w:lvlText w:val="%8."/>
      <w:lvlJc w:val="left"/>
      <w:pPr>
        <w:tabs>
          <w:tab w:val="num" w:pos="5760"/>
        </w:tabs>
        <w:ind w:left="5760" w:hanging="360"/>
      </w:pPr>
    </w:lvl>
    <w:lvl w:ilvl="8" w:tplc="0419001B">
      <w:start w:val="1"/>
      <w:numFmt w:val="lowerRoman"/>
      <w:lvlRestart w:val="0"/>
      <w:lvlText w:val="%9."/>
      <w:lvlJc w:val="right"/>
      <w:pPr>
        <w:tabs>
          <w:tab w:val="num" w:pos="6480"/>
        </w:tabs>
        <w:ind w:left="6480" w:hanging="180"/>
      </w:pPr>
    </w:lvl>
  </w:abstractNum>
  <w:abstractNum w:abstractNumId="4" w15:restartNumberingAfterBreak="0">
    <w:nsid w:val="0000000F"/>
    <w:multiLevelType w:val="hybridMultilevel"/>
    <w:tmpl w:val="9AA675E4"/>
    <w:styleLink w:val="List2291"/>
    <w:lvl w:ilvl="0" w:tplc="38A21E4C">
      <w:start w:val="1"/>
      <w:numFmt w:val="decimal"/>
      <w:lvlText w:val="%1."/>
      <w:lvlJc w:val="left"/>
      <w:pPr>
        <w:tabs>
          <w:tab w:val="num" w:pos="720"/>
        </w:tabs>
        <w:ind w:left="720" w:hanging="360"/>
      </w:pPr>
    </w:lvl>
    <w:lvl w:ilvl="1" w:tplc="38A21E4C">
      <w:start w:val="1"/>
      <w:numFmt w:val="decimal"/>
      <w:lvlText w:val="%2."/>
      <w:lvlJc w:val="left"/>
      <w:pPr>
        <w:tabs>
          <w:tab w:val="num" w:pos="720"/>
        </w:tabs>
        <w:ind w:left="720" w:hanging="360"/>
      </w:pPr>
    </w:lvl>
    <w:lvl w:ilvl="2" w:tplc="0419001B">
      <w:start w:val="1"/>
      <w:numFmt w:val="lowerRoman"/>
      <w:lvlRestart w:val="0"/>
      <w:lvlText w:val="%3."/>
      <w:lvlJc w:val="right"/>
      <w:pPr>
        <w:tabs>
          <w:tab w:val="num" w:pos="2160"/>
        </w:tabs>
        <w:ind w:left="2160" w:hanging="180"/>
      </w:pPr>
    </w:lvl>
    <w:lvl w:ilvl="3" w:tplc="0419000F">
      <w:start w:val="1"/>
      <w:numFmt w:val="decimal"/>
      <w:lvlRestart w:val="0"/>
      <w:lvlText w:val="%4."/>
      <w:lvlJc w:val="left"/>
      <w:pPr>
        <w:tabs>
          <w:tab w:val="num" w:pos="2880"/>
        </w:tabs>
        <w:ind w:left="2880" w:hanging="360"/>
      </w:pPr>
    </w:lvl>
    <w:lvl w:ilvl="4" w:tplc="04190019">
      <w:start w:val="1"/>
      <w:numFmt w:val="lowerLetter"/>
      <w:lvlRestart w:val="0"/>
      <w:lvlText w:val="%5."/>
      <w:lvlJc w:val="left"/>
      <w:pPr>
        <w:tabs>
          <w:tab w:val="num" w:pos="3600"/>
        </w:tabs>
        <w:ind w:left="3600" w:hanging="360"/>
      </w:pPr>
    </w:lvl>
    <w:lvl w:ilvl="5" w:tplc="0419001B">
      <w:start w:val="1"/>
      <w:numFmt w:val="lowerRoman"/>
      <w:lvlRestart w:val="0"/>
      <w:lvlText w:val="%6."/>
      <w:lvlJc w:val="right"/>
      <w:pPr>
        <w:tabs>
          <w:tab w:val="num" w:pos="4320"/>
        </w:tabs>
        <w:ind w:left="4320" w:hanging="180"/>
      </w:pPr>
    </w:lvl>
    <w:lvl w:ilvl="6" w:tplc="0419000F">
      <w:start w:val="1"/>
      <w:numFmt w:val="decimal"/>
      <w:lvlRestart w:val="0"/>
      <w:lvlText w:val="%7."/>
      <w:lvlJc w:val="left"/>
      <w:pPr>
        <w:tabs>
          <w:tab w:val="num" w:pos="5040"/>
        </w:tabs>
        <w:ind w:left="5040" w:hanging="360"/>
      </w:pPr>
    </w:lvl>
    <w:lvl w:ilvl="7" w:tplc="04190019">
      <w:start w:val="1"/>
      <w:numFmt w:val="lowerLetter"/>
      <w:lvlRestart w:val="0"/>
      <w:lvlText w:val="%8."/>
      <w:lvlJc w:val="left"/>
      <w:pPr>
        <w:tabs>
          <w:tab w:val="num" w:pos="5760"/>
        </w:tabs>
        <w:ind w:left="5760" w:hanging="360"/>
      </w:pPr>
    </w:lvl>
    <w:lvl w:ilvl="8" w:tplc="0419001B">
      <w:start w:val="1"/>
      <w:numFmt w:val="lowerRoman"/>
      <w:lvlRestart w:val="0"/>
      <w:lvlText w:val="%9."/>
      <w:lvlJc w:val="right"/>
      <w:pPr>
        <w:tabs>
          <w:tab w:val="num" w:pos="6480"/>
        </w:tabs>
        <w:ind w:left="6480" w:hanging="180"/>
      </w:pPr>
    </w:lvl>
  </w:abstractNum>
  <w:abstractNum w:abstractNumId="5" w15:restartNumberingAfterBreak="0">
    <w:nsid w:val="00000010"/>
    <w:multiLevelType w:val="hybridMultilevel"/>
    <w:tmpl w:val="F006CC56"/>
    <w:styleLink w:val="List2281"/>
    <w:lvl w:ilvl="0" w:tplc="38A21E4C">
      <w:start w:val="1"/>
      <w:numFmt w:val="decimal"/>
      <w:lvlText w:val="%1."/>
      <w:lvlJc w:val="left"/>
      <w:pPr>
        <w:tabs>
          <w:tab w:val="num" w:pos="720"/>
        </w:tabs>
        <w:ind w:left="720" w:hanging="360"/>
      </w:pPr>
    </w:lvl>
    <w:lvl w:ilvl="1" w:tplc="04190019">
      <w:start w:val="1"/>
      <w:numFmt w:val="lowerLetter"/>
      <w:lvlRestart w:val="0"/>
      <w:lvlText w:val="%2."/>
      <w:lvlJc w:val="left"/>
      <w:pPr>
        <w:tabs>
          <w:tab w:val="num" w:pos="1440"/>
        </w:tabs>
        <w:ind w:left="1440" w:hanging="360"/>
      </w:pPr>
    </w:lvl>
    <w:lvl w:ilvl="2" w:tplc="0419001B">
      <w:start w:val="1"/>
      <w:numFmt w:val="lowerRoman"/>
      <w:lvlRestart w:val="0"/>
      <w:lvlText w:val="%3."/>
      <w:lvlJc w:val="right"/>
      <w:pPr>
        <w:tabs>
          <w:tab w:val="num" w:pos="2160"/>
        </w:tabs>
        <w:ind w:left="2160" w:hanging="180"/>
      </w:pPr>
    </w:lvl>
    <w:lvl w:ilvl="3" w:tplc="0419000F">
      <w:start w:val="1"/>
      <w:numFmt w:val="decimal"/>
      <w:lvlRestart w:val="0"/>
      <w:lvlText w:val="%4."/>
      <w:lvlJc w:val="left"/>
      <w:pPr>
        <w:tabs>
          <w:tab w:val="num" w:pos="2880"/>
        </w:tabs>
        <w:ind w:left="2880" w:hanging="360"/>
      </w:pPr>
    </w:lvl>
    <w:lvl w:ilvl="4" w:tplc="04190019">
      <w:start w:val="1"/>
      <w:numFmt w:val="lowerLetter"/>
      <w:lvlRestart w:val="0"/>
      <w:lvlText w:val="%5."/>
      <w:lvlJc w:val="left"/>
      <w:pPr>
        <w:tabs>
          <w:tab w:val="num" w:pos="3600"/>
        </w:tabs>
        <w:ind w:left="3600" w:hanging="360"/>
      </w:pPr>
    </w:lvl>
    <w:lvl w:ilvl="5" w:tplc="0419001B">
      <w:start w:val="1"/>
      <w:numFmt w:val="lowerRoman"/>
      <w:lvlRestart w:val="0"/>
      <w:lvlText w:val="%6."/>
      <w:lvlJc w:val="right"/>
      <w:pPr>
        <w:tabs>
          <w:tab w:val="num" w:pos="4320"/>
        </w:tabs>
        <w:ind w:left="4320" w:hanging="180"/>
      </w:pPr>
    </w:lvl>
    <w:lvl w:ilvl="6" w:tplc="0419000F">
      <w:start w:val="1"/>
      <w:numFmt w:val="decimal"/>
      <w:lvlRestart w:val="0"/>
      <w:lvlText w:val="%7."/>
      <w:lvlJc w:val="left"/>
      <w:pPr>
        <w:tabs>
          <w:tab w:val="num" w:pos="5040"/>
        </w:tabs>
        <w:ind w:left="5040" w:hanging="360"/>
      </w:pPr>
    </w:lvl>
    <w:lvl w:ilvl="7" w:tplc="04190019">
      <w:start w:val="1"/>
      <w:numFmt w:val="lowerLetter"/>
      <w:lvlRestart w:val="0"/>
      <w:lvlText w:val="%8."/>
      <w:lvlJc w:val="left"/>
      <w:pPr>
        <w:tabs>
          <w:tab w:val="num" w:pos="5760"/>
        </w:tabs>
        <w:ind w:left="5760" w:hanging="360"/>
      </w:pPr>
    </w:lvl>
    <w:lvl w:ilvl="8" w:tplc="0419001B">
      <w:start w:val="1"/>
      <w:numFmt w:val="lowerRoman"/>
      <w:lvlRestart w:val="0"/>
      <w:lvlText w:val="%9."/>
      <w:lvlJc w:val="right"/>
      <w:pPr>
        <w:tabs>
          <w:tab w:val="num" w:pos="6480"/>
        </w:tabs>
        <w:ind w:left="6480" w:hanging="180"/>
      </w:pPr>
    </w:lvl>
  </w:abstractNum>
  <w:abstractNum w:abstractNumId="6" w15:restartNumberingAfterBreak="0">
    <w:nsid w:val="018A35E8"/>
    <w:multiLevelType w:val="multilevel"/>
    <w:tmpl w:val="7A22CBB4"/>
    <w:styleLink w:val="List229"/>
    <w:lvl w:ilvl="0">
      <w:numFmt w:val="bullet"/>
      <w:lvlText w:val="•"/>
      <w:lvlJc w:val="left"/>
      <w:pPr>
        <w:tabs>
          <w:tab w:val="num" w:pos="644"/>
        </w:tabs>
        <w:ind w:left="644" w:hanging="360"/>
      </w:pPr>
      <w:rPr>
        <w:position w:val="0"/>
        <w:sz w:val="20"/>
        <w:szCs w:val="20"/>
      </w:rPr>
    </w:lvl>
    <w:lvl w:ilvl="1">
      <w:start w:val="1"/>
      <w:numFmt w:val="bullet"/>
      <w:lvlText w:val="o"/>
      <w:lvlJc w:val="left"/>
      <w:pPr>
        <w:tabs>
          <w:tab w:val="num" w:pos="1494"/>
        </w:tabs>
        <w:ind w:left="1494" w:hanging="490"/>
      </w:pPr>
      <w:rPr>
        <w:position w:val="0"/>
        <w:sz w:val="28"/>
        <w:szCs w:val="28"/>
      </w:rPr>
    </w:lvl>
    <w:lvl w:ilvl="2">
      <w:start w:val="1"/>
      <w:numFmt w:val="bullet"/>
      <w:lvlText w:val="▪"/>
      <w:lvlJc w:val="left"/>
      <w:pPr>
        <w:tabs>
          <w:tab w:val="num" w:pos="2214"/>
        </w:tabs>
        <w:ind w:left="2214" w:hanging="490"/>
      </w:pPr>
      <w:rPr>
        <w:position w:val="0"/>
        <w:sz w:val="28"/>
        <w:szCs w:val="28"/>
      </w:rPr>
    </w:lvl>
    <w:lvl w:ilvl="3">
      <w:start w:val="1"/>
      <w:numFmt w:val="bullet"/>
      <w:lvlText w:val="•"/>
      <w:lvlJc w:val="left"/>
      <w:pPr>
        <w:tabs>
          <w:tab w:val="num" w:pos="2934"/>
        </w:tabs>
        <w:ind w:left="2934" w:hanging="490"/>
      </w:pPr>
      <w:rPr>
        <w:position w:val="0"/>
        <w:sz w:val="28"/>
        <w:szCs w:val="28"/>
      </w:rPr>
    </w:lvl>
    <w:lvl w:ilvl="4">
      <w:start w:val="1"/>
      <w:numFmt w:val="bullet"/>
      <w:lvlText w:val="o"/>
      <w:lvlJc w:val="left"/>
      <w:pPr>
        <w:tabs>
          <w:tab w:val="num" w:pos="3654"/>
        </w:tabs>
        <w:ind w:left="3654" w:hanging="490"/>
      </w:pPr>
      <w:rPr>
        <w:position w:val="0"/>
        <w:sz w:val="28"/>
        <w:szCs w:val="28"/>
      </w:rPr>
    </w:lvl>
    <w:lvl w:ilvl="5">
      <w:start w:val="1"/>
      <w:numFmt w:val="bullet"/>
      <w:lvlText w:val="▪"/>
      <w:lvlJc w:val="left"/>
      <w:pPr>
        <w:tabs>
          <w:tab w:val="num" w:pos="4374"/>
        </w:tabs>
        <w:ind w:left="4374" w:hanging="490"/>
      </w:pPr>
      <w:rPr>
        <w:position w:val="0"/>
        <w:sz w:val="28"/>
        <w:szCs w:val="28"/>
      </w:rPr>
    </w:lvl>
    <w:lvl w:ilvl="6">
      <w:start w:val="1"/>
      <w:numFmt w:val="bullet"/>
      <w:lvlText w:val="•"/>
      <w:lvlJc w:val="left"/>
      <w:pPr>
        <w:tabs>
          <w:tab w:val="num" w:pos="5094"/>
        </w:tabs>
        <w:ind w:left="5094" w:hanging="490"/>
      </w:pPr>
      <w:rPr>
        <w:position w:val="0"/>
        <w:sz w:val="28"/>
        <w:szCs w:val="28"/>
      </w:rPr>
    </w:lvl>
    <w:lvl w:ilvl="7">
      <w:start w:val="1"/>
      <w:numFmt w:val="bullet"/>
      <w:lvlText w:val="o"/>
      <w:lvlJc w:val="left"/>
      <w:pPr>
        <w:tabs>
          <w:tab w:val="num" w:pos="5814"/>
        </w:tabs>
        <w:ind w:left="5814" w:hanging="490"/>
      </w:pPr>
      <w:rPr>
        <w:position w:val="0"/>
        <w:sz w:val="28"/>
        <w:szCs w:val="28"/>
      </w:rPr>
    </w:lvl>
    <w:lvl w:ilvl="8">
      <w:start w:val="1"/>
      <w:numFmt w:val="bullet"/>
      <w:lvlText w:val="▪"/>
      <w:lvlJc w:val="left"/>
      <w:pPr>
        <w:tabs>
          <w:tab w:val="num" w:pos="6534"/>
        </w:tabs>
        <w:ind w:left="6534" w:hanging="490"/>
      </w:pPr>
      <w:rPr>
        <w:position w:val="0"/>
        <w:sz w:val="28"/>
        <w:szCs w:val="28"/>
      </w:rPr>
    </w:lvl>
  </w:abstractNum>
  <w:abstractNum w:abstractNumId="7" w15:restartNumberingAfterBreak="0">
    <w:nsid w:val="01EB382D"/>
    <w:multiLevelType w:val="hybridMultilevel"/>
    <w:tmpl w:val="97DC662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0DC45AAA"/>
    <w:multiLevelType w:val="hybridMultilevel"/>
    <w:tmpl w:val="62FE0E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FD76693"/>
    <w:multiLevelType w:val="hybridMultilevel"/>
    <w:tmpl w:val="9392D4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25926E2"/>
    <w:multiLevelType w:val="hybridMultilevel"/>
    <w:tmpl w:val="71F88F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73E496D"/>
    <w:multiLevelType w:val="hybridMultilevel"/>
    <w:tmpl w:val="08F299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830263C"/>
    <w:multiLevelType w:val="hybridMultilevel"/>
    <w:tmpl w:val="1B6673D8"/>
    <w:styleLink w:val="List2311"/>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15:restartNumberingAfterBreak="0">
    <w:nsid w:val="1E8636FA"/>
    <w:multiLevelType w:val="hybridMultilevel"/>
    <w:tmpl w:val="8B98DD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06C1153"/>
    <w:multiLevelType w:val="hybridMultilevel"/>
    <w:tmpl w:val="9326C7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9571D89"/>
    <w:multiLevelType w:val="hybridMultilevel"/>
    <w:tmpl w:val="0FEC3E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E8F71C7"/>
    <w:multiLevelType w:val="hybridMultilevel"/>
    <w:tmpl w:val="284EC44C"/>
    <w:lvl w:ilvl="0" w:tplc="2C20199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5402B"/>
    <w:multiLevelType w:val="multilevel"/>
    <w:tmpl w:val="F190C8B0"/>
    <w:styleLink w:val="List230"/>
    <w:lvl w:ilvl="0">
      <w:numFmt w:val="bullet"/>
      <w:lvlText w:val="•"/>
      <w:lvlJc w:val="left"/>
      <w:pPr>
        <w:tabs>
          <w:tab w:val="num" w:pos="644"/>
        </w:tabs>
        <w:ind w:left="644" w:hanging="360"/>
      </w:pPr>
      <w:rPr>
        <w:position w:val="0"/>
        <w:sz w:val="20"/>
        <w:szCs w:val="20"/>
      </w:rPr>
    </w:lvl>
    <w:lvl w:ilvl="1">
      <w:start w:val="1"/>
      <w:numFmt w:val="bullet"/>
      <w:lvlText w:val="o"/>
      <w:lvlJc w:val="left"/>
      <w:pPr>
        <w:tabs>
          <w:tab w:val="num" w:pos="1494"/>
        </w:tabs>
        <w:ind w:left="1494" w:hanging="490"/>
      </w:pPr>
      <w:rPr>
        <w:position w:val="0"/>
        <w:sz w:val="28"/>
        <w:szCs w:val="28"/>
      </w:rPr>
    </w:lvl>
    <w:lvl w:ilvl="2">
      <w:start w:val="1"/>
      <w:numFmt w:val="bullet"/>
      <w:lvlText w:val="▪"/>
      <w:lvlJc w:val="left"/>
      <w:pPr>
        <w:tabs>
          <w:tab w:val="num" w:pos="2214"/>
        </w:tabs>
        <w:ind w:left="2214" w:hanging="490"/>
      </w:pPr>
      <w:rPr>
        <w:position w:val="0"/>
        <w:sz w:val="28"/>
        <w:szCs w:val="28"/>
      </w:rPr>
    </w:lvl>
    <w:lvl w:ilvl="3">
      <w:start w:val="1"/>
      <w:numFmt w:val="bullet"/>
      <w:lvlText w:val="•"/>
      <w:lvlJc w:val="left"/>
      <w:pPr>
        <w:tabs>
          <w:tab w:val="num" w:pos="2934"/>
        </w:tabs>
        <w:ind w:left="2934" w:hanging="490"/>
      </w:pPr>
      <w:rPr>
        <w:position w:val="0"/>
        <w:sz w:val="28"/>
        <w:szCs w:val="28"/>
      </w:rPr>
    </w:lvl>
    <w:lvl w:ilvl="4">
      <w:start w:val="1"/>
      <w:numFmt w:val="bullet"/>
      <w:lvlText w:val="o"/>
      <w:lvlJc w:val="left"/>
      <w:pPr>
        <w:tabs>
          <w:tab w:val="num" w:pos="3654"/>
        </w:tabs>
        <w:ind w:left="3654" w:hanging="490"/>
      </w:pPr>
      <w:rPr>
        <w:position w:val="0"/>
        <w:sz w:val="28"/>
        <w:szCs w:val="28"/>
      </w:rPr>
    </w:lvl>
    <w:lvl w:ilvl="5">
      <w:start w:val="1"/>
      <w:numFmt w:val="bullet"/>
      <w:lvlText w:val="▪"/>
      <w:lvlJc w:val="left"/>
      <w:pPr>
        <w:tabs>
          <w:tab w:val="num" w:pos="4374"/>
        </w:tabs>
        <w:ind w:left="4374" w:hanging="490"/>
      </w:pPr>
      <w:rPr>
        <w:position w:val="0"/>
        <w:sz w:val="28"/>
        <w:szCs w:val="28"/>
      </w:rPr>
    </w:lvl>
    <w:lvl w:ilvl="6">
      <w:start w:val="1"/>
      <w:numFmt w:val="bullet"/>
      <w:lvlText w:val="•"/>
      <w:lvlJc w:val="left"/>
      <w:pPr>
        <w:tabs>
          <w:tab w:val="num" w:pos="5094"/>
        </w:tabs>
        <w:ind w:left="5094" w:hanging="490"/>
      </w:pPr>
      <w:rPr>
        <w:position w:val="0"/>
        <w:sz w:val="28"/>
        <w:szCs w:val="28"/>
      </w:rPr>
    </w:lvl>
    <w:lvl w:ilvl="7">
      <w:start w:val="1"/>
      <w:numFmt w:val="bullet"/>
      <w:lvlText w:val="o"/>
      <w:lvlJc w:val="left"/>
      <w:pPr>
        <w:tabs>
          <w:tab w:val="num" w:pos="5814"/>
        </w:tabs>
        <w:ind w:left="5814" w:hanging="490"/>
      </w:pPr>
      <w:rPr>
        <w:position w:val="0"/>
        <w:sz w:val="28"/>
        <w:szCs w:val="28"/>
      </w:rPr>
    </w:lvl>
    <w:lvl w:ilvl="8">
      <w:start w:val="1"/>
      <w:numFmt w:val="bullet"/>
      <w:lvlText w:val="▪"/>
      <w:lvlJc w:val="left"/>
      <w:pPr>
        <w:tabs>
          <w:tab w:val="num" w:pos="6534"/>
        </w:tabs>
        <w:ind w:left="6534" w:hanging="490"/>
      </w:pPr>
      <w:rPr>
        <w:position w:val="0"/>
        <w:sz w:val="28"/>
        <w:szCs w:val="28"/>
      </w:rPr>
    </w:lvl>
  </w:abstractNum>
  <w:abstractNum w:abstractNumId="18" w15:restartNumberingAfterBreak="0">
    <w:nsid w:val="2EA4055C"/>
    <w:multiLevelType w:val="hybridMultilevel"/>
    <w:tmpl w:val="75A0DB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3133062"/>
    <w:multiLevelType w:val="hybridMultilevel"/>
    <w:tmpl w:val="D94024D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8763463"/>
    <w:multiLevelType w:val="hybridMultilevel"/>
    <w:tmpl w:val="70C0DD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4D5987"/>
    <w:multiLevelType w:val="hybridMultilevel"/>
    <w:tmpl w:val="272889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1EB22E9"/>
    <w:multiLevelType w:val="hybridMultilevel"/>
    <w:tmpl w:val="A1386770"/>
    <w:styleLink w:val="List2301"/>
    <w:lvl w:ilvl="0" w:tplc="A0EE4618">
      <w:start w:val="1"/>
      <w:numFmt w:val="decimal"/>
      <w:lvlText w:val="%1."/>
      <w:lvlJc w:val="left"/>
      <w:pPr>
        <w:tabs>
          <w:tab w:val="num" w:pos="720"/>
        </w:tabs>
        <w:ind w:left="720" w:hanging="360"/>
      </w:pPr>
      <w:rPr>
        <w:rFonts w:ascii="Arial" w:hAnsi="Arial" w:cs="Arial" w:hint="default"/>
        <w:sz w:val="22"/>
        <w:szCs w:val="22"/>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4214408C"/>
    <w:multiLevelType w:val="hybridMultilevel"/>
    <w:tmpl w:val="F5B603E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44966A3C"/>
    <w:multiLevelType w:val="hybridMultilevel"/>
    <w:tmpl w:val="87E49E7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15:restartNumberingAfterBreak="0">
    <w:nsid w:val="451D362B"/>
    <w:multiLevelType w:val="hybridMultilevel"/>
    <w:tmpl w:val="D108CC4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48F100F8"/>
    <w:multiLevelType w:val="multilevel"/>
    <w:tmpl w:val="8FECD49C"/>
    <w:styleLink w:val="List228"/>
    <w:lvl w:ilvl="0">
      <w:numFmt w:val="bullet"/>
      <w:lvlText w:val="•"/>
      <w:lvlJc w:val="left"/>
      <w:pPr>
        <w:tabs>
          <w:tab w:val="num" w:pos="644"/>
        </w:tabs>
        <w:ind w:left="644" w:hanging="360"/>
      </w:pPr>
      <w:rPr>
        <w:position w:val="0"/>
        <w:sz w:val="20"/>
        <w:szCs w:val="20"/>
      </w:rPr>
    </w:lvl>
    <w:lvl w:ilvl="1">
      <w:start w:val="1"/>
      <w:numFmt w:val="bullet"/>
      <w:lvlText w:val="o"/>
      <w:lvlJc w:val="left"/>
      <w:pPr>
        <w:tabs>
          <w:tab w:val="num" w:pos="1494"/>
        </w:tabs>
        <w:ind w:left="1494" w:hanging="490"/>
      </w:pPr>
      <w:rPr>
        <w:position w:val="0"/>
        <w:sz w:val="28"/>
        <w:szCs w:val="28"/>
      </w:rPr>
    </w:lvl>
    <w:lvl w:ilvl="2">
      <w:start w:val="1"/>
      <w:numFmt w:val="bullet"/>
      <w:lvlText w:val="▪"/>
      <w:lvlJc w:val="left"/>
      <w:pPr>
        <w:tabs>
          <w:tab w:val="num" w:pos="2214"/>
        </w:tabs>
        <w:ind w:left="2214" w:hanging="490"/>
      </w:pPr>
      <w:rPr>
        <w:position w:val="0"/>
        <w:sz w:val="28"/>
        <w:szCs w:val="28"/>
      </w:rPr>
    </w:lvl>
    <w:lvl w:ilvl="3">
      <w:start w:val="1"/>
      <w:numFmt w:val="bullet"/>
      <w:lvlText w:val="•"/>
      <w:lvlJc w:val="left"/>
      <w:pPr>
        <w:tabs>
          <w:tab w:val="num" w:pos="2934"/>
        </w:tabs>
        <w:ind w:left="2934" w:hanging="490"/>
      </w:pPr>
      <w:rPr>
        <w:position w:val="0"/>
        <w:sz w:val="28"/>
        <w:szCs w:val="28"/>
      </w:rPr>
    </w:lvl>
    <w:lvl w:ilvl="4">
      <w:start w:val="1"/>
      <w:numFmt w:val="bullet"/>
      <w:lvlText w:val="o"/>
      <w:lvlJc w:val="left"/>
      <w:pPr>
        <w:tabs>
          <w:tab w:val="num" w:pos="3654"/>
        </w:tabs>
        <w:ind w:left="3654" w:hanging="490"/>
      </w:pPr>
      <w:rPr>
        <w:position w:val="0"/>
        <w:sz w:val="28"/>
        <w:szCs w:val="28"/>
      </w:rPr>
    </w:lvl>
    <w:lvl w:ilvl="5">
      <w:start w:val="1"/>
      <w:numFmt w:val="bullet"/>
      <w:lvlText w:val="▪"/>
      <w:lvlJc w:val="left"/>
      <w:pPr>
        <w:tabs>
          <w:tab w:val="num" w:pos="4374"/>
        </w:tabs>
        <w:ind w:left="4374" w:hanging="490"/>
      </w:pPr>
      <w:rPr>
        <w:position w:val="0"/>
        <w:sz w:val="28"/>
        <w:szCs w:val="28"/>
      </w:rPr>
    </w:lvl>
    <w:lvl w:ilvl="6">
      <w:start w:val="1"/>
      <w:numFmt w:val="bullet"/>
      <w:lvlText w:val="•"/>
      <w:lvlJc w:val="left"/>
      <w:pPr>
        <w:tabs>
          <w:tab w:val="num" w:pos="5094"/>
        </w:tabs>
        <w:ind w:left="5094" w:hanging="490"/>
      </w:pPr>
      <w:rPr>
        <w:position w:val="0"/>
        <w:sz w:val="28"/>
        <w:szCs w:val="28"/>
      </w:rPr>
    </w:lvl>
    <w:lvl w:ilvl="7">
      <w:start w:val="1"/>
      <w:numFmt w:val="bullet"/>
      <w:lvlText w:val="o"/>
      <w:lvlJc w:val="left"/>
      <w:pPr>
        <w:tabs>
          <w:tab w:val="num" w:pos="5814"/>
        </w:tabs>
        <w:ind w:left="5814" w:hanging="490"/>
      </w:pPr>
      <w:rPr>
        <w:position w:val="0"/>
        <w:sz w:val="28"/>
        <w:szCs w:val="28"/>
      </w:rPr>
    </w:lvl>
    <w:lvl w:ilvl="8">
      <w:start w:val="1"/>
      <w:numFmt w:val="bullet"/>
      <w:lvlText w:val="▪"/>
      <w:lvlJc w:val="left"/>
      <w:pPr>
        <w:tabs>
          <w:tab w:val="num" w:pos="6534"/>
        </w:tabs>
        <w:ind w:left="6534" w:hanging="490"/>
      </w:pPr>
      <w:rPr>
        <w:position w:val="0"/>
        <w:sz w:val="28"/>
        <w:szCs w:val="28"/>
      </w:rPr>
    </w:lvl>
  </w:abstractNum>
  <w:abstractNum w:abstractNumId="27" w15:restartNumberingAfterBreak="0">
    <w:nsid w:val="495C7FFA"/>
    <w:multiLevelType w:val="hybridMultilevel"/>
    <w:tmpl w:val="5D166A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AEC0E30"/>
    <w:multiLevelType w:val="hybridMultilevel"/>
    <w:tmpl w:val="D2801CC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4AFC6222"/>
    <w:multiLevelType w:val="hybridMultilevel"/>
    <w:tmpl w:val="F26A69F6"/>
    <w:lvl w:ilvl="0" w:tplc="C1CAFF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C3A1509"/>
    <w:multiLevelType w:val="hybridMultilevel"/>
    <w:tmpl w:val="6AAEF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D143C6E"/>
    <w:multiLevelType w:val="hybridMultilevel"/>
    <w:tmpl w:val="90FCAD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41D32B7"/>
    <w:multiLevelType w:val="hybridMultilevel"/>
    <w:tmpl w:val="90662B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9857FC2"/>
    <w:multiLevelType w:val="multilevel"/>
    <w:tmpl w:val="2888466C"/>
    <w:styleLink w:val="List227"/>
    <w:lvl w:ilvl="0">
      <w:numFmt w:val="bullet"/>
      <w:lvlText w:val="•"/>
      <w:lvlJc w:val="left"/>
      <w:pPr>
        <w:tabs>
          <w:tab w:val="num" w:pos="644"/>
        </w:tabs>
        <w:ind w:left="644" w:hanging="360"/>
      </w:pPr>
      <w:rPr>
        <w:position w:val="0"/>
        <w:sz w:val="20"/>
        <w:szCs w:val="20"/>
      </w:rPr>
    </w:lvl>
    <w:lvl w:ilvl="1">
      <w:start w:val="1"/>
      <w:numFmt w:val="bullet"/>
      <w:lvlText w:val="o"/>
      <w:lvlJc w:val="left"/>
      <w:pPr>
        <w:tabs>
          <w:tab w:val="num" w:pos="1494"/>
        </w:tabs>
        <w:ind w:left="1494" w:hanging="490"/>
      </w:pPr>
      <w:rPr>
        <w:position w:val="0"/>
        <w:sz w:val="28"/>
        <w:szCs w:val="28"/>
      </w:rPr>
    </w:lvl>
    <w:lvl w:ilvl="2">
      <w:start w:val="1"/>
      <w:numFmt w:val="bullet"/>
      <w:lvlText w:val="▪"/>
      <w:lvlJc w:val="left"/>
      <w:pPr>
        <w:tabs>
          <w:tab w:val="num" w:pos="2214"/>
        </w:tabs>
        <w:ind w:left="2214" w:hanging="490"/>
      </w:pPr>
      <w:rPr>
        <w:position w:val="0"/>
        <w:sz w:val="28"/>
        <w:szCs w:val="28"/>
      </w:rPr>
    </w:lvl>
    <w:lvl w:ilvl="3">
      <w:start w:val="1"/>
      <w:numFmt w:val="bullet"/>
      <w:lvlText w:val="•"/>
      <w:lvlJc w:val="left"/>
      <w:pPr>
        <w:tabs>
          <w:tab w:val="num" w:pos="2934"/>
        </w:tabs>
        <w:ind w:left="2934" w:hanging="490"/>
      </w:pPr>
      <w:rPr>
        <w:position w:val="0"/>
        <w:sz w:val="28"/>
        <w:szCs w:val="28"/>
      </w:rPr>
    </w:lvl>
    <w:lvl w:ilvl="4">
      <w:start w:val="1"/>
      <w:numFmt w:val="bullet"/>
      <w:lvlText w:val="o"/>
      <w:lvlJc w:val="left"/>
      <w:pPr>
        <w:tabs>
          <w:tab w:val="num" w:pos="3654"/>
        </w:tabs>
        <w:ind w:left="3654" w:hanging="490"/>
      </w:pPr>
      <w:rPr>
        <w:position w:val="0"/>
        <w:sz w:val="28"/>
        <w:szCs w:val="28"/>
      </w:rPr>
    </w:lvl>
    <w:lvl w:ilvl="5">
      <w:start w:val="1"/>
      <w:numFmt w:val="bullet"/>
      <w:lvlText w:val="▪"/>
      <w:lvlJc w:val="left"/>
      <w:pPr>
        <w:tabs>
          <w:tab w:val="num" w:pos="4374"/>
        </w:tabs>
        <w:ind w:left="4374" w:hanging="490"/>
      </w:pPr>
      <w:rPr>
        <w:position w:val="0"/>
        <w:sz w:val="28"/>
        <w:szCs w:val="28"/>
      </w:rPr>
    </w:lvl>
    <w:lvl w:ilvl="6">
      <w:start w:val="1"/>
      <w:numFmt w:val="bullet"/>
      <w:lvlText w:val="•"/>
      <w:lvlJc w:val="left"/>
      <w:pPr>
        <w:tabs>
          <w:tab w:val="num" w:pos="5094"/>
        </w:tabs>
        <w:ind w:left="5094" w:hanging="490"/>
      </w:pPr>
      <w:rPr>
        <w:position w:val="0"/>
        <w:sz w:val="28"/>
        <w:szCs w:val="28"/>
      </w:rPr>
    </w:lvl>
    <w:lvl w:ilvl="7">
      <w:start w:val="1"/>
      <w:numFmt w:val="bullet"/>
      <w:lvlText w:val="o"/>
      <w:lvlJc w:val="left"/>
      <w:pPr>
        <w:tabs>
          <w:tab w:val="num" w:pos="5814"/>
        </w:tabs>
        <w:ind w:left="5814" w:hanging="490"/>
      </w:pPr>
      <w:rPr>
        <w:position w:val="0"/>
        <w:sz w:val="28"/>
        <w:szCs w:val="28"/>
      </w:rPr>
    </w:lvl>
    <w:lvl w:ilvl="8">
      <w:start w:val="1"/>
      <w:numFmt w:val="bullet"/>
      <w:lvlText w:val="▪"/>
      <w:lvlJc w:val="left"/>
      <w:pPr>
        <w:tabs>
          <w:tab w:val="num" w:pos="6534"/>
        </w:tabs>
        <w:ind w:left="6534" w:hanging="490"/>
      </w:pPr>
      <w:rPr>
        <w:position w:val="0"/>
        <w:sz w:val="28"/>
        <w:szCs w:val="28"/>
      </w:rPr>
    </w:lvl>
  </w:abstractNum>
  <w:abstractNum w:abstractNumId="34" w15:restartNumberingAfterBreak="0">
    <w:nsid w:val="5DF70A63"/>
    <w:multiLevelType w:val="hybridMultilevel"/>
    <w:tmpl w:val="46DCEB2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4A14138"/>
    <w:multiLevelType w:val="hybridMultilevel"/>
    <w:tmpl w:val="747647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7230207"/>
    <w:multiLevelType w:val="multilevel"/>
    <w:tmpl w:val="D7FC603E"/>
    <w:styleLink w:val="List231"/>
    <w:lvl w:ilvl="0">
      <w:numFmt w:val="bullet"/>
      <w:lvlText w:val="•"/>
      <w:lvlJc w:val="left"/>
      <w:pPr>
        <w:tabs>
          <w:tab w:val="num" w:pos="644"/>
        </w:tabs>
        <w:ind w:left="644" w:hanging="360"/>
      </w:pPr>
      <w:rPr>
        <w:position w:val="0"/>
        <w:sz w:val="20"/>
        <w:szCs w:val="20"/>
      </w:rPr>
    </w:lvl>
    <w:lvl w:ilvl="1">
      <w:start w:val="1"/>
      <w:numFmt w:val="bullet"/>
      <w:lvlText w:val="o"/>
      <w:lvlJc w:val="left"/>
      <w:pPr>
        <w:tabs>
          <w:tab w:val="num" w:pos="1494"/>
        </w:tabs>
        <w:ind w:left="1494" w:hanging="490"/>
      </w:pPr>
      <w:rPr>
        <w:position w:val="0"/>
        <w:sz w:val="28"/>
        <w:szCs w:val="28"/>
      </w:rPr>
    </w:lvl>
    <w:lvl w:ilvl="2">
      <w:start w:val="1"/>
      <w:numFmt w:val="bullet"/>
      <w:lvlText w:val="▪"/>
      <w:lvlJc w:val="left"/>
      <w:pPr>
        <w:tabs>
          <w:tab w:val="num" w:pos="2214"/>
        </w:tabs>
        <w:ind w:left="2214" w:hanging="490"/>
      </w:pPr>
      <w:rPr>
        <w:position w:val="0"/>
        <w:sz w:val="28"/>
        <w:szCs w:val="28"/>
      </w:rPr>
    </w:lvl>
    <w:lvl w:ilvl="3">
      <w:start w:val="1"/>
      <w:numFmt w:val="bullet"/>
      <w:lvlText w:val="•"/>
      <w:lvlJc w:val="left"/>
      <w:pPr>
        <w:tabs>
          <w:tab w:val="num" w:pos="2934"/>
        </w:tabs>
        <w:ind w:left="2934" w:hanging="490"/>
      </w:pPr>
      <w:rPr>
        <w:position w:val="0"/>
        <w:sz w:val="28"/>
        <w:szCs w:val="28"/>
      </w:rPr>
    </w:lvl>
    <w:lvl w:ilvl="4">
      <w:start w:val="1"/>
      <w:numFmt w:val="bullet"/>
      <w:lvlText w:val="o"/>
      <w:lvlJc w:val="left"/>
      <w:pPr>
        <w:tabs>
          <w:tab w:val="num" w:pos="3654"/>
        </w:tabs>
        <w:ind w:left="3654" w:hanging="490"/>
      </w:pPr>
      <w:rPr>
        <w:position w:val="0"/>
        <w:sz w:val="28"/>
        <w:szCs w:val="28"/>
      </w:rPr>
    </w:lvl>
    <w:lvl w:ilvl="5">
      <w:start w:val="1"/>
      <w:numFmt w:val="bullet"/>
      <w:lvlText w:val="▪"/>
      <w:lvlJc w:val="left"/>
      <w:pPr>
        <w:tabs>
          <w:tab w:val="num" w:pos="4374"/>
        </w:tabs>
        <w:ind w:left="4374" w:hanging="490"/>
      </w:pPr>
      <w:rPr>
        <w:position w:val="0"/>
        <w:sz w:val="28"/>
        <w:szCs w:val="28"/>
      </w:rPr>
    </w:lvl>
    <w:lvl w:ilvl="6">
      <w:start w:val="1"/>
      <w:numFmt w:val="bullet"/>
      <w:lvlText w:val="•"/>
      <w:lvlJc w:val="left"/>
      <w:pPr>
        <w:tabs>
          <w:tab w:val="num" w:pos="5094"/>
        </w:tabs>
        <w:ind w:left="5094" w:hanging="490"/>
      </w:pPr>
      <w:rPr>
        <w:position w:val="0"/>
        <w:sz w:val="28"/>
        <w:szCs w:val="28"/>
      </w:rPr>
    </w:lvl>
    <w:lvl w:ilvl="7">
      <w:start w:val="1"/>
      <w:numFmt w:val="bullet"/>
      <w:lvlText w:val="o"/>
      <w:lvlJc w:val="left"/>
      <w:pPr>
        <w:tabs>
          <w:tab w:val="num" w:pos="5814"/>
        </w:tabs>
        <w:ind w:left="5814" w:hanging="490"/>
      </w:pPr>
      <w:rPr>
        <w:position w:val="0"/>
        <w:sz w:val="28"/>
        <w:szCs w:val="28"/>
      </w:rPr>
    </w:lvl>
    <w:lvl w:ilvl="8">
      <w:start w:val="1"/>
      <w:numFmt w:val="bullet"/>
      <w:lvlText w:val="▪"/>
      <w:lvlJc w:val="left"/>
      <w:pPr>
        <w:tabs>
          <w:tab w:val="num" w:pos="6534"/>
        </w:tabs>
        <w:ind w:left="6534" w:hanging="490"/>
      </w:pPr>
      <w:rPr>
        <w:position w:val="0"/>
        <w:sz w:val="28"/>
        <w:szCs w:val="28"/>
      </w:rPr>
    </w:lvl>
  </w:abstractNum>
  <w:abstractNum w:abstractNumId="37" w15:restartNumberingAfterBreak="0">
    <w:nsid w:val="6F7B1DAA"/>
    <w:multiLevelType w:val="hybridMultilevel"/>
    <w:tmpl w:val="F41A23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0C16E1D"/>
    <w:multiLevelType w:val="hybridMultilevel"/>
    <w:tmpl w:val="0728D6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0F06C98"/>
    <w:multiLevelType w:val="hybridMultilevel"/>
    <w:tmpl w:val="B55AC49C"/>
    <w:lvl w:ilvl="0" w:tplc="04190001">
      <w:start w:val="1"/>
      <w:numFmt w:val="bullet"/>
      <w:lvlText w:val=""/>
      <w:lvlJc w:val="left"/>
      <w:pPr>
        <w:ind w:left="787" w:hanging="360"/>
      </w:pPr>
      <w:rPr>
        <w:rFonts w:ascii="Symbol" w:hAnsi="Symbol" w:hint="default"/>
      </w:rPr>
    </w:lvl>
    <w:lvl w:ilvl="1" w:tplc="04190003">
      <w:start w:val="1"/>
      <w:numFmt w:val="bullet"/>
      <w:lvlText w:val="o"/>
      <w:lvlJc w:val="left"/>
      <w:pPr>
        <w:ind w:left="1507" w:hanging="360"/>
      </w:pPr>
      <w:rPr>
        <w:rFonts w:ascii="Courier New" w:hAnsi="Courier New" w:cs="Courier New" w:hint="default"/>
      </w:rPr>
    </w:lvl>
    <w:lvl w:ilvl="2" w:tplc="04190005">
      <w:start w:val="1"/>
      <w:numFmt w:val="bullet"/>
      <w:lvlText w:val=""/>
      <w:lvlJc w:val="left"/>
      <w:pPr>
        <w:ind w:left="2227" w:hanging="360"/>
      </w:pPr>
      <w:rPr>
        <w:rFonts w:ascii="Wingdings" w:hAnsi="Wingdings" w:hint="default"/>
      </w:rPr>
    </w:lvl>
    <w:lvl w:ilvl="3" w:tplc="04190001">
      <w:start w:val="1"/>
      <w:numFmt w:val="bullet"/>
      <w:lvlText w:val=""/>
      <w:lvlJc w:val="left"/>
      <w:pPr>
        <w:ind w:left="2947" w:hanging="360"/>
      </w:pPr>
      <w:rPr>
        <w:rFonts w:ascii="Symbol" w:hAnsi="Symbol" w:hint="default"/>
      </w:rPr>
    </w:lvl>
    <w:lvl w:ilvl="4" w:tplc="04190003">
      <w:start w:val="1"/>
      <w:numFmt w:val="bullet"/>
      <w:lvlText w:val="o"/>
      <w:lvlJc w:val="left"/>
      <w:pPr>
        <w:ind w:left="3667" w:hanging="360"/>
      </w:pPr>
      <w:rPr>
        <w:rFonts w:ascii="Courier New" w:hAnsi="Courier New" w:cs="Courier New" w:hint="default"/>
      </w:rPr>
    </w:lvl>
    <w:lvl w:ilvl="5" w:tplc="04190005">
      <w:start w:val="1"/>
      <w:numFmt w:val="bullet"/>
      <w:lvlText w:val=""/>
      <w:lvlJc w:val="left"/>
      <w:pPr>
        <w:ind w:left="4387" w:hanging="360"/>
      </w:pPr>
      <w:rPr>
        <w:rFonts w:ascii="Wingdings" w:hAnsi="Wingdings" w:hint="default"/>
      </w:rPr>
    </w:lvl>
    <w:lvl w:ilvl="6" w:tplc="04190001">
      <w:start w:val="1"/>
      <w:numFmt w:val="bullet"/>
      <w:lvlText w:val=""/>
      <w:lvlJc w:val="left"/>
      <w:pPr>
        <w:ind w:left="5107" w:hanging="360"/>
      </w:pPr>
      <w:rPr>
        <w:rFonts w:ascii="Symbol" w:hAnsi="Symbol" w:hint="default"/>
      </w:rPr>
    </w:lvl>
    <w:lvl w:ilvl="7" w:tplc="04190003">
      <w:start w:val="1"/>
      <w:numFmt w:val="bullet"/>
      <w:lvlText w:val="o"/>
      <w:lvlJc w:val="left"/>
      <w:pPr>
        <w:ind w:left="5827" w:hanging="360"/>
      </w:pPr>
      <w:rPr>
        <w:rFonts w:ascii="Courier New" w:hAnsi="Courier New" w:cs="Courier New" w:hint="default"/>
      </w:rPr>
    </w:lvl>
    <w:lvl w:ilvl="8" w:tplc="04190005">
      <w:start w:val="1"/>
      <w:numFmt w:val="bullet"/>
      <w:lvlText w:val=""/>
      <w:lvlJc w:val="left"/>
      <w:pPr>
        <w:ind w:left="6547" w:hanging="360"/>
      </w:pPr>
      <w:rPr>
        <w:rFonts w:ascii="Wingdings" w:hAnsi="Wingdings" w:hint="default"/>
      </w:rPr>
    </w:lvl>
  </w:abstractNum>
  <w:abstractNum w:abstractNumId="40" w15:restartNumberingAfterBreak="0">
    <w:nsid w:val="74651B90"/>
    <w:multiLevelType w:val="hybridMultilevel"/>
    <w:tmpl w:val="0D8654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36702D"/>
    <w:multiLevelType w:val="hybridMultilevel"/>
    <w:tmpl w:val="7602C78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6833FB0"/>
    <w:multiLevelType w:val="hybridMultilevel"/>
    <w:tmpl w:val="28083B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8436CF0"/>
    <w:multiLevelType w:val="hybridMultilevel"/>
    <w:tmpl w:val="E2E03EA4"/>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4" w15:restartNumberingAfterBreak="0">
    <w:nsid w:val="7959135F"/>
    <w:multiLevelType w:val="hybridMultilevel"/>
    <w:tmpl w:val="99609C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40"/>
  </w:num>
  <w:num w:numId="4">
    <w:abstractNumId w:val="9"/>
  </w:num>
  <w:num w:numId="5">
    <w:abstractNumId w:val="34"/>
  </w:num>
  <w:num w:numId="6">
    <w:abstractNumId w:val="31"/>
  </w:num>
  <w:num w:numId="7">
    <w:abstractNumId w:val="19"/>
  </w:num>
  <w:num w:numId="8">
    <w:abstractNumId w:val="41"/>
  </w:num>
  <w:num w:numId="9">
    <w:abstractNumId w:val="44"/>
  </w:num>
  <w:num w:numId="10">
    <w:abstractNumId w:val="29"/>
  </w:num>
  <w:num w:numId="11">
    <w:abstractNumId w:val="42"/>
  </w:num>
  <w:num w:numId="12">
    <w:abstractNumId w:val="10"/>
  </w:num>
  <w:num w:numId="13">
    <w:abstractNumId w:val="43"/>
  </w:num>
  <w:num w:numId="14">
    <w:abstractNumId w:val="33"/>
  </w:num>
  <w:num w:numId="15">
    <w:abstractNumId w:val="30"/>
  </w:num>
  <w:num w:numId="16">
    <w:abstractNumId w:val="35"/>
  </w:num>
  <w:num w:numId="17">
    <w:abstractNumId w:val="25"/>
  </w:num>
  <w:num w:numId="18">
    <w:abstractNumId w:val="26"/>
  </w:num>
  <w:num w:numId="19">
    <w:abstractNumId w:val="6"/>
  </w:num>
  <w:num w:numId="20">
    <w:abstractNumId w:val="17"/>
  </w:num>
  <w:num w:numId="21">
    <w:abstractNumId w:val="36"/>
  </w:num>
  <w:num w:numId="22">
    <w:abstractNumId w:val="3"/>
  </w:num>
  <w:num w:numId="23">
    <w:abstractNumId w:val="4"/>
  </w:num>
  <w:num w:numId="24">
    <w:abstractNumId w:val="5"/>
  </w:num>
  <w:num w:numId="25">
    <w:abstractNumId w:val="12"/>
  </w:num>
  <w:num w:numId="26">
    <w:abstractNumId w:val="22"/>
  </w:num>
  <w:num w:numId="27">
    <w:abstractNumId w:val="15"/>
  </w:num>
  <w:num w:numId="28">
    <w:abstractNumId w:val="11"/>
  </w:num>
  <w:num w:numId="29">
    <w:abstractNumId w:val="23"/>
  </w:num>
  <w:num w:numId="30">
    <w:abstractNumId w:val="24"/>
  </w:num>
  <w:num w:numId="31">
    <w:abstractNumId w:val="7"/>
  </w:num>
  <w:num w:numId="32">
    <w:abstractNumId w:val="39"/>
  </w:num>
  <w:num w:numId="33">
    <w:abstractNumId w:val="20"/>
  </w:num>
  <w:num w:numId="34">
    <w:abstractNumId w:val="16"/>
  </w:num>
  <w:num w:numId="35">
    <w:abstractNumId w:val="38"/>
  </w:num>
  <w:num w:numId="36">
    <w:abstractNumId w:val="21"/>
  </w:num>
  <w:num w:numId="37">
    <w:abstractNumId w:val="18"/>
  </w:num>
  <w:num w:numId="38">
    <w:abstractNumId w:val="37"/>
  </w:num>
  <w:num w:numId="39">
    <w:abstractNumId w:val="8"/>
  </w:num>
  <w:num w:numId="40">
    <w:abstractNumId w:val="28"/>
  </w:num>
  <w:num w:numId="41">
    <w:abstractNumId w:val="13"/>
  </w:num>
  <w:num w:numId="42">
    <w:abstractNumId w:val="32"/>
  </w:num>
  <w:num w:numId="43">
    <w:abstractNumId w:val="2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7D0F"/>
    <w:rsid w:val="000060B8"/>
    <w:rsid w:val="000062CD"/>
    <w:rsid w:val="0000798A"/>
    <w:rsid w:val="0001555A"/>
    <w:rsid w:val="00017828"/>
    <w:rsid w:val="00022342"/>
    <w:rsid w:val="00022526"/>
    <w:rsid w:val="000401CA"/>
    <w:rsid w:val="00046E35"/>
    <w:rsid w:val="00047D9E"/>
    <w:rsid w:val="00050975"/>
    <w:rsid w:val="00050FED"/>
    <w:rsid w:val="000526EB"/>
    <w:rsid w:val="00054EEE"/>
    <w:rsid w:val="00055CDC"/>
    <w:rsid w:val="0006181B"/>
    <w:rsid w:val="0006399F"/>
    <w:rsid w:val="00074418"/>
    <w:rsid w:val="00075A9F"/>
    <w:rsid w:val="0008144F"/>
    <w:rsid w:val="00083F53"/>
    <w:rsid w:val="00085D49"/>
    <w:rsid w:val="000B5017"/>
    <w:rsid w:val="000C156F"/>
    <w:rsid w:val="000E3E35"/>
    <w:rsid w:val="000F4594"/>
    <w:rsid w:val="000F6014"/>
    <w:rsid w:val="000F7E20"/>
    <w:rsid w:val="001056E4"/>
    <w:rsid w:val="00106789"/>
    <w:rsid w:val="00112042"/>
    <w:rsid w:val="00112492"/>
    <w:rsid w:val="00114A44"/>
    <w:rsid w:val="00121154"/>
    <w:rsid w:val="001230C7"/>
    <w:rsid w:val="00123567"/>
    <w:rsid w:val="00127FEC"/>
    <w:rsid w:val="001327E1"/>
    <w:rsid w:val="0013378D"/>
    <w:rsid w:val="00140B9F"/>
    <w:rsid w:val="00141126"/>
    <w:rsid w:val="00144C8D"/>
    <w:rsid w:val="001469CF"/>
    <w:rsid w:val="00146ADB"/>
    <w:rsid w:val="00152F53"/>
    <w:rsid w:val="00156678"/>
    <w:rsid w:val="00161A43"/>
    <w:rsid w:val="0016754C"/>
    <w:rsid w:val="00177CBE"/>
    <w:rsid w:val="001923DE"/>
    <w:rsid w:val="00193DB4"/>
    <w:rsid w:val="001C7000"/>
    <w:rsid w:val="001D583C"/>
    <w:rsid w:val="001D7DB0"/>
    <w:rsid w:val="001F3234"/>
    <w:rsid w:val="001F579E"/>
    <w:rsid w:val="001F7A0C"/>
    <w:rsid w:val="00200897"/>
    <w:rsid w:val="00207DA1"/>
    <w:rsid w:val="0021144F"/>
    <w:rsid w:val="00212783"/>
    <w:rsid w:val="002127ED"/>
    <w:rsid w:val="00235EA3"/>
    <w:rsid w:val="00241246"/>
    <w:rsid w:val="002458D9"/>
    <w:rsid w:val="00257C0E"/>
    <w:rsid w:val="00262C6B"/>
    <w:rsid w:val="00263A9E"/>
    <w:rsid w:val="00273129"/>
    <w:rsid w:val="002812AD"/>
    <w:rsid w:val="00290096"/>
    <w:rsid w:val="00295082"/>
    <w:rsid w:val="002A710C"/>
    <w:rsid w:val="002B0B4F"/>
    <w:rsid w:val="002C1074"/>
    <w:rsid w:val="002C6194"/>
    <w:rsid w:val="002C642A"/>
    <w:rsid w:val="002C7289"/>
    <w:rsid w:val="002D1C59"/>
    <w:rsid w:val="002D3738"/>
    <w:rsid w:val="002D681A"/>
    <w:rsid w:val="002E2F2C"/>
    <w:rsid w:val="002F2598"/>
    <w:rsid w:val="002F46FA"/>
    <w:rsid w:val="002F54A8"/>
    <w:rsid w:val="00303BB9"/>
    <w:rsid w:val="00304E5D"/>
    <w:rsid w:val="00306811"/>
    <w:rsid w:val="00306ADE"/>
    <w:rsid w:val="00307317"/>
    <w:rsid w:val="003370EA"/>
    <w:rsid w:val="00347CDC"/>
    <w:rsid w:val="003545FF"/>
    <w:rsid w:val="00357065"/>
    <w:rsid w:val="003578C0"/>
    <w:rsid w:val="00362227"/>
    <w:rsid w:val="003633F2"/>
    <w:rsid w:val="0036640E"/>
    <w:rsid w:val="00386B70"/>
    <w:rsid w:val="003874E4"/>
    <w:rsid w:val="003913D3"/>
    <w:rsid w:val="00392092"/>
    <w:rsid w:val="003926DF"/>
    <w:rsid w:val="003A46B9"/>
    <w:rsid w:val="003A7144"/>
    <w:rsid w:val="003B27B4"/>
    <w:rsid w:val="003B30A8"/>
    <w:rsid w:val="003C0107"/>
    <w:rsid w:val="003C11AA"/>
    <w:rsid w:val="003C1D12"/>
    <w:rsid w:val="003C6FAE"/>
    <w:rsid w:val="003C767B"/>
    <w:rsid w:val="003C78EA"/>
    <w:rsid w:val="003D3270"/>
    <w:rsid w:val="003D36CF"/>
    <w:rsid w:val="003D694D"/>
    <w:rsid w:val="003D7A40"/>
    <w:rsid w:val="003E15FB"/>
    <w:rsid w:val="003E67A8"/>
    <w:rsid w:val="003F424E"/>
    <w:rsid w:val="003F7D0F"/>
    <w:rsid w:val="00404A26"/>
    <w:rsid w:val="00407F4A"/>
    <w:rsid w:val="00411779"/>
    <w:rsid w:val="00416278"/>
    <w:rsid w:val="00424822"/>
    <w:rsid w:val="00426010"/>
    <w:rsid w:val="00430ACB"/>
    <w:rsid w:val="00430FE3"/>
    <w:rsid w:val="0043184A"/>
    <w:rsid w:val="0043217B"/>
    <w:rsid w:val="004407A9"/>
    <w:rsid w:val="00440C7A"/>
    <w:rsid w:val="00442B48"/>
    <w:rsid w:val="0044748B"/>
    <w:rsid w:val="00452410"/>
    <w:rsid w:val="004527F6"/>
    <w:rsid w:val="0045487B"/>
    <w:rsid w:val="0045707C"/>
    <w:rsid w:val="004633C8"/>
    <w:rsid w:val="004679EE"/>
    <w:rsid w:val="00467FF9"/>
    <w:rsid w:val="00474E6A"/>
    <w:rsid w:val="004760D6"/>
    <w:rsid w:val="00476A1C"/>
    <w:rsid w:val="00483ED3"/>
    <w:rsid w:val="00484B89"/>
    <w:rsid w:val="004916C2"/>
    <w:rsid w:val="0049330A"/>
    <w:rsid w:val="00497FDB"/>
    <w:rsid w:val="004A1564"/>
    <w:rsid w:val="004A67F7"/>
    <w:rsid w:val="004A7118"/>
    <w:rsid w:val="004B39C6"/>
    <w:rsid w:val="004C06C9"/>
    <w:rsid w:val="004C65F1"/>
    <w:rsid w:val="004D06A4"/>
    <w:rsid w:val="004D5E06"/>
    <w:rsid w:val="004E12DE"/>
    <w:rsid w:val="004E1440"/>
    <w:rsid w:val="004E3079"/>
    <w:rsid w:val="004E3663"/>
    <w:rsid w:val="004F2195"/>
    <w:rsid w:val="004F55D4"/>
    <w:rsid w:val="00501B14"/>
    <w:rsid w:val="00506A11"/>
    <w:rsid w:val="0051162D"/>
    <w:rsid w:val="00512ECD"/>
    <w:rsid w:val="00524E82"/>
    <w:rsid w:val="0052744A"/>
    <w:rsid w:val="00531500"/>
    <w:rsid w:val="00532511"/>
    <w:rsid w:val="0054368B"/>
    <w:rsid w:val="00545ECA"/>
    <w:rsid w:val="00547924"/>
    <w:rsid w:val="0055225B"/>
    <w:rsid w:val="00555305"/>
    <w:rsid w:val="00572440"/>
    <w:rsid w:val="00573144"/>
    <w:rsid w:val="005754CA"/>
    <w:rsid w:val="00582A6F"/>
    <w:rsid w:val="00582B45"/>
    <w:rsid w:val="005870DE"/>
    <w:rsid w:val="00594E32"/>
    <w:rsid w:val="005A04C7"/>
    <w:rsid w:val="005A519A"/>
    <w:rsid w:val="005B466C"/>
    <w:rsid w:val="005C27FE"/>
    <w:rsid w:val="005D0B50"/>
    <w:rsid w:val="005D55F3"/>
    <w:rsid w:val="005D5F12"/>
    <w:rsid w:val="005E6C7B"/>
    <w:rsid w:val="005E72C8"/>
    <w:rsid w:val="005F0C25"/>
    <w:rsid w:val="006068B6"/>
    <w:rsid w:val="0061425D"/>
    <w:rsid w:val="00615267"/>
    <w:rsid w:val="00615368"/>
    <w:rsid w:val="00620456"/>
    <w:rsid w:val="0062641B"/>
    <w:rsid w:val="00630B7A"/>
    <w:rsid w:val="00635D8B"/>
    <w:rsid w:val="006365CC"/>
    <w:rsid w:val="00646B34"/>
    <w:rsid w:val="006523F5"/>
    <w:rsid w:val="00654FB9"/>
    <w:rsid w:val="006551FF"/>
    <w:rsid w:val="00655C46"/>
    <w:rsid w:val="00655CE7"/>
    <w:rsid w:val="00667013"/>
    <w:rsid w:val="00671D87"/>
    <w:rsid w:val="0067322C"/>
    <w:rsid w:val="00682B18"/>
    <w:rsid w:val="00693BFE"/>
    <w:rsid w:val="006968C9"/>
    <w:rsid w:val="00697BF1"/>
    <w:rsid w:val="006C113B"/>
    <w:rsid w:val="006C2657"/>
    <w:rsid w:val="006C347F"/>
    <w:rsid w:val="006C75B3"/>
    <w:rsid w:val="006D0372"/>
    <w:rsid w:val="006D05C9"/>
    <w:rsid w:val="006D4F1F"/>
    <w:rsid w:val="006E3E2A"/>
    <w:rsid w:val="006F2265"/>
    <w:rsid w:val="006F5AD1"/>
    <w:rsid w:val="006F5C4B"/>
    <w:rsid w:val="0070166D"/>
    <w:rsid w:val="007021A7"/>
    <w:rsid w:val="007040D0"/>
    <w:rsid w:val="00706170"/>
    <w:rsid w:val="00711A86"/>
    <w:rsid w:val="00724524"/>
    <w:rsid w:val="00724A91"/>
    <w:rsid w:val="00733466"/>
    <w:rsid w:val="00743F96"/>
    <w:rsid w:val="0074729D"/>
    <w:rsid w:val="0075235C"/>
    <w:rsid w:val="00761C7B"/>
    <w:rsid w:val="00764CAC"/>
    <w:rsid w:val="007664EC"/>
    <w:rsid w:val="00770FE7"/>
    <w:rsid w:val="00771F90"/>
    <w:rsid w:val="007720C5"/>
    <w:rsid w:val="00782514"/>
    <w:rsid w:val="00790F2D"/>
    <w:rsid w:val="0079538C"/>
    <w:rsid w:val="00796F41"/>
    <w:rsid w:val="007A11EA"/>
    <w:rsid w:val="007A6363"/>
    <w:rsid w:val="007B2F9F"/>
    <w:rsid w:val="007B5A87"/>
    <w:rsid w:val="007B5AAC"/>
    <w:rsid w:val="007B759B"/>
    <w:rsid w:val="007C1AC2"/>
    <w:rsid w:val="007C29F9"/>
    <w:rsid w:val="007C3C4A"/>
    <w:rsid w:val="007C4304"/>
    <w:rsid w:val="007C44C4"/>
    <w:rsid w:val="007C6035"/>
    <w:rsid w:val="007C64BC"/>
    <w:rsid w:val="007D05EB"/>
    <w:rsid w:val="007D0FA8"/>
    <w:rsid w:val="007D7877"/>
    <w:rsid w:val="007E5A6D"/>
    <w:rsid w:val="007F2232"/>
    <w:rsid w:val="00802AB6"/>
    <w:rsid w:val="00804EEF"/>
    <w:rsid w:val="00807025"/>
    <w:rsid w:val="00807C95"/>
    <w:rsid w:val="00811FAB"/>
    <w:rsid w:val="00813281"/>
    <w:rsid w:val="008238E2"/>
    <w:rsid w:val="00824367"/>
    <w:rsid w:val="008264B8"/>
    <w:rsid w:val="0083224B"/>
    <w:rsid w:val="00835C93"/>
    <w:rsid w:val="00837568"/>
    <w:rsid w:val="008403C3"/>
    <w:rsid w:val="00843562"/>
    <w:rsid w:val="008454B3"/>
    <w:rsid w:val="00847E9A"/>
    <w:rsid w:val="00850600"/>
    <w:rsid w:val="0085074F"/>
    <w:rsid w:val="008554B5"/>
    <w:rsid w:val="00855A7B"/>
    <w:rsid w:val="00856C1D"/>
    <w:rsid w:val="00857A6F"/>
    <w:rsid w:val="008600DA"/>
    <w:rsid w:val="00867CBD"/>
    <w:rsid w:val="00867DC6"/>
    <w:rsid w:val="00877644"/>
    <w:rsid w:val="0088079B"/>
    <w:rsid w:val="00882030"/>
    <w:rsid w:val="0088247E"/>
    <w:rsid w:val="008926BD"/>
    <w:rsid w:val="008A0746"/>
    <w:rsid w:val="008A1E4B"/>
    <w:rsid w:val="008A4310"/>
    <w:rsid w:val="008B1059"/>
    <w:rsid w:val="008C0D1D"/>
    <w:rsid w:val="008C2B6E"/>
    <w:rsid w:val="008C402E"/>
    <w:rsid w:val="008C67CB"/>
    <w:rsid w:val="008C6A76"/>
    <w:rsid w:val="008D4A9D"/>
    <w:rsid w:val="008E5C72"/>
    <w:rsid w:val="008F2EAB"/>
    <w:rsid w:val="009001B0"/>
    <w:rsid w:val="009061A5"/>
    <w:rsid w:val="00907C5C"/>
    <w:rsid w:val="009130EC"/>
    <w:rsid w:val="009236EF"/>
    <w:rsid w:val="00933D08"/>
    <w:rsid w:val="00933E13"/>
    <w:rsid w:val="00935FE3"/>
    <w:rsid w:val="009419EF"/>
    <w:rsid w:val="009458C6"/>
    <w:rsid w:val="00946FD3"/>
    <w:rsid w:val="00947B54"/>
    <w:rsid w:val="00964F9E"/>
    <w:rsid w:val="009676DC"/>
    <w:rsid w:val="00975085"/>
    <w:rsid w:val="009763D9"/>
    <w:rsid w:val="009764AB"/>
    <w:rsid w:val="00983271"/>
    <w:rsid w:val="009861FB"/>
    <w:rsid w:val="00986D22"/>
    <w:rsid w:val="00993461"/>
    <w:rsid w:val="00995224"/>
    <w:rsid w:val="009A1DD9"/>
    <w:rsid w:val="009A341F"/>
    <w:rsid w:val="009B0FD5"/>
    <w:rsid w:val="009B685D"/>
    <w:rsid w:val="009B7601"/>
    <w:rsid w:val="009C24AC"/>
    <w:rsid w:val="009C3CEF"/>
    <w:rsid w:val="009D5CDC"/>
    <w:rsid w:val="009D63FA"/>
    <w:rsid w:val="009D6DBF"/>
    <w:rsid w:val="009E3A0C"/>
    <w:rsid w:val="009E40C7"/>
    <w:rsid w:val="009E6369"/>
    <w:rsid w:val="009F02F9"/>
    <w:rsid w:val="009F40D3"/>
    <w:rsid w:val="00A02534"/>
    <w:rsid w:val="00A06B8D"/>
    <w:rsid w:val="00A140FD"/>
    <w:rsid w:val="00A214EA"/>
    <w:rsid w:val="00A25373"/>
    <w:rsid w:val="00A32ECD"/>
    <w:rsid w:val="00A449B2"/>
    <w:rsid w:val="00A44C4B"/>
    <w:rsid w:val="00A44DD8"/>
    <w:rsid w:val="00A526D0"/>
    <w:rsid w:val="00A5414D"/>
    <w:rsid w:val="00A54DB2"/>
    <w:rsid w:val="00A5579A"/>
    <w:rsid w:val="00A570A8"/>
    <w:rsid w:val="00A611D6"/>
    <w:rsid w:val="00A649F8"/>
    <w:rsid w:val="00A71128"/>
    <w:rsid w:val="00A71DD7"/>
    <w:rsid w:val="00A858AB"/>
    <w:rsid w:val="00AA0746"/>
    <w:rsid w:val="00AA3BC5"/>
    <w:rsid w:val="00AA5E73"/>
    <w:rsid w:val="00AB2FEB"/>
    <w:rsid w:val="00AB598B"/>
    <w:rsid w:val="00AB5BD4"/>
    <w:rsid w:val="00AB7218"/>
    <w:rsid w:val="00AC6348"/>
    <w:rsid w:val="00AD11D2"/>
    <w:rsid w:val="00AD577F"/>
    <w:rsid w:val="00AD68A1"/>
    <w:rsid w:val="00AD737F"/>
    <w:rsid w:val="00AE2ABF"/>
    <w:rsid w:val="00AE7E14"/>
    <w:rsid w:val="00B13024"/>
    <w:rsid w:val="00B1706C"/>
    <w:rsid w:val="00B214DB"/>
    <w:rsid w:val="00B23EB6"/>
    <w:rsid w:val="00B24293"/>
    <w:rsid w:val="00B251E4"/>
    <w:rsid w:val="00B26495"/>
    <w:rsid w:val="00B26AA8"/>
    <w:rsid w:val="00B33904"/>
    <w:rsid w:val="00B4277D"/>
    <w:rsid w:val="00B43855"/>
    <w:rsid w:val="00B44DF1"/>
    <w:rsid w:val="00B7764F"/>
    <w:rsid w:val="00B85015"/>
    <w:rsid w:val="00B944BE"/>
    <w:rsid w:val="00B96F0E"/>
    <w:rsid w:val="00BA1CC1"/>
    <w:rsid w:val="00BA22FF"/>
    <w:rsid w:val="00BB34E8"/>
    <w:rsid w:val="00BC3234"/>
    <w:rsid w:val="00BC45BE"/>
    <w:rsid w:val="00BC4698"/>
    <w:rsid w:val="00BD08AF"/>
    <w:rsid w:val="00BE2DF8"/>
    <w:rsid w:val="00BE301B"/>
    <w:rsid w:val="00BE7F44"/>
    <w:rsid w:val="00BF5C65"/>
    <w:rsid w:val="00C02DDC"/>
    <w:rsid w:val="00C06017"/>
    <w:rsid w:val="00C0645C"/>
    <w:rsid w:val="00C072C2"/>
    <w:rsid w:val="00C075D8"/>
    <w:rsid w:val="00C14F9C"/>
    <w:rsid w:val="00C22205"/>
    <w:rsid w:val="00C32D7A"/>
    <w:rsid w:val="00C35A24"/>
    <w:rsid w:val="00C3788B"/>
    <w:rsid w:val="00C379C5"/>
    <w:rsid w:val="00C40C81"/>
    <w:rsid w:val="00C42A2D"/>
    <w:rsid w:val="00C46858"/>
    <w:rsid w:val="00C47C76"/>
    <w:rsid w:val="00C522ED"/>
    <w:rsid w:val="00C57584"/>
    <w:rsid w:val="00C61D4B"/>
    <w:rsid w:val="00C67A45"/>
    <w:rsid w:val="00C77C11"/>
    <w:rsid w:val="00C84080"/>
    <w:rsid w:val="00C84444"/>
    <w:rsid w:val="00C92883"/>
    <w:rsid w:val="00C93F03"/>
    <w:rsid w:val="00C94615"/>
    <w:rsid w:val="00C94D4D"/>
    <w:rsid w:val="00CA0708"/>
    <w:rsid w:val="00CA3AFD"/>
    <w:rsid w:val="00CA5DF2"/>
    <w:rsid w:val="00CA5DF4"/>
    <w:rsid w:val="00CA6275"/>
    <w:rsid w:val="00CC27D2"/>
    <w:rsid w:val="00CC41EA"/>
    <w:rsid w:val="00CC7322"/>
    <w:rsid w:val="00CD0A68"/>
    <w:rsid w:val="00CD20FD"/>
    <w:rsid w:val="00CE323B"/>
    <w:rsid w:val="00CE4783"/>
    <w:rsid w:val="00CF0905"/>
    <w:rsid w:val="00CF107B"/>
    <w:rsid w:val="00CF1C16"/>
    <w:rsid w:val="00CF5C77"/>
    <w:rsid w:val="00D01135"/>
    <w:rsid w:val="00D04C39"/>
    <w:rsid w:val="00D05200"/>
    <w:rsid w:val="00D1283E"/>
    <w:rsid w:val="00D157FE"/>
    <w:rsid w:val="00D20B86"/>
    <w:rsid w:val="00D323E2"/>
    <w:rsid w:val="00D33F00"/>
    <w:rsid w:val="00D458B5"/>
    <w:rsid w:val="00D467D8"/>
    <w:rsid w:val="00D47CE9"/>
    <w:rsid w:val="00D5126C"/>
    <w:rsid w:val="00D562D8"/>
    <w:rsid w:val="00D70D95"/>
    <w:rsid w:val="00D73580"/>
    <w:rsid w:val="00D76822"/>
    <w:rsid w:val="00D7722F"/>
    <w:rsid w:val="00D90691"/>
    <w:rsid w:val="00D93105"/>
    <w:rsid w:val="00D94A69"/>
    <w:rsid w:val="00D94DA7"/>
    <w:rsid w:val="00D95A5F"/>
    <w:rsid w:val="00DA15AF"/>
    <w:rsid w:val="00DA2D4D"/>
    <w:rsid w:val="00DA48EA"/>
    <w:rsid w:val="00DB0EA4"/>
    <w:rsid w:val="00DC0F28"/>
    <w:rsid w:val="00DC127B"/>
    <w:rsid w:val="00DC17E7"/>
    <w:rsid w:val="00DC2427"/>
    <w:rsid w:val="00DD1FCF"/>
    <w:rsid w:val="00DD456C"/>
    <w:rsid w:val="00DE2D4A"/>
    <w:rsid w:val="00DE2E1D"/>
    <w:rsid w:val="00DE42F7"/>
    <w:rsid w:val="00DE4F8F"/>
    <w:rsid w:val="00DF0FBD"/>
    <w:rsid w:val="00DF1219"/>
    <w:rsid w:val="00E0602C"/>
    <w:rsid w:val="00E076E0"/>
    <w:rsid w:val="00E12DC0"/>
    <w:rsid w:val="00E155C7"/>
    <w:rsid w:val="00E15979"/>
    <w:rsid w:val="00E164B7"/>
    <w:rsid w:val="00E34121"/>
    <w:rsid w:val="00E41A01"/>
    <w:rsid w:val="00E4433A"/>
    <w:rsid w:val="00E53178"/>
    <w:rsid w:val="00E5436A"/>
    <w:rsid w:val="00E562A1"/>
    <w:rsid w:val="00E603FA"/>
    <w:rsid w:val="00E608EC"/>
    <w:rsid w:val="00E6536B"/>
    <w:rsid w:val="00E653C1"/>
    <w:rsid w:val="00E65D80"/>
    <w:rsid w:val="00E70BE4"/>
    <w:rsid w:val="00E729D1"/>
    <w:rsid w:val="00E84521"/>
    <w:rsid w:val="00E8486C"/>
    <w:rsid w:val="00E85BAF"/>
    <w:rsid w:val="00E873C5"/>
    <w:rsid w:val="00E90673"/>
    <w:rsid w:val="00E9113F"/>
    <w:rsid w:val="00E95760"/>
    <w:rsid w:val="00EA2F3D"/>
    <w:rsid w:val="00EA52AD"/>
    <w:rsid w:val="00EB522C"/>
    <w:rsid w:val="00EC351D"/>
    <w:rsid w:val="00EC5363"/>
    <w:rsid w:val="00EC7921"/>
    <w:rsid w:val="00ED0404"/>
    <w:rsid w:val="00EE36B1"/>
    <w:rsid w:val="00EF1824"/>
    <w:rsid w:val="00EF1F2C"/>
    <w:rsid w:val="00EF376A"/>
    <w:rsid w:val="00EF4FD9"/>
    <w:rsid w:val="00EF6C95"/>
    <w:rsid w:val="00EF7790"/>
    <w:rsid w:val="00F018D4"/>
    <w:rsid w:val="00F05022"/>
    <w:rsid w:val="00F06B9B"/>
    <w:rsid w:val="00F07AB3"/>
    <w:rsid w:val="00F14D80"/>
    <w:rsid w:val="00F22F8A"/>
    <w:rsid w:val="00F434AD"/>
    <w:rsid w:val="00F44155"/>
    <w:rsid w:val="00F4478D"/>
    <w:rsid w:val="00F45D94"/>
    <w:rsid w:val="00F54F32"/>
    <w:rsid w:val="00F56216"/>
    <w:rsid w:val="00F63048"/>
    <w:rsid w:val="00F64163"/>
    <w:rsid w:val="00F724F0"/>
    <w:rsid w:val="00F72692"/>
    <w:rsid w:val="00F74C9C"/>
    <w:rsid w:val="00F74F3D"/>
    <w:rsid w:val="00F76506"/>
    <w:rsid w:val="00F7741A"/>
    <w:rsid w:val="00F8252B"/>
    <w:rsid w:val="00F83EB5"/>
    <w:rsid w:val="00F84F80"/>
    <w:rsid w:val="00F85D78"/>
    <w:rsid w:val="00F86118"/>
    <w:rsid w:val="00F8742F"/>
    <w:rsid w:val="00F92116"/>
    <w:rsid w:val="00F94027"/>
    <w:rsid w:val="00FA5E5E"/>
    <w:rsid w:val="00FA7BB5"/>
    <w:rsid w:val="00FB4E66"/>
    <w:rsid w:val="00FC6BA2"/>
    <w:rsid w:val="00FD12D9"/>
    <w:rsid w:val="00FD7199"/>
    <w:rsid w:val="00FE0396"/>
    <w:rsid w:val="00FE77F0"/>
    <w:rsid w:val="00FF561B"/>
    <w:rsid w:val="00FF57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2DA90"/>
  <w15:docId w15:val="{C626C229-F63A-4B8F-9E5C-C76C7FAAA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paragraph" w:styleId="1">
    <w:name w:val="heading 1"/>
    <w:basedOn w:val="a"/>
    <w:next w:val="a"/>
    <w:link w:val="10"/>
    <w:uiPriority w:val="9"/>
    <w:qFormat/>
    <w:rsid w:val="003F7D0F"/>
    <w:pPr>
      <w:keepNext/>
      <w:numPr>
        <w:numId w:val="1"/>
      </w:numPr>
      <w:suppressAutoHyphens/>
      <w:spacing w:after="0" w:line="240" w:lineRule="atLeast"/>
      <w:jc w:val="center"/>
      <w:outlineLvl w:val="0"/>
    </w:pPr>
    <w:rPr>
      <w:rFonts w:ascii="Times New Roman" w:eastAsia="Times New Roman" w:hAnsi="Times New Roman" w:cs="Times New Roman"/>
      <w:b/>
      <w:sz w:val="28"/>
      <w:szCs w:val="20"/>
      <w:lang w:eastAsia="ar-SA"/>
    </w:rPr>
  </w:style>
  <w:style w:type="paragraph" w:styleId="2">
    <w:name w:val="heading 2"/>
    <w:basedOn w:val="a"/>
    <w:next w:val="a"/>
    <w:link w:val="20"/>
    <w:uiPriority w:val="9"/>
    <w:qFormat/>
    <w:rsid w:val="003F7D0F"/>
    <w:pPr>
      <w:keepNext/>
      <w:numPr>
        <w:ilvl w:val="1"/>
        <w:numId w:val="1"/>
      </w:numPr>
      <w:suppressAutoHyphens/>
      <w:spacing w:after="0" w:line="240" w:lineRule="auto"/>
      <w:outlineLvl w:val="1"/>
    </w:pPr>
    <w:rPr>
      <w:rFonts w:ascii="Times New Roman" w:eastAsia="Times New Roman" w:hAnsi="Times New Roman" w:cs="Times New Roman"/>
      <w:b/>
      <w:sz w:val="28"/>
      <w:szCs w:val="20"/>
      <w:lang w:eastAsia="ar-SA"/>
    </w:rPr>
  </w:style>
  <w:style w:type="paragraph" w:styleId="3">
    <w:name w:val="heading 3"/>
    <w:basedOn w:val="a"/>
    <w:next w:val="a"/>
    <w:link w:val="30"/>
    <w:uiPriority w:val="9"/>
    <w:qFormat/>
    <w:rsid w:val="003F7D0F"/>
    <w:pPr>
      <w:keepNext/>
      <w:numPr>
        <w:ilvl w:val="2"/>
        <w:numId w:val="1"/>
      </w:numPr>
      <w:suppressAutoHyphens/>
      <w:spacing w:after="0" w:line="240" w:lineRule="auto"/>
      <w:outlineLvl w:val="2"/>
    </w:pPr>
    <w:rPr>
      <w:rFonts w:ascii="Times New Roman" w:eastAsia="Times New Roman" w:hAnsi="Times New Roman" w:cs="Times New Roman"/>
      <w:sz w:val="28"/>
      <w:szCs w:val="20"/>
      <w:lang w:eastAsia="ar-SA"/>
    </w:rPr>
  </w:style>
  <w:style w:type="paragraph" w:styleId="4">
    <w:name w:val="heading 4"/>
    <w:basedOn w:val="a"/>
    <w:next w:val="a"/>
    <w:link w:val="40"/>
    <w:uiPriority w:val="9"/>
    <w:unhideWhenUsed/>
    <w:qFormat/>
    <w:rsid w:val="00F74F3D"/>
    <w:pPr>
      <w:keepNext/>
      <w:widowControl w:val="0"/>
      <w:autoSpaceDE w:val="0"/>
      <w:autoSpaceDN w:val="0"/>
      <w:adjustRightInd w:val="0"/>
      <w:spacing w:before="200" w:after="120" w:line="360" w:lineRule="auto"/>
      <w:jc w:val="center"/>
      <w:outlineLvl w:val="3"/>
    </w:pPr>
    <w:rPr>
      <w:rFonts w:ascii="NewtonC" w:eastAsia="Times New Roman" w:hAnsi="NewtonC" w:cs="NewtonC"/>
      <w:b/>
      <w:bCs/>
      <w:sz w:val="20"/>
      <w:szCs w:val="20"/>
    </w:rPr>
  </w:style>
  <w:style w:type="paragraph" w:styleId="5">
    <w:name w:val="heading 5"/>
    <w:basedOn w:val="a"/>
    <w:next w:val="a"/>
    <w:link w:val="50"/>
    <w:qFormat/>
    <w:rsid w:val="003F7D0F"/>
    <w:pPr>
      <w:keepNext/>
      <w:numPr>
        <w:ilvl w:val="4"/>
        <w:numId w:val="1"/>
      </w:numPr>
      <w:suppressAutoHyphens/>
      <w:spacing w:after="0" w:line="240" w:lineRule="auto"/>
      <w:outlineLvl w:val="4"/>
    </w:pPr>
    <w:rPr>
      <w:rFonts w:ascii="Times New Roman" w:eastAsia="Times New Roman" w:hAnsi="Times New Roman" w:cs="Times New Roman"/>
      <w:sz w:val="24"/>
      <w:szCs w:val="20"/>
      <w:lang w:eastAsia="ar-SA"/>
    </w:rPr>
  </w:style>
  <w:style w:type="paragraph" w:styleId="6">
    <w:name w:val="heading 6"/>
    <w:basedOn w:val="a"/>
    <w:next w:val="a"/>
    <w:link w:val="60"/>
    <w:uiPriority w:val="9"/>
    <w:qFormat/>
    <w:rsid w:val="003F7D0F"/>
    <w:pPr>
      <w:keepNext/>
      <w:numPr>
        <w:ilvl w:val="5"/>
        <w:numId w:val="1"/>
      </w:numPr>
      <w:suppressAutoHyphens/>
      <w:spacing w:after="0" w:line="240" w:lineRule="atLeast"/>
      <w:ind w:left="300" w:firstLine="0"/>
      <w:jc w:val="center"/>
      <w:outlineLvl w:val="5"/>
    </w:pPr>
    <w:rPr>
      <w:rFonts w:ascii="Times New Roman" w:eastAsia="Times New Roman" w:hAnsi="Times New Roman" w:cs="Times New Roman"/>
      <w:b/>
      <w:sz w:val="32"/>
      <w:szCs w:val="20"/>
      <w:lang w:eastAsia="ar-SA"/>
    </w:rPr>
  </w:style>
  <w:style w:type="paragraph" w:styleId="7">
    <w:name w:val="heading 7"/>
    <w:basedOn w:val="a"/>
    <w:next w:val="a"/>
    <w:link w:val="70"/>
    <w:uiPriority w:val="9"/>
    <w:semiHidden/>
    <w:unhideWhenUsed/>
    <w:qFormat/>
    <w:rsid w:val="00F74F3D"/>
    <w:pPr>
      <w:keepNext/>
      <w:keepLines/>
      <w:widowControl w:val="0"/>
      <w:suppressAutoHyphens/>
      <w:spacing w:before="200" w:after="0" w:line="240" w:lineRule="auto"/>
      <w:outlineLvl w:val="6"/>
    </w:pPr>
    <w:rPr>
      <w:rFonts w:ascii="Cambria" w:eastAsia="Times New Roman" w:hAnsi="Cambria" w:cs="Times New Roman"/>
      <w:i/>
      <w:iCs/>
      <w:color w:val="404040" w:themeColor="text1" w:themeTint="BF"/>
      <w:kern w:val="2"/>
      <w:sz w:val="24"/>
      <w:szCs w:val="24"/>
      <w:lang w:eastAsia="hi-IN" w:bidi="hi-IN"/>
    </w:rPr>
  </w:style>
  <w:style w:type="paragraph" w:styleId="8">
    <w:name w:val="heading 8"/>
    <w:basedOn w:val="a"/>
    <w:next w:val="a"/>
    <w:link w:val="80"/>
    <w:uiPriority w:val="9"/>
    <w:semiHidden/>
    <w:unhideWhenUsed/>
    <w:qFormat/>
    <w:rsid w:val="00F74F3D"/>
    <w:pPr>
      <w:keepNext/>
      <w:keepLines/>
      <w:widowControl w:val="0"/>
      <w:suppressAutoHyphens/>
      <w:spacing w:before="200" w:after="0" w:line="240" w:lineRule="auto"/>
      <w:outlineLvl w:val="7"/>
    </w:pPr>
    <w:rPr>
      <w:rFonts w:ascii="Cambria" w:eastAsia="Times New Roman" w:hAnsi="Cambria" w:cs="Times New Roman"/>
      <w:color w:val="4F81BD" w:themeColor="accent1"/>
      <w:kern w:val="2"/>
      <w:sz w:val="20"/>
      <w:szCs w:val="20"/>
      <w:lang w:eastAsia="hi-IN" w:bidi="hi-IN"/>
    </w:rPr>
  </w:style>
  <w:style w:type="paragraph" w:styleId="9">
    <w:name w:val="heading 9"/>
    <w:basedOn w:val="a"/>
    <w:next w:val="a"/>
    <w:link w:val="90"/>
    <w:uiPriority w:val="9"/>
    <w:semiHidden/>
    <w:unhideWhenUsed/>
    <w:qFormat/>
    <w:rsid w:val="00F74F3D"/>
    <w:pPr>
      <w:keepNext/>
      <w:keepLines/>
      <w:widowControl w:val="0"/>
      <w:suppressAutoHyphens/>
      <w:spacing w:before="200" w:after="0" w:line="240" w:lineRule="auto"/>
      <w:outlineLvl w:val="8"/>
    </w:pPr>
    <w:rPr>
      <w:rFonts w:ascii="Cambria" w:eastAsia="Times New Roman" w:hAnsi="Cambria" w:cs="Times New Roman"/>
      <w:i/>
      <w:iCs/>
      <w:color w:val="404040" w:themeColor="text1" w:themeTint="BF"/>
      <w:kern w:val="2"/>
      <w:sz w:val="20"/>
      <w:szCs w:val="20"/>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7D0F"/>
    <w:rPr>
      <w:rFonts w:ascii="Times New Roman" w:eastAsia="Times New Roman" w:hAnsi="Times New Roman" w:cs="Times New Roman"/>
      <w:b/>
      <w:sz w:val="28"/>
      <w:szCs w:val="20"/>
      <w:lang w:eastAsia="ar-SA"/>
    </w:rPr>
  </w:style>
  <w:style w:type="character" w:customStyle="1" w:styleId="20">
    <w:name w:val="Заголовок 2 Знак"/>
    <w:basedOn w:val="a0"/>
    <w:link w:val="2"/>
    <w:uiPriority w:val="9"/>
    <w:rsid w:val="003F7D0F"/>
    <w:rPr>
      <w:rFonts w:ascii="Times New Roman" w:eastAsia="Times New Roman" w:hAnsi="Times New Roman" w:cs="Times New Roman"/>
      <w:b/>
      <w:sz w:val="28"/>
      <w:szCs w:val="20"/>
      <w:lang w:eastAsia="ar-SA"/>
    </w:rPr>
  </w:style>
  <w:style w:type="character" w:customStyle="1" w:styleId="30">
    <w:name w:val="Заголовок 3 Знак"/>
    <w:basedOn w:val="a0"/>
    <w:link w:val="3"/>
    <w:uiPriority w:val="9"/>
    <w:rsid w:val="003F7D0F"/>
    <w:rPr>
      <w:rFonts w:ascii="Times New Roman" w:eastAsia="Times New Roman" w:hAnsi="Times New Roman" w:cs="Times New Roman"/>
      <w:sz w:val="28"/>
      <w:szCs w:val="20"/>
      <w:lang w:eastAsia="ar-SA"/>
    </w:rPr>
  </w:style>
  <w:style w:type="character" w:customStyle="1" w:styleId="50">
    <w:name w:val="Заголовок 5 Знак"/>
    <w:basedOn w:val="a0"/>
    <w:link w:val="5"/>
    <w:rsid w:val="003F7D0F"/>
    <w:rPr>
      <w:rFonts w:ascii="Times New Roman" w:eastAsia="Times New Roman" w:hAnsi="Times New Roman" w:cs="Times New Roman"/>
      <w:sz w:val="24"/>
      <w:szCs w:val="20"/>
      <w:lang w:eastAsia="ar-SA"/>
    </w:rPr>
  </w:style>
  <w:style w:type="character" w:customStyle="1" w:styleId="60">
    <w:name w:val="Заголовок 6 Знак"/>
    <w:basedOn w:val="a0"/>
    <w:link w:val="6"/>
    <w:uiPriority w:val="9"/>
    <w:rsid w:val="003F7D0F"/>
    <w:rPr>
      <w:rFonts w:ascii="Times New Roman" w:eastAsia="Times New Roman" w:hAnsi="Times New Roman" w:cs="Times New Roman"/>
      <w:b/>
      <w:sz w:val="32"/>
      <w:szCs w:val="20"/>
      <w:lang w:eastAsia="ar-SA"/>
    </w:rPr>
  </w:style>
  <w:style w:type="paragraph" w:styleId="a3">
    <w:name w:val="footnote text"/>
    <w:basedOn w:val="a"/>
    <w:link w:val="a4"/>
    <w:uiPriority w:val="99"/>
    <w:rsid w:val="003F7D0F"/>
    <w:pPr>
      <w:suppressAutoHyphens/>
      <w:spacing w:after="0" w:line="240" w:lineRule="auto"/>
    </w:pPr>
    <w:rPr>
      <w:rFonts w:ascii="Times New Roman" w:eastAsia="Times New Roman" w:hAnsi="Times New Roman" w:cs="Times New Roman"/>
      <w:sz w:val="28"/>
      <w:szCs w:val="20"/>
      <w:lang w:eastAsia="ar-SA"/>
    </w:rPr>
  </w:style>
  <w:style w:type="character" w:customStyle="1" w:styleId="a4">
    <w:name w:val="Текст сноски Знак"/>
    <w:basedOn w:val="a0"/>
    <w:link w:val="a3"/>
    <w:uiPriority w:val="99"/>
    <w:rsid w:val="003F7D0F"/>
    <w:rPr>
      <w:rFonts w:ascii="Times New Roman" w:eastAsia="Times New Roman" w:hAnsi="Times New Roman" w:cs="Times New Roman"/>
      <w:sz w:val="28"/>
      <w:szCs w:val="20"/>
      <w:lang w:eastAsia="ar-SA"/>
    </w:rPr>
  </w:style>
  <w:style w:type="paragraph" w:customStyle="1" w:styleId="21">
    <w:name w:val="Основной текст с отступом 21"/>
    <w:basedOn w:val="a"/>
    <w:rsid w:val="003F7D0F"/>
    <w:pPr>
      <w:suppressAutoHyphens/>
      <w:spacing w:after="0" w:line="240" w:lineRule="atLeast"/>
      <w:ind w:left="567" w:hanging="207"/>
    </w:pPr>
    <w:rPr>
      <w:rFonts w:ascii="Times New Roman" w:eastAsia="Times New Roman" w:hAnsi="Times New Roman" w:cs="Times New Roman"/>
      <w:sz w:val="28"/>
      <w:szCs w:val="20"/>
      <w:lang w:eastAsia="ar-SA"/>
    </w:rPr>
  </w:style>
  <w:style w:type="paragraph" w:customStyle="1" w:styleId="a5">
    <w:name w:val="Содержимое таблицы"/>
    <w:basedOn w:val="a"/>
    <w:uiPriority w:val="99"/>
    <w:rsid w:val="003F7D0F"/>
    <w:pPr>
      <w:widowControl w:val="0"/>
      <w:suppressLineNumbers/>
      <w:suppressAutoHyphens/>
      <w:spacing w:after="0" w:line="240" w:lineRule="auto"/>
    </w:pPr>
    <w:rPr>
      <w:rFonts w:ascii="Arial" w:eastAsia="Arial Unicode MS" w:hAnsi="Arial" w:cs="Mangal"/>
      <w:kern w:val="2"/>
      <w:sz w:val="20"/>
      <w:szCs w:val="24"/>
      <w:lang w:eastAsia="hi-IN" w:bidi="hi-IN"/>
    </w:rPr>
  </w:style>
  <w:style w:type="table" w:styleId="a6">
    <w:name w:val="Table Grid"/>
    <w:basedOn w:val="a1"/>
    <w:uiPriority w:val="59"/>
    <w:rsid w:val="003F7D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link w:val="a8"/>
    <w:uiPriority w:val="1"/>
    <w:qFormat/>
    <w:rsid w:val="003F7D0F"/>
    <w:pPr>
      <w:spacing w:after="0" w:line="240" w:lineRule="auto"/>
    </w:pPr>
    <w:rPr>
      <w:rFonts w:ascii="Calibri" w:eastAsia="Calibri" w:hAnsi="Calibri" w:cs="Times New Roman"/>
    </w:rPr>
  </w:style>
  <w:style w:type="paragraph" w:styleId="a9">
    <w:name w:val="List Paragraph"/>
    <w:basedOn w:val="a"/>
    <w:uiPriority w:val="34"/>
    <w:qFormat/>
    <w:rsid w:val="003F7D0F"/>
    <w:pPr>
      <w:ind w:left="720"/>
      <w:contextualSpacing/>
    </w:pPr>
  </w:style>
  <w:style w:type="character" w:styleId="aa">
    <w:name w:val="footnote reference"/>
    <w:basedOn w:val="a0"/>
    <w:unhideWhenUsed/>
    <w:rsid w:val="003F7D0F"/>
    <w:rPr>
      <w:vertAlign w:val="superscript"/>
    </w:rPr>
  </w:style>
  <w:style w:type="paragraph" w:styleId="ab">
    <w:name w:val="Body Text"/>
    <w:basedOn w:val="a"/>
    <w:link w:val="ac"/>
    <w:uiPriority w:val="99"/>
    <w:rsid w:val="003F7D0F"/>
    <w:pPr>
      <w:widowControl w:val="0"/>
      <w:suppressAutoHyphens/>
      <w:spacing w:after="120" w:line="240" w:lineRule="auto"/>
    </w:pPr>
    <w:rPr>
      <w:rFonts w:ascii="Times New Roman" w:eastAsia="Andale Sans UI" w:hAnsi="Times New Roman" w:cs="Times New Roman"/>
      <w:kern w:val="1"/>
      <w:sz w:val="24"/>
      <w:szCs w:val="24"/>
    </w:rPr>
  </w:style>
  <w:style w:type="character" w:customStyle="1" w:styleId="ac">
    <w:name w:val="Основной текст Знак"/>
    <w:basedOn w:val="a0"/>
    <w:link w:val="ab"/>
    <w:uiPriority w:val="99"/>
    <w:rsid w:val="003F7D0F"/>
    <w:rPr>
      <w:rFonts w:ascii="Times New Roman" w:eastAsia="Andale Sans UI" w:hAnsi="Times New Roman" w:cs="Times New Roman"/>
      <w:kern w:val="1"/>
      <w:sz w:val="24"/>
      <w:szCs w:val="24"/>
    </w:rPr>
  </w:style>
  <w:style w:type="paragraph" w:customStyle="1" w:styleId="Standard">
    <w:name w:val="Standard"/>
    <w:link w:val="Standard1"/>
    <w:uiPriority w:val="99"/>
    <w:rsid w:val="003F7D0F"/>
    <w:pPr>
      <w:widowControl w:val="0"/>
      <w:suppressAutoHyphens/>
      <w:spacing w:after="0" w:line="240" w:lineRule="auto"/>
      <w:textAlignment w:val="baseline"/>
    </w:pPr>
    <w:rPr>
      <w:rFonts w:ascii="Times New Roman" w:eastAsia="Andale Sans UI" w:hAnsi="Times New Roman" w:cs="Tahoma"/>
      <w:kern w:val="1"/>
      <w:sz w:val="24"/>
      <w:szCs w:val="24"/>
      <w:lang w:val="de-DE" w:eastAsia="fa-IR" w:bidi="fa-IR"/>
    </w:rPr>
  </w:style>
  <w:style w:type="paragraph" w:customStyle="1" w:styleId="210">
    <w:name w:val="Основной текст 21"/>
    <w:basedOn w:val="a"/>
    <w:rsid w:val="003F7D0F"/>
    <w:pPr>
      <w:widowControl w:val="0"/>
      <w:suppressAutoHyphens/>
      <w:spacing w:after="0" w:line="240" w:lineRule="auto"/>
    </w:pPr>
    <w:rPr>
      <w:rFonts w:ascii="Times New Roman" w:eastAsia="Andale Sans UI" w:hAnsi="Times New Roman" w:cs="Times New Roman"/>
      <w:b/>
      <w:kern w:val="1"/>
      <w:sz w:val="28"/>
      <w:szCs w:val="24"/>
      <w:lang w:eastAsia="hi-IN"/>
    </w:rPr>
  </w:style>
  <w:style w:type="character" w:customStyle="1" w:styleId="WW8Num3z0">
    <w:name w:val="WW8Num3z0"/>
    <w:rsid w:val="003F7D0F"/>
    <w:rPr>
      <w:rFonts w:ascii="Symbol" w:hAnsi="Symbol"/>
    </w:rPr>
  </w:style>
  <w:style w:type="numbering" w:customStyle="1" w:styleId="11">
    <w:name w:val="Нет списка1"/>
    <w:next w:val="a2"/>
    <w:uiPriority w:val="99"/>
    <w:semiHidden/>
    <w:unhideWhenUsed/>
    <w:rsid w:val="0051162D"/>
  </w:style>
  <w:style w:type="paragraph" w:styleId="ad">
    <w:name w:val="Normal (Web)"/>
    <w:basedOn w:val="a"/>
    <w:uiPriority w:val="99"/>
    <w:unhideWhenUsed/>
    <w:rsid w:val="0051162D"/>
    <w:rPr>
      <w:rFonts w:ascii="Times New Roman" w:eastAsia="Calibri" w:hAnsi="Times New Roman" w:cs="Times New Roman"/>
      <w:sz w:val="24"/>
      <w:szCs w:val="24"/>
    </w:rPr>
  </w:style>
  <w:style w:type="paragraph" w:styleId="ae">
    <w:name w:val="header"/>
    <w:basedOn w:val="a"/>
    <w:link w:val="af"/>
    <w:unhideWhenUsed/>
    <w:rsid w:val="0051162D"/>
    <w:pPr>
      <w:tabs>
        <w:tab w:val="center" w:pos="4677"/>
        <w:tab w:val="right" w:pos="9355"/>
      </w:tabs>
      <w:spacing w:after="0" w:line="240" w:lineRule="auto"/>
    </w:pPr>
    <w:rPr>
      <w:rFonts w:ascii="Calibri" w:eastAsia="Calibri" w:hAnsi="Calibri" w:cs="Times New Roman"/>
    </w:rPr>
  </w:style>
  <w:style w:type="character" w:customStyle="1" w:styleId="af">
    <w:name w:val="Верхний колонтитул Знак"/>
    <w:basedOn w:val="a0"/>
    <w:link w:val="ae"/>
    <w:rsid w:val="0051162D"/>
    <w:rPr>
      <w:rFonts w:ascii="Calibri" w:eastAsia="Calibri" w:hAnsi="Calibri" w:cs="Times New Roman"/>
    </w:rPr>
  </w:style>
  <w:style w:type="paragraph" w:styleId="af0">
    <w:name w:val="footer"/>
    <w:basedOn w:val="a"/>
    <w:link w:val="af1"/>
    <w:uiPriority w:val="99"/>
    <w:unhideWhenUsed/>
    <w:rsid w:val="0051162D"/>
    <w:pPr>
      <w:tabs>
        <w:tab w:val="center" w:pos="4677"/>
        <w:tab w:val="right" w:pos="9355"/>
      </w:tabs>
      <w:spacing w:after="0" w:line="240" w:lineRule="auto"/>
    </w:pPr>
    <w:rPr>
      <w:rFonts w:ascii="Calibri" w:eastAsia="Calibri" w:hAnsi="Calibri" w:cs="Times New Roman"/>
    </w:rPr>
  </w:style>
  <w:style w:type="character" w:customStyle="1" w:styleId="af1">
    <w:name w:val="Нижний колонтитул Знак"/>
    <w:basedOn w:val="a0"/>
    <w:link w:val="af0"/>
    <w:uiPriority w:val="99"/>
    <w:rsid w:val="0051162D"/>
    <w:rPr>
      <w:rFonts w:ascii="Calibri" w:eastAsia="Calibri" w:hAnsi="Calibri" w:cs="Times New Roman"/>
    </w:rPr>
  </w:style>
  <w:style w:type="paragraph" w:styleId="af2">
    <w:name w:val="Balloon Text"/>
    <w:basedOn w:val="a"/>
    <w:link w:val="af3"/>
    <w:uiPriority w:val="99"/>
    <w:semiHidden/>
    <w:unhideWhenUsed/>
    <w:rsid w:val="0051162D"/>
    <w:pPr>
      <w:spacing w:after="0" w:line="240" w:lineRule="auto"/>
    </w:pPr>
    <w:rPr>
      <w:rFonts w:ascii="Tahoma" w:eastAsia="Calibri" w:hAnsi="Tahoma" w:cs="Tahoma"/>
      <w:sz w:val="16"/>
      <w:szCs w:val="16"/>
    </w:rPr>
  </w:style>
  <w:style w:type="character" w:customStyle="1" w:styleId="af3">
    <w:name w:val="Текст выноски Знак"/>
    <w:basedOn w:val="a0"/>
    <w:link w:val="af2"/>
    <w:uiPriority w:val="99"/>
    <w:semiHidden/>
    <w:rsid w:val="0051162D"/>
    <w:rPr>
      <w:rFonts w:ascii="Tahoma" w:eastAsia="Calibri" w:hAnsi="Tahoma" w:cs="Tahoma"/>
      <w:sz w:val="16"/>
      <w:szCs w:val="16"/>
    </w:rPr>
  </w:style>
  <w:style w:type="character" w:customStyle="1" w:styleId="apple-converted-space">
    <w:name w:val="apple-converted-space"/>
    <w:basedOn w:val="a0"/>
    <w:rsid w:val="0051162D"/>
  </w:style>
  <w:style w:type="table" w:customStyle="1" w:styleId="12">
    <w:name w:val="Сетка таблицы1"/>
    <w:basedOn w:val="a1"/>
    <w:uiPriority w:val="59"/>
    <w:rsid w:val="0051162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uiPriority w:val="99"/>
    <w:rsid w:val="00FC6BA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13">
    <w:name w:val="c13"/>
    <w:basedOn w:val="a0"/>
    <w:rsid w:val="008403C3"/>
  </w:style>
  <w:style w:type="character" w:customStyle="1" w:styleId="c7">
    <w:name w:val="c7"/>
    <w:basedOn w:val="a0"/>
    <w:rsid w:val="0074729D"/>
  </w:style>
  <w:style w:type="paragraph" w:customStyle="1" w:styleId="c8">
    <w:name w:val="c8"/>
    <w:basedOn w:val="a"/>
    <w:uiPriority w:val="99"/>
    <w:rsid w:val="007472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c9">
    <w:name w:val="c7 c9"/>
    <w:basedOn w:val="a0"/>
    <w:rsid w:val="00655C46"/>
  </w:style>
  <w:style w:type="paragraph" w:customStyle="1" w:styleId="c8c3">
    <w:name w:val="c8 c3"/>
    <w:basedOn w:val="a"/>
    <w:rsid w:val="00655C4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4">
    <w:name w:val="А_осн Знак"/>
    <w:basedOn w:val="a0"/>
    <w:link w:val="af5"/>
    <w:locked/>
    <w:rsid w:val="00BC45BE"/>
    <w:rPr>
      <w:rFonts w:ascii="Times New Roman" w:eastAsia="@Arial Unicode MS" w:hAnsi="Times New Roman" w:cs="Times New Roman"/>
      <w:sz w:val="28"/>
      <w:szCs w:val="28"/>
      <w:lang w:eastAsia="ru-RU"/>
    </w:rPr>
  </w:style>
  <w:style w:type="paragraph" w:customStyle="1" w:styleId="af5">
    <w:name w:val="А_осн"/>
    <w:basedOn w:val="a"/>
    <w:link w:val="af4"/>
    <w:rsid w:val="00BC45BE"/>
    <w:pPr>
      <w:widowControl w:val="0"/>
      <w:autoSpaceDE w:val="0"/>
      <w:autoSpaceDN w:val="0"/>
      <w:adjustRightInd w:val="0"/>
      <w:spacing w:after="0" w:line="360" w:lineRule="auto"/>
      <w:ind w:firstLine="454"/>
      <w:jc w:val="both"/>
    </w:pPr>
    <w:rPr>
      <w:rFonts w:ascii="Times New Roman" w:eastAsia="@Arial Unicode MS" w:hAnsi="Times New Roman" w:cs="Times New Roman"/>
      <w:sz w:val="28"/>
      <w:szCs w:val="28"/>
    </w:rPr>
  </w:style>
  <w:style w:type="character" w:customStyle="1" w:styleId="Zag11">
    <w:name w:val="Zag_11"/>
    <w:uiPriority w:val="99"/>
    <w:rsid w:val="00BC45BE"/>
  </w:style>
  <w:style w:type="paragraph" w:customStyle="1" w:styleId="c2">
    <w:name w:val="c2"/>
    <w:basedOn w:val="a"/>
    <w:uiPriority w:val="99"/>
    <w:semiHidden/>
    <w:rsid w:val="003D7A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3D7A40"/>
  </w:style>
  <w:style w:type="paragraph" w:customStyle="1" w:styleId="c12">
    <w:name w:val="c12"/>
    <w:basedOn w:val="a"/>
    <w:rsid w:val="00CC41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1">
    <w:name w:val="c11"/>
    <w:basedOn w:val="a0"/>
    <w:rsid w:val="00CC41EA"/>
  </w:style>
  <w:style w:type="character" w:customStyle="1" w:styleId="a8">
    <w:name w:val="Без интервала Знак"/>
    <w:basedOn w:val="a0"/>
    <w:link w:val="a7"/>
    <w:uiPriority w:val="1"/>
    <w:rsid w:val="00DE2D4A"/>
    <w:rPr>
      <w:rFonts w:ascii="Calibri" w:eastAsia="Calibri" w:hAnsi="Calibri" w:cs="Times New Roman"/>
    </w:rPr>
  </w:style>
  <w:style w:type="table" w:customStyle="1" w:styleId="22">
    <w:name w:val="Сетка таблицы2"/>
    <w:basedOn w:val="a1"/>
    <w:next w:val="a6"/>
    <w:uiPriority w:val="59"/>
    <w:rsid w:val="00C42A2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6"/>
    <w:uiPriority w:val="59"/>
    <w:rsid w:val="00CA5DF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6"/>
    <w:uiPriority w:val="59"/>
    <w:rsid w:val="00CA5DF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6"/>
    <w:uiPriority w:val="59"/>
    <w:rsid w:val="00D7682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page number"/>
    <w:basedOn w:val="a0"/>
    <w:rsid w:val="00467FF9"/>
  </w:style>
  <w:style w:type="table" w:customStyle="1" w:styleId="61">
    <w:name w:val="Сетка таблицы6"/>
    <w:basedOn w:val="a1"/>
    <w:next w:val="a6"/>
    <w:uiPriority w:val="59"/>
    <w:rsid w:val="008264B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227">
    <w:name w:val="List 227"/>
    <w:rsid w:val="008264B8"/>
    <w:pPr>
      <w:numPr>
        <w:numId w:val="14"/>
      </w:numPr>
    </w:pPr>
  </w:style>
  <w:style w:type="character" w:customStyle="1" w:styleId="40">
    <w:name w:val="Заголовок 4 Знак"/>
    <w:basedOn w:val="a0"/>
    <w:link w:val="4"/>
    <w:uiPriority w:val="9"/>
    <w:rsid w:val="00F74F3D"/>
    <w:rPr>
      <w:rFonts w:ascii="NewtonC" w:eastAsia="Times New Roman" w:hAnsi="NewtonC" w:cs="NewtonC"/>
      <w:b/>
      <w:bCs/>
      <w:sz w:val="20"/>
      <w:szCs w:val="20"/>
    </w:rPr>
  </w:style>
  <w:style w:type="character" w:customStyle="1" w:styleId="70">
    <w:name w:val="Заголовок 7 Знак"/>
    <w:basedOn w:val="a0"/>
    <w:link w:val="7"/>
    <w:uiPriority w:val="9"/>
    <w:semiHidden/>
    <w:rsid w:val="00F74F3D"/>
    <w:rPr>
      <w:rFonts w:ascii="Cambria" w:eastAsia="Times New Roman" w:hAnsi="Cambria" w:cs="Times New Roman"/>
      <w:i/>
      <w:iCs/>
      <w:color w:val="404040" w:themeColor="text1" w:themeTint="BF"/>
      <w:kern w:val="2"/>
      <w:sz w:val="24"/>
      <w:szCs w:val="24"/>
      <w:lang w:eastAsia="hi-IN" w:bidi="hi-IN"/>
    </w:rPr>
  </w:style>
  <w:style w:type="character" w:customStyle="1" w:styleId="80">
    <w:name w:val="Заголовок 8 Знак"/>
    <w:basedOn w:val="a0"/>
    <w:link w:val="8"/>
    <w:uiPriority w:val="9"/>
    <w:semiHidden/>
    <w:rsid w:val="00F74F3D"/>
    <w:rPr>
      <w:rFonts w:ascii="Cambria" w:eastAsia="Times New Roman" w:hAnsi="Cambria" w:cs="Times New Roman"/>
      <w:color w:val="4F81BD" w:themeColor="accent1"/>
      <w:kern w:val="2"/>
      <w:sz w:val="20"/>
      <w:szCs w:val="20"/>
      <w:lang w:eastAsia="hi-IN" w:bidi="hi-IN"/>
    </w:rPr>
  </w:style>
  <w:style w:type="character" w:customStyle="1" w:styleId="90">
    <w:name w:val="Заголовок 9 Знак"/>
    <w:basedOn w:val="a0"/>
    <w:link w:val="9"/>
    <w:uiPriority w:val="9"/>
    <w:semiHidden/>
    <w:rsid w:val="00F74F3D"/>
    <w:rPr>
      <w:rFonts w:ascii="Cambria" w:eastAsia="Times New Roman" w:hAnsi="Cambria" w:cs="Times New Roman"/>
      <w:i/>
      <w:iCs/>
      <w:color w:val="404040" w:themeColor="text1" w:themeTint="BF"/>
      <w:kern w:val="2"/>
      <w:sz w:val="20"/>
      <w:szCs w:val="20"/>
      <w:lang w:eastAsia="hi-IN" w:bidi="hi-IN"/>
    </w:rPr>
  </w:style>
  <w:style w:type="numbering" w:customStyle="1" w:styleId="23">
    <w:name w:val="Нет списка2"/>
    <w:next w:val="a2"/>
    <w:uiPriority w:val="99"/>
    <w:semiHidden/>
    <w:unhideWhenUsed/>
    <w:rsid w:val="00F74F3D"/>
  </w:style>
  <w:style w:type="table" w:customStyle="1" w:styleId="71">
    <w:name w:val="Сетка таблицы7"/>
    <w:basedOn w:val="a1"/>
    <w:next w:val="a6"/>
    <w:uiPriority w:val="59"/>
    <w:rsid w:val="00F74F3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TOC Heading"/>
    <w:basedOn w:val="1"/>
    <w:next w:val="a"/>
    <w:uiPriority w:val="39"/>
    <w:unhideWhenUsed/>
    <w:qFormat/>
    <w:rsid w:val="00F74F3D"/>
    <w:pPr>
      <w:keepLines/>
      <w:numPr>
        <w:numId w:val="0"/>
      </w:numPr>
      <w:suppressAutoHyphens w:val="0"/>
      <w:spacing w:before="480" w:line="276" w:lineRule="auto"/>
      <w:jc w:val="left"/>
      <w:outlineLvl w:val="9"/>
    </w:pPr>
    <w:rPr>
      <w:rFonts w:asciiTheme="majorHAnsi" w:eastAsiaTheme="majorEastAsia" w:hAnsiTheme="majorHAnsi" w:cstheme="majorBidi"/>
      <w:bCs/>
      <w:color w:val="365F91" w:themeColor="accent1" w:themeShade="BF"/>
      <w:szCs w:val="28"/>
      <w:lang w:eastAsia="ru-RU"/>
    </w:rPr>
  </w:style>
  <w:style w:type="paragraph" w:styleId="13">
    <w:name w:val="toc 1"/>
    <w:basedOn w:val="a"/>
    <w:next w:val="a"/>
    <w:autoRedefine/>
    <w:uiPriority w:val="39"/>
    <w:unhideWhenUsed/>
    <w:rsid w:val="00F74F3D"/>
    <w:pPr>
      <w:spacing w:after="100"/>
    </w:pPr>
    <w:rPr>
      <w:rFonts w:eastAsiaTheme="minorHAnsi"/>
      <w:lang w:eastAsia="en-US"/>
    </w:rPr>
  </w:style>
  <w:style w:type="character" w:styleId="af8">
    <w:name w:val="Hyperlink"/>
    <w:basedOn w:val="a0"/>
    <w:uiPriority w:val="99"/>
    <w:unhideWhenUsed/>
    <w:rsid w:val="00F74F3D"/>
    <w:rPr>
      <w:color w:val="0000FF" w:themeColor="hyperlink"/>
      <w:u w:val="single"/>
    </w:rPr>
  </w:style>
  <w:style w:type="paragraph" w:styleId="24">
    <w:name w:val="toc 2"/>
    <w:basedOn w:val="a"/>
    <w:next w:val="a"/>
    <w:autoRedefine/>
    <w:uiPriority w:val="39"/>
    <w:unhideWhenUsed/>
    <w:rsid w:val="00F74F3D"/>
    <w:pPr>
      <w:spacing w:after="100"/>
      <w:ind w:left="220"/>
    </w:pPr>
    <w:rPr>
      <w:rFonts w:eastAsiaTheme="minorHAnsi"/>
      <w:lang w:eastAsia="en-US"/>
    </w:rPr>
  </w:style>
  <w:style w:type="paragraph" w:styleId="32">
    <w:name w:val="toc 3"/>
    <w:basedOn w:val="a"/>
    <w:next w:val="a"/>
    <w:autoRedefine/>
    <w:uiPriority w:val="39"/>
    <w:unhideWhenUsed/>
    <w:rsid w:val="00F74F3D"/>
    <w:pPr>
      <w:tabs>
        <w:tab w:val="left" w:pos="1320"/>
        <w:tab w:val="right" w:leader="dot" w:pos="9345"/>
      </w:tabs>
      <w:spacing w:after="100"/>
      <w:ind w:left="440"/>
    </w:pPr>
    <w:rPr>
      <w:rFonts w:ascii="Times New Roman" w:eastAsiaTheme="minorHAnsi" w:hAnsi="Times New Roman" w:cs="Times New Roman"/>
      <w:b/>
      <w:noProof/>
      <w:lang w:eastAsia="en-US"/>
    </w:rPr>
  </w:style>
  <w:style w:type="numbering" w:customStyle="1" w:styleId="110">
    <w:name w:val="Нет списка11"/>
    <w:next w:val="a2"/>
    <w:uiPriority w:val="99"/>
    <w:semiHidden/>
    <w:unhideWhenUsed/>
    <w:rsid w:val="00F74F3D"/>
  </w:style>
  <w:style w:type="paragraph" w:styleId="af9">
    <w:name w:val="Body Text Indent"/>
    <w:basedOn w:val="a"/>
    <w:link w:val="afa"/>
    <w:uiPriority w:val="99"/>
    <w:unhideWhenUsed/>
    <w:rsid w:val="00F74F3D"/>
    <w:pPr>
      <w:autoSpaceDN w:val="0"/>
      <w:spacing w:after="120"/>
      <w:ind w:left="283"/>
    </w:pPr>
    <w:rPr>
      <w:rFonts w:ascii="Calibri" w:eastAsia="Calibri" w:hAnsi="Calibri" w:cs="Times New Roman"/>
      <w:lang w:eastAsia="en-US"/>
    </w:rPr>
  </w:style>
  <w:style w:type="character" w:customStyle="1" w:styleId="afa">
    <w:name w:val="Основной текст с отступом Знак"/>
    <w:basedOn w:val="a0"/>
    <w:link w:val="af9"/>
    <w:uiPriority w:val="99"/>
    <w:rsid w:val="00F74F3D"/>
    <w:rPr>
      <w:rFonts w:ascii="Calibri" w:eastAsia="Calibri" w:hAnsi="Calibri" w:cs="Times New Roman"/>
      <w:lang w:eastAsia="en-US"/>
    </w:rPr>
  </w:style>
  <w:style w:type="paragraph" w:styleId="25">
    <w:name w:val="Body Text Indent 2"/>
    <w:basedOn w:val="a"/>
    <w:link w:val="26"/>
    <w:unhideWhenUsed/>
    <w:rsid w:val="00F74F3D"/>
    <w:pPr>
      <w:autoSpaceDN w:val="0"/>
      <w:spacing w:after="0" w:line="240" w:lineRule="auto"/>
      <w:ind w:left="708"/>
    </w:pPr>
    <w:rPr>
      <w:rFonts w:ascii="Arial" w:eastAsia="Times New Roman" w:hAnsi="Arial" w:cs="Arial"/>
      <w:sz w:val="28"/>
      <w:szCs w:val="24"/>
    </w:rPr>
  </w:style>
  <w:style w:type="character" w:customStyle="1" w:styleId="26">
    <w:name w:val="Основной текст с отступом 2 Знак"/>
    <w:basedOn w:val="a0"/>
    <w:link w:val="25"/>
    <w:rsid w:val="00F74F3D"/>
    <w:rPr>
      <w:rFonts w:ascii="Arial" w:eastAsia="Times New Roman" w:hAnsi="Arial" w:cs="Arial"/>
      <w:sz w:val="28"/>
      <w:szCs w:val="24"/>
    </w:rPr>
  </w:style>
  <w:style w:type="paragraph" w:styleId="afb">
    <w:name w:val="Document Map"/>
    <w:basedOn w:val="a"/>
    <w:link w:val="afc"/>
    <w:uiPriority w:val="99"/>
    <w:semiHidden/>
    <w:unhideWhenUsed/>
    <w:rsid w:val="00F74F3D"/>
    <w:pPr>
      <w:shd w:val="clear" w:color="auto" w:fill="000080"/>
      <w:autoSpaceDN w:val="0"/>
    </w:pPr>
    <w:rPr>
      <w:rFonts w:ascii="Tahoma" w:eastAsia="Calibri" w:hAnsi="Tahoma" w:cs="Tahoma"/>
      <w:sz w:val="20"/>
      <w:szCs w:val="20"/>
      <w:lang w:eastAsia="en-US"/>
    </w:rPr>
  </w:style>
  <w:style w:type="character" w:customStyle="1" w:styleId="afc">
    <w:name w:val="Схема документа Знак"/>
    <w:basedOn w:val="a0"/>
    <w:link w:val="afb"/>
    <w:uiPriority w:val="99"/>
    <w:semiHidden/>
    <w:rsid w:val="00F74F3D"/>
    <w:rPr>
      <w:rFonts w:ascii="Tahoma" w:eastAsia="Calibri" w:hAnsi="Tahoma" w:cs="Tahoma"/>
      <w:sz w:val="20"/>
      <w:szCs w:val="20"/>
      <w:shd w:val="clear" w:color="auto" w:fill="000080"/>
      <w:lang w:eastAsia="en-US"/>
    </w:rPr>
  </w:style>
  <w:style w:type="paragraph" w:customStyle="1" w:styleId="-3">
    <w:name w:val="ЗАГ-3 (а)"/>
    <w:basedOn w:val="a"/>
    <w:rsid w:val="00F74F3D"/>
    <w:pPr>
      <w:keepNext/>
      <w:autoSpaceDN w:val="0"/>
      <w:spacing w:before="320" w:after="160" w:line="240" w:lineRule="auto"/>
      <w:jc w:val="center"/>
    </w:pPr>
    <w:rPr>
      <w:rFonts w:ascii="H_Udr" w:eastAsia="Times New Roman" w:hAnsi="H_Udr" w:cs="H_Udr"/>
      <w:b/>
      <w:bCs/>
      <w:color w:val="008000"/>
    </w:rPr>
  </w:style>
  <w:style w:type="paragraph" w:customStyle="1" w:styleId="-">
    <w:name w:val="_ОТБ-снизу"/>
    <w:basedOn w:val="a"/>
    <w:rsid w:val="00F74F3D"/>
    <w:pPr>
      <w:autoSpaceDN w:val="0"/>
      <w:spacing w:after="80" w:line="360" w:lineRule="auto"/>
      <w:ind w:firstLine="340"/>
      <w:jc w:val="both"/>
    </w:pPr>
    <w:rPr>
      <w:rFonts w:ascii="NewtonC" w:eastAsia="Times New Roman" w:hAnsi="NewtonC" w:cs="NewtonC"/>
      <w:sz w:val="20"/>
      <w:szCs w:val="20"/>
    </w:rPr>
  </w:style>
  <w:style w:type="paragraph" w:customStyle="1" w:styleId="afd">
    <w:name w:val="_ТИРЕ"/>
    <w:basedOn w:val="a"/>
    <w:rsid w:val="00F74F3D"/>
    <w:pPr>
      <w:autoSpaceDN w:val="0"/>
      <w:spacing w:after="0" w:line="360" w:lineRule="auto"/>
      <w:ind w:left="584" w:hanging="244"/>
      <w:jc w:val="both"/>
    </w:pPr>
    <w:rPr>
      <w:rFonts w:ascii="NewtonC" w:eastAsia="Times New Roman" w:hAnsi="NewtonC" w:cs="NewtonC"/>
      <w:sz w:val="20"/>
      <w:szCs w:val="20"/>
    </w:rPr>
  </w:style>
  <w:style w:type="paragraph" w:customStyle="1" w:styleId="afe">
    <w:name w:val="_№ уровня (разр)"/>
    <w:basedOn w:val="a"/>
    <w:rsid w:val="00F74F3D"/>
    <w:pPr>
      <w:keepNext/>
      <w:autoSpaceDN w:val="0"/>
      <w:spacing w:before="160" w:after="40" w:line="360" w:lineRule="auto"/>
      <w:ind w:left="340"/>
    </w:pPr>
    <w:rPr>
      <w:rFonts w:ascii="H_Udr" w:eastAsia="Times New Roman" w:hAnsi="H_Udr" w:cs="H_Udr"/>
      <w:color w:val="3366FF"/>
      <w:spacing w:val="40"/>
      <w:sz w:val="20"/>
      <w:szCs w:val="20"/>
    </w:rPr>
  </w:style>
  <w:style w:type="paragraph" w:customStyle="1" w:styleId="aff">
    <w:name w:val="_ОСН. требов"/>
    <w:basedOn w:val="a"/>
    <w:rsid w:val="00F74F3D"/>
    <w:pPr>
      <w:keepNext/>
      <w:autoSpaceDN w:val="0"/>
      <w:spacing w:before="480" w:after="240" w:line="240" w:lineRule="auto"/>
      <w:ind w:left="340"/>
    </w:pPr>
    <w:rPr>
      <w:rFonts w:ascii="H_Udr" w:eastAsia="Times New Roman" w:hAnsi="H_Udr" w:cs="H_Udr"/>
      <w:b/>
      <w:bCs/>
      <w:color w:val="3366FF"/>
      <w:sz w:val="20"/>
      <w:szCs w:val="20"/>
    </w:rPr>
  </w:style>
  <w:style w:type="paragraph" w:customStyle="1" w:styleId="-0">
    <w:name w:val="_Уч-ся должны..."/>
    <w:basedOn w:val="a"/>
    <w:rsid w:val="00F74F3D"/>
    <w:pPr>
      <w:autoSpaceDN w:val="0"/>
      <w:spacing w:before="320" w:after="40" w:line="360" w:lineRule="auto"/>
      <w:ind w:firstLine="340"/>
    </w:pPr>
    <w:rPr>
      <w:rFonts w:ascii="NewtonC" w:eastAsia="Times New Roman" w:hAnsi="NewtonC" w:cs="NewtonC"/>
      <w:i/>
      <w:iCs/>
      <w:sz w:val="20"/>
      <w:szCs w:val="20"/>
    </w:rPr>
  </w:style>
  <w:style w:type="paragraph" w:customStyle="1" w:styleId="-4">
    <w:name w:val="ЗАГ-4 (разрядка)"/>
    <w:basedOn w:val="a"/>
    <w:rsid w:val="00F74F3D"/>
    <w:pPr>
      <w:keepNext/>
      <w:autoSpaceDN w:val="0"/>
      <w:spacing w:before="320" w:after="160" w:line="240" w:lineRule="auto"/>
      <w:jc w:val="center"/>
    </w:pPr>
    <w:rPr>
      <w:rFonts w:ascii="NewtonC" w:eastAsia="Times New Roman" w:hAnsi="NewtonC" w:cs="NewtonC"/>
      <w:spacing w:val="40"/>
    </w:rPr>
  </w:style>
  <w:style w:type="paragraph" w:customStyle="1" w:styleId="14">
    <w:name w:val="Абзац списка1"/>
    <w:basedOn w:val="a"/>
    <w:qFormat/>
    <w:rsid w:val="00F74F3D"/>
    <w:pPr>
      <w:autoSpaceDN w:val="0"/>
      <w:ind w:left="720"/>
      <w:contextualSpacing/>
    </w:pPr>
    <w:rPr>
      <w:rFonts w:ascii="Times New Roman" w:eastAsia="Times New Roman" w:hAnsi="Times New Roman" w:cs="Times New Roman"/>
    </w:rPr>
  </w:style>
  <w:style w:type="paragraph" w:customStyle="1" w:styleId="c28">
    <w:name w:val="c28"/>
    <w:basedOn w:val="a"/>
    <w:rsid w:val="00F74F3D"/>
    <w:pPr>
      <w:autoSpaceDN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
    <w:name w:val="c1"/>
    <w:basedOn w:val="a"/>
    <w:rsid w:val="00F74F3D"/>
    <w:pPr>
      <w:autoSpaceDN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
    <w:name w:val="c14"/>
    <w:basedOn w:val="a"/>
    <w:rsid w:val="00F74F3D"/>
    <w:pPr>
      <w:autoSpaceDN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0c33">
    <w:name w:val="c30 c33"/>
    <w:basedOn w:val="a"/>
    <w:rsid w:val="00F74F3D"/>
    <w:pPr>
      <w:autoSpaceDN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01">
    <w:name w:val="fontstyle01"/>
    <w:rsid w:val="00F74F3D"/>
    <w:rPr>
      <w:rFonts w:ascii="Times New Roman" w:eastAsia="Times New Roman" w:hAnsi="Times New Roman" w:cs="Times New Roman" w:hint="default"/>
      <w:b/>
      <w:bCs/>
      <w:i w:val="0"/>
      <w:iCs w:val="0"/>
      <w:color w:val="000000"/>
      <w:sz w:val="28"/>
      <w:szCs w:val="28"/>
    </w:rPr>
  </w:style>
  <w:style w:type="character" w:customStyle="1" w:styleId="fontstyle21">
    <w:name w:val="fontstyle21"/>
    <w:rsid w:val="00F74F3D"/>
    <w:rPr>
      <w:rFonts w:ascii="Times New Roman" w:eastAsia="Times New Roman" w:hAnsi="Times New Roman" w:cs="Times New Roman" w:hint="default"/>
      <w:b w:val="0"/>
      <w:bCs w:val="0"/>
      <w:i/>
      <w:iCs/>
      <w:color w:val="000000"/>
      <w:sz w:val="28"/>
      <w:szCs w:val="28"/>
    </w:rPr>
  </w:style>
  <w:style w:type="character" w:customStyle="1" w:styleId="fontstyle31">
    <w:name w:val="fontstyle31"/>
    <w:rsid w:val="00F74F3D"/>
    <w:rPr>
      <w:rFonts w:ascii="Times New Roman" w:eastAsia="Times New Roman" w:hAnsi="Times New Roman" w:cs="Times New Roman" w:hint="default"/>
      <w:b w:val="0"/>
      <w:bCs w:val="0"/>
      <w:i w:val="0"/>
      <w:iCs w:val="0"/>
      <w:color w:val="000000"/>
      <w:sz w:val="28"/>
      <w:szCs w:val="28"/>
    </w:rPr>
  </w:style>
  <w:style w:type="character" w:customStyle="1" w:styleId="fontstyle41">
    <w:name w:val="fontstyle41"/>
    <w:rsid w:val="00F74F3D"/>
    <w:rPr>
      <w:rFonts w:ascii="Calibri" w:eastAsia="Times New Roman" w:hAnsi="Calibri" w:cs="Times New Roman" w:hint="default"/>
      <w:b w:val="0"/>
      <w:bCs w:val="0"/>
      <w:i w:val="0"/>
      <w:iCs w:val="0"/>
      <w:color w:val="00000A"/>
      <w:sz w:val="24"/>
      <w:szCs w:val="24"/>
    </w:rPr>
  </w:style>
  <w:style w:type="character" w:customStyle="1" w:styleId="c2c7">
    <w:name w:val="c2 c7"/>
    <w:rsid w:val="00F74F3D"/>
    <w:rPr>
      <w:rFonts w:ascii="Times New Roman" w:eastAsia="Times New Roman" w:hAnsi="Times New Roman" w:cs="Times New Roman" w:hint="default"/>
    </w:rPr>
  </w:style>
  <w:style w:type="character" w:customStyle="1" w:styleId="c2c7c17">
    <w:name w:val="c2 c7 c17"/>
    <w:rsid w:val="00F74F3D"/>
    <w:rPr>
      <w:rFonts w:ascii="Times New Roman" w:eastAsia="Times New Roman" w:hAnsi="Times New Roman" w:cs="Times New Roman" w:hint="default"/>
    </w:rPr>
  </w:style>
  <w:style w:type="character" w:customStyle="1" w:styleId="c17c2c7">
    <w:name w:val="c17 c2 c7"/>
    <w:rsid w:val="00F74F3D"/>
    <w:rPr>
      <w:rFonts w:ascii="Times New Roman" w:eastAsia="Times New Roman" w:hAnsi="Times New Roman" w:cs="Times New Roman" w:hint="default"/>
    </w:rPr>
  </w:style>
  <w:style w:type="character" w:customStyle="1" w:styleId="c2c7c29">
    <w:name w:val="c2 c7 c29"/>
    <w:rsid w:val="00F74F3D"/>
    <w:rPr>
      <w:rFonts w:ascii="Times New Roman" w:eastAsia="Times New Roman" w:hAnsi="Times New Roman" w:cs="Times New Roman" w:hint="default"/>
    </w:rPr>
  </w:style>
  <w:style w:type="character" w:customStyle="1" w:styleId="c17c2c32">
    <w:name w:val="c17 c2 c32"/>
    <w:rsid w:val="00F74F3D"/>
    <w:rPr>
      <w:rFonts w:ascii="Times New Roman" w:eastAsia="Times New Roman" w:hAnsi="Times New Roman" w:cs="Times New Roman" w:hint="default"/>
    </w:rPr>
  </w:style>
  <w:style w:type="character" w:customStyle="1" w:styleId="c29c2c32">
    <w:name w:val="c29 c2 c32"/>
    <w:rsid w:val="00F74F3D"/>
    <w:rPr>
      <w:rFonts w:ascii="Times New Roman" w:eastAsia="Times New Roman" w:hAnsi="Times New Roman" w:cs="Times New Roman" w:hint="default"/>
    </w:rPr>
  </w:style>
  <w:style w:type="numbering" w:customStyle="1" w:styleId="211">
    <w:name w:val="Нет списка21"/>
    <w:next w:val="a2"/>
    <w:uiPriority w:val="99"/>
    <w:semiHidden/>
    <w:unhideWhenUsed/>
    <w:rsid w:val="00F74F3D"/>
  </w:style>
  <w:style w:type="character" w:customStyle="1" w:styleId="15">
    <w:name w:val="Знак Знак15"/>
    <w:basedOn w:val="a0"/>
    <w:semiHidden/>
    <w:rsid w:val="00F74F3D"/>
    <w:rPr>
      <w:rFonts w:ascii="NewtonC" w:hAnsi="NewtonC" w:cs="NewtonC" w:hint="default"/>
      <w:b/>
      <w:bCs/>
      <w:sz w:val="24"/>
      <w:szCs w:val="24"/>
      <w:lang w:val="ru-RU" w:eastAsia="ru-RU" w:bidi="ar-SA"/>
    </w:rPr>
  </w:style>
  <w:style w:type="table" w:customStyle="1" w:styleId="111">
    <w:name w:val="Сетка таблицы11"/>
    <w:basedOn w:val="a1"/>
    <w:next w:val="a6"/>
    <w:uiPriority w:val="59"/>
    <w:rsid w:val="00F74F3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Нет списка3"/>
    <w:next w:val="a2"/>
    <w:uiPriority w:val="99"/>
    <w:semiHidden/>
    <w:unhideWhenUsed/>
    <w:rsid w:val="00F74F3D"/>
  </w:style>
  <w:style w:type="table" w:customStyle="1" w:styleId="212">
    <w:name w:val="Сетка таблицы21"/>
    <w:basedOn w:val="a1"/>
    <w:next w:val="a6"/>
    <w:uiPriority w:val="59"/>
    <w:rsid w:val="00F74F3D"/>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Основной"/>
    <w:basedOn w:val="a"/>
    <w:rsid w:val="00F74F3D"/>
    <w:pPr>
      <w:autoSpaceDE w:val="0"/>
      <w:spacing w:after="0" w:line="214" w:lineRule="atLeast"/>
      <w:ind w:firstLine="283"/>
      <w:jc w:val="both"/>
      <w:textAlignment w:val="center"/>
    </w:pPr>
    <w:rPr>
      <w:rFonts w:ascii="NewtonCSanPin" w:eastAsia="Times New Roman" w:hAnsi="NewtonCSanPin" w:cs="NewtonCSanPin"/>
      <w:color w:val="000000"/>
      <w:kern w:val="1"/>
      <w:sz w:val="21"/>
      <w:szCs w:val="21"/>
      <w:lang w:eastAsia="ar-SA"/>
    </w:rPr>
  </w:style>
  <w:style w:type="numbering" w:customStyle="1" w:styleId="42">
    <w:name w:val="Нет списка4"/>
    <w:next w:val="a2"/>
    <w:uiPriority w:val="99"/>
    <w:semiHidden/>
    <w:unhideWhenUsed/>
    <w:rsid w:val="00F74F3D"/>
  </w:style>
  <w:style w:type="character" w:customStyle="1" w:styleId="aff1">
    <w:name w:val="Основной текст_"/>
    <w:basedOn w:val="a0"/>
    <w:link w:val="91"/>
    <w:locked/>
    <w:rsid w:val="00F74F3D"/>
    <w:rPr>
      <w:rFonts w:ascii="Bookman Old Style" w:eastAsia="Times New Roman" w:hAnsi="Bookman Old Style" w:cs="Bookman Old Style"/>
      <w:sz w:val="19"/>
      <w:szCs w:val="19"/>
      <w:shd w:val="clear" w:color="auto" w:fill="FFFFFF"/>
    </w:rPr>
  </w:style>
  <w:style w:type="character" w:customStyle="1" w:styleId="27">
    <w:name w:val="Основной текст27"/>
    <w:basedOn w:val="aff1"/>
    <w:rsid w:val="00F74F3D"/>
    <w:rPr>
      <w:rFonts w:ascii="Bookman Old Style" w:eastAsia="Times New Roman" w:hAnsi="Bookman Old Style" w:cs="Bookman Old Style"/>
      <w:sz w:val="19"/>
      <w:szCs w:val="19"/>
      <w:shd w:val="clear" w:color="auto" w:fill="FFFFFF"/>
    </w:rPr>
  </w:style>
  <w:style w:type="character" w:customStyle="1" w:styleId="29">
    <w:name w:val="Основной текст29"/>
    <w:basedOn w:val="aff1"/>
    <w:rsid w:val="00F74F3D"/>
    <w:rPr>
      <w:rFonts w:ascii="Bookman Old Style" w:eastAsia="Times New Roman" w:hAnsi="Bookman Old Style" w:cs="Bookman Old Style"/>
      <w:sz w:val="19"/>
      <w:szCs w:val="19"/>
      <w:shd w:val="clear" w:color="auto" w:fill="FFFFFF"/>
    </w:rPr>
  </w:style>
  <w:style w:type="character" w:customStyle="1" w:styleId="aff2">
    <w:name w:val="Основной текст + Курсив"/>
    <w:basedOn w:val="aff1"/>
    <w:rsid w:val="00F74F3D"/>
    <w:rPr>
      <w:rFonts w:ascii="Bookman Old Style" w:eastAsia="Times New Roman" w:hAnsi="Bookman Old Style" w:cs="Bookman Old Style"/>
      <w:i/>
      <w:iCs/>
      <w:sz w:val="19"/>
      <w:szCs w:val="19"/>
      <w:shd w:val="clear" w:color="auto" w:fill="FFFFFF"/>
    </w:rPr>
  </w:style>
  <w:style w:type="character" w:customStyle="1" w:styleId="300">
    <w:name w:val="Основной текст30"/>
    <w:basedOn w:val="aff1"/>
    <w:rsid w:val="00F74F3D"/>
    <w:rPr>
      <w:rFonts w:ascii="Bookman Old Style" w:eastAsia="Times New Roman" w:hAnsi="Bookman Old Style" w:cs="Bookman Old Style"/>
      <w:sz w:val="19"/>
      <w:szCs w:val="19"/>
      <w:shd w:val="clear" w:color="auto" w:fill="FFFFFF"/>
    </w:rPr>
  </w:style>
  <w:style w:type="character" w:customStyle="1" w:styleId="330">
    <w:name w:val="Основной текст33"/>
    <w:basedOn w:val="aff1"/>
    <w:rsid w:val="00F74F3D"/>
    <w:rPr>
      <w:rFonts w:ascii="Bookman Old Style" w:eastAsia="Times New Roman" w:hAnsi="Bookman Old Style" w:cs="Bookman Old Style"/>
      <w:sz w:val="19"/>
      <w:szCs w:val="19"/>
      <w:shd w:val="clear" w:color="auto" w:fill="FFFFFF"/>
    </w:rPr>
  </w:style>
  <w:style w:type="character" w:customStyle="1" w:styleId="43">
    <w:name w:val="Заголовок №4"/>
    <w:basedOn w:val="a0"/>
    <w:rsid w:val="00F74F3D"/>
    <w:rPr>
      <w:rFonts w:ascii="Bookman Old Style" w:eastAsia="Times New Roman" w:hAnsi="Bookman Old Style" w:cs="Bookman Old Style"/>
      <w:spacing w:val="0"/>
      <w:sz w:val="22"/>
      <w:szCs w:val="22"/>
    </w:rPr>
  </w:style>
  <w:style w:type="character" w:customStyle="1" w:styleId="34">
    <w:name w:val="Основной текст34"/>
    <w:basedOn w:val="aff1"/>
    <w:rsid w:val="00F74F3D"/>
    <w:rPr>
      <w:rFonts w:ascii="Bookman Old Style" w:eastAsia="Times New Roman" w:hAnsi="Bookman Old Style" w:cs="Bookman Old Style"/>
      <w:sz w:val="19"/>
      <w:szCs w:val="19"/>
      <w:shd w:val="clear" w:color="auto" w:fill="FFFFFF"/>
    </w:rPr>
  </w:style>
  <w:style w:type="character" w:customStyle="1" w:styleId="35">
    <w:name w:val="Основной текст35"/>
    <w:basedOn w:val="aff1"/>
    <w:rsid w:val="00F74F3D"/>
    <w:rPr>
      <w:rFonts w:ascii="Bookman Old Style" w:eastAsia="Times New Roman" w:hAnsi="Bookman Old Style" w:cs="Bookman Old Style"/>
      <w:sz w:val="19"/>
      <w:szCs w:val="19"/>
      <w:shd w:val="clear" w:color="auto" w:fill="FFFFFF"/>
    </w:rPr>
  </w:style>
  <w:style w:type="character" w:customStyle="1" w:styleId="aff3">
    <w:name w:val="Основной текст + Полужирный"/>
    <w:basedOn w:val="aff1"/>
    <w:rsid w:val="00F74F3D"/>
    <w:rPr>
      <w:rFonts w:ascii="Bookman Old Style" w:eastAsia="Times New Roman" w:hAnsi="Bookman Old Style" w:cs="Bookman Old Style"/>
      <w:b/>
      <w:bCs/>
      <w:sz w:val="19"/>
      <w:szCs w:val="19"/>
      <w:shd w:val="clear" w:color="auto" w:fill="FFFFFF"/>
    </w:rPr>
  </w:style>
  <w:style w:type="character" w:customStyle="1" w:styleId="36">
    <w:name w:val="Основной текст36"/>
    <w:basedOn w:val="aff1"/>
    <w:rsid w:val="00F74F3D"/>
    <w:rPr>
      <w:rFonts w:ascii="Bookman Old Style" w:eastAsia="Times New Roman" w:hAnsi="Bookman Old Style" w:cs="Bookman Old Style"/>
      <w:sz w:val="19"/>
      <w:szCs w:val="19"/>
      <w:shd w:val="clear" w:color="auto" w:fill="FFFFFF"/>
    </w:rPr>
  </w:style>
  <w:style w:type="paragraph" w:customStyle="1" w:styleId="91">
    <w:name w:val="Основной текст91"/>
    <w:basedOn w:val="a"/>
    <w:link w:val="aff1"/>
    <w:rsid w:val="00F74F3D"/>
    <w:pPr>
      <w:shd w:val="clear" w:color="auto" w:fill="FFFFFF"/>
      <w:spacing w:after="360" w:line="211" w:lineRule="exact"/>
      <w:jc w:val="right"/>
    </w:pPr>
    <w:rPr>
      <w:rFonts w:ascii="Bookman Old Style" w:eastAsia="Times New Roman" w:hAnsi="Bookman Old Style" w:cs="Bookman Old Style"/>
      <w:sz w:val="19"/>
      <w:szCs w:val="19"/>
    </w:rPr>
  </w:style>
  <w:style w:type="character" w:customStyle="1" w:styleId="16">
    <w:name w:val="Основной текст1"/>
    <w:basedOn w:val="aff1"/>
    <w:rsid w:val="00F74F3D"/>
    <w:rPr>
      <w:rFonts w:ascii="Bookman Old Style" w:eastAsia="Times New Roman" w:hAnsi="Bookman Old Style" w:cs="Bookman Old Style"/>
      <w:spacing w:val="0"/>
      <w:sz w:val="19"/>
      <w:szCs w:val="19"/>
      <w:shd w:val="clear" w:color="auto" w:fill="FFFFFF"/>
    </w:rPr>
  </w:style>
  <w:style w:type="character" w:customStyle="1" w:styleId="37">
    <w:name w:val="Заголовок №3_"/>
    <w:basedOn w:val="a0"/>
    <w:link w:val="38"/>
    <w:locked/>
    <w:rsid w:val="00F74F3D"/>
    <w:rPr>
      <w:rFonts w:ascii="Arial" w:eastAsia="Times New Roman" w:hAnsi="Arial" w:cs="Arial"/>
      <w:shd w:val="clear" w:color="auto" w:fill="FFFFFF"/>
    </w:rPr>
  </w:style>
  <w:style w:type="character" w:customStyle="1" w:styleId="100">
    <w:name w:val="Основной текст (10)"/>
    <w:basedOn w:val="a0"/>
    <w:rsid w:val="00F74F3D"/>
    <w:rPr>
      <w:rFonts w:ascii="Arial" w:eastAsia="Times New Roman" w:hAnsi="Arial" w:cs="Arial"/>
      <w:spacing w:val="0"/>
      <w:sz w:val="22"/>
      <w:szCs w:val="22"/>
    </w:rPr>
  </w:style>
  <w:style w:type="character" w:customStyle="1" w:styleId="112">
    <w:name w:val="Основной текст (11)"/>
    <w:basedOn w:val="a0"/>
    <w:rsid w:val="00F74F3D"/>
    <w:rPr>
      <w:rFonts w:ascii="Bookman Old Style" w:eastAsia="Times New Roman" w:hAnsi="Bookman Old Style" w:cs="Bookman Old Style"/>
      <w:spacing w:val="0"/>
      <w:sz w:val="19"/>
      <w:szCs w:val="19"/>
    </w:rPr>
  </w:style>
  <w:style w:type="character" w:customStyle="1" w:styleId="113">
    <w:name w:val="Основной текст (11) + Не полужирный"/>
    <w:basedOn w:val="a0"/>
    <w:rsid w:val="00F74F3D"/>
    <w:rPr>
      <w:rFonts w:ascii="Bookman Old Style" w:eastAsia="Times New Roman" w:hAnsi="Bookman Old Style" w:cs="Bookman Old Style"/>
      <w:b/>
      <w:bCs/>
      <w:spacing w:val="0"/>
      <w:sz w:val="19"/>
      <w:szCs w:val="19"/>
    </w:rPr>
  </w:style>
  <w:style w:type="character" w:customStyle="1" w:styleId="2pt">
    <w:name w:val="Основной текст + Интервал 2 pt"/>
    <w:basedOn w:val="aff1"/>
    <w:rsid w:val="00F74F3D"/>
    <w:rPr>
      <w:rFonts w:ascii="Bookman Old Style" w:eastAsia="Times New Roman" w:hAnsi="Bookman Old Style" w:cs="Bookman Old Style"/>
      <w:spacing w:val="40"/>
      <w:sz w:val="19"/>
      <w:szCs w:val="19"/>
      <w:shd w:val="clear" w:color="auto" w:fill="FFFFFF"/>
    </w:rPr>
  </w:style>
  <w:style w:type="character" w:customStyle="1" w:styleId="370">
    <w:name w:val="Основной текст37"/>
    <w:basedOn w:val="aff1"/>
    <w:rsid w:val="00F74F3D"/>
    <w:rPr>
      <w:rFonts w:ascii="Bookman Old Style" w:eastAsia="Times New Roman" w:hAnsi="Bookman Old Style" w:cs="Bookman Old Style"/>
      <w:spacing w:val="0"/>
      <w:sz w:val="19"/>
      <w:szCs w:val="19"/>
      <w:shd w:val="clear" w:color="auto" w:fill="FFFFFF"/>
    </w:rPr>
  </w:style>
  <w:style w:type="character" w:customStyle="1" w:styleId="32pt">
    <w:name w:val="Заголовок №3 + Интервал 2 pt"/>
    <w:basedOn w:val="37"/>
    <w:rsid w:val="00F74F3D"/>
    <w:rPr>
      <w:rFonts w:ascii="Arial" w:eastAsia="Times New Roman" w:hAnsi="Arial" w:cs="Arial"/>
      <w:spacing w:val="50"/>
      <w:shd w:val="clear" w:color="auto" w:fill="FFFFFF"/>
    </w:rPr>
  </w:style>
  <w:style w:type="character" w:customStyle="1" w:styleId="380">
    <w:name w:val="Основной текст38"/>
    <w:basedOn w:val="aff1"/>
    <w:rsid w:val="00F74F3D"/>
    <w:rPr>
      <w:rFonts w:ascii="Bookman Old Style" w:eastAsia="Times New Roman" w:hAnsi="Bookman Old Style" w:cs="Bookman Old Style"/>
      <w:spacing w:val="0"/>
      <w:sz w:val="19"/>
      <w:szCs w:val="19"/>
      <w:shd w:val="clear" w:color="auto" w:fill="FFFFFF"/>
    </w:rPr>
  </w:style>
  <w:style w:type="character" w:customStyle="1" w:styleId="39">
    <w:name w:val="Основной текст39"/>
    <w:basedOn w:val="aff1"/>
    <w:rsid w:val="00F74F3D"/>
    <w:rPr>
      <w:rFonts w:ascii="Bookman Old Style" w:eastAsia="Times New Roman" w:hAnsi="Bookman Old Style" w:cs="Bookman Old Style"/>
      <w:spacing w:val="0"/>
      <w:sz w:val="19"/>
      <w:szCs w:val="19"/>
      <w:shd w:val="clear" w:color="auto" w:fill="FFFFFF"/>
    </w:rPr>
  </w:style>
  <w:style w:type="character" w:customStyle="1" w:styleId="400">
    <w:name w:val="Основной текст40"/>
    <w:basedOn w:val="aff1"/>
    <w:rsid w:val="00F74F3D"/>
    <w:rPr>
      <w:rFonts w:ascii="Bookman Old Style" w:eastAsia="Times New Roman" w:hAnsi="Bookman Old Style" w:cs="Bookman Old Style"/>
      <w:spacing w:val="0"/>
      <w:sz w:val="19"/>
      <w:szCs w:val="19"/>
      <w:shd w:val="clear" w:color="auto" w:fill="FFFFFF"/>
    </w:rPr>
  </w:style>
  <w:style w:type="character" w:customStyle="1" w:styleId="410">
    <w:name w:val="Основной текст41"/>
    <w:basedOn w:val="aff1"/>
    <w:rsid w:val="00F74F3D"/>
    <w:rPr>
      <w:rFonts w:ascii="Bookman Old Style" w:eastAsia="Times New Roman" w:hAnsi="Bookman Old Style" w:cs="Bookman Old Style"/>
      <w:spacing w:val="0"/>
      <w:sz w:val="19"/>
      <w:szCs w:val="19"/>
      <w:shd w:val="clear" w:color="auto" w:fill="FFFFFF"/>
    </w:rPr>
  </w:style>
  <w:style w:type="character" w:customStyle="1" w:styleId="3a">
    <w:name w:val="Основной текст (3)"/>
    <w:basedOn w:val="a0"/>
    <w:rsid w:val="00F74F3D"/>
    <w:rPr>
      <w:rFonts w:ascii="Arial" w:eastAsia="Times New Roman" w:hAnsi="Arial" w:cs="Arial"/>
      <w:spacing w:val="0"/>
      <w:sz w:val="19"/>
      <w:szCs w:val="19"/>
    </w:rPr>
  </w:style>
  <w:style w:type="character" w:customStyle="1" w:styleId="49">
    <w:name w:val="Основной текст49"/>
    <w:basedOn w:val="aff1"/>
    <w:rsid w:val="00F74F3D"/>
    <w:rPr>
      <w:rFonts w:ascii="Bookman Old Style" w:eastAsia="Times New Roman" w:hAnsi="Bookman Old Style" w:cs="Bookman Old Style"/>
      <w:spacing w:val="0"/>
      <w:sz w:val="19"/>
      <w:szCs w:val="19"/>
      <w:shd w:val="clear" w:color="auto" w:fill="FFFFFF"/>
    </w:rPr>
  </w:style>
  <w:style w:type="character" w:customStyle="1" w:styleId="500">
    <w:name w:val="Основной текст50"/>
    <w:basedOn w:val="aff1"/>
    <w:rsid w:val="00F74F3D"/>
    <w:rPr>
      <w:rFonts w:ascii="Bookman Old Style" w:eastAsia="Times New Roman" w:hAnsi="Bookman Old Style" w:cs="Bookman Old Style"/>
      <w:spacing w:val="0"/>
      <w:sz w:val="19"/>
      <w:szCs w:val="19"/>
      <w:shd w:val="clear" w:color="auto" w:fill="FFFFFF"/>
    </w:rPr>
  </w:style>
  <w:style w:type="character" w:customStyle="1" w:styleId="510">
    <w:name w:val="Основной текст51"/>
    <w:basedOn w:val="aff1"/>
    <w:rsid w:val="00F74F3D"/>
    <w:rPr>
      <w:rFonts w:ascii="Bookman Old Style" w:eastAsia="Times New Roman" w:hAnsi="Bookman Old Style" w:cs="Bookman Old Style"/>
      <w:spacing w:val="0"/>
      <w:sz w:val="19"/>
      <w:szCs w:val="19"/>
      <w:shd w:val="clear" w:color="auto" w:fill="FFFFFF"/>
    </w:rPr>
  </w:style>
  <w:style w:type="character" w:customStyle="1" w:styleId="52">
    <w:name w:val="Основной текст52"/>
    <w:basedOn w:val="aff1"/>
    <w:rsid w:val="00F74F3D"/>
    <w:rPr>
      <w:rFonts w:ascii="Bookman Old Style" w:eastAsia="Times New Roman" w:hAnsi="Bookman Old Style" w:cs="Bookman Old Style"/>
      <w:spacing w:val="0"/>
      <w:sz w:val="19"/>
      <w:szCs w:val="19"/>
      <w:shd w:val="clear" w:color="auto" w:fill="FFFFFF"/>
    </w:rPr>
  </w:style>
  <w:style w:type="character" w:customStyle="1" w:styleId="53">
    <w:name w:val="Основной текст53"/>
    <w:basedOn w:val="aff1"/>
    <w:rsid w:val="00F74F3D"/>
    <w:rPr>
      <w:rFonts w:ascii="Bookman Old Style" w:eastAsia="Times New Roman" w:hAnsi="Bookman Old Style" w:cs="Bookman Old Style"/>
      <w:spacing w:val="0"/>
      <w:sz w:val="19"/>
      <w:szCs w:val="19"/>
      <w:shd w:val="clear" w:color="auto" w:fill="FFFFFF"/>
    </w:rPr>
  </w:style>
  <w:style w:type="character" w:customStyle="1" w:styleId="54">
    <w:name w:val="Основной текст54"/>
    <w:basedOn w:val="aff1"/>
    <w:rsid w:val="00F74F3D"/>
    <w:rPr>
      <w:rFonts w:ascii="Bookman Old Style" w:eastAsia="Times New Roman" w:hAnsi="Bookman Old Style" w:cs="Bookman Old Style"/>
      <w:spacing w:val="0"/>
      <w:sz w:val="19"/>
      <w:szCs w:val="19"/>
      <w:shd w:val="clear" w:color="auto" w:fill="FFFFFF"/>
    </w:rPr>
  </w:style>
  <w:style w:type="character" w:customStyle="1" w:styleId="55">
    <w:name w:val="Основной текст55"/>
    <w:basedOn w:val="aff1"/>
    <w:rsid w:val="00F74F3D"/>
    <w:rPr>
      <w:rFonts w:ascii="Bookman Old Style" w:eastAsia="Times New Roman" w:hAnsi="Bookman Old Style" w:cs="Bookman Old Style"/>
      <w:spacing w:val="0"/>
      <w:sz w:val="19"/>
      <w:szCs w:val="19"/>
      <w:shd w:val="clear" w:color="auto" w:fill="FFFFFF"/>
    </w:rPr>
  </w:style>
  <w:style w:type="character" w:customStyle="1" w:styleId="56">
    <w:name w:val="Основной текст56"/>
    <w:basedOn w:val="aff1"/>
    <w:rsid w:val="00F74F3D"/>
    <w:rPr>
      <w:rFonts w:ascii="Bookman Old Style" w:eastAsia="Times New Roman" w:hAnsi="Bookman Old Style" w:cs="Bookman Old Style"/>
      <w:spacing w:val="0"/>
      <w:sz w:val="19"/>
      <w:szCs w:val="19"/>
      <w:shd w:val="clear" w:color="auto" w:fill="FFFFFF"/>
    </w:rPr>
  </w:style>
  <w:style w:type="character" w:customStyle="1" w:styleId="57">
    <w:name w:val="Основной текст57"/>
    <w:basedOn w:val="aff1"/>
    <w:rsid w:val="00F74F3D"/>
    <w:rPr>
      <w:rFonts w:ascii="Bookman Old Style" w:eastAsia="Times New Roman" w:hAnsi="Bookman Old Style" w:cs="Bookman Old Style"/>
      <w:spacing w:val="0"/>
      <w:sz w:val="19"/>
      <w:szCs w:val="19"/>
      <w:shd w:val="clear" w:color="auto" w:fill="FFFFFF"/>
    </w:rPr>
  </w:style>
  <w:style w:type="character" w:customStyle="1" w:styleId="58">
    <w:name w:val="Основной текст58"/>
    <w:basedOn w:val="aff1"/>
    <w:rsid w:val="00F74F3D"/>
    <w:rPr>
      <w:rFonts w:ascii="Bookman Old Style" w:eastAsia="Times New Roman" w:hAnsi="Bookman Old Style" w:cs="Bookman Old Style"/>
      <w:spacing w:val="0"/>
      <w:sz w:val="19"/>
      <w:szCs w:val="19"/>
      <w:shd w:val="clear" w:color="auto" w:fill="FFFFFF"/>
    </w:rPr>
  </w:style>
  <w:style w:type="character" w:customStyle="1" w:styleId="59">
    <w:name w:val="Основной текст59"/>
    <w:basedOn w:val="aff1"/>
    <w:rsid w:val="00F74F3D"/>
    <w:rPr>
      <w:rFonts w:ascii="Bookman Old Style" w:eastAsia="Times New Roman" w:hAnsi="Bookman Old Style" w:cs="Bookman Old Style"/>
      <w:spacing w:val="0"/>
      <w:sz w:val="19"/>
      <w:szCs w:val="19"/>
      <w:shd w:val="clear" w:color="auto" w:fill="FFFFFF"/>
    </w:rPr>
  </w:style>
  <w:style w:type="character" w:customStyle="1" w:styleId="600">
    <w:name w:val="Основной текст60"/>
    <w:basedOn w:val="aff1"/>
    <w:rsid w:val="00F74F3D"/>
    <w:rPr>
      <w:rFonts w:ascii="Bookman Old Style" w:eastAsia="Times New Roman" w:hAnsi="Bookman Old Style" w:cs="Bookman Old Style"/>
      <w:spacing w:val="0"/>
      <w:sz w:val="19"/>
      <w:szCs w:val="19"/>
      <w:shd w:val="clear" w:color="auto" w:fill="FFFFFF"/>
    </w:rPr>
  </w:style>
  <w:style w:type="character" w:customStyle="1" w:styleId="610">
    <w:name w:val="Основной текст61"/>
    <w:basedOn w:val="aff1"/>
    <w:rsid w:val="00F74F3D"/>
    <w:rPr>
      <w:rFonts w:ascii="Bookman Old Style" w:eastAsia="Times New Roman" w:hAnsi="Bookman Old Style" w:cs="Bookman Old Style"/>
      <w:spacing w:val="0"/>
      <w:sz w:val="19"/>
      <w:szCs w:val="19"/>
      <w:shd w:val="clear" w:color="auto" w:fill="FFFFFF"/>
    </w:rPr>
  </w:style>
  <w:style w:type="character" w:customStyle="1" w:styleId="62">
    <w:name w:val="Основной текст62"/>
    <w:basedOn w:val="aff1"/>
    <w:rsid w:val="00F74F3D"/>
    <w:rPr>
      <w:rFonts w:ascii="Bookman Old Style" w:eastAsia="Times New Roman" w:hAnsi="Bookman Old Style" w:cs="Bookman Old Style"/>
      <w:spacing w:val="0"/>
      <w:sz w:val="19"/>
      <w:szCs w:val="19"/>
      <w:shd w:val="clear" w:color="auto" w:fill="FFFFFF"/>
    </w:rPr>
  </w:style>
  <w:style w:type="character" w:customStyle="1" w:styleId="220">
    <w:name w:val="Заголовок №2 (2)"/>
    <w:basedOn w:val="a0"/>
    <w:rsid w:val="00F74F3D"/>
    <w:rPr>
      <w:rFonts w:ascii="Arial" w:eastAsia="Times New Roman" w:hAnsi="Arial" w:cs="Arial"/>
      <w:spacing w:val="0"/>
      <w:sz w:val="19"/>
      <w:szCs w:val="19"/>
    </w:rPr>
  </w:style>
  <w:style w:type="paragraph" w:customStyle="1" w:styleId="73">
    <w:name w:val="Основной текст73"/>
    <w:basedOn w:val="a"/>
    <w:rsid w:val="00F74F3D"/>
    <w:pPr>
      <w:shd w:val="clear" w:color="auto" w:fill="FFFFFF"/>
      <w:spacing w:after="1020" w:line="211" w:lineRule="exact"/>
      <w:jc w:val="right"/>
    </w:pPr>
    <w:rPr>
      <w:rFonts w:ascii="Bookman Old Style" w:eastAsia="Times New Roman" w:hAnsi="Bookman Old Style" w:cs="Bookman Old Style"/>
      <w:color w:val="000000"/>
      <w:sz w:val="19"/>
      <w:szCs w:val="19"/>
    </w:rPr>
  </w:style>
  <w:style w:type="paragraph" w:customStyle="1" w:styleId="38">
    <w:name w:val="Заголовок №3"/>
    <w:basedOn w:val="a"/>
    <w:link w:val="37"/>
    <w:rsid w:val="00F74F3D"/>
    <w:pPr>
      <w:shd w:val="clear" w:color="auto" w:fill="FFFFFF"/>
      <w:spacing w:after="300" w:line="240" w:lineRule="atLeast"/>
      <w:outlineLvl w:val="2"/>
    </w:pPr>
    <w:rPr>
      <w:rFonts w:ascii="Arial" w:eastAsia="Times New Roman" w:hAnsi="Arial" w:cs="Arial"/>
    </w:rPr>
  </w:style>
  <w:style w:type="character" w:customStyle="1" w:styleId="3b">
    <w:name w:val="Основной текст (3)_"/>
    <w:basedOn w:val="a0"/>
    <w:rsid w:val="00F74F3D"/>
    <w:rPr>
      <w:rFonts w:ascii="Times New Roman" w:hAnsi="Times New Roman" w:cs="Times New Roman"/>
      <w:spacing w:val="0"/>
      <w:sz w:val="16"/>
      <w:szCs w:val="16"/>
    </w:rPr>
  </w:style>
  <w:style w:type="character" w:customStyle="1" w:styleId="1pt">
    <w:name w:val="Основной текст + Интервал 1 pt"/>
    <w:basedOn w:val="aff1"/>
    <w:rsid w:val="00F74F3D"/>
    <w:rPr>
      <w:rFonts w:ascii="Times New Roman" w:eastAsia="Times New Roman" w:hAnsi="Times New Roman" w:cs="Times New Roman"/>
      <w:spacing w:val="30"/>
      <w:sz w:val="20"/>
      <w:szCs w:val="20"/>
      <w:shd w:val="clear" w:color="auto" w:fill="FFFFFF"/>
    </w:rPr>
  </w:style>
  <w:style w:type="character" w:customStyle="1" w:styleId="aff4">
    <w:name w:val="Сноска_"/>
    <w:basedOn w:val="a0"/>
    <w:rsid w:val="00F74F3D"/>
    <w:rPr>
      <w:rFonts w:ascii="Bookman Old Style" w:eastAsia="Times New Roman" w:hAnsi="Bookman Old Style" w:cs="Bookman Old Style"/>
      <w:spacing w:val="0"/>
      <w:sz w:val="15"/>
      <w:szCs w:val="15"/>
    </w:rPr>
  </w:style>
  <w:style w:type="character" w:customStyle="1" w:styleId="aff5">
    <w:name w:val="Сноска"/>
    <w:basedOn w:val="aff4"/>
    <w:rsid w:val="00F74F3D"/>
    <w:rPr>
      <w:rFonts w:ascii="Bookman Old Style" w:eastAsia="Times New Roman" w:hAnsi="Bookman Old Style" w:cs="Bookman Old Style"/>
      <w:spacing w:val="0"/>
      <w:sz w:val="15"/>
      <w:szCs w:val="15"/>
    </w:rPr>
  </w:style>
  <w:style w:type="character" w:customStyle="1" w:styleId="3c">
    <w:name w:val="Основной текст3"/>
    <w:basedOn w:val="aff1"/>
    <w:rsid w:val="00F74F3D"/>
    <w:rPr>
      <w:rFonts w:ascii="Bookman Old Style" w:eastAsia="Times New Roman" w:hAnsi="Bookman Old Style" w:cs="Bookman Old Style"/>
      <w:spacing w:val="0"/>
      <w:sz w:val="19"/>
      <w:szCs w:val="19"/>
      <w:shd w:val="clear" w:color="auto" w:fill="FFFFFF"/>
    </w:rPr>
  </w:style>
  <w:style w:type="character" w:customStyle="1" w:styleId="350">
    <w:name w:val="Основной текст (35)_"/>
    <w:basedOn w:val="a0"/>
    <w:rsid w:val="00F74F3D"/>
    <w:rPr>
      <w:rFonts w:ascii="Bookman Old Style" w:eastAsia="Times New Roman" w:hAnsi="Bookman Old Style" w:cs="Bookman Old Style"/>
      <w:spacing w:val="0"/>
      <w:sz w:val="19"/>
      <w:szCs w:val="19"/>
    </w:rPr>
  </w:style>
  <w:style w:type="character" w:customStyle="1" w:styleId="360">
    <w:name w:val="Основной текст (36)_"/>
    <w:basedOn w:val="a0"/>
    <w:rsid w:val="00F74F3D"/>
    <w:rPr>
      <w:rFonts w:ascii="Bookman Old Style" w:eastAsia="Times New Roman" w:hAnsi="Bookman Old Style" w:cs="Bookman Old Style"/>
      <w:spacing w:val="0"/>
      <w:sz w:val="19"/>
      <w:szCs w:val="19"/>
    </w:rPr>
  </w:style>
  <w:style w:type="character" w:customStyle="1" w:styleId="331">
    <w:name w:val="Заголовок №3 (3)_"/>
    <w:basedOn w:val="a0"/>
    <w:rsid w:val="00F74F3D"/>
    <w:rPr>
      <w:rFonts w:ascii="Bookman Old Style" w:eastAsia="Times New Roman" w:hAnsi="Bookman Old Style" w:cs="Bookman Old Style"/>
      <w:spacing w:val="0"/>
      <w:sz w:val="22"/>
      <w:szCs w:val="22"/>
    </w:rPr>
  </w:style>
  <w:style w:type="character" w:customStyle="1" w:styleId="351">
    <w:name w:val="Основной текст (35)"/>
    <w:basedOn w:val="350"/>
    <w:rsid w:val="00F74F3D"/>
    <w:rPr>
      <w:rFonts w:ascii="Bookman Old Style" w:eastAsia="Times New Roman" w:hAnsi="Bookman Old Style" w:cs="Bookman Old Style"/>
      <w:spacing w:val="0"/>
      <w:sz w:val="19"/>
      <w:szCs w:val="19"/>
    </w:rPr>
  </w:style>
  <w:style w:type="character" w:customStyle="1" w:styleId="120">
    <w:name w:val="Заголовок №1 (2)_"/>
    <w:basedOn w:val="a0"/>
    <w:rsid w:val="00F74F3D"/>
    <w:rPr>
      <w:rFonts w:ascii="Bookman Old Style" w:eastAsia="Times New Roman" w:hAnsi="Bookman Old Style" w:cs="Bookman Old Style"/>
      <w:spacing w:val="0"/>
      <w:sz w:val="32"/>
      <w:szCs w:val="32"/>
    </w:rPr>
  </w:style>
  <w:style w:type="character" w:customStyle="1" w:styleId="221">
    <w:name w:val="Заголовок №2 (2)_"/>
    <w:basedOn w:val="a0"/>
    <w:rsid w:val="00F74F3D"/>
    <w:rPr>
      <w:rFonts w:ascii="Bookman Old Style" w:eastAsia="Times New Roman" w:hAnsi="Bookman Old Style" w:cs="Bookman Old Style"/>
      <w:spacing w:val="0"/>
      <w:sz w:val="26"/>
      <w:szCs w:val="26"/>
    </w:rPr>
  </w:style>
  <w:style w:type="character" w:customStyle="1" w:styleId="340">
    <w:name w:val="Заголовок №3 (4)_"/>
    <w:basedOn w:val="a0"/>
    <w:rsid w:val="00F74F3D"/>
    <w:rPr>
      <w:rFonts w:ascii="Bookman Old Style" w:eastAsia="Times New Roman" w:hAnsi="Bookman Old Style" w:cs="Bookman Old Style"/>
      <w:spacing w:val="0"/>
      <w:sz w:val="22"/>
      <w:szCs w:val="22"/>
    </w:rPr>
  </w:style>
  <w:style w:type="character" w:customStyle="1" w:styleId="89">
    <w:name w:val="Основной текст89"/>
    <w:basedOn w:val="aff1"/>
    <w:rsid w:val="00F74F3D"/>
    <w:rPr>
      <w:rFonts w:ascii="Bookman Old Style" w:eastAsia="Times New Roman" w:hAnsi="Bookman Old Style" w:cs="Bookman Old Style"/>
      <w:spacing w:val="0"/>
      <w:sz w:val="19"/>
      <w:szCs w:val="19"/>
      <w:shd w:val="clear" w:color="auto" w:fill="FFFFFF"/>
    </w:rPr>
  </w:style>
  <w:style w:type="character" w:customStyle="1" w:styleId="121">
    <w:name w:val="Заголовок №1 (2)"/>
    <w:basedOn w:val="120"/>
    <w:rsid w:val="00F74F3D"/>
    <w:rPr>
      <w:rFonts w:ascii="Bookman Old Style" w:eastAsia="Times New Roman" w:hAnsi="Bookman Old Style" w:cs="Bookman Old Style"/>
      <w:spacing w:val="0"/>
      <w:sz w:val="32"/>
      <w:szCs w:val="32"/>
    </w:rPr>
  </w:style>
  <w:style w:type="character" w:customStyle="1" w:styleId="2213">
    <w:name w:val="Заголовок №2 (2) + 13"/>
    <w:basedOn w:val="221"/>
    <w:rsid w:val="00F74F3D"/>
    <w:rPr>
      <w:rFonts w:ascii="Bookman Old Style" w:eastAsia="Times New Roman" w:hAnsi="Bookman Old Style" w:cs="Bookman Old Style"/>
      <w:b/>
      <w:bCs/>
      <w:spacing w:val="20"/>
      <w:sz w:val="27"/>
      <w:szCs w:val="27"/>
    </w:rPr>
  </w:style>
  <w:style w:type="character" w:customStyle="1" w:styleId="332">
    <w:name w:val="Заголовок №3 (3)"/>
    <w:basedOn w:val="331"/>
    <w:rsid w:val="00F74F3D"/>
    <w:rPr>
      <w:rFonts w:ascii="Bookman Old Style" w:eastAsia="Times New Roman" w:hAnsi="Bookman Old Style" w:cs="Bookman Old Style"/>
      <w:spacing w:val="0"/>
      <w:sz w:val="22"/>
      <w:szCs w:val="22"/>
    </w:rPr>
  </w:style>
  <w:style w:type="character" w:customStyle="1" w:styleId="333">
    <w:name w:val="Заголовок №3 (3) + Не полужирный"/>
    <w:basedOn w:val="331"/>
    <w:rsid w:val="00F74F3D"/>
    <w:rPr>
      <w:rFonts w:ascii="Bookman Old Style" w:eastAsia="Times New Roman" w:hAnsi="Bookman Old Style" w:cs="Bookman Old Style"/>
      <w:b/>
      <w:bCs/>
      <w:spacing w:val="0"/>
      <w:sz w:val="22"/>
      <w:szCs w:val="22"/>
    </w:rPr>
  </w:style>
  <w:style w:type="character" w:customStyle="1" w:styleId="352">
    <w:name w:val="Основной текст (35) + Не полужирный"/>
    <w:basedOn w:val="350"/>
    <w:rsid w:val="00F74F3D"/>
    <w:rPr>
      <w:rFonts w:ascii="Bookman Old Style" w:eastAsia="Times New Roman" w:hAnsi="Bookman Old Style" w:cs="Bookman Old Style"/>
      <w:b/>
      <w:bCs/>
      <w:spacing w:val="0"/>
      <w:sz w:val="19"/>
      <w:szCs w:val="19"/>
    </w:rPr>
  </w:style>
  <w:style w:type="character" w:customStyle="1" w:styleId="361">
    <w:name w:val="Основной текст (36)"/>
    <w:basedOn w:val="360"/>
    <w:rsid w:val="00F74F3D"/>
    <w:rPr>
      <w:rFonts w:ascii="Bookman Old Style" w:eastAsia="Times New Roman" w:hAnsi="Bookman Old Style" w:cs="Bookman Old Style"/>
      <w:spacing w:val="0"/>
      <w:sz w:val="19"/>
      <w:szCs w:val="19"/>
    </w:rPr>
  </w:style>
  <w:style w:type="character" w:customStyle="1" w:styleId="371">
    <w:name w:val="Основной текст (37)_"/>
    <w:basedOn w:val="a0"/>
    <w:rsid w:val="00F74F3D"/>
    <w:rPr>
      <w:rFonts w:ascii="Bookman Old Style" w:eastAsia="Times New Roman" w:hAnsi="Bookman Old Style" w:cs="Bookman Old Style"/>
      <w:spacing w:val="0"/>
      <w:sz w:val="22"/>
      <w:szCs w:val="22"/>
    </w:rPr>
  </w:style>
  <w:style w:type="character" w:customStyle="1" w:styleId="372">
    <w:name w:val="Основной текст (37)"/>
    <w:basedOn w:val="371"/>
    <w:rsid w:val="00F74F3D"/>
    <w:rPr>
      <w:rFonts w:ascii="Bookman Old Style" w:eastAsia="Times New Roman" w:hAnsi="Bookman Old Style" w:cs="Bookman Old Style"/>
      <w:spacing w:val="0"/>
      <w:sz w:val="22"/>
      <w:szCs w:val="22"/>
    </w:rPr>
  </w:style>
  <w:style w:type="character" w:customStyle="1" w:styleId="341">
    <w:name w:val="Заголовок №3 (4)"/>
    <w:basedOn w:val="340"/>
    <w:rsid w:val="00F74F3D"/>
    <w:rPr>
      <w:rFonts w:ascii="Bookman Old Style" w:eastAsia="Times New Roman" w:hAnsi="Bookman Old Style" w:cs="Bookman Old Style"/>
      <w:spacing w:val="0"/>
      <w:sz w:val="22"/>
      <w:szCs w:val="22"/>
    </w:rPr>
  </w:style>
  <w:style w:type="character" w:customStyle="1" w:styleId="17">
    <w:name w:val="Основной текст + Курсив1"/>
    <w:basedOn w:val="aff1"/>
    <w:rsid w:val="00F74F3D"/>
    <w:rPr>
      <w:rFonts w:ascii="Times New Roman" w:eastAsia="Times New Roman" w:hAnsi="Times New Roman" w:cs="Times New Roman"/>
      <w:i/>
      <w:iCs/>
      <w:spacing w:val="10"/>
      <w:sz w:val="19"/>
      <w:szCs w:val="19"/>
      <w:shd w:val="clear" w:color="auto" w:fill="FFFFFF"/>
    </w:rPr>
  </w:style>
  <w:style w:type="paragraph" w:customStyle="1" w:styleId="310">
    <w:name w:val="Основной текст с отступом 31"/>
    <w:basedOn w:val="a"/>
    <w:next w:val="3d"/>
    <w:link w:val="3e"/>
    <w:uiPriority w:val="99"/>
    <w:semiHidden/>
    <w:unhideWhenUsed/>
    <w:rsid w:val="00F74F3D"/>
    <w:pPr>
      <w:spacing w:after="120"/>
      <w:ind w:left="283"/>
    </w:pPr>
    <w:rPr>
      <w:rFonts w:eastAsiaTheme="minorHAnsi" w:cs="Times New Roman"/>
      <w:sz w:val="16"/>
      <w:szCs w:val="16"/>
      <w:lang w:eastAsia="en-US"/>
    </w:rPr>
  </w:style>
  <w:style w:type="character" w:customStyle="1" w:styleId="3e">
    <w:name w:val="Основной текст с отступом 3 Знак"/>
    <w:basedOn w:val="a0"/>
    <w:link w:val="310"/>
    <w:uiPriority w:val="99"/>
    <w:semiHidden/>
    <w:locked/>
    <w:rsid w:val="00F74F3D"/>
    <w:rPr>
      <w:rFonts w:eastAsiaTheme="minorHAnsi" w:cs="Times New Roman"/>
      <w:sz w:val="16"/>
      <w:szCs w:val="16"/>
      <w:lang w:eastAsia="en-US"/>
    </w:rPr>
  </w:style>
  <w:style w:type="paragraph" w:customStyle="1" w:styleId="18">
    <w:name w:val="Название1"/>
    <w:basedOn w:val="a"/>
    <w:next w:val="aff6"/>
    <w:link w:val="aff7"/>
    <w:uiPriority w:val="99"/>
    <w:qFormat/>
    <w:rsid w:val="00F74F3D"/>
    <w:pPr>
      <w:spacing w:after="0" w:line="360" w:lineRule="auto"/>
      <w:ind w:firstLine="720"/>
      <w:jc w:val="center"/>
    </w:pPr>
    <w:rPr>
      <w:rFonts w:ascii="Times New Roman" w:eastAsiaTheme="minorHAnsi" w:hAnsi="Times New Roman" w:cs="Times New Roman"/>
      <w:sz w:val="20"/>
      <w:szCs w:val="20"/>
      <w:lang w:eastAsia="en-US"/>
    </w:rPr>
  </w:style>
  <w:style w:type="character" w:customStyle="1" w:styleId="aff7">
    <w:name w:val="Название Знак"/>
    <w:basedOn w:val="a0"/>
    <w:link w:val="18"/>
    <w:uiPriority w:val="99"/>
    <w:locked/>
    <w:rsid w:val="00F74F3D"/>
    <w:rPr>
      <w:rFonts w:ascii="Times New Roman" w:eastAsiaTheme="minorHAnsi" w:hAnsi="Times New Roman" w:cs="Times New Roman"/>
      <w:sz w:val="20"/>
      <w:szCs w:val="20"/>
      <w:lang w:eastAsia="en-US"/>
    </w:rPr>
  </w:style>
  <w:style w:type="table" w:customStyle="1" w:styleId="311">
    <w:name w:val="Сетка таблицы31"/>
    <w:basedOn w:val="a1"/>
    <w:next w:val="a6"/>
    <w:uiPriority w:val="59"/>
    <w:rsid w:val="00F74F3D"/>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Без интервала1"/>
    <w:next w:val="a7"/>
    <w:uiPriority w:val="1"/>
    <w:qFormat/>
    <w:rsid w:val="00F74F3D"/>
    <w:pPr>
      <w:spacing w:after="0" w:line="240" w:lineRule="auto"/>
    </w:pPr>
    <w:rPr>
      <w:rFonts w:ascii="Calibri" w:eastAsia="Times New Roman" w:hAnsi="Calibri" w:cs="Times New Roman"/>
    </w:rPr>
  </w:style>
  <w:style w:type="table" w:customStyle="1" w:styleId="1110">
    <w:name w:val="Сетка таблицы111"/>
    <w:basedOn w:val="a1"/>
    <w:next w:val="a6"/>
    <w:rsid w:val="00F74F3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annotation reference"/>
    <w:basedOn w:val="a0"/>
    <w:uiPriority w:val="99"/>
    <w:semiHidden/>
    <w:unhideWhenUsed/>
    <w:rsid w:val="00F74F3D"/>
    <w:rPr>
      <w:rFonts w:cs="Times New Roman"/>
      <w:sz w:val="16"/>
      <w:szCs w:val="16"/>
    </w:rPr>
  </w:style>
  <w:style w:type="paragraph" w:customStyle="1" w:styleId="1a">
    <w:name w:val="Текст примечания1"/>
    <w:basedOn w:val="a"/>
    <w:next w:val="aff9"/>
    <w:link w:val="affa"/>
    <w:uiPriority w:val="99"/>
    <w:semiHidden/>
    <w:unhideWhenUsed/>
    <w:rsid w:val="00F74F3D"/>
    <w:pPr>
      <w:spacing w:line="240" w:lineRule="auto"/>
    </w:pPr>
    <w:rPr>
      <w:rFonts w:eastAsiaTheme="minorHAnsi" w:cs="Times New Roman"/>
      <w:sz w:val="20"/>
      <w:szCs w:val="20"/>
      <w:lang w:eastAsia="en-US"/>
    </w:rPr>
  </w:style>
  <w:style w:type="character" w:customStyle="1" w:styleId="affa">
    <w:name w:val="Текст примечания Знак"/>
    <w:basedOn w:val="a0"/>
    <w:link w:val="1a"/>
    <w:uiPriority w:val="99"/>
    <w:semiHidden/>
    <w:locked/>
    <w:rsid w:val="00F74F3D"/>
    <w:rPr>
      <w:rFonts w:eastAsiaTheme="minorHAnsi" w:cs="Times New Roman"/>
      <w:sz w:val="20"/>
      <w:szCs w:val="20"/>
      <w:lang w:eastAsia="en-US"/>
    </w:rPr>
  </w:style>
  <w:style w:type="paragraph" w:customStyle="1" w:styleId="1b">
    <w:name w:val="Тема примечания1"/>
    <w:basedOn w:val="aff9"/>
    <w:next w:val="aff9"/>
    <w:uiPriority w:val="99"/>
    <w:semiHidden/>
    <w:unhideWhenUsed/>
    <w:rsid w:val="00F74F3D"/>
    <w:rPr>
      <w:rFonts w:eastAsia="Times New Roman" w:cs="Times New Roman"/>
      <w:b/>
      <w:bCs/>
      <w:lang w:eastAsia="ru-RU"/>
    </w:rPr>
  </w:style>
  <w:style w:type="character" w:customStyle="1" w:styleId="affb">
    <w:name w:val="Тема примечания Знак"/>
    <w:basedOn w:val="affa"/>
    <w:link w:val="affc"/>
    <w:uiPriority w:val="99"/>
    <w:semiHidden/>
    <w:locked/>
    <w:rsid w:val="00F74F3D"/>
    <w:rPr>
      <w:rFonts w:eastAsiaTheme="minorHAnsi" w:cs="Times New Roman"/>
      <w:b/>
      <w:bCs/>
      <w:sz w:val="20"/>
      <w:szCs w:val="20"/>
      <w:lang w:eastAsia="en-US"/>
    </w:rPr>
  </w:style>
  <w:style w:type="paragraph" w:customStyle="1" w:styleId="1c">
    <w:name w:val="Подзаголовок1"/>
    <w:basedOn w:val="a"/>
    <w:next w:val="a"/>
    <w:uiPriority w:val="11"/>
    <w:qFormat/>
    <w:rsid w:val="00F74F3D"/>
    <w:pPr>
      <w:numPr>
        <w:ilvl w:val="1"/>
      </w:numPr>
    </w:pPr>
    <w:rPr>
      <w:rFonts w:ascii="Cambria" w:eastAsia="Times New Roman" w:hAnsi="Cambria" w:cs="Times New Roman"/>
      <w:i/>
      <w:iCs/>
      <w:color w:val="4F81BD"/>
      <w:spacing w:val="15"/>
      <w:sz w:val="24"/>
      <w:szCs w:val="24"/>
    </w:rPr>
  </w:style>
  <w:style w:type="character" w:customStyle="1" w:styleId="affd">
    <w:name w:val="Подзаголовок Знак"/>
    <w:basedOn w:val="a0"/>
    <w:link w:val="affe"/>
    <w:uiPriority w:val="11"/>
    <w:locked/>
    <w:rsid w:val="00F74F3D"/>
    <w:rPr>
      <w:rFonts w:ascii="Cambria" w:eastAsia="Times New Roman" w:hAnsi="Cambria" w:cs="Times New Roman"/>
      <w:i/>
      <w:iCs/>
      <w:color w:val="4F81BD"/>
      <w:spacing w:val="15"/>
      <w:sz w:val="24"/>
      <w:szCs w:val="24"/>
    </w:rPr>
  </w:style>
  <w:style w:type="character" w:customStyle="1" w:styleId="c0">
    <w:name w:val="c0"/>
    <w:basedOn w:val="a0"/>
    <w:rsid w:val="00F74F3D"/>
    <w:rPr>
      <w:rFonts w:cs="Times New Roman"/>
    </w:rPr>
  </w:style>
  <w:style w:type="character" w:customStyle="1" w:styleId="1d">
    <w:name w:val="Просмотренная гиперссылка1"/>
    <w:basedOn w:val="a0"/>
    <w:uiPriority w:val="99"/>
    <w:semiHidden/>
    <w:unhideWhenUsed/>
    <w:rsid w:val="00F74F3D"/>
    <w:rPr>
      <w:rFonts w:cs="Times New Roman"/>
      <w:color w:val="800080"/>
      <w:u w:val="single"/>
    </w:rPr>
  </w:style>
  <w:style w:type="paragraph" w:styleId="3d">
    <w:name w:val="Body Text Indent 3"/>
    <w:basedOn w:val="a"/>
    <w:link w:val="312"/>
    <w:uiPriority w:val="99"/>
    <w:semiHidden/>
    <w:unhideWhenUsed/>
    <w:rsid w:val="00F74F3D"/>
    <w:pPr>
      <w:spacing w:after="120"/>
      <w:ind w:left="283"/>
    </w:pPr>
    <w:rPr>
      <w:rFonts w:eastAsiaTheme="minorHAnsi"/>
      <w:sz w:val="16"/>
      <w:szCs w:val="16"/>
      <w:lang w:eastAsia="en-US"/>
    </w:rPr>
  </w:style>
  <w:style w:type="character" w:customStyle="1" w:styleId="312">
    <w:name w:val="Основной текст с отступом 3 Знак1"/>
    <w:basedOn w:val="a0"/>
    <w:link w:val="3d"/>
    <w:uiPriority w:val="99"/>
    <w:semiHidden/>
    <w:rsid w:val="00F74F3D"/>
    <w:rPr>
      <w:rFonts w:eastAsiaTheme="minorHAnsi"/>
      <w:sz w:val="16"/>
      <w:szCs w:val="16"/>
      <w:lang w:eastAsia="en-US"/>
    </w:rPr>
  </w:style>
  <w:style w:type="paragraph" w:styleId="aff6">
    <w:name w:val="Title"/>
    <w:basedOn w:val="a"/>
    <w:next w:val="a"/>
    <w:link w:val="afff"/>
    <w:uiPriority w:val="99"/>
    <w:qFormat/>
    <w:rsid w:val="00F74F3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afff">
    <w:name w:val="Заголовок Знак"/>
    <w:basedOn w:val="a0"/>
    <w:link w:val="aff6"/>
    <w:uiPriority w:val="99"/>
    <w:rsid w:val="00F74F3D"/>
    <w:rPr>
      <w:rFonts w:asciiTheme="majorHAnsi" w:eastAsiaTheme="majorEastAsia" w:hAnsiTheme="majorHAnsi" w:cstheme="majorBidi"/>
      <w:color w:val="17365D" w:themeColor="text2" w:themeShade="BF"/>
      <w:spacing w:val="5"/>
      <w:kern w:val="28"/>
      <w:sz w:val="52"/>
      <w:szCs w:val="52"/>
      <w:lang w:eastAsia="en-US"/>
    </w:rPr>
  </w:style>
  <w:style w:type="paragraph" w:styleId="aff9">
    <w:name w:val="annotation text"/>
    <w:basedOn w:val="a"/>
    <w:link w:val="1e"/>
    <w:uiPriority w:val="99"/>
    <w:semiHidden/>
    <w:unhideWhenUsed/>
    <w:rsid w:val="00F74F3D"/>
    <w:pPr>
      <w:spacing w:line="240" w:lineRule="auto"/>
    </w:pPr>
    <w:rPr>
      <w:rFonts w:eastAsiaTheme="minorHAnsi"/>
      <w:sz w:val="20"/>
      <w:szCs w:val="20"/>
      <w:lang w:eastAsia="en-US"/>
    </w:rPr>
  </w:style>
  <w:style w:type="character" w:customStyle="1" w:styleId="1e">
    <w:name w:val="Текст примечания Знак1"/>
    <w:basedOn w:val="a0"/>
    <w:link w:val="aff9"/>
    <w:uiPriority w:val="99"/>
    <w:semiHidden/>
    <w:rsid w:val="00F74F3D"/>
    <w:rPr>
      <w:rFonts w:eastAsiaTheme="minorHAnsi"/>
      <w:sz w:val="20"/>
      <w:szCs w:val="20"/>
      <w:lang w:eastAsia="en-US"/>
    </w:rPr>
  </w:style>
  <w:style w:type="paragraph" w:styleId="affc">
    <w:name w:val="annotation subject"/>
    <w:basedOn w:val="aff9"/>
    <w:next w:val="aff9"/>
    <w:link w:val="affb"/>
    <w:uiPriority w:val="99"/>
    <w:semiHidden/>
    <w:unhideWhenUsed/>
    <w:rsid w:val="00F74F3D"/>
    <w:rPr>
      <w:rFonts w:cs="Times New Roman"/>
      <w:b/>
      <w:bCs/>
    </w:rPr>
  </w:style>
  <w:style w:type="character" w:customStyle="1" w:styleId="1f">
    <w:name w:val="Тема примечания Знак1"/>
    <w:basedOn w:val="1e"/>
    <w:uiPriority w:val="99"/>
    <w:semiHidden/>
    <w:rsid w:val="00F74F3D"/>
    <w:rPr>
      <w:rFonts w:eastAsiaTheme="minorHAnsi"/>
      <w:b/>
      <w:bCs/>
      <w:sz w:val="20"/>
      <w:szCs w:val="20"/>
      <w:lang w:eastAsia="en-US"/>
    </w:rPr>
  </w:style>
  <w:style w:type="paragraph" w:styleId="affe">
    <w:name w:val="Subtitle"/>
    <w:basedOn w:val="a"/>
    <w:next w:val="a"/>
    <w:link w:val="affd"/>
    <w:uiPriority w:val="11"/>
    <w:qFormat/>
    <w:rsid w:val="00F74F3D"/>
    <w:pPr>
      <w:numPr>
        <w:ilvl w:val="1"/>
      </w:numPr>
    </w:pPr>
    <w:rPr>
      <w:rFonts w:ascii="Cambria" w:eastAsia="Times New Roman" w:hAnsi="Cambria" w:cs="Times New Roman"/>
      <w:i/>
      <w:iCs/>
      <w:color w:val="4F81BD"/>
      <w:spacing w:val="15"/>
      <w:sz w:val="24"/>
      <w:szCs w:val="24"/>
    </w:rPr>
  </w:style>
  <w:style w:type="character" w:customStyle="1" w:styleId="1f0">
    <w:name w:val="Подзаголовок Знак1"/>
    <w:basedOn w:val="a0"/>
    <w:uiPriority w:val="11"/>
    <w:rsid w:val="00F74F3D"/>
    <w:rPr>
      <w:rFonts w:asciiTheme="majorHAnsi" w:eastAsiaTheme="majorEastAsia" w:hAnsiTheme="majorHAnsi" w:cstheme="majorBidi"/>
      <w:i/>
      <w:iCs/>
      <w:color w:val="4F81BD" w:themeColor="accent1"/>
      <w:spacing w:val="15"/>
      <w:sz w:val="24"/>
      <w:szCs w:val="24"/>
    </w:rPr>
  </w:style>
  <w:style w:type="character" w:styleId="afff0">
    <w:name w:val="FollowedHyperlink"/>
    <w:basedOn w:val="a0"/>
    <w:uiPriority w:val="99"/>
    <w:semiHidden/>
    <w:unhideWhenUsed/>
    <w:rsid w:val="00F74F3D"/>
    <w:rPr>
      <w:color w:val="800080" w:themeColor="followedHyperlink"/>
      <w:u w:val="single"/>
    </w:rPr>
  </w:style>
  <w:style w:type="numbering" w:customStyle="1" w:styleId="List2271">
    <w:name w:val="List 2271"/>
    <w:rsid w:val="00F74F3D"/>
    <w:pPr>
      <w:numPr>
        <w:numId w:val="1"/>
      </w:numPr>
    </w:pPr>
  </w:style>
  <w:style w:type="numbering" w:customStyle="1" w:styleId="List228">
    <w:name w:val="List 228"/>
    <w:rsid w:val="00F74F3D"/>
    <w:pPr>
      <w:numPr>
        <w:numId w:val="18"/>
      </w:numPr>
    </w:pPr>
  </w:style>
  <w:style w:type="numbering" w:customStyle="1" w:styleId="List229">
    <w:name w:val="List 229"/>
    <w:rsid w:val="00F74F3D"/>
    <w:pPr>
      <w:numPr>
        <w:numId w:val="19"/>
      </w:numPr>
    </w:pPr>
  </w:style>
  <w:style w:type="numbering" w:customStyle="1" w:styleId="List230">
    <w:name w:val="List 230"/>
    <w:rsid w:val="00F74F3D"/>
    <w:pPr>
      <w:numPr>
        <w:numId w:val="20"/>
      </w:numPr>
    </w:pPr>
  </w:style>
  <w:style w:type="numbering" w:customStyle="1" w:styleId="List231">
    <w:name w:val="List 231"/>
    <w:rsid w:val="00F74F3D"/>
    <w:pPr>
      <w:numPr>
        <w:numId w:val="21"/>
      </w:numPr>
    </w:pPr>
  </w:style>
  <w:style w:type="numbering" w:customStyle="1" w:styleId="5a">
    <w:name w:val="Нет списка5"/>
    <w:next w:val="a2"/>
    <w:uiPriority w:val="99"/>
    <w:semiHidden/>
    <w:unhideWhenUsed/>
    <w:rsid w:val="00F74F3D"/>
  </w:style>
  <w:style w:type="paragraph" w:styleId="28">
    <w:name w:val="Body Text 2"/>
    <w:basedOn w:val="a"/>
    <w:link w:val="2a"/>
    <w:uiPriority w:val="99"/>
    <w:semiHidden/>
    <w:unhideWhenUsed/>
    <w:rsid w:val="00F74F3D"/>
    <w:pPr>
      <w:spacing w:after="120" w:line="480" w:lineRule="auto"/>
    </w:pPr>
    <w:rPr>
      <w:rFonts w:ascii="Times New Roman" w:eastAsia="Times New Roman" w:hAnsi="Times New Roman" w:cs="Times New Roman"/>
      <w:sz w:val="24"/>
      <w:szCs w:val="20"/>
    </w:rPr>
  </w:style>
  <w:style w:type="character" w:customStyle="1" w:styleId="2a">
    <w:name w:val="Основной текст 2 Знак"/>
    <w:basedOn w:val="a0"/>
    <w:link w:val="28"/>
    <w:uiPriority w:val="99"/>
    <w:semiHidden/>
    <w:rsid w:val="00F74F3D"/>
    <w:rPr>
      <w:rFonts w:ascii="Times New Roman" w:eastAsia="Times New Roman" w:hAnsi="Times New Roman" w:cs="Times New Roman"/>
      <w:sz w:val="24"/>
      <w:szCs w:val="20"/>
    </w:rPr>
  </w:style>
  <w:style w:type="table" w:customStyle="1" w:styleId="411">
    <w:name w:val="Сетка таблицы41"/>
    <w:basedOn w:val="a1"/>
    <w:next w:val="a6"/>
    <w:uiPriority w:val="59"/>
    <w:rsid w:val="00F74F3D"/>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22711">
    <w:name w:val="List 22711"/>
    <w:rsid w:val="00F74F3D"/>
    <w:pPr>
      <w:numPr>
        <w:numId w:val="22"/>
      </w:numPr>
    </w:pPr>
  </w:style>
  <w:style w:type="numbering" w:customStyle="1" w:styleId="List2281">
    <w:name w:val="List 2281"/>
    <w:rsid w:val="00F74F3D"/>
    <w:pPr>
      <w:numPr>
        <w:numId w:val="24"/>
      </w:numPr>
    </w:pPr>
  </w:style>
  <w:style w:type="numbering" w:customStyle="1" w:styleId="List2291">
    <w:name w:val="List 2291"/>
    <w:rsid w:val="00F74F3D"/>
    <w:pPr>
      <w:numPr>
        <w:numId w:val="23"/>
      </w:numPr>
    </w:pPr>
  </w:style>
  <w:style w:type="numbering" w:customStyle="1" w:styleId="List2301">
    <w:name w:val="List 2301"/>
    <w:rsid w:val="00F74F3D"/>
    <w:pPr>
      <w:numPr>
        <w:numId w:val="26"/>
      </w:numPr>
    </w:pPr>
  </w:style>
  <w:style w:type="numbering" w:customStyle="1" w:styleId="List2311">
    <w:name w:val="List 2311"/>
    <w:rsid w:val="00F74F3D"/>
    <w:pPr>
      <w:numPr>
        <w:numId w:val="25"/>
      </w:numPr>
    </w:pPr>
  </w:style>
  <w:style w:type="numbering" w:customStyle="1" w:styleId="63">
    <w:name w:val="Нет списка6"/>
    <w:next w:val="a2"/>
    <w:uiPriority w:val="99"/>
    <w:semiHidden/>
    <w:unhideWhenUsed/>
    <w:rsid w:val="00F74F3D"/>
  </w:style>
  <w:style w:type="paragraph" w:customStyle="1" w:styleId="afff1">
    <w:name w:val="заголовок столбца"/>
    <w:basedOn w:val="a"/>
    <w:rsid w:val="00F74F3D"/>
    <w:pPr>
      <w:suppressAutoHyphens/>
      <w:spacing w:after="120" w:line="240" w:lineRule="auto"/>
      <w:jc w:val="center"/>
    </w:pPr>
    <w:rPr>
      <w:rFonts w:ascii="Calibri" w:eastAsia="Times New Roman" w:hAnsi="Calibri" w:cs="Times New Roman"/>
      <w:b/>
      <w:color w:val="000000"/>
      <w:sz w:val="16"/>
      <w:szCs w:val="20"/>
    </w:rPr>
  </w:style>
  <w:style w:type="paragraph" w:customStyle="1" w:styleId="c31">
    <w:name w:val="c31"/>
    <w:basedOn w:val="a"/>
    <w:uiPriority w:val="99"/>
    <w:rsid w:val="00F74F3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rsid w:val="00F74F3D"/>
  </w:style>
  <w:style w:type="character" w:customStyle="1" w:styleId="c43">
    <w:name w:val="c43"/>
    <w:uiPriority w:val="99"/>
    <w:rsid w:val="00F74F3D"/>
  </w:style>
  <w:style w:type="table" w:customStyle="1" w:styleId="511">
    <w:name w:val="Сетка таблицы51"/>
    <w:basedOn w:val="a1"/>
    <w:next w:val="a6"/>
    <w:uiPriority w:val="99"/>
    <w:rsid w:val="00F74F3D"/>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2"/>
    <w:uiPriority w:val="99"/>
    <w:semiHidden/>
    <w:unhideWhenUsed/>
    <w:rsid w:val="00F74F3D"/>
  </w:style>
  <w:style w:type="table" w:customStyle="1" w:styleId="611">
    <w:name w:val="Сетка таблицы61"/>
    <w:basedOn w:val="a1"/>
    <w:next w:val="a6"/>
    <w:uiPriority w:val="99"/>
    <w:rsid w:val="00F74F3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f">
    <w:name w:val="Body Text 3"/>
    <w:basedOn w:val="a"/>
    <w:link w:val="3f0"/>
    <w:uiPriority w:val="99"/>
    <w:unhideWhenUsed/>
    <w:rsid w:val="00F74F3D"/>
    <w:pPr>
      <w:spacing w:after="120"/>
    </w:pPr>
    <w:rPr>
      <w:rFonts w:eastAsiaTheme="minorHAnsi"/>
      <w:sz w:val="16"/>
      <w:szCs w:val="16"/>
      <w:lang w:eastAsia="en-US"/>
    </w:rPr>
  </w:style>
  <w:style w:type="character" w:customStyle="1" w:styleId="3f0">
    <w:name w:val="Основной текст 3 Знак"/>
    <w:basedOn w:val="a0"/>
    <w:link w:val="3f"/>
    <w:uiPriority w:val="99"/>
    <w:rsid w:val="00F74F3D"/>
    <w:rPr>
      <w:rFonts w:eastAsiaTheme="minorHAnsi"/>
      <w:sz w:val="16"/>
      <w:szCs w:val="16"/>
      <w:lang w:eastAsia="en-US"/>
    </w:rPr>
  </w:style>
  <w:style w:type="numbering" w:customStyle="1" w:styleId="81">
    <w:name w:val="Нет списка8"/>
    <w:next w:val="a2"/>
    <w:uiPriority w:val="99"/>
    <w:semiHidden/>
    <w:unhideWhenUsed/>
    <w:rsid w:val="00F74F3D"/>
  </w:style>
  <w:style w:type="paragraph" w:styleId="HTML">
    <w:name w:val="HTML Preformatted"/>
    <w:basedOn w:val="a"/>
    <w:link w:val="HTML0"/>
    <w:uiPriority w:val="99"/>
    <w:semiHidden/>
    <w:unhideWhenUsed/>
    <w:rsid w:val="00F74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F74F3D"/>
    <w:rPr>
      <w:rFonts w:ascii="Courier New" w:eastAsia="Times New Roman" w:hAnsi="Courier New" w:cs="Courier New"/>
      <w:sz w:val="20"/>
      <w:szCs w:val="20"/>
    </w:rPr>
  </w:style>
  <w:style w:type="character" w:customStyle="1" w:styleId="Standard1">
    <w:name w:val="Standard Знак1"/>
    <w:link w:val="Standard"/>
    <w:locked/>
    <w:rsid w:val="00F74F3D"/>
    <w:rPr>
      <w:rFonts w:ascii="Times New Roman" w:eastAsia="Andale Sans UI" w:hAnsi="Times New Roman" w:cs="Tahoma"/>
      <w:kern w:val="1"/>
      <w:sz w:val="24"/>
      <w:szCs w:val="24"/>
      <w:lang w:val="de-DE" w:eastAsia="fa-IR" w:bidi="fa-IR"/>
    </w:rPr>
  </w:style>
  <w:style w:type="paragraph" w:customStyle="1" w:styleId="Textbody">
    <w:name w:val="Text body"/>
    <w:basedOn w:val="Standard"/>
    <w:uiPriority w:val="99"/>
    <w:rsid w:val="00F74F3D"/>
    <w:pPr>
      <w:autoSpaceDN w:val="0"/>
      <w:spacing w:after="120"/>
      <w:textAlignment w:val="auto"/>
    </w:pPr>
    <w:rPr>
      <w:rFonts w:ascii="Arial" w:eastAsia="SimSun" w:hAnsi="Arial" w:cs="Mangal"/>
      <w:kern w:val="3"/>
      <w:lang w:val="ru-RU" w:eastAsia="zh-CN" w:bidi="hi-IN"/>
    </w:rPr>
  </w:style>
  <w:style w:type="table" w:customStyle="1" w:styleId="710">
    <w:name w:val="Сетка таблицы71"/>
    <w:basedOn w:val="a1"/>
    <w:next w:val="a6"/>
    <w:uiPriority w:val="59"/>
    <w:rsid w:val="00F74F3D"/>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2"/>
    <w:uiPriority w:val="99"/>
    <w:semiHidden/>
    <w:unhideWhenUsed/>
    <w:rsid w:val="00F74F3D"/>
  </w:style>
  <w:style w:type="table" w:customStyle="1" w:styleId="82">
    <w:name w:val="Сетка таблицы8"/>
    <w:basedOn w:val="a1"/>
    <w:next w:val="a6"/>
    <w:uiPriority w:val="59"/>
    <w:rsid w:val="00F74F3D"/>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1"/>
    <w:next w:val="a6"/>
    <w:uiPriority w:val="59"/>
    <w:rsid w:val="00F74F3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Нет списка10"/>
    <w:next w:val="a2"/>
    <w:uiPriority w:val="99"/>
    <w:semiHidden/>
    <w:unhideWhenUsed/>
    <w:rsid w:val="00F74F3D"/>
  </w:style>
  <w:style w:type="paragraph" w:customStyle="1" w:styleId="Style2">
    <w:name w:val="Style2"/>
    <w:basedOn w:val="a"/>
    <w:rsid w:val="00F74F3D"/>
    <w:pPr>
      <w:widowControl w:val="0"/>
      <w:suppressAutoHyphens/>
      <w:autoSpaceDE w:val="0"/>
      <w:spacing w:after="0" w:line="314" w:lineRule="exact"/>
      <w:ind w:firstLine="288"/>
    </w:pPr>
    <w:rPr>
      <w:rFonts w:ascii="Arial" w:eastAsia="Times New Roman" w:hAnsi="Arial" w:cs="Arial"/>
      <w:sz w:val="24"/>
      <w:szCs w:val="24"/>
      <w:lang w:eastAsia="ar-SA"/>
    </w:rPr>
  </w:style>
  <w:style w:type="paragraph" w:customStyle="1" w:styleId="2b">
    <w:name w:val="Абзац списка2"/>
    <w:basedOn w:val="a"/>
    <w:rsid w:val="00F74F3D"/>
    <w:pPr>
      <w:suppressAutoHyphens/>
      <w:ind w:left="720"/>
    </w:pPr>
    <w:rPr>
      <w:rFonts w:ascii="Calibri" w:eastAsia="Times New Roman" w:hAnsi="Calibri" w:cs="Times New Roman"/>
      <w:lang w:eastAsia="ar-SA"/>
    </w:rPr>
  </w:style>
  <w:style w:type="character" w:customStyle="1" w:styleId="FontStyle14">
    <w:name w:val="Font Style14"/>
    <w:rsid w:val="00F74F3D"/>
    <w:rPr>
      <w:rFonts w:ascii="Times New Roman" w:hAnsi="Times New Roman" w:cs="Times New Roman" w:hint="default"/>
      <w:sz w:val="24"/>
      <w:szCs w:val="24"/>
    </w:rPr>
  </w:style>
  <w:style w:type="character" w:customStyle="1" w:styleId="FontStyle12">
    <w:name w:val="Font Style12"/>
    <w:rsid w:val="00F74F3D"/>
    <w:rPr>
      <w:rFonts w:ascii="Times New Roman" w:hAnsi="Times New Roman" w:cs="Times New Roman" w:hint="default"/>
      <w:sz w:val="22"/>
      <w:szCs w:val="22"/>
    </w:rPr>
  </w:style>
  <w:style w:type="table" w:customStyle="1" w:styleId="102">
    <w:name w:val="Сетка таблицы10"/>
    <w:basedOn w:val="a1"/>
    <w:next w:val="a6"/>
    <w:uiPriority w:val="59"/>
    <w:rsid w:val="00F74F3D"/>
    <w:pPr>
      <w:spacing w:after="0"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
    <w:name w:val="Нет списка111"/>
    <w:next w:val="a2"/>
    <w:uiPriority w:val="99"/>
    <w:semiHidden/>
    <w:unhideWhenUsed/>
    <w:rsid w:val="00F74F3D"/>
  </w:style>
  <w:style w:type="paragraph" w:customStyle="1" w:styleId="114">
    <w:name w:val="Заголовок 11"/>
    <w:basedOn w:val="a"/>
    <w:next w:val="a"/>
    <w:uiPriority w:val="9"/>
    <w:qFormat/>
    <w:rsid w:val="00F74F3D"/>
    <w:pPr>
      <w:keepNext/>
      <w:keepLines/>
      <w:spacing w:before="480" w:after="0"/>
      <w:outlineLvl w:val="0"/>
    </w:pPr>
    <w:rPr>
      <w:rFonts w:ascii="Cambria" w:eastAsia="Times New Roman" w:hAnsi="Cambria" w:cs="Times New Roman"/>
      <w:b/>
      <w:bCs/>
      <w:color w:val="365F91"/>
      <w:sz w:val="28"/>
      <w:szCs w:val="28"/>
    </w:rPr>
  </w:style>
  <w:style w:type="paragraph" w:customStyle="1" w:styleId="213">
    <w:name w:val="Заголовок 21"/>
    <w:basedOn w:val="a"/>
    <w:next w:val="a"/>
    <w:uiPriority w:val="9"/>
    <w:qFormat/>
    <w:rsid w:val="00F74F3D"/>
    <w:pPr>
      <w:keepNext/>
      <w:keepLines/>
      <w:spacing w:before="200" w:after="0"/>
      <w:outlineLvl w:val="1"/>
    </w:pPr>
    <w:rPr>
      <w:rFonts w:ascii="Cambria" w:eastAsia="Times New Roman" w:hAnsi="Cambria" w:cs="Times New Roman"/>
      <w:b/>
      <w:bCs/>
      <w:color w:val="4F81BD"/>
      <w:sz w:val="26"/>
      <w:szCs w:val="26"/>
    </w:rPr>
  </w:style>
  <w:style w:type="paragraph" w:customStyle="1" w:styleId="313">
    <w:name w:val="Заголовок 31"/>
    <w:basedOn w:val="a"/>
    <w:next w:val="a"/>
    <w:uiPriority w:val="9"/>
    <w:qFormat/>
    <w:rsid w:val="00F74F3D"/>
    <w:pPr>
      <w:keepNext/>
      <w:keepLines/>
      <w:spacing w:before="200" w:after="0"/>
      <w:outlineLvl w:val="2"/>
    </w:pPr>
    <w:rPr>
      <w:rFonts w:ascii="Cambria" w:eastAsia="Times New Roman" w:hAnsi="Cambria" w:cs="Times New Roman"/>
      <w:b/>
      <w:bCs/>
      <w:color w:val="4F81BD"/>
    </w:rPr>
  </w:style>
  <w:style w:type="paragraph" w:customStyle="1" w:styleId="412">
    <w:name w:val="Заголовок 41"/>
    <w:basedOn w:val="a"/>
    <w:next w:val="a"/>
    <w:uiPriority w:val="9"/>
    <w:semiHidden/>
    <w:qFormat/>
    <w:rsid w:val="00F74F3D"/>
    <w:pPr>
      <w:keepNext/>
      <w:keepLines/>
      <w:spacing w:before="40" w:after="0"/>
      <w:outlineLvl w:val="3"/>
    </w:pPr>
    <w:rPr>
      <w:rFonts w:ascii="Cambria" w:eastAsia="Times New Roman" w:hAnsi="Cambria" w:cs="Times New Roman"/>
      <w:i/>
      <w:iCs/>
      <w:color w:val="365F91"/>
    </w:rPr>
  </w:style>
  <w:style w:type="paragraph" w:customStyle="1" w:styleId="programbody">
    <w:name w:val="program body"/>
    <w:uiPriority w:val="99"/>
    <w:rsid w:val="00F74F3D"/>
    <w:pPr>
      <w:suppressAutoHyphens/>
      <w:autoSpaceDE w:val="0"/>
      <w:spacing w:after="0" w:line="260" w:lineRule="atLeast"/>
      <w:ind w:firstLine="567"/>
      <w:jc w:val="both"/>
    </w:pPr>
    <w:rPr>
      <w:rFonts w:ascii="NewBaskervilleExpOdC" w:eastAsia="Times New Roman" w:hAnsi="NewBaskervilleExpOdC" w:cs="NewBaskervilleExpOdC"/>
      <w:color w:val="000000"/>
      <w:kern w:val="2"/>
      <w:sz w:val="21"/>
      <w:szCs w:val="21"/>
      <w:lang w:eastAsia="ar-SA"/>
    </w:rPr>
  </w:style>
  <w:style w:type="paragraph" w:customStyle="1" w:styleId="3f1">
    <w:name w:val="Абзац списка3"/>
    <w:basedOn w:val="a"/>
    <w:rsid w:val="00F74F3D"/>
    <w:pPr>
      <w:widowControl w:val="0"/>
      <w:suppressAutoHyphens/>
      <w:spacing w:after="0" w:line="240" w:lineRule="auto"/>
      <w:ind w:left="720"/>
    </w:pPr>
    <w:rPr>
      <w:rFonts w:ascii="Times New Roman" w:eastAsia="Arial Unicode MS" w:hAnsi="Times New Roman" w:cs="Arial Unicode MS"/>
      <w:kern w:val="2"/>
      <w:sz w:val="24"/>
      <w:szCs w:val="24"/>
      <w:lang w:eastAsia="hi-IN" w:bidi="hi-IN"/>
    </w:rPr>
  </w:style>
  <w:style w:type="character" w:customStyle="1" w:styleId="color24">
    <w:name w:val="color_24"/>
    <w:basedOn w:val="a0"/>
    <w:rsid w:val="00F74F3D"/>
  </w:style>
  <w:style w:type="character" w:customStyle="1" w:styleId="color2">
    <w:name w:val="color_2"/>
    <w:basedOn w:val="a0"/>
    <w:rsid w:val="00F74F3D"/>
  </w:style>
  <w:style w:type="character" w:customStyle="1" w:styleId="fontstyle23">
    <w:name w:val="fontstyle23"/>
    <w:basedOn w:val="a0"/>
    <w:rsid w:val="00F74F3D"/>
  </w:style>
  <w:style w:type="character" w:customStyle="1" w:styleId="fontstyle24">
    <w:name w:val="fontstyle24"/>
    <w:basedOn w:val="a0"/>
    <w:rsid w:val="00F74F3D"/>
  </w:style>
  <w:style w:type="character" w:customStyle="1" w:styleId="c3">
    <w:name w:val="c3"/>
    <w:basedOn w:val="a0"/>
    <w:rsid w:val="00F74F3D"/>
  </w:style>
  <w:style w:type="character" w:customStyle="1" w:styleId="115">
    <w:name w:val="Заголовок 1 Знак1"/>
    <w:basedOn w:val="a0"/>
    <w:uiPriority w:val="9"/>
    <w:rsid w:val="00F74F3D"/>
    <w:rPr>
      <w:rFonts w:ascii="Calibri Light" w:eastAsia="Times New Roman" w:hAnsi="Calibri Light" w:cs="Times New Roman" w:hint="default"/>
      <w:color w:val="2E74B5"/>
      <w:sz w:val="32"/>
      <w:szCs w:val="32"/>
    </w:rPr>
  </w:style>
  <w:style w:type="character" w:customStyle="1" w:styleId="214">
    <w:name w:val="Заголовок 2 Знак1"/>
    <w:basedOn w:val="a0"/>
    <w:uiPriority w:val="9"/>
    <w:semiHidden/>
    <w:rsid w:val="00F74F3D"/>
    <w:rPr>
      <w:rFonts w:ascii="Calibri Light" w:eastAsia="Times New Roman" w:hAnsi="Calibri Light" w:cs="Times New Roman" w:hint="default"/>
      <w:color w:val="2E74B5"/>
      <w:sz w:val="26"/>
      <w:szCs w:val="26"/>
    </w:rPr>
  </w:style>
  <w:style w:type="character" w:customStyle="1" w:styleId="314">
    <w:name w:val="Заголовок 3 Знак1"/>
    <w:basedOn w:val="a0"/>
    <w:uiPriority w:val="9"/>
    <w:semiHidden/>
    <w:rsid w:val="00F74F3D"/>
    <w:rPr>
      <w:rFonts w:ascii="Calibri Light" w:eastAsia="Times New Roman" w:hAnsi="Calibri Light" w:cs="Times New Roman" w:hint="default"/>
      <w:color w:val="1F4D78"/>
      <w:sz w:val="24"/>
      <w:szCs w:val="24"/>
    </w:rPr>
  </w:style>
  <w:style w:type="character" w:customStyle="1" w:styleId="413">
    <w:name w:val="Заголовок 4 Знак1"/>
    <w:basedOn w:val="a0"/>
    <w:uiPriority w:val="9"/>
    <w:semiHidden/>
    <w:rsid w:val="00F74F3D"/>
    <w:rPr>
      <w:rFonts w:ascii="Calibri Light" w:eastAsia="Times New Roman" w:hAnsi="Calibri Light" w:cs="Times New Roman" w:hint="default"/>
      <w:i/>
      <w:iCs/>
      <w:color w:val="2E74B5"/>
    </w:rPr>
  </w:style>
  <w:style w:type="table" w:customStyle="1" w:styleId="122">
    <w:name w:val="Сетка таблицы12"/>
    <w:basedOn w:val="a1"/>
    <w:next w:val="a6"/>
    <w:uiPriority w:val="59"/>
    <w:rsid w:val="00F74F3D"/>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uiPriority w:val="59"/>
    <w:rsid w:val="00F74F3D"/>
    <w:pPr>
      <w:spacing w:after="0" w:line="240" w:lineRule="auto"/>
    </w:pPr>
    <w:rPr>
      <w:rFonts w:ascii="Calibri" w:eastAsia="Times New Roman"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6"/>
    <w:uiPriority w:val="59"/>
    <w:rsid w:val="00F74F3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2"/>
    <w:uiPriority w:val="99"/>
    <w:semiHidden/>
    <w:unhideWhenUsed/>
    <w:rsid w:val="00F74F3D"/>
  </w:style>
  <w:style w:type="paragraph" w:customStyle="1" w:styleId="44">
    <w:name w:val="Абзац списка4"/>
    <w:basedOn w:val="a"/>
    <w:rsid w:val="00F74F3D"/>
    <w:pPr>
      <w:suppressAutoHyphens/>
      <w:ind w:left="720"/>
    </w:pPr>
    <w:rPr>
      <w:rFonts w:ascii="Calibri" w:eastAsia="Times New Roman" w:hAnsi="Calibri" w:cs="Times New Roman"/>
      <w:lang w:eastAsia="ar-SA"/>
    </w:rPr>
  </w:style>
  <w:style w:type="paragraph" w:styleId="afff2">
    <w:name w:val="Revision"/>
    <w:hidden/>
    <w:uiPriority w:val="99"/>
    <w:semiHidden/>
    <w:rsid w:val="00F74F3D"/>
    <w:pPr>
      <w:spacing w:after="0" w:line="240" w:lineRule="auto"/>
    </w:pPr>
    <w:rPr>
      <w:rFonts w:eastAsiaTheme="minorHAnsi"/>
      <w:lang w:eastAsia="en-US"/>
    </w:rPr>
  </w:style>
  <w:style w:type="numbering" w:customStyle="1" w:styleId="131">
    <w:name w:val="Нет списка13"/>
    <w:next w:val="a2"/>
    <w:uiPriority w:val="99"/>
    <w:semiHidden/>
    <w:unhideWhenUsed/>
    <w:rsid w:val="00F74F3D"/>
  </w:style>
  <w:style w:type="paragraph" w:customStyle="1" w:styleId="5b">
    <w:name w:val="Абзац списка5"/>
    <w:basedOn w:val="a"/>
    <w:rsid w:val="00F74F3D"/>
    <w:pPr>
      <w:suppressAutoHyphens/>
      <w:ind w:left="720"/>
    </w:pPr>
    <w:rPr>
      <w:rFonts w:ascii="Calibri" w:eastAsia="Times New Roman" w:hAnsi="Calibri" w:cs="Times New Roman"/>
      <w:lang w:eastAsia="ar-SA"/>
    </w:rPr>
  </w:style>
  <w:style w:type="numbering" w:customStyle="1" w:styleId="141">
    <w:name w:val="Нет списка14"/>
    <w:next w:val="a2"/>
    <w:uiPriority w:val="99"/>
    <w:semiHidden/>
    <w:unhideWhenUsed/>
    <w:rsid w:val="00F74F3D"/>
  </w:style>
  <w:style w:type="numbering" w:customStyle="1" w:styleId="150">
    <w:name w:val="Нет списка15"/>
    <w:next w:val="a2"/>
    <w:uiPriority w:val="99"/>
    <w:semiHidden/>
    <w:unhideWhenUsed/>
    <w:rsid w:val="00F74F3D"/>
  </w:style>
  <w:style w:type="paragraph" w:customStyle="1" w:styleId="p1">
    <w:name w:val="p1"/>
    <w:basedOn w:val="a"/>
    <w:uiPriority w:val="99"/>
    <w:rsid w:val="00F74F3D"/>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51">
    <w:name w:val="Сетка таблицы15"/>
    <w:basedOn w:val="a1"/>
    <w:next w:val="a6"/>
    <w:uiPriority w:val="59"/>
    <w:rsid w:val="00F74F3D"/>
    <w:pPr>
      <w:spacing w:after="0" w:line="240" w:lineRule="auto"/>
    </w:pPr>
    <w:rPr>
      <w:rFonts w:ascii="Calibri" w:eastAsia="Times New Roman"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3">
    <w:name w:val="Strong"/>
    <w:basedOn w:val="a0"/>
    <w:uiPriority w:val="22"/>
    <w:qFormat/>
    <w:rsid w:val="00F74F3D"/>
    <w:rPr>
      <w:b/>
      <w:bCs/>
    </w:rPr>
  </w:style>
  <w:style w:type="numbering" w:customStyle="1" w:styleId="160">
    <w:name w:val="Нет списка16"/>
    <w:next w:val="a2"/>
    <w:uiPriority w:val="99"/>
    <w:semiHidden/>
    <w:unhideWhenUsed/>
    <w:rsid w:val="00F74F3D"/>
  </w:style>
  <w:style w:type="table" w:customStyle="1" w:styleId="161">
    <w:name w:val="Сетка таблицы16"/>
    <w:basedOn w:val="a1"/>
    <w:next w:val="a6"/>
    <w:uiPriority w:val="59"/>
    <w:rsid w:val="00F74F3D"/>
    <w:pPr>
      <w:spacing w:after="0" w:line="240" w:lineRule="auto"/>
    </w:pPr>
    <w:rPr>
      <w:rFonts w:ascii="Calibri" w:eastAsia="Times New Roman"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0">
    <w:name w:val="Нет списка17"/>
    <w:next w:val="a2"/>
    <w:uiPriority w:val="99"/>
    <w:semiHidden/>
    <w:unhideWhenUsed/>
    <w:rsid w:val="00F74F3D"/>
  </w:style>
  <w:style w:type="table" w:customStyle="1" w:styleId="171">
    <w:name w:val="Сетка таблицы17"/>
    <w:basedOn w:val="a1"/>
    <w:next w:val="a6"/>
    <w:uiPriority w:val="59"/>
    <w:rsid w:val="00F74F3D"/>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0">
    <w:name w:val="Нет списка18"/>
    <w:next w:val="a2"/>
    <w:uiPriority w:val="99"/>
    <w:semiHidden/>
    <w:unhideWhenUsed/>
    <w:rsid w:val="00F74F3D"/>
  </w:style>
  <w:style w:type="numbering" w:customStyle="1" w:styleId="190">
    <w:name w:val="Нет списка19"/>
    <w:next w:val="a2"/>
    <w:uiPriority w:val="99"/>
    <w:semiHidden/>
    <w:unhideWhenUsed/>
    <w:rsid w:val="00F74F3D"/>
  </w:style>
  <w:style w:type="numbering" w:customStyle="1" w:styleId="200">
    <w:name w:val="Нет списка20"/>
    <w:next w:val="a2"/>
    <w:uiPriority w:val="99"/>
    <w:semiHidden/>
    <w:unhideWhenUsed/>
    <w:rsid w:val="00F74F3D"/>
  </w:style>
  <w:style w:type="table" w:customStyle="1" w:styleId="181">
    <w:name w:val="Сетка таблицы18"/>
    <w:basedOn w:val="a1"/>
    <w:next w:val="a6"/>
    <w:uiPriority w:val="59"/>
    <w:rsid w:val="00F74F3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Абзац списка6"/>
    <w:basedOn w:val="a"/>
    <w:uiPriority w:val="99"/>
    <w:rsid w:val="00F74F3D"/>
    <w:pPr>
      <w:ind w:left="720"/>
      <w:contextualSpacing/>
    </w:pPr>
    <w:rPr>
      <w:rFonts w:ascii="Times New Roman" w:eastAsia="Times New Roman" w:hAnsi="Times New Roman" w:cs="Times New Roman"/>
    </w:rPr>
  </w:style>
  <w:style w:type="numbering" w:customStyle="1" w:styleId="2110">
    <w:name w:val="Нет списка211"/>
    <w:next w:val="a2"/>
    <w:uiPriority w:val="99"/>
    <w:semiHidden/>
    <w:unhideWhenUsed/>
    <w:rsid w:val="00F74F3D"/>
  </w:style>
  <w:style w:type="table" w:customStyle="1" w:styleId="191">
    <w:name w:val="Сетка таблицы19"/>
    <w:basedOn w:val="a1"/>
    <w:next w:val="a6"/>
    <w:uiPriority w:val="59"/>
    <w:rsid w:val="00F74F3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de-number">
    <w:name w:val="slide-number"/>
    <w:basedOn w:val="a0"/>
    <w:rsid w:val="00F74F3D"/>
  </w:style>
  <w:style w:type="numbering" w:customStyle="1" w:styleId="222">
    <w:name w:val="Нет списка22"/>
    <w:next w:val="a2"/>
    <w:uiPriority w:val="99"/>
    <w:semiHidden/>
    <w:unhideWhenUsed/>
    <w:rsid w:val="00F74F3D"/>
  </w:style>
  <w:style w:type="table" w:customStyle="1" w:styleId="201">
    <w:name w:val="Сетка таблицы20"/>
    <w:basedOn w:val="a1"/>
    <w:next w:val="a6"/>
    <w:uiPriority w:val="59"/>
    <w:rsid w:val="00F74F3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0">
    <w:name w:val="Нет списка23"/>
    <w:next w:val="a2"/>
    <w:uiPriority w:val="99"/>
    <w:semiHidden/>
    <w:unhideWhenUsed/>
    <w:rsid w:val="00F74F3D"/>
  </w:style>
  <w:style w:type="table" w:customStyle="1" w:styleId="2111">
    <w:name w:val="Сетка таблицы211"/>
    <w:basedOn w:val="a1"/>
    <w:next w:val="a6"/>
    <w:uiPriority w:val="59"/>
    <w:rsid w:val="00F74F3D"/>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uiPriority w:val="59"/>
    <w:rsid w:val="00F74F3D"/>
    <w:pPr>
      <w:spacing w:after="0" w:line="240" w:lineRule="auto"/>
    </w:pPr>
    <w:rPr>
      <w:rFonts w:ascii="Calibri" w:eastAsia="Times New Roman"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0">
    <w:name w:val="Нет списка24"/>
    <w:next w:val="a2"/>
    <w:uiPriority w:val="99"/>
    <w:semiHidden/>
    <w:unhideWhenUsed/>
    <w:rsid w:val="00F74F3D"/>
  </w:style>
  <w:style w:type="table" w:customStyle="1" w:styleId="223">
    <w:name w:val="Сетка таблицы22"/>
    <w:basedOn w:val="a1"/>
    <w:next w:val="a6"/>
    <w:uiPriority w:val="59"/>
    <w:rsid w:val="00F74F3D"/>
    <w:pPr>
      <w:spacing w:after="0" w:line="240" w:lineRule="auto"/>
    </w:pPr>
    <w:rPr>
      <w:rFonts w:ascii="Calibri" w:eastAsia="Times New Roman"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0">
    <w:name w:val="Нет списка25"/>
    <w:next w:val="a2"/>
    <w:uiPriority w:val="99"/>
    <w:semiHidden/>
    <w:unhideWhenUsed/>
    <w:rsid w:val="00F74F3D"/>
  </w:style>
  <w:style w:type="table" w:customStyle="1" w:styleId="231">
    <w:name w:val="Сетка таблицы23"/>
    <w:basedOn w:val="a1"/>
    <w:next w:val="a6"/>
    <w:uiPriority w:val="59"/>
    <w:rsid w:val="00F74F3D"/>
    <w:pPr>
      <w:spacing w:after="0" w:line="240" w:lineRule="auto"/>
    </w:pPr>
    <w:rPr>
      <w:rFonts w:ascii="Calibri" w:eastAsia="Times New Roman"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60">
    <w:name w:val="Нет списка26"/>
    <w:next w:val="a2"/>
    <w:uiPriority w:val="99"/>
    <w:semiHidden/>
    <w:unhideWhenUsed/>
    <w:rsid w:val="00F74F3D"/>
  </w:style>
  <w:style w:type="table" w:customStyle="1" w:styleId="241">
    <w:name w:val="Сетка таблицы24"/>
    <w:basedOn w:val="a1"/>
    <w:next w:val="a6"/>
    <w:uiPriority w:val="59"/>
    <w:rsid w:val="00F74F3D"/>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70">
    <w:name w:val="Нет списка27"/>
    <w:next w:val="a2"/>
    <w:uiPriority w:val="99"/>
    <w:semiHidden/>
    <w:unhideWhenUsed/>
    <w:rsid w:val="00F74F3D"/>
  </w:style>
  <w:style w:type="numbering" w:customStyle="1" w:styleId="1101">
    <w:name w:val="Нет списка110"/>
    <w:next w:val="a2"/>
    <w:uiPriority w:val="99"/>
    <w:semiHidden/>
    <w:unhideWhenUsed/>
    <w:rsid w:val="00F74F3D"/>
  </w:style>
  <w:style w:type="table" w:customStyle="1" w:styleId="11110">
    <w:name w:val="Сетка таблицы1111"/>
    <w:basedOn w:val="a1"/>
    <w:next w:val="a6"/>
    <w:uiPriority w:val="59"/>
    <w:rsid w:val="00F74F3D"/>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4">
    <w:name w:val="Emphasis"/>
    <w:basedOn w:val="a0"/>
    <w:uiPriority w:val="20"/>
    <w:qFormat/>
    <w:rsid w:val="00F74F3D"/>
    <w:rPr>
      <w:i/>
      <w:iCs/>
    </w:rPr>
  </w:style>
  <w:style w:type="table" w:customStyle="1" w:styleId="251">
    <w:name w:val="Сетка таблицы25"/>
    <w:basedOn w:val="a1"/>
    <w:next w:val="a6"/>
    <w:uiPriority w:val="59"/>
    <w:rsid w:val="00F74F3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1"/>
    <w:next w:val="a6"/>
    <w:uiPriority w:val="59"/>
    <w:rsid w:val="00F74F3D"/>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
    <w:basedOn w:val="a1"/>
    <w:next w:val="a6"/>
    <w:uiPriority w:val="59"/>
    <w:rsid w:val="00F74F3D"/>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0">
    <w:name w:val="Нет списка28"/>
    <w:next w:val="a2"/>
    <w:uiPriority w:val="99"/>
    <w:semiHidden/>
    <w:unhideWhenUsed/>
    <w:rsid w:val="00F74F3D"/>
  </w:style>
  <w:style w:type="paragraph" w:styleId="afff5">
    <w:name w:val="caption"/>
    <w:basedOn w:val="a"/>
    <w:next w:val="a"/>
    <w:uiPriority w:val="35"/>
    <w:semiHidden/>
    <w:unhideWhenUsed/>
    <w:qFormat/>
    <w:rsid w:val="00F74F3D"/>
    <w:pPr>
      <w:widowControl w:val="0"/>
      <w:suppressAutoHyphens/>
      <w:spacing w:after="0" w:line="240" w:lineRule="auto"/>
    </w:pPr>
    <w:rPr>
      <w:rFonts w:ascii="Times New Roman" w:eastAsia="Arial Unicode MS" w:hAnsi="Times New Roman" w:cs="Arial Unicode MS"/>
      <w:b/>
      <w:bCs/>
      <w:color w:val="4F81BD" w:themeColor="accent1"/>
      <w:kern w:val="2"/>
      <w:sz w:val="18"/>
      <w:szCs w:val="18"/>
      <w:lang w:eastAsia="hi-IN" w:bidi="hi-IN"/>
    </w:rPr>
  </w:style>
  <w:style w:type="paragraph" w:styleId="2c">
    <w:name w:val="Quote"/>
    <w:basedOn w:val="a"/>
    <w:next w:val="a"/>
    <w:link w:val="2d"/>
    <w:uiPriority w:val="29"/>
    <w:qFormat/>
    <w:rsid w:val="00F74F3D"/>
    <w:pPr>
      <w:widowControl w:val="0"/>
      <w:suppressAutoHyphens/>
      <w:spacing w:after="0" w:line="240" w:lineRule="auto"/>
    </w:pPr>
    <w:rPr>
      <w:rFonts w:ascii="Times New Roman" w:eastAsia="Arial Unicode MS" w:hAnsi="Times New Roman" w:cs="Arial Unicode MS"/>
      <w:i/>
      <w:iCs/>
      <w:color w:val="000000" w:themeColor="text1"/>
      <w:kern w:val="2"/>
      <w:sz w:val="24"/>
      <w:szCs w:val="24"/>
      <w:lang w:eastAsia="hi-IN" w:bidi="hi-IN"/>
    </w:rPr>
  </w:style>
  <w:style w:type="character" w:customStyle="1" w:styleId="2d">
    <w:name w:val="Цитата 2 Знак"/>
    <w:basedOn w:val="a0"/>
    <w:link w:val="2c"/>
    <w:uiPriority w:val="29"/>
    <w:rsid w:val="00F74F3D"/>
    <w:rPr>
      <w:rFonts w:ascii="Times New Roman" w:eastAsia="Arial Unicode MS" w:hAnsi="Times New Roman" w:cs="Arial Unicode MS"/>
      <w:i/>
      <w:iCs/>
      <w:color w:val="000000" w:themeColor="text1"/>
      <w:kern w:val="2"/>
      <w:sz w:val="24"/>
      <w:szCs w:val="24"/>
      <w:lang w:eastAsia="hi-IN" w:bidi="hi-IN"/>
    </w:rPr>
  </w:style>
  <w:style w:type="paragraph" w:styleId="afff6">
    <w:name w:val="Intense Quote"/>
    <w:basedOn w:val="a"/>
    <w:next w:val="a"/>
    <w:link w:val="afff7"/>
    <w:uiPriority w:val="30"/>
    <w:qFormat/>
    <w:rsid w:val="00F74F3D"/>
    <w:pPr>
      <w:widowControl w:val="0"/>
      <w:pBdr>
        <w:bottom w:val="single" w:sz="4" w:space="4" w:color="4F81BD" w:themeColor="accent1"/>
      </w:pBdr>
      <w:suppressAutoHyphens/>
      <w:spacing w:before="200" w:after="280" w:line="240" w:lineRule="auto"/>
      <w:ind w:left="936" w:right="936"/>
    </w:pPr>
    <w:rPr>
      <w:rFonts w:ascii="Times New Roman" w:eastAsia="Arial Unicode MS" w:hAnsi="Times New Roman" w:cs="Arial Unicode MS"/>
      <w:b/>
      <w:bCs/>
      <w:i/>
      <w:iCs/>
      <w:color w:val="4F81BD" w:themeColor="accent1"/>
      <w:kern w:val="2"/>
      <w:sz w:val="24"/>
      <w:szCs w:val="24"/>
      <w:lang w:eastAsia="hi-IN" w:bidi="hi-IN"/>
    </w:rPr>
  </w:style>
  <w:style w:type="character" w:customStyle="1" w:styleId="afff7">
    <w:name w:val="Выделенная цитата Знак"/>
    <w:basedOn w:val="a0"/>
    <w:link w:val="afff6"/>
    <w:uiPriority w:val="30"/>
    <w:rsid w:val="00F74F3D"/>
    <w:rPr>
      <w:rFonts w:ascii="Times New Roman" w:eastAsia="Arial Unicode MS" w:hAnsi="Times New Roman" w:cs="Arial Unicode MS"/>
      <w:b/>
      <w:bCs/>
      <w:i/>
      <w:iCs/>
      <w:color w:val="4F81BD" w:themeColor="accent1"/>
      <w:kern w:val="2"/>
      <w:sz w:val="24"/>
      <w:szCs w:val="24"/>
      <w:lang w:eastAsia="hi-IN" w:bidi="hi-IN"/>
    </w:rPr>
  </w:style>
  <w:style w:type="character" w:styleId="afff8">
    <w:name w:val="Subtle Emphasis"/>
    <w:basedOn w:val="a0"/>
    <w:uiPriority w:val="19"/>
    <w:qFormat/>
    <w:rsid w:val="00F74F3D"/>
    <w:rPr>
      <w:i/>
      <w:iCs/>
      <w:color w:val="808080" w:themeColor="text1" w:themeTint="7F"/>
    </w:rPr>
  </w:style>
  <w:style w:type="character" w:styleId="afff9">
    <w:name w:val="Intense Emphasis"/>
    <w:basedOn w:val="a0"/>
    <w:uiPriority w:val="21"/>
    <w:qFormat/>
    <w:rsid w:val="00F74F3D"/>
    <w:rPr>
      <w:b/>
      <w:bCs/>
      <w:i/>
      <w:iCs/>
      <w:color w:val="4F81BD" w:themeColor="accent1"/>
    </w:rPr>
  </w:style>
  <w:style w:type="character" w:styleId="afffa">
    <w:name w:val="Subtle Reference"/>
    <w:basedOn w:val="a0"/>
    <w:uiPriority w:val="31"/>
    <w:qFormat/>
    <w:rsid w:val="00F74F3D"/>
    <w:rPr>
      <w:smallCaps/>
      <w:color w:val="C0504D" w:themeColor="accent2"/>
      <w:u w:val="single"/>
    </w:rPr>
  </w:style>
  <w:style w:type="character" w:styleId="afffb">
    <w:name w:val="Intense Reference"/>
    <w:basedOn w:val="a0"/>
    <w:uiPriority w:val="32"/>
    <w:qFormat/>
    <w:rsid w:val="00F74F3D"/>
    <w:rPr>
      <w:b/>
      <w:bCs/>
      <w:smallCaps/>
      <w:color w:val="C0504D" w:themeColor="accent2"/>
      <w:spacing w:val="5"/>
      <w:u w:val="single"/>
    </w:rPr>
  </w:style>
  <w:style w:type="character" w:styleId="afffc">
    <w:name w:val="Book Title"/>
    <w:basedOn w:val="a0"/>
    <w:uiPriority w:val="33"/>
    <w:qFormat/>
    <w:rsid w:val="00F74F3D"/>
    <w:rPr>
      <w:b/>
      <w:bCs/>
      <w:smallCaps/>
      <w:spacing w:val="5"/>
    </w:rPr>
  </w:style>
  <w:style w:type="numbering" w:customStyle="1" w:styleId="290">
    <w:name w:val="Нет списка29"/>
    <w:next w:val="a2"/>
    <w:uiPriority w:val="99"/>
    <w:semiHidden/>
    <w:unhideWhenUsed/>
    <w:rsid w:val="00F74F3D"/>
  </w:style>
  <w:style w:type="numbering" w:customStyle="1" w:styleId="301">
    <w:name w:val="Нет списка30"/>
    <w:next w:val="a2"/>
    <w:uiPriority w:val="99"/>
    <w:semiHidden/>
    <w:unhideWhenUsed/>
    <w:rsid w:val="00F74F3D"/>
  </w:style>
  <w:style w:type="character" w:customStyle="1" w:styleId="1f1">
    <w:name w:val="Основной текст Знак1"/>
    <w:basedOn w:val="a0"/>
    <w:uiPriority w:val="99"/>
    <w:rsid w:val="00F74F3D"/>
    <w:rPr>
      <w:rFonts w:ascii="Times New Roman" w:hAnsi="Times New Roman" w:cs="Times New Roman" w:hint="default"/>
      <w:sz w:val="21"/>
      <w:szCs w:val="21"/>
      <w:shd w:val="clear" w:color="auto" w:fill="FFFFFF"/>
    </w:rPr>
  </w:style>
  <w:style w:type="table" w:customStyle="1" w:styleId="281">
    <w:name w:val="Сетка таблицы28"/>
    <w:basedOn w:val="a1"/>
    <w:next w:val="a6"/>
    <w:uiPriority w:val="99"/>
    <w:rsid w:val="00F74F3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
    <w:name w:val="Нет списка31"/>
    <w:next w:val="a2"/>
    <w:uiPriority w:val="99"/>
    <w:semiHidden/>
    <w:unhideWhenUsed/>
    <w:rsid w:val="00F74F3D"/>
  </w:style>
  <w:style w:type="paragraph" w:customStyle="1" w:styleId="book">
    <w:name w:val="book"/>
    <w:basedOn w:val="a"/>
    <w:rsid w:val="00F74F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7">
    <w:name w:val="Style7"/>
    <w:basedOn w:val="a"/>
    <w:rsid w:val="00F74F3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58">
    <w:name w:val="Font Style58"/>
    <w:basedOn w:val="a0"/>
    <w:rsid w:val="00F74F3D"/>
    <w:rPr>
      <w:rFonts w:ascii="Times New Roman" w:hAnsi="Times New Roman" w:cs="Times New Roman" w:hint="default"/>
      <w:spacing w:val="10"/>
      <w:sz w:val="20"/>
      <w:szCs w:val="20"/>
    </w:rPr>
  </w:style>
  <w:style w:type="table" w:customStyle="1" w:styleId="291">
    <w:name w:val="Сетка таблицы29"/>
    <w:basedOn w:val="a1"/>
    <w:next w:val="a6"/>
    <w:uiPriority w:val="59"/>
    <w:rsid w:val="00F74F3D"/>
    <w:pPr>
      <w:spacing w:after="0" w:line="240" w:lineRule="auto"/>
    </w:pPr>
    <w:rPr>
      <w:rFonts w:ascii="Times New Roman" w:eastAsia="Times New Roman" w:hAnsi="Times New Roman"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0">
    <w:name w:val="Нет списка32"/>
    <w:next w:val="a2"/>
    <w:uiPriority w:val="99"/>
    <w:semiHidden/>
    <w:unhideWhenUsed/>
    <w:rsid w:val="00F74F3D"/>
  </w:style>
  <w:style w:type="table" w:customStyle="1" w:styleId="302">
    <w:name w:val="Сетка таблицы30"/>
    <w:basedOn w:val="a1"/>
    <w:next w:val="a6"/>
    <w:uiPriority w:val="59"/>
    <w:rsid w:val="00F74F3D"/>
    <w:pPr>
      <w:spacing w:after="0" w:line="240" w:lineRule="auto"/>
    </w:pPr>
    <w:rPr>
      <w:rFonts w:eastAsia="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4">
    <w:name w:val="Нет списка33"/>
    <w:next w:val="a2"/>
    <w:uiPriority w:val="99"/>
    <w:semiHidden/>
    <w:unhideWhenUsed/>
    <w:rsid w:val="00F74F3D"/>
  </w:style>
  <w:style w:type="paragraph" w:styleId="afffd">
    <w:name w:val="List"/>
    <w:basedOn w:val="ab"/>
    <w:uiPriority w:val="99"/>
    <w:semiHidden/>
    <w:unhideWhenUsed/>
    <w:rsid w:val="00F74F3D"/>
    <w:rPr>
      <w:rFonts w:eastAsia="Arial Unicode MS" w:cs="Arial Unicode MS"/>
      <w:kern w:val="2"/>
      <w:lang w:eastAsia="hi-IN" w:bidi="hi-IN"/>
    </w:rPr>
  </w:style>
  <w:style w:type="paragraph" w:customStyle="1" w:styleId="1f2">
    <w:name w:val="Заголовок1"/>
    <w:basedOn w:val="a"/>
    <w:next w:val="ab"/>
    <w:uiPriority w:val="99"/>
    <w:rsid w:val="00F74F3D"/>
    <w:pPr>
      <w:keepNext/>
      <w:widowControl w:val="0"/>
      <w:suppressAutoHyphens/>
      <w:spacing w:before="240" w:after="120" w:line="240" w:lineRule="auto"/>
    </w:pPr>
    <w:rPr>
      <w:rFonts w:ascii="Arial" w:eastAsia="Arial Unicode MS" w:hAnsi="Arial" w:cs="Arial Unicode MS"/>
      <w:kern w:val="2"/>
      <w:sz w:val="28"/>
      <w:szCs w:val="28"/>
      <w:lang w:eastAsia="hi-IN" w:bidi="hi-IN"/>
    </w:rPr>
  </w:style>
  <w:style w:type="paragraph" w:customStyle="1" w:styleId="1f3">
    <w:name w:val="Указатель1"/>
    <w:basedOn w:val="a"/>
    <w:uiPriority w:val="99"/>
    <w:rsid w:val="00F74F3D"/>
    <w:pPr>
      <w:widowControl w:val="0"/>
      <w:suppressLineNumbers/>
      <w:suppressAutoHyphens/>
      <w:spacing w:after="0" w:line="240" w:lineRule="auto"/>
    </w:pPr>
    <w:rPr>
      <w:rFonts w:ascii="Times New Roman" w:eastAsia="Arial Unicode MS" w:hAnsi="Times New Roman" w:cs="Arial Unicode MS"/>
      <w:kern w:val="2"/>
      <w:sz w:val="24"/>
      <w:szCs w:val="24"/>
      <w:lang w:eastAsia="hi-IN" w:bidi="hi-IN"/>
    </w:rPr>
  </w:style>
  <w:style w:type="paragraph" w:customStyle="1" w:styleId="programparagraph">
    <w:name w:val="program paragraph"/>
    <w:basedOn w:val="programbody"/>
    <w:next w:val="programbody"/>
    <w:uiPriority w:val="99"/>
    <w:rsid w:val="00F74F3D"/>
    <w:pPr>
      <w:ind w:firstLine="0"/>
      <w:jc w:val="center"/>
    </w:pPr>
    <w:rPr>
      <w:b/>
      <w:bCs/>
      <w:i/>
      <w:iCs/>
      <w:color w:val="auto"/>
    </w:rPr>
  </w:style>
  <w:style w:type="paragraph" w:customStyle="1" w:styleId="programsubhead">
    <w:name w:val="program subhead"/>
    <w:uiPriority w:val="99"/>
    <w:rsid w:val="00F74F3D"/>
    <w:pPr>
      <w:suppressAutoHyphens/>
      <w:autoSpaceDE w:val="0"/>
      <w:spacing w:before="142" w:after="136" w:line="260" w:lineRule="atLeast"/>
      <w:jc w:val="center"/>
    </w:pPr>
    <w:rPr>
      <w:rFonts w:ascii="NewBaskervilleExpOdC" w:eastAsia="Times New Roman" w:hAnsi="NewBaskervilleExpOdC" w:cs="NewBaskervilleExpOdC"/>
      <w:b/>
      <w:bCs/>
      <w:kern w:val="2"/>
      <w:lang w:eastAsia="ar-SA"/>
    </w:rPr>
  </w:style>
  <w:style w:type="paragraph" w:customStyle="1" w:styleId="programcitation">
    <w:name w:val="program citation"/>
    <w:uiPriority w:val="99"/>
    <w:rsid w:val="00F74F3D"/>
    <w:pPr>
      <w:suppressAutoHyphens/>
      <w:autoSpaceDE w:val="0"/>
      <w:spacing w:after="0" w:line="260" w:lineRule="atLeast"/>
      <w:ind w:left="567" w:right="567"/>
      <w:jc w:val="both"/>
    </w:pPr>
    <w:rPr>
      <w:rFonts w:ascii="NewBaskervilleExpOdC" w:eastAsia="Times New Roman" w:hAnsi="NewBaskervilleExpOdC" w:cs="NewBaskervilleExpOdC"/>
      <w:kern w:val="2"/>
      <w:sz w:val="19"/>
      <w:szCs w:val="19"/>
      <w:lang w:eastAsia="ar-SA"/>
    </w:rPr>
  </w:style>
  <w:style w:type="paragraph" w:customStyle="1" w:styleId="programcontense">
    <w:name w:val="program contense"/>
    <w:basedOn w:val="programbody"/>
    <w:next w:val="programbody"/>
    <w:uiPriority w:val="99"/>
    <w:rsid w:val="00F74F3D"/>
    <w:pPr>
      <w:tabs>
        <w:tab w:val="right" w:leader="dot" w:pos="5556"/>
      </w:tabs>
      <w:ind w:firstLine="0"/>
      <w:jc w:val="left"/>
    </w:pPr>
    <w:rPr>
      <w:color w:val="auto"/>
    </w:rPr>
  </w:style>
  <w:style w:type="paragraph" w:customStyle="1" w:styleId="programhead">
    <w:name w:val="program head"/>
    <w:uiPriority w:val="99"/>
    <w:rsid w:val="00F74F3D"/>
    <w:pPr>
      <w:suppressAutoHyphens/>
      <w:autoSpaceDE w:val="0"/>
      <w:spacing w:before="164" w:after="0" w:line="360" w:lineRule="atLeast"/>
      <w:jc w:val="center"/>
    </w:pPr>
    <w:rPr>
      <w:rFonts w:ascii="NewBaskervilleExpScC" w:eastAsia="Times New Roman" w:hAnsi="NewBaskervilleExpScC" w:cs="NewBaskervilleExpScC"/>
      <w:spacing w:val="200"/>
      <w:kern w:val="2"/>
      <w:sz w:val="20"/>
      <w:szCs w:val="24"/>
      <w:lang w:eastAsia="ar-SA"/>
    </w:rPr>
  </w:style>
  <w:style w:type="paragraph" w:customStyle="1" w:styleId="afffe">
    <w:name w:val="Заголовок таблицы"/>
    <w:basedOn w:val="a5"/>
    <w:uiPriority w:val="99"/>
    <w:rsid w:val="00F74F3D"/>
    <w:pPr>
      <w:jc w:val="center"/>
    </w:pPr>
    <w:rPr>
      <w:rFonts w:ascii="Times New Roman" w:hAnsi="Times New Roman" w:cs="Arial Unicode MS"/>
      <w:b/>
      <w:bCs/>
      <w:sz w:val="24"/>
    </w:rPr>
  </w:style>
  <w:style w:type="paragraph" w:customStyle="1" w:styleId="74">
    <w:name w:val="Абзац списка7"/>
    <w:basedOn w:val="a"/>
    <w:uiPriority w:val="99"/>
    <w:rsid w:val="00F74F3D"/>
    <w:pPr>
      <w:widowControl w:val="0"/>
      <w:suppressAutoHyphens/>
      <w:spacing w:after="0" w:line="240" w:lineRule="auto"/>
      <w:ind w:left="720"/>
    </w:pPr>
    <w:rPr>
      <w:rFonts w:ascii="Times New Roman" w:eastAsia="Arial Unicode MS" w:hAnsi="Times New Roman" w:cs="Arial Unicode MS"/>
      <w:kern w:val="2"/>
      <w:sz w:val="24"/>
      <w:szCs w:val="24"/>
      <w:lang w:eastAsia="hi-IN" w:bidi="hi-IN"/>
    </w:rPr>
  </w:style>
  <w:style w:type="paragraph" w:customStyle="1" w:styleId="ConsNonformat">
    <w:name w:val="ConsNonformat"/>
    <w:uiPriority w:val="99"/>
    <w:rsid w:val="00F74F3D"/>
    <w:pPr>
      <w:widowControl w:val="0"/>
      <w:autoSpaceDE w:val="0"/>
      <w:autoSpaceDN w:val="0"/>
      <w:spacing w:after="0" w:line="240" w:lineRule="auto"/>
    </w:pPr>
    <w:rPr>
      <w:rFonts w:ascii="Courier New" w:eastAsia="Times New Roman" w:hAnsi="Courier New" w:cs="Courier New"/>
      <w:sz w:val="20"/>
      <w:szCs w:val="20"/>
    </w:rPr>
  </w:style>
  <w:style w:type="character" w:customStyle="1" w:styleId="footnotedescriptionChar">
    <w:name w:val="footnote description Char"/>
    <w:link w:val="footnotedescription"/>
    <w:locked/>
    <w:rsid w:val="00F74F3D"/>
    <w:rPr>
      <w:color w:val="000000"/>
    </w:rPr>
  </w:style>
  <w:style w:type="paragraph" w:customStyle="1" w:styleId="footnotedescription">
    <w:name w:val="footnote description"/>
    <w:next w:val="a"/>
    <w:link w:val="footnotedescriptionChar"/>
    <w:rsid w:val="00F74F3D"/>
    <w:pPr>
      <w:spacing w:after="0" w:line="266" w:lineRule="auto"/>
      <w:ind w:left="7" w:right="53"/>
      <w:jc w:val="both"/>
    </w:pPr>
    <w:rPr>
      <w:color w:val="000000"/>
    </w:rPr>
  </w:style>
  <w:style w:type="character" w:customStyle="1" w:styleId="ListLabel1">
    <w:name w:val="ListLabel 1"/>
    <w:rsid w:val="00F74F3D"/>
    <w:rPr>
      <w:rFonts w:ascii="Times New Roman" w:hAnsi="Times New Roman" w:cs="Times New Roman" w:hint="default"/>
      <w:b/>
      <w:bCs w:val="0"/>
      <w:i w:val="0"/>
      <w:iCs w:val="0"/>
      <w:color w:val="00000A"/>
      <w:sz w:val="24"/>
      <w:szCs w:val="24"/>
    </w:rPr>
  </w:style>
  <w:style w:type="character" w:customStyle="1" w:styleId="ListLabel4">
    <w:name w:val="ListLabel 4"/>
    <w:rsid w:val="00F74F3D"/>
    <w:rPr>
      <w:rFonts w:ascii="Courier New" w:hAnsi="Courier New" w:cs="Courier New" w:hint="default"/>
    </w:rPr>
  </w:style>
  <w:style w:type="character" w:customStyle="1" w:styleId="ritreferenceauthors">
    <w:name w:val="rit_referenceauthors"/>
    <w:basedOn w:val="a0"/>
    <w:rsid w:val="00F74F3D"/>
  </w:style>
  <w:style w:type="character" w:customStyle="1" w:styleId="ritreferencetitle">
    <w:name w:val="rit_referencetitle"/>
    <w:basedOn w:val="a0"/>
    <w:rsid w:val="00F74F3D"/>
  </w:style>
  <w:style w:type="character" w:customStyle="1" w:styleId="footnotemark">
    <w:name w:val="footnote mark"/>
    <w:rsid w:val="00F74F3D"/>
    <w:rPr>
      <w:rFonts w:ascii="Times New Roman" w:eastAsia="Times New Roman" w:hAnsi="Times New Roman" w:cs="Times New Roman" w:hint="default"/>
      <w:color w:val="000000"/>
      <w:sz w:val="20"/>
      <w:vertAlign w:val="superscript"/>
    </w:rPr>
  </w:style>
  <w:style w:type="table" w:customStyle="1" w:styleId="3110">
    <w:name w:val="Сетка таблицы311"/>
    <w:basedOn w:val="a1"/>
    <w:next w:val="a6"/>
    <w:uiPriority w:val="39"/>
    <w:rsid w:val="00F74F3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42">
    <w:name w:val="Нет списка34"/>
    <w:next w:val="a2"/>
    <w:uiPriority w:val="99"/>
    <w:semiHidden/>
    <w:unhideWhenUsed/>
    <w:rsid w:val="00F74F3D"/>
  </w:style>
  <w:style w:type="table" w:customStyle="1" w:styleId="321">
    <w:name w:val="Сетка таблицы32"/>
    <w:basedOn w:val="a1"/>
    <w:next w:val="a6"/>
    <w:rsid w:val="00F74F3D"/>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3">
    <w:name w:val="Нет списка35"/>
    <w:next w:val="a2"/>
    <w:uiPriority w:val="99"/>
    <w:semiHidden/>
    <w:unhideWhenUsed/>
    <w:rsid w:val="00F74F3D"/>
  </w:style>
  <w:style w:type="table" w:customStyle="1" w:styleId="335">
    <w:name w:val="Сетка таблицы33"/>
    <w:basedOn w:val="a1"/>
    <w:next w:val="a6"/>
    <w:rsid w:val="00F74F3D"/>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2">
    <w:name w:val="Нет списка36"/>
    <w:next w:val="a2"/>
    <w:uiPriority w:val="99"/>
    <w:semiHidden/>
    <w:unhideWhenUsed/>
    <w:rsid w:val="00F74F3D"/>
  </w:style>
  <w:style w:type="table" w:customStyle="1" w:styleId="343">
    <w:name w:val="Сетка таблицы34"/>
    <w:basedOn w:val="a1"/>
    <w:next w:val="a6"/>
    <w:uiPriority w:val="59"/>
    <w:rsid w:val="00F74F3D"/>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3">
    <w:name w:val="Нет списка37"/>
    <w:next w:val="a2"/>
    <w:uiPriority w:val="99"/>
    <w:semiHidden/>
    <w:unhideWhenUsed/>
    <w:rsid w:val="00F74F3D"/>
  </w:style>
  <w:style w:type="table" w:customStyle="1" w:styleId="354">
    <w:name w:val="Сетка таблицы35"/>
    <w:basedOn w:val="a1"/>
    <w:next w:val="a6"/>
    <w:uiPriority w:val="59"/>
    <w:rsid w:val="00F74F3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2"/>
    <w:uiPriority w:val="99"/>
    <w:semiHidden/>
    <w:unhideWhenUsed/>
    <w:rsid w:val="00F74F3D"/>
  </w:style>
  <w:style w:type="numbering" w:customStyle="1" w:styleId="390">
    <w:name w:val="Нет списка39"/>
    <w:next w:val="a2"/>
    <w:semiHidden/>
    <w:rsid w:val="00F74F3D"/>
  </w:style>
  <w:style w:type="table" w:customStyle="1" w:styleId="363">
    <w:name w:val="Сетка таблицы36"/>
    <w:basedOn w:val="a1"/>
    <w:next w:val="a6"/>
    <w:rsid w:val="00F74F3D"/>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1">
    <w:name w:val="Нет списка40"/>
    <w:next w:val="a2"/>
    <w:uiPriority w:val="99"/>
    <w:semiHidden/>
    <w:unhideWhenUsed/>
    <w:rsid w:val="00F74F3D"/>
  </w:style>
  <w:style w:type="table" w:customStyle="1" w:styleId="374">
    <w:name w:val="Сетка таблицы37"/>
    <w:basedOn w:val="a1"/>
    <w:next w:val="a6"/>
    <w:uiPriority w:val="59"/>
    <w:rsid w:val="00F74F3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2">
    <w:name w:val="Сетка таблицы38"/>
    <w:basedOn w:val="a1"/>
    <w:next w:val="a6"/>
    <w:uiPriority w:val="59"/>
    <w:rsid w:val="00E9113F"/>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
    <w:name w:val="Нет списка41"/>
    <w:next w:val="a2"/>
    <w:uiPriority w:val="99"/>
    <w:semiHidden/>
    <w:unhideWhenUsed/>
    <w:rsid w:val="00F07AB3"/>
  </w:style>
  <w:style w:type="table" w:customStyle="1" w:styleId="391">
    <w:name w:val="Сетка таблицы39"/>
    <w:basedOn w:val="a1"/>
    <w:next w:val="a6"/>
    <w:uiPriority w:val="59"/>
    <w:rsid w:val="00F07AB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uiPriority w:val="99"/>
    <w:semiHidden/>
    <w:unhideWhenUsed/>
    <w:rsid w:val="00F07AB3"/>
  </w:style>
  <w:style w:type="numbering" w:customStyle="1" w:styleId="2100">
    <w:name w:val="Нет списка210"/>
    <w:next w:val="a2"/>
    <w:uiPriority w:val="99"/>
    <w:semiHidden/>
    <w:unhideWhenUsed/>
    <w:rsid w:val="00F07AB3"/>
  </w:style>
  <w:style w:type="table" w:customStyle="1" w:styleId="1121">
    <w:name w:val="Сетка таблицы112"/>
    <w:basedOn w:val="a1"/>
    <w:next w:val="a6"/>
    <w:uiPriority w:val="59"/>
    <w:rsid w:val="00F07AB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0">
    <w:name w:val="Нет списка310"/>
    <w:next w:val="a2"/>
    <w:uiPriority w:val="99"/>
    <w:semiHidden/>
    <w:unhideWhenUsed/>
    <w:rsid w:val="00F07AB3"/>
  </w:style>
  <w:style w:type="table" w:customStyle="1" w:styleId="2101">
    <w:name w:val="Сетка таблицы210"/>
    <w:basedOn w:val="a1"/>
    <w:next w:val="a6"/>
    <w:uiPriority w:val="59"/>
    <w:rsid w:val="00F07AB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
    <w:name w:val="Нет списка42"/>
    <w:next w:val="a2"/>
    <w:uiPriority w:val="99"/>
    <w:semiHidden/>
    <w:unhideWhenUsed/>
    <w:rsid w:val="00F07AB3"/>
  </w:style>
  <w:style w:type="table" w:customStyle="1" w:styleId="3101">
    <w:name w:val="Сетка таблицы310"/>
    <w:basedOn w:val="a1"/>
    <w:next w:val="a6"/>
    <w:uiPriority w:val="59"/>
    <w:rsid w:val="00F07AB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1"/>
    <w:next w:val="a6"/>
    <w:rsid w:val="00F07AB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2272">
    <w:name w:val="List 2272"/>
    <w:rsid w:val="00F07AB3"/>
  </w:style>
  <w:style w:type="numbering" w:customStyle="1" w:styleId="List2282">
    <w:name w:val="List 2282"/>
    <w:rsid w:val="00F07AB3"/>
  </w:style>
  <w:style w:type="numbering" w:customStyle="1" w:styleId="List2292">
    <w:name w:val="List 2292"/>
    <w:rsid w:val="00F07AB3"/>
  </w:style>
  <w:style w:type="numbering" w:customStyle="1" w:styleId="List2302">
    <w:name w:val="List 2302"/>
    <w:rsid w:val="00F07AB3"/>
  </w:style>
  <w:style w:type="numbering" w:customStyle="1" w:styleId="List2312">
    <w:name w:val="List 2312"/>
    <w:rsid w:val="00F07AB3"/>
  </w:style>
  <w:style w:type="numbering" w:customStyle="1" w:styleId="512">
    <w:name w:val="Нет списка51"/>
    <w:next w:val="a2"/>
    <w:uiPriority w:val="99"/>
    <w:semiHidden/>
    <w:unhideWhenUsed/>
    <w:rsid w:val="00F07AB3"/>
  </w:style>
  <w:style w:type="table" w:customStyle="1" w:styleId="421">
    <w:name w:val="Сетка таблицы42"/>
    <w:basedOn w:val="a1"/>
    <w:next w:val="a6"/>
    <w:uiPriority w:val="59"/>
    <w:rsid w:val="00F07AB3"/>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22712">
    <w:name w:val="List 22712"/>
    <w:rsid w:val="00F07AB3"/>
  </w:style>
  <w:style w:type="numbering" w:customStyle="1" w:styleId="List22811">
    <w:name w:val="List 22811"/>
    <w:rsid w:val="00F07AB3"/>
  </w:style>
  <w:style w:type="numbering" w:customStyle="1" w:styleId="List22911">
    <w:name w:val="List 22911"/>
    <w:rsid w:val="00F07AB3"/>
  </w:style>
  <w:style w:type="numbering" w:customStyle="1" w:styleId="List23011">
    <w:name w:val="List 23011"/>
    <w:rsid w:val="00F07AB3"/>
  </w:style>
  <w:style w:type="numbering" w:customStyle="1" w:styleId="List23111">
    <w:name w:val="List 23111"/>
    <w:rsid w:val="00F07AB3"/>
  </w:style>
  <w:style w:type="numbering" w:customStyle="1" w:styleId="612">
    <w:name w:val="Нет списка61"/>
    <w:next w:val="a2"/>
    <w:uiPriority w:val="99"/>
    <w:semiHidden/>
    <w:unhideWhenUsed/>
    <w:rsid w:val="00F07AB3"/>
  </w:style>
  <w:style w:type="table" w:customStyle="1" w:styleId="520">
    <w:name w:val="Сетка таблицы52"/>
    <w:basedOn w:val="a1"/>
    <w:next w:val="a6"/>
    <w:uiPriority w:val="99"/>
    <w:rsid w:val="00F07AB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
    <w:name w:val="Нет списка71"/>
    <w:next w:val="a2"/>
    <w:uiPriority w:val="99"/>
    <w:semiHidden/>
    <w:unhideWhenUsed/>
    <w:rsid w:val="00F07AB3"/>
  </w:style>
  <w:style w:type="table" w:customStyle="1" w:styleId="620">
    <w:name w:val="Сетка таблицы62"/>
    <w:basedOn w:val="a1"/>
    <w:next w:val="a6"/>
    <w:uiPriority w:val="99"/>
    <w:rsid w:val="00F07AB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0">
    <w:name w:val="Нет списка81"/>
    <w:next w:val="a2"/>
    <w:uiPriority w:val="99"/>
    <w:semiHidden/>
    <w:unhideWhenUsed/>
    <w:rsid w:val="00F07AB3"/>
  </w:style>
  <w:style w:type="table" w:customStyle="1" w:styleId="720">
    <w:name w:val="Сетка таблицы72"/>
    <w:basedOn w:val="a1"/>
    <w:next w:val="a6"/>
    <w:uiPriority w:val="59"/>
    <w:rsid w:val="00F07AB3"/>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
    <w:name w:val="Нет списка91"/>
    <w:next w:val="a2"/>
    <w:uiPriority w:val="99"/>
    <w:semiHidden/>
    <w:unhideWhenUsed/>
    <w:rsid w:val="00F07AB3"/>
  </w:style>
  <w:style w:type="numbering" w:customStyle="1" w:styleId="1010">
    <w:name w:val="Нет списка101"/>
    <w:next w:val="a2"/>
    <w:uiPriority w:val="99"/>
    <w:semiHidden/>
    <w:unhideWhenUsed/>
    <w:rsid w:val="00F07AB3"/>
  </w:style>
  <w:style w:type="numbering" w:customStyle="1" w:styleId="1131">
    <w:name w:val="Нет списка113"/>
    <w:next w:val="a2"/>
    <w:uiPriority w:val="99"/>
    <w:semiHidden/>
    <w:unhideWhenUsed/>
    <w:rsid w:val="00F07AB3"/>
  </w:style>
  <w:style w:type="numbering" w:customStyle="1" w:styleId="1210">
    <w:name w:val="Нет списка121"/>
    <w:next w:val="a2"/>
    <w:uiPriority w:val="99"/>
    <w:semiHidden/>
    <w:unhideWhenUsed/>
    <w:rsid w:val="00F07AB3"/>
  </w:style>
  <w:style w:type="numbering" w:customStyle="1" w:styleId="1310">
    <w:name w:val="Нет списка131"/>
    <w:next w:val="a2"/>
    <w:uiPriority w:val="99"/>
    <w:semiHidden/>
    <w:unhideWhenUsed/>
    <w:rsid w:val="00F07AB3"/>
  </w:style>
  <w:style w:type="numbering" w:customStyle="1" w:styleId="1410">
    <w:name w:val="Нет списка141"/>
    <w:next w:val="a2"/>
    <w:uiPriority w:val="99"/>
    <w:semiHidden/>
    <w:unhideWhenUsed/>
    <w:rsid w:val="00F07AB3"/>
  </w:style>
  <w:style w:type="numbering" w:customStyle="1" w:styleId="1510">
    <w:name w:val="Нет списка151"/>
    <w:next w:val="a2"/>
    <w:uiPriority w:val="99"/>
    <w:semiHidden/>
    <w:unhideWhenUsed/>
    <w:rsid w:val="00F07AB3"/>
  </w:style>
  <w:style w:type="numbering" w:customStyle="1" w:styleId="1610">
    <w:name w:val="Нет списка161"/>
    <w:next w:val="a2"/>
    <w:uiPriority w:val="99"/>
    <w:semiHidden/>
    <w:unhideWhenUsed/>
    <w:rsid w:val="00F07AB3"/>
  </w:style>
  <w:style w:type="numbering" w:customStyle="1" w:styleId="1710">
    <w:name w:val="Нет списка171"/>
    <w:next w:val="a2"/>
    <w:uiPriority w:val="99"/>
    <w:semiHidden/>
    <w:unhideWhenUsed/>
    <w:rsid w:val="00F07AB3"/>
  </w:style>
  <w:style w:type="numbering" w:customStyle="1" w:styleId="1810">
    <w:name w:val="Нет списка181"/>
    <w:next w:val="a2"/>
    <w:uiPriority w:val="99"/>
    <w:semiHidden/>
    <w:unhideWhenUsed/>
    <w:rsid w:val="00F07AB3"/>
  </w:style>
  <w:style w:type="numbering" w:customStyle="1" w:styleId="1910">
    <w:name w:val="Нет списка191"/>
    <w:next w:val="a2"/>
    <w:uiPriority w:val="99"/>
    <w:semiHidden/>
    <w:unhideWhenUsed/>
    <w:rsid w:val="00F07AB3"/>
  </w:style>
  <w:style w:type="numbering" w:customStyle="1" w:styleId="2010">
    <w:name w:val="Нет списка201"/>
    <w:next w:val="a2"/>
    <w:uiPriority w:val="99"/>
    <w:semiHidden/>
    <w:unhideWhenUsed/>
    <w:rsid w:val="00F07AB3"/>
  </w:style>
  <w:style w:type="numbering" w:customStyle="1" w:styleId="2120">
    <w:name w:val="Нет списка212"/>
    <w:next w:val="a2"/>
    <w:uiPriority w:val="99"/>
    <w:semiHidden/>
    <w:unhideWhenUsed/>
    <w:rsid w:val="00F07AB3"/>
  </w:style>
  <w:style w:type="numbering" w:customStyle="1" w:styleId="2210">
    <w:name w:val="Нет списка221"/>
    <w:next w:val="a2"/>
    <w:uiPriority w:val="99"/>
    <w:semiHidden/>
    <w:unhideWhenUsed/>
    <w:rsid w:val="00F07AB3"/>
  </w:style>
  <w:style w:type="numbering" w:customStyle="1" w:styleId="2310">
    <w:name w:val="Нет списка231"/>
    <w:next w:val="a2"/>
    <w:uiPriority w:val="99"/>
    <w:semiHidden/>
    <w:unhideWhenUsed/>
    <w:rsid w:val="00F07AB3"/>
  </w:style>
  <w:style w:type="table" w:customStyle="1" w:styleId="2121">
    <w:name w:val="Сетка таблицы212"/>
    <w:basedOn w:val="a1"/>
    <w:next w:val="a6"/>
    <w:uiPriority w:val="59"/>
    <w:rsid w:val="00F07AB3"/>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0">
    <w:name w:val="Нет списка241"/>
    <w:next w:val="a2"/>
    <w:uiPriority w:val="99"/>
    <w:semiHidden/>
    <w:unhideWhenUsed/>
    <w:rsid w:val="00F07AB3"/>
  </w:style>
  <w:style w:type="numbering" w:customStyle="1" w:styleId="2510">
    <w:name w:val="Нет списка251"/>
    <w:next w:val="a2"/>
    <w:uiPriority w:val="99"/>
    <w:semiHidden/>
    <w:unhideWhenUsed/>
    <w:rsid w:val="00F07AB3"/>
  </w:style>
  <w:style w:type="numbering" w:customStyle="1" w:styleId="2610">
    <w:name w:val="Нет списка261"/>
    <w:next w:val="a2"/>
    <w:uiPriority w:val="99"/>
    <w:semiHidden/>
    <w:unhideWhenUsed/>
    <w:rsid w:val="00F07AB3"/>
  </w:style>
  <w:style w:type="numbering" w:customStyle="1" w:styleId="2710">
    <w:name w:val="Нет списка271"/>
    <w:next w:val="a2"/>
    <w:uiPriority w:val="99"/>
    <w:semiHidden/>
    <w:unhideWhenUsed/>
    <w:rsid w:val="00F07AB3"/>
  </w:style>
  <w:style w:type="numbering" w:customStyle="1" w:styleId="11010">
    <w:name w:val="Нет списка1101"/>
    <w:next w:val="a2"/>
    <w:uiPriority w:val="99"/>
    <w:semiHidden/>
    <w:unhideWhenUsed/>
    <w:rsid w:val="00F07AB3"/>
  </w:style>
  <w:style w:type="table" w:customStyle="1" w:styleId="1112">
    <w:name w:val="Сетка таблицы1112"/>
    <w:basedOn w:val="a1"/>
    <w:next w:val="a6"/>
    <w:uiPriority w:val="59"/>
    <w:rsid w:val="00F07AB3"/>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810">
    <w:name w:val="Нет списка281"/>
    <w:next w:val="a2"/>
    <w:uiPriority w:val="99"/>
    <w:semiHidden/>
    <w:unhideWhenUsed/>
    <w:rsid w:val="00F07AB3"/>
  </w:style>
  <w:style w:type="numbering" w:customStyle="1" w:styleId="2910">
    <w:name w:val="Нет списка291"/>
    <w:next w:val="a2"/>
    <w:uiPriority w:val="99"/>
    <w:semiHidden/>
    <w:unhideWhenUsed/>
    <w:rsid w:val="00F07AB3"/>
  </w:style>
  <w:style w:type="numbering" w:customStyle="1" w:styleId="3010">
    <w:name w:val="Нет списка301"/>
    <w:next w:val="a2"/>
    <w:uiPriority w:val="99"/>
    <w:semiHidden/>
    <w:unhideWhenUsed/>
    <w:rsid w:val="00F07AB3"/>
  </w:style>
  <w:style w:type="numbering" w:customStyle="1" w:styleId="3111">
    <w:name w:val="Нет списка311"/>
    <w:next w:val="a2"/>
    <w:uiPriority w:val="99"/>
    <w:semiHidden/>
    <w:unhideWhenUsed/>
    <w:rsid w:val="00F07AB3"/>
  </w:style>
  <w:style w:type="numbering" w:customStyle="1" w:styleId="3210">
    <w:name w:val="Нет списка321"/>
    <w:next w:val="a2"/>
    <w:uiPriority w:val="99"/>
    <w:semiHidden/>
    <w:unhideWhenUsed/>
    <w:rsid w:val="00F07AB3"/>
  </w:style>
  <w:style w:type="numbering" w:customStyle="1" w:styleId="3310">
    <w:name w:val="Нет списка331"/>
    <w:next w:val="a2"/>
    <w:uiPriority w:val="99"/>
    <w:semiHidden/>
    <w:unhideWhenUsed/>
    <w:rsid w:val="00F07AB3"/>
  </w:style>
  <w:style w:type="table" w:customStyle="1" w:styleId="3120">
    <w:name w:val="Сетка таблицы312"/>
    <w:basedOn w:val="a1"/>
    <w:next w:val="a6"/>
    <w:uiPriority w:val="39"/>
    <w:rsid w:val="00F07AB3"/>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410">
    <w:name w:val="Нет списка341"/>
    <w:next w:val="a2"/>
    <w:uiPriority w:val="99"/>
    <w:semiHidden/>
    <w:unhideWhenUsed/>
    <w:rsid w:val="00F07AB3"/>
  </w:style>
  <w:style w:type="numbering" w:customStyle="1" w:styleId="3510">
    <w:name w:val="Нет списка351"/>
    <w:next w:val="a2"/>
    <w:uiPriority w:val="99"/>
    <w:semiHidden/>
    <w:unhideWhenUsed/>
    <w:rsid w:val="00F07AB3"/>
  </w:style>
  <w:style w:type="numbering" w:customStyle="1" w:styleId="3610">
    <w:name w:val="Нет списка361"/>
    <w:next w:val="a2"/>
    <w:uiPriority w:val="99"/>
    <w:semiHidden/>
    <w:unhideWhenUsed/>
    <w:rsid w:val="00F07AB3"/>
  </w:style>
  <w:style w:type="numbering" w:customStyle="1" w:styleId="3710">
    <w:name w:val="Нет списка371"/>
    <w:next w:val="a2"/>
    <w:uiPriority w:val="99"/>
    <w:semiHidden/>
    <w:unhideWhenUsed/>
    <w:rsid w:val="00F07AB3"/>
  </w:style>
  <w:style w:type="numbering" w:customStyle="1" w:styleId="3810">
    <w:name w:val="Нет списка381"/>
    <w:next w:val="a2"/>
    <w:uiPriority w:val="99"/>
    <w:semiHidden/>
    <w:unhideWhenUsed/>
    <w:rsid w:val="00F07AB3"/>
  </w:style>
  <w:style w:type="numbering" w:customStyle="1" w:styleId="3910">
    <w:name w:val="Нет списка391"/>
    <w:next w:val="a2"/>
    <w:semiHidden/>
    <w:rsid w:val="00F07AB3"/>
  </w:style>
  <w:style w:type="numbering" w:customStyle="1" w:styleId="4010">
    <w:name w:val="Нет списка401"/>
    <w:next w:val="a2"/>
    <w:uiPriority w:val="99"/>
    <w:semiHidden/>
    <w:unhideWhenUsed/>
    <w:rsid w:val="00F07AB3"/>
  </w:style>
  <w:style w:type="table" w:customStyle="1" w:styleId="402">
    <w:name w:val="Сетка таблицы40"/>
    <w:basedOn w:val="a1"/>
    <w:next w:val="a6"/>
    <w:uiPriority w:val="59"/>
    <w:rsid w:val="003C1D12"/>
    <w:pPr>
      <w:spacing w:after="0" w:line="240" w:lineRule="auto"/>
    </w:pPr>
    <w:rPr>
      <w:rFonts w:eastAsiaTheme="minorHAnsi" w:cs="Times New Roman"/>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6"/>
    <w:uiPriority w:val="59"/>
    <w:rsid w:val="003C1D12"/>
    <w:pPr>
      <w:spacing w:after="0" w:line="240" w:lineRule="auto"/>
    </w:pPr>
    <w:rPr>
      <w:rFonts w:eastAsiaTheme="minorHAnsi" w:cs="Times New Roman"/>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1"/>
    <w:next w:val="a6"/>
    <w:uiPriority w:val="59"/>
    <w:rsid w:val="0082436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6"/>
    <w:uiPriority w:val="59"/>
    <w:rsid w:val="00824367"/>
    <w:pPr>
      <w:spacing w:after="0" w:line="240" w:lineRule="auto"/>
    </w:pPr>
    <w:rPr>
      <w:rFonts w:eastAsiaTheme="minorHAnsi" w:cs="Times New Roman"/>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5"/>
    <w:basedOn w:val="a1"/>
    <w:next w:val="a6"/>
    <w:uiPriority w:val="59"/>
    <w:rsid w:val="00824367"/>
    <w:pPr>
      <w:spacing w:after="0" w:line="240" w:lineRule="auto"/>
    </w:pPr>
    <w:rPr>
      <w:rFonts w:eastAsiaTheme="minorHAnsi" w:cs="Times New Roman"/>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056668">
      <w:bodyDiv w:val="1"/>
      <w:marLeft w:val="0"/>
      <w:marRight w:val="0"/>
      <w:marTop w:val="0"/>
      <w:marBottom w:val="0"/>
      <w:divBdr>
        <w:top w:val="none" w:sz="0" w:space="0" w:color="auto"/>
        <w:left w:val="none" w:sz="0" w:space="0" w:color="auto"/>
        <w:bottom w:val="none" w:sz="0" w:space="0" w:color="auto"/>
        <w:right w:val="none" w:sz="0" w:space="0" w:color="auto"/>
      </w:divBdr>
    </w:div>
    <w:div w:id="108932388">
      <w:bodyDiv w:val="1"/>
      <w:marLeft w:val="0"/>
      <w:marRight w:val="0"/>
      <w:marTop w:val="0"/>
      <w:marBottom w:val="0"/>
      <w:divBdr>
        <w:top w:val="none" w:sz="0" w:space="0" w:color="auto"/>
        <w:left w:val="none" w:sz="0" w:space="0" w:color="auto"/>
        <w:bottom w:val="none" w:sz="0" w:space="0" w:color="auto"/>
        <w:right w:val="none" w:sz="0" w:space="0" w:color="auto"/>
      </w:divBdr>
    </w:div>
    <w:div w:id="113409738">
      <w:bodyDiv w:val="1"/>
      <w:marLeft w:val="0"/>
      <w:marRight w:val="0"/>
      <w:marTop w:val="0"/>
      <w:marBottom w:val="0"/>
      <w:divBdr>
        <w:top w:val="none" w:sz="0" w:space="0" w:color="auto"/>
        <w:left w:val="none" w:sz="0" w:space="0" w:color="auto"/>
        <w:bottom w:val="none" w:sz="0" w:space="0" w:color="auto"/>
        <w:right w:val="none" w:sz="0" w:space="0" w:color="auto"/>
      </w:divBdr>
    </w:div>
    <w:div w:id="150486473">
      <w:bodyDiv w:val="1"/>
      <w:marLeft w:val="0"/>
      <w:marRight w:val="0"/>
      <w:marTop w:val="0"/>
      <w:marBottom w:val="0"/>
      <w:divBdr>
        <w:top w:val="none" w:sz="0" w:space="0" w:color="auto"/>
        <w:left w:val="none" w:sz="0" w:space="0" w:color="auto"/>
        <w:bottom w:val="none" w:sz="0" w:space="0" w:color="auto"/>
        <w:right w:val="none" w:sz="0" w:space="0" w:color="auto"/>
      </w:divBdr>
    </w:div>
    <w:div w:id="362560979">
      <w:bodyDiv w:val="1"/>
      <w:marLeft w:val="0"/>
      <w:marRight w:val="0"/>
      <w:marTop w:val="0"/>
      <w:marBottom w:val="0"/>
      <w:divBdr>
        <w:top w:val="none" w:sz="0" w:space="0" w:color="auto"/>
        <w:left w:val="none" w:sz="0" w:space="0" w:color="auto"/>
        <w:bottom w:val="none" w:sz="0" w:space="0" w:color="auto"/>
        <w:right w:val="none" w:sz="0" w:space="0" w:color="auto"/>
      </w:divBdr>
    </w:div>
    <w:div w:id="364522797">
      <w:bodyDiv w:val="1"/>
      <w:marLeft w:val="0"/>
      <w:marRight w:val="0"/>
      <w:marTop w:val="0"/>
      <w:marBottom w:val="0"/>
      <w:divBdr>
        <w:top w:val="none" w:sz="0" w:space="0" w:color="auto"/>
        <w:left w:val="none" w:sz="0" w:space="0" w:color="auto"/>
        <w:bottom w:val="none" w:sz="0" w:space="0" w:color="auto"/>
        <w:right w:val="none" w:sz="0" w:space="0" w:color="auto"/>
      </w:divBdr>
    </w:div>
    <w:div w:id="406609069">
      <w:bodyDiv w:val="1"/>
      <w:marLeft w:val="0"/>
      <w:marRight w:val="0"/>
      <w:marTop w:val="0"/>
      <w:marBottom w:val="0"/>
      <w:divBdr>
        <w:top w:val="none" w:sz="0" w:space="0" w:color="auto"/>
        <w:left w:val="none" w:sz="0" w:space="0" w:color="auto"/>
        <w:bottom w:val="none" w:sz="0" w:space="0" w:color="auto"/>
        <w:right w:val="none" w:sz="0" w:space="0" w:color="auto"/>
      </w:divBdr>
    </w:div>
    <w:div w:id="606040526">
      <w:bodyDiv w:val="1"/>
      <w:marLeft w:val="0"/>
      <w:marRight w:val="0"/>
      <w:marTop w:val="0"/>
      <w:marBottom w:val="0"/>
      <w:divBdr>
        <w:top w:val="none" w:sz="0" w:space="0" w:color="auto"/>
        <w:left w:val="none" w:sz="0" w:space="0" w:color="auto"/>
        <w:bottom w:val="none" w:sz="0" w:space="0" w:color="auto"/>
        <w:right w:val="none" w:sz="0" w:space="0" w:color="auto"/>
      </w:divBdr>
    </w:div>
    <w:div w:id="764035204">
      <w:bodyDiv w:val="1"/>
      <w:marLeft w:val="0"/>
      <w:marRight w:val="0"/>
      <w:marTop w:val="0"/>
      <w:marBottom w:val="0"/>
      <w:divBdr>
        <w:top w:val="none" w:sz="0" w:space="0" w:color="auto"/>
        <w:left w:val="none" w:sz="0" w:space="0" w:color="auto"/>
        <w:bottom w:val="none" w:sz="0" w:space="0" w:color="auto"/>
        <w:right w:val="none" w:sz="0" w:space="0" w:color="auto"/>
      </w:divBdr>
    </w:div>
    <w:div w:id="775439332">
      <w:bodyDiv w:val="1"/>
      <w:marLeft w:val="0"/>
      <w:marRight w:val="0"/>
      <w:marTop w:val="0"/>
      <w:marBottom w:val="0"/>
      <w:divBdr>
        <w:top w:val="none" w:sz="0" w:space="0" w:color="auto"/>
        <w:left w:val="none" w:sz="0" w:space="0" w:color="auto"/>
        <w:bottom w:val="none" w:sz="0" w:space="0" w:color="auto"/>
        <w:right w:val="none" w:sz="0" w:space="0" w:color="auto"/>
      </w:divBdr>
    </w:div>
    <w:div w:id="804853036">
      <w:bodyDiv w:val="1"/>
      <w:marLeft w:val="0"/>
      <w:marRight w:val="0"/>
      <w:marTop w:val="0"/>
      <w:marBottom w:val="0"/>
      <w:divBdr>
        <w:top w:val="none" w:sz="0" w:space="0" w:color="auto"/>
        <w:left w:val="none" w:sz="0" w:space="0" w:color="auto"/>
        <w:bottom w:val="none" w:sz="0" w:space="0" w:color="auto"/>
        <w:right w:val="none" w:sz="0" w:space="0" w:color="auto"/>
      </w:divBdr>
    </w:div>
    <w:div w:id="834763358">
      <w:bodyDiv w:val="1"/>
      <w:marLeft w:val="0"/>
      <w:marRight w:val="0"/>
      <w:marTop w:val="0"/>
      <w:marBottom w:val="0"/>
      <w:divBdr>
        <w:top w:val="none" w:sz="0" w:space="0" w:color="auto"/>
        <w:left w:val="none" w:sz="0" w:space="0" w:color="auto"/>
        <w:bottom w:val="none" w:sz="0" w:space="0" w:color="auto"/>
        <w:right w:val="none" w:sz="0" w:space="0" w:color="auto"/>
      </w:divBdr>
    </w:div>
    <w:div w:id="873541991">
      <w:bodyDiv w:val="1"/>
      <w:marLeft w:val="0"/>
      <w:marRight w:val="0"/>
      <w:marTop w:val="0"/>
      <w:marBottom w:val="0"/>
      <w:divBdr>
        <w:top w:val="none" w:sz="0" w:space="0" w:color="auto"/>
        <w:left w:val="none" w:sz="0" w:space="0" w:color="auto"/>
        <w:bottom w:val="none" w:sz="0" w:space="0" w:color="auto"/>
        <w:right w:val="none" w:sz="0" w:space="0" w:color="auto"/>
      </w:divBdr>
    </w:div>
    <w:div w:id="972952830">
      <w:bodyDiv w:val="1"/>
      <w:marLeft w:val="0"/>
      <w:marRight w:val="0"/>
      <w:marTop w:val="0"/>
      <w:marBottom w:val="0"/>
      <w:divBdr>
        <w:top w:val="none" w:sz="0" w:space="0" w:color="auto"/>
        <w:left w:val="none" w:sz="0" w:space="0" w:color="auto"/>
        <w:bottom w:val="none" w:sz="0" w:space="0" w:color="auto"/>
        <w:right w:val="none" w:sz="0" w:space="0" w:color="auto"/>
      </w:divBdr>
    </w:div>
    <w:div w:id="1083064275">
      <w:bodyDiv w:val="1"/>
      <w:marLeft w:val="0"/>
      <w:marRight w:val="0"/>
      <w:marTop w:val="0"/>
      <w:marBottom w:val="0"/>
      <w:divBdr>
        <w:top w:val="none" w:sz="0" w:space="0" w:color="auto"/>
        <w:left w:val="none" w:sz="0" w:space="0" w:color="auto"/>
        <w:bottom w:val="none" w:sz="0" w:space="0" w:color="auto"/>
        <w:right w:val="none" w:sz="0" w:space="0" w:color="auto"/>
      </w:divBdr>
    </w:div>
    <w:div w:id="1084184614">
      <w:bodyDiv w:val="1"/>
      <w:marLeft w:val="0"/>
      <w:marRight w:val="0"/>
      <w:marTop w:val="0"/>
      <w:marBottom w:val="0"/>
      <w:divBdr>
        <w:top w:val="none" w:sz="0" w:space="0" w:color="auto"/>
        <w:left w:val="none" w:sz="0" w:space="0" w:color="auto"/>
        <w:bottom w:val="none" w:sz="0" w:space="0" w:color="auto"/>
        <w:right w:val="none" w:sz="0" w:space="0" w:color="auto"/>
      </w:divBdr>
    </w:div>
    <w:div w:id="1141385922">
      <w:bodyDiv w:val="1"/>
      <w:marLeft w:val="0"/>
      <w:marRight w:val="0"/>
      <w:marTop w:val="0"/>
      <w:marBottom w:val="0"/>
      <w:divBdr>
        <w:top w:val="none" w:sz="0" w:space="0" w:color="auto"/>
        <w:left w:val="none" w:sz="0" w:space="0" w:color="auto"/>
        <w:bottom w:val="none" w:sz="0" w:space="0" w:color="auto"/>
        <w:right w:val="none" w:sz="0" w:space="0" w:color="auto"/>
      </w:divBdr>
    </w:div>
    <w:div w:id="1210411623">
      <w:bodyDiv w:val="1"/>
      <w:marLeft w:val="0"/>
      <w:marRight w:val="0"/>
      <w:marTop w:val="0"/>
      <w:marBottom w:val="0"/>
      <w:divBdr>
        <w:top w:val="none" w:sz="0" w:space="0" w:color="auto"/>
        <w:left w:val="none" w:sz="0" w:space="0" w:color="auto"/>
        <w:bottom w:val="none" w:sz="0" w:space="0" w:color="auto"/>
        <w:right w:val="none" w:sz="0" w:space="0" w:color="auto"/>
      </w:divBdr>
    </w:div>
    <w:div w:id="1219825732">
      <w:bodyDiv w:val="1"/>
      <w:marLeft w:val="0"/>
      <w:marRight w:val="0"/>
      <w:marTop w:val="0"/>
      <w:marBottom w:val="0"/>
      <w:divBdr>
        <w:top w:val="none" w:sz="0" w:space="0" w:color="auto"/>
        <w:left w:val="none" w:sz="0" w:space="0" w:color="auto"/>
        <w:bottom w:val="none" w:sz="0" w:space="0" w:color="auto"/>
        <w:right w:val="none" w:sz="0" w:space="0" w:color="auto"/>
      </w:divBdr>
    </w:div>
    <w:div w:id="1357005642">
      <w:bodyDiv w:val="1"/>
      <w:marLeft w:val="0"/>
      <w:marRight w:val="0"/>
      <w:marTop w:val="0"/>
      <w:marBottom w:val="0"/>
      <w:divBdr>
        <w:top w:val="none" w:sz="0" w:space="0" w:color="auto"/>
        <w:left w:val="none" w:sz="0" w:space="0" w:color="auto"/>
        <w:bottom w:val="none" w:sz="0" w:space="0" w:color="auto"/>
        <w:right w:val="none" w:sz="0" w:space="0" w:color="auto"/>
      </w:divBdr>
    </w:div>
    <w:div w:id="1387488060">
      <w:bodyDiv w:val="1"/>
      <w:marLeft w:val="0"/>
      <w:marRight w:val="0"/>
      <w:marTop w:val="0"/>
      <w:marBottom w:val="0"/>
      <w:divBdr>
        <w:top w:val="none" w:sz="0" w:space="0" w:color="auto"/>
        <w:left w:val="none" w:sz="0" w:space="0" w:color="auto"/>
        <w:bottom w:val="none" w:sz="0" w:space="0" w:color="auto"/>
        <w:right w:val="none" w:sz="0" w:space="0" w:color="auto"/>
      </w:divBdr>
    </w:div>
    <w:div w:id="1388141631">
      <w:bodyDiv w:val="1"/>
      <w:marLeft w:val="0"/>
      <w:marRight w:val="0"/>
      <w:marTop w:val="0"/>
      <w:marBottom w:val="0"/>
      <w:divBdr>
        <w:top w:val="none" w:sz="0" w:space="0" w:color="auto"/>
        <w:left w:val="none" w:sz="0" w:space="0" w:color="auto"/>
        <w:bottom w:val="none" w:sz="0" w:space="0" w:color="auto"/>
        <w:right w:val="none" w:sz="0" w:space="0" w:color="auto"/>
      </w:divBdr>
    </w:div>
    <w:div w:id="1402480018">
      <w:bodyDiv w:val="1"/>
      <w:marLeft w:val="0"/>
      <w:marRight w:val="0"/>
      <w:marTop w:val="0"/>
      <w:marBottom w:val="0"/>
      <w:divBdr>
        <w:top w:val="none" w:sz="0" w:space="0" w:color="auto"/>
        <w:left w:val="none" w:sz="0" w:space="0" w:color="auto"/>
        <w:bottom w:val="none" w:sz="0" w:space="0" w:color="auto"/>
        <w:right w:val="none" w:sz="0" w:space="0" w:color="auto"/>
      </w:divBdr>
    </w:div>
    <w:div w:id="1406143110">
      <w:bodyDiv w:val="1"/>
      <w:marLeft w:val="0"/>
      <w:marRight w:val="0"/>
      <w:marTop w:val="0"/>
      <w:marBottom w:val="0"/>
      <w:divBdr>
        <w:top w:val="none" w:sz="0" w:space="0" w:color="auto"/>
        <w:left w:val="none" w:sz="0" w:space="0" w:color="auto"/>
        <w:bottom w:val="none" w:sz="0" w:space="0" w:color="auto"/>
        <w:right w:val="none" w:sz="0" w:space="0" w:color="auto"/>
      </w:divBdr>
    </w:div>
    <w:div w:id="1415977878">
      <w:bodyDiv w:val="1"/>
      <w:marLeft w:val="0"/>
      <w:marRight w:val="0"/>
      <w:marTop w:val="0"/>
      <w:marBottom w:val="0"/>
      <w:divBdr>
        <w:top w:val="none" w:sz="0" w:space="0" w:color="auto"/>
        <w:left w:val="none" w:sz="0" w:space="0" w:color="auto"/>
        <w:bottom w:val="none" w:sz="0" w:space="0" w:color="auto"/>
        <w:right w:val="none" w:sz="0" w:space="0" w:color="auto"/>
      </w:divBdr>
    </w:div>
    <w:div w:id="1446776424">
      <w:bodyDiv w:val="1"/>
      <w:marLeft w:val="0"/>
      <w:marRight w:val="0"/>
      <w:marTop w:val="0"/>
      <w:marBottom w:val="0"/>
      <w:divBdr>
        <w:top w:val="none" w:sz="0" w:space="0" w:color="auto"/>
        <w:left w:val="none" w:sz="0" w:space="0" w:color="auto"/>
        <w:bottom w:val="none" w:sz="0" w:space="0" w:color="auto"/>
        <w:right w:val="none" w:sz="0" w:space="0" w:color="auto"/>
      </w:divBdr>
    </w:div>
    <w:div w:id="1531794058">
      <w:bodyDiv w:val="1"/>
      <w:marLeft w:val="0"/>
      <w:marRight w:val="0"/>
      <w:marTop w:val="0"/>
      <w:marBottom w:val="0"/>
      <w:divBdr>
        <w:top w:val="none" w:sz="0" w:space="0" w:color="auto"/>
        <w:left w:val="none" w:sz="0" w:space="0" w:color="auto"/>
        <w:bottom w:val="none" w:sz="0" w:space="0" w:color="auto"/>
        <w:right w:val="none" w:sz="0" w:space="0" w:color="auto"/>
      </w:divBdr>
    </w:div>
    <w:div w:id="1592740610">
      <w:bodyDiv w:val="1"/>
      <w:marLeft w:val="0"/>
      <w:marRight w:val="0"/>
      <w:marTop w:val="0"/>
      <w:marBottom w:val="0"/>
      <w:divBdr>
        <w:top w:val="none" w:sz="0" w:space="0" w:color="auto"/>
        <w:left w:val="none" w:sz="0" w:space="0" w:color="auto"/>
        <w:bottom w:val="none" w:sz="0" w:space="0" w:color="auto"/>
        <w:right w:val="none" w:sz="0" w:space="0" w:color="auto"/>
      </w:divBdr>
    </w:div>
    <w:div w:id="1667901097">
      <w:bodyDiv w:val="1"/>
      <w:marLeft w:val="0"/>
      <w:marRight w:val="0"/>
      <w:marTop w:val="0"/>
      <w:marBottom w:val="0"/>
      <w:divBdr>
        <w:top w:val="none" w:sz="0" w:space="0" w:color="auto"/>
        <w:left w:val="none" w:sz="0" w:space="0" w:color="auto"/>
        <w:bottom w:val="none" w:sz="0" w:space="0" w:color="auto"/>
        <w:right w:val="none" w:sz="0" w:space="0" w:color="auto"/>
      </w:divBdr>
    </w:div>
    <w:div w:id="1671256234">
      <w:bodyDiv w:val="1"/>
      <w:marLeft w:val="0"/>
      <w:marRight w:val="0"/>
      <w:marTop w:val="0"/>
      <w:marBottom w:val="0"/>
      <w:divBdr>
        <w:top w:val="none" w:sz="0" w:space="0" w:color="auto"/>
        <w:left w:val="none" w:sz="0" w:space="0" w:color="auto"/>
        <w:bottom w:val="none" w:sz="0" w:space="0" w:color="auto"/>
        <w:right w:val="none" w:sz="0" w:space="0" w:color="auto"/>
      </w:divBdr>
    </w:div>
    <w:div w:id="1712073401">
      <w:bodyDiv w:val="1"/>
      <w:marLeft w:val="0"/>
      <w:marRight w:val="0"/>
      <w:marTop w:val="0"/>
      <w:marBottom w:val="0"/>
      <w:divBdr>
        <w:top w:val="none" w:sz="0" w:space="0" w:color="auto"/>
        <w:left w:val="none" w:sz="0" w:space="0" w:color="auto"/>
        <w:bottom w:val="none" w:sz="0" w:space="0" w:color="auto"/>
        <w:right w:val="none" w:sz="0" w:space="0" w:color="auto"/>
      </w:divBdr>
    </w:div>
    <w:div w:id="1720544808">
      <w:bodyDiv w:val="1"/>
      <w:marLeft w:val="0"/>
      <w:marRight w:val="0"/>
      <w:marTop w:val="0"/>
      <w:marBottom w:val="0"/>
      <w:divBdr>
        <w:top w:val="none" w:sz="0" w:space="0" w:color="auto"/>
        <w:left w:val="none" w:sz="0" w:space="0" w:color="auto"/>
        <w:bottom w:val="none" w:sz="0" w:space="0" w:color="auto"/>
        <w:right w:val="none" w:sz="0" w:space="0" w:color="auto"/>
      </w:divBdr>
    </w:div>
    <w:div w:id="1754933618">
      <w:bodyDiv w:val="1"/>
      <w:marLeft w:val="0"/>
      <w:marRight w:val="0"/>
      <w:marTop w:val="0"/>
      <w:marBottom w:val="0"/>
      <w:divBdr>
        <w:top w:val="none" w:sz="0" w:space="0" w:color="auto"/>
        <w:left w:val="none" w:sz="0" w:space="0" w:color="auto"/>
        <w:bottom w:val="none" w:sz="0" w:space="0" w:color="auto"/>
        <w:right w:val="none" w:sz="0" w:space="0" w:color="auto"/>
      </w:divBdr>
    </w:div>
    <w:div w:id="1767580043">
      <w:bodyDiv w:val="1"/>
      <w:marLeft w:val="0"/>
      <w:marRight w:val="0"/>
      <w:marTop w:val="0"/>
      <w:marBottom w:val="0"/>
      <w:divBdr>
        <w:top w:val="none" w:sz="0" w:space="0" w:color="auto"/>
        <w:left w:val="none" w:sz="0" w:space="0" w:color="auto"/>
        <w:bottom w:val="none" w:sz="0" w:space="0" w:color="auto"/>
        <w:right w:val="none" w:sz="0" w:space="0" w:color="auto"/>
      </w:divBdr>
    </w:div>
    <w:div w:id="1842970274">
      <w:bodyDiv w:val="1"/>
      <w:marLeft w:val="0"/>
      <w:marRight w:val="0"/>
      <w:marTop w:val="0"/>
      <w:marBottom w:val="0"/>
      <w:divBdr>
        <w:top w:val="none" w:sz="0" w:space="0" w:color="auto"/>
        <w:left w:val="none" w:sz="0" w:space="0" w:color="auto"/>
        <w:bottom w:val="none" w:sz="0" w:space="0" w:color="auto"/>
        <w:right w:val="none" w:sz="0" w:space="0" w:color="auto"/>
      </w:divBdr>
    </w:div>
    <w:div w:id="1896963075">
      <w:bodyDiv w:val="1"/>
      <w:marLeft w:val="0"/>
      <w:marRight w:val="0"/>
      <w:marTop w:val="0"/>
      <w:marBottom w:val="0"/>
      <w:divBdr>
        <w:top w:val="none" w:sz="0" w:space="0" w:color="auto"/>
        <w:left w:val="none" w:sz="0" w:space="0" w:color="auto"/>
        <w:bottom w:val="none" w:sz="0" w:space="0" w:color="auto"/>
        <w:right w:val="none" w:sz="0" w:space="0" w:color="auto"/>
      </w:divBdr>
    </w:div>
    <w:div w:id="1952084891">
      <w:bodyDiv w:val="1"/>
      <w:marLeft w:val="0"/>
      <w:marRight w:val="0"/>
      <w:marTop w:val="0"/>
      <w:marBottom w:val="0"/>
      <w:divBdr>
        <w:top w:val="none" w:sz="0" w:space="0" w:color="auto"/>
        <w:left w:val="none" w:sz="0" w:space="0" w:color="auto"/>
        <w:bottom w:val="none" w:sz="0" w:space="0" w:color="auto"/>
        <w:right w:val="none" w:sz="0" w:space="0" w:color="auto"/>
      </w:divBdr>
    </w:div>
    <w:div w:id="214338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7D8DF-AA81-42F3-A0CB-FAD66B18A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2607</TotalTime>
  <Pages>1</Pages>
  <Words>24738</Words>
  <Characters>141008</Characters>
  <Application>Microsoft Office Word</Application>
  <DocSecurity>0</DocSecurity>
  <Lines>1175</Lines>
  <Paragraphs>330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165416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жжж</dc:creator>
  <cp:lastModifiedBy>Евгений Ящук</cp:lastModifiedBy>
  <cp:revision>60</cp:revision>
  <cp:lastPrinted>2018-10-15T16:18:00Z</cp:lastPrinted>
  <dcterms:created xsi:type="dcterms:W3CDTF">2017-01-16T23:13:00Z</dcterms:created>
  <dcterms:modified xsi:type="dcterms:W3CDTF">2019-09-26T15:55:00Z</dcterms:modified>
</cp:coreProperties>
</file>